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307E4" w:rsidRDefault="006307E4" w:rsidP="000C5EBC">
      <w:pPr>
        <w:shd w:val="clear" w:color="auto" w:fill="FFFFFF"/>
        <w:tabs>
          <w:tab w:val="left" w:pos="9180"/>
        </w:tabs>
        <w:jc w:val="center"/>
        <w:rPr>
          <w:rFonts w:ascii="Times New Roman" w:eastAsia="Times New Roman" w:hAnsi="Times New Roman" w:cs="Times New Roman"/>
          <w:b/>
          <w:bCs/>
          <w:color w:val="000000"/>
          <w:sz w:val="28"/>
          <w:szCs w:val="28"/>
          <w:lang w:eastAsia="ru-RU"/>
        </w:rPr>
      </w:pPr>
      <w:r>
        <w:rPr>
          <w:rFonts w:ascii="Times New Roman" w:eastAsia="Times New Roman" w:hAnsi="Times New Roman" w:cs="Times New Roman"/>
          <w:b/>
          <w:bCs/>
          <w:color w:val="000000"/>
          <w:sz w:val="28"/>
          <w:szCs w:val="28"/>
          <w:lang w:eastAsia="ru-RU"/>
        </w:rPr>
        <w:t>Методические материалы по дисциплине «Физическая культура»</w:t>
      </w:r>
    </w:p>
    <w:p w:rsidR="006307E4" w:rsidRPr="006307E4" w:rsidRDefault="006307E4" w:rsidP="006307E4">
      <w:pPr>
        <w:pStyle w:val="a5"/>
        <w:numPr>
          <w:ilvl w:val="0"/>
          <w:numId w:val="45"/>
        </w:numPr>
        <w:shd w:val="clear" w:color="auto" w:fill="FFFFFF"/>
        <w:tabs>
          <w:tab w:val="left" w:pos="9180"/>
        </w:tabs>
        <w:jc w:val="center"/>
        <w:rPr>
          <w:rFonts w:ascii="Times New Roman" w:eastAsia="Times New Roman" w:hAnsi="Times New Roman" w:cs="Times New Roman"/>
          <w:b/>
          <w:bCs/>
          <w:color w:val="000000"/>
          <w:sz w:val="28"/>
          <w:szCs w:val="28"/>
          <w:lang w:eastAsia="ru-RU"/>
        </w:rPr>
      </w:pPr>
      <w:r>
        <w:rPr>
          <w:rFonts w:ascii="Times New Roman" w:eastAsia="Times New Roman" w:hAnsi="Times New Roman" w:cs="Times New Roman"/>
          <w:b/>
          <w:bCs/>
          <w:color w:val="000000"/>
          <w:sz w:val="28"/>
          <w:szCs w:val="28"/>
          <w:lang w:eastAsia="ru-RU"/>
        </w:rPr>
        <w:t>Лекционный материал с контрольными вопросами для самостоятельной работы студентов 3 курса.</w:t>
      </w:r>
    </w:p>
    <w:p w:rsidR="006307E4" w:rsidRDefault="006307E4" w:rsidP="000C5EBC">
      <w:pPr>
        <w:shd w:val="clear" w:color="auto" w:fill="FFFFFF"/>
        <w:tabs>
          <w:tab w:val="left" w:pos="9180"/>
        </w:tabs>
        <w:jc w:val="center"/>
        <w:rPr>
          <w:rFonts w:ascii="Times New Roman" w:eastAsia="Times New Roman" w:hAnsi="Times New Roman" w:cs="Times New Roman"/>
          <w:b/>
          <w:bCs/>
          <w:color w:val="000000"/>
          <w:sz w:val="28"/>
          <w:szCs w:val="28"/>
          <w:lang w:eastAsia="ru-RU"/>
        </w:rPr>
      </w:pPr>
    </w:p>
    <w:p w:rsidR="000C5EBC" w:rsidRPr="000C5EBC" w:rsidRDefault="000C5EBC" w:rsidP="000C5EBC">
      <w:pPr>
        <w:shd w:val="clear" w:color="auto" w:fill="FFFFFF"/>
        <w:tabs>
          <w:tab w:val="left" w:pos="9180"/>
        </w:tabs>
        <w:jc w:val="center"/>
        <w:rPr>
          <w:rFonts w:ascii="Times New Roman" w:eastAsia="Times New Roman" w:hAnsi="Times New Roman" w:cs="Times New Roman"/>
          <w:b/>
          <w:bCs/>
          <w:color w:val="000000"/>
          <w:spacing w:val="-4"/>
          <w:sz w:val="28"/>
          <w:szCs w:val="28"/>
          <w:lang w:eastAsia="ru-RU"/>
        </w:rPr>
      </w:pPr>
      <w:proofErr w:type="gramStart"/>
      <w:r w:rsidRPr="000C5EBC">
        <w:rPr>
          <w:rFonts w:ascii="Times New Roman" w:eastAsia="Times New Roman" w:hAnsi="Times New Roman" w:cs="Times New Roman"/>
          <w:b/>
          <w:bCs/>
          <w:color w:val="000000"/>
          <w:sz w:val="28"/>
          <w:szCs w:val="28"/>
          <w:lang w:eastAsia="ru-RU"/>
        </w:rPr>
        <w:t>ФИЗИЧЕСКАЯ</w:t>
      </w:r>
      <w:proofErr w:type="gramEnd"/>
      <w:r w:rsidRPr="000C5EBC">
        <w:rPr>
          <w:rFonts w:ascii="Times New Roman" w:eastAsia="Times New Roman" w:hAnsi="Times New Roman" w:cs="Times New Roman"/>
          <w:b/>
          <w:bCs/>
          <w:color w:val="000000"/>
          <w:sz w:val="28"/>
          <w:szCs w:val="28"/>
          <w:lang w:eastAsia="ru-RU"/>
        </w:rPr>
        <w:t xml:space="preserve"> КУЛЬТУРА-ОРГАНИЧЕСКАЯ</w:t>
      </w:r>
      <w:r w:rsidRPr="000C5EBC">
        <w:rPr>
          <w:rFonts w:ascii="Times New Roman" w:eastAsia="Times New Roman" w:hAnsi="Times New Roman" w:cs="Times New Roman"/>
          <w:b/>
          <w:bCs/>
          <w:color w:val="000000"/>
          <w:spacing w:val="-4"/>
          <w:sz w:val="28"/>
          <w:szCs w:val="28"/>
          <w:lang w:eastAsia="ru-RU"/>
        </w:rPr>
        <w:t>ЧАСТЬ КУЛЬТУРЫ ОБЩЕСТВА</w:t>
      </w:r>
    </w:p>
    <w:p w:rsidR="000C5EBC" w:rsidRPr="000C5EBC" w:rsidRDefault="000C5EBC" w:rsidP="000C5EBC">
      <w:pPr>
        <w:shd w:val="clear" w:color="auto" w:fill="FFFFFF"/>
        <w:tabs>
          <w:tab w:val="left" w:pos="9180"/>
        </w:tabs>
        <w:ind w:firstLine="720"/>
        <w:jc w:val="both"/>
        <w:rPr>
          <w:rFonts w:ascii="Times New Roman" w:eastAsia="Times New Roman" w:hAnsi="Times New Roman" w:cs="Times New Roman"/>
          <w:sz w:val="28"/>
          <w:szCs w:val="28"/>
          <w:lang w:eastAsia="ru-RU"/>
        </w:rPr>
      </w:pPr>
    </w:p>
    <w:p w:rsidR="000C5EBC" w:rsidRPr="000C5EBC" w:rsidRDefault="000C5EBC" w:rsidP="000C5EBC">
      <w:pPr>
        <w:shd w:val="clear" w:color="auto" w:fill="FFFFFF"/>
        <w:tabs>
          <w:tab w:val="left" w:pos="9180"/>
        </w:tabs>
        <w:ind w:firstLine="720"/>
        <w:jc w:val="both"/>
        <w:rPr>
          <w:rFonts w:ascii="Times New Roman" w:eastAsia="Times New Roman" w:hAnsi="Times New Roman" w:cs="Times New Roman"/>
          <w:sz w:val="28"/>
          <w:szCs w:val="28"/>
          <w:lang w:eastAsia="ru-RU"/>
        </w:rPr>
      </w:pPr>
      <w:r w:rsidRPr="000C5EBC">
        <w:rPr>
          <w:rFonts w:ascii="Times New Roman" w:eastAsia="Times New Roman" w:hAnsi="Times New Roman" w:cs="Times New Roman"/>
          <w:color w:val="000000"/>
          <w:spacing w:val="-1"/>
          <w:sz w:val="28"/>
          <w:szCs w:val="28"/>
          <w:lang w:eastAsia="ru-RU"/>
        </w:rPr>
        <w:t>План: Введение - общая характеристика культуры.</w:t>
      </w:r>
    </w:p>
    <w:p w:rsidR="000C5EBC" w:rsidRPr="000C5EBC" w:rsidRDefault="000C5EBC" w:rsidP="000C5EBC">
      <w:pPr>
        <w:numPr>
          <w:ilvl w:val="0"/>
          <w:numId w:val="29"/>
        </w:numPr>
        <w:shd w:val="clear" w:color="auto" w:fill="FFFFFF"/>
        <w:tabs>
          <w:tab w:val="left" w:pos="1320"/>
          <w:tab w:val="left" w:pos="9180"/>
        </w:tabs>
        <w:spacing w:after="0" w:line="240" w:lineRule="auto"/>
        <w:ind w:firstLine="720"/>
        <w:jc w:val="both"/>
        <w:rPr>
          <w:rFonts w:ascii="Times New Roman" w:eastAsia="Times New Roman" w:hAnsi="Times New Roman" w:cs="Times New Roman"/>
          <w:color w:val="000000"/>
          <w:spacing w:val="-17"/>
          <w:sz w:val="28"/>
          <w:szCs w:val="28"/>
          <w:lang w:eastAsia="ru-RU"/>
        </w:rPr>
      </w:pPr>
      <w:r w:rsidRPr="000C5EBC">
        <w:rPr>
          <w:rFonts w:ascii="Times New Roman" w:eastAsia="Times New Roman" w:hAnsi="Times New Roman" w:cs="Times New Roman"/>
          <w:color w:val="000000"/>
          <w:spacing w:val="-2"/>
          <w:sz w:val="28"/>
          <w:szCs w:val="28"/>
          <w:lang w:eastAsia="ru-RU"/>
        </w:rPr>
        <w:t>Физическая культура, ее сущность и строение.</w:t>
      </w:r>
    </w:p>
    <w:p w:rsidR="000C5EBC" w:rsidRPr="000C5EBC" w:rsidRDefault="000C5EBC" w:rsidP="000C5EBC">
      <w:pPr>
        <w:numPr>
          <w:ilvl w:val="0"/>
          <w:numId w:val="29"/>
        </w:numPr>
        <w:shd w:val="clear" w:color="auto" w:fill="FFFFFF"/>
        <w:tabs>
          <w:tab w:val="left" w:pos="1320"/>
          <w:tab w:val="left" w:pos="9180"/>
        </w:tabs>
        <w:spacing w:after="0" w:line="240" w:lineRule="auto"/>
        <w:ind w:firstLine="720"/>
        <w:jc w:val="both"/>
        <w:rPr>
          <w:rFonts w:ascii="Times New Roman" w:eastAsia="Times New Roman" w:hAnsi="Times New Roman" w:cs="Times New Roman"/>
          <w:color w:val="000000"/>
          <w:spacing w:val="-9"/>
          <w:sz w:val="28"/>
          <w:szCs w:val="28"/>
          <w:lang w:eastAsia="ru-RU"/>
        </w:rPr>
      </w:pPr>
      <w:r w:rsidRPr="000C5EBC">
        <w:rPr>
          <w:rFonts w:ascii="Times New Roman" w:eastAsia="Times New Roman" w:hAnsi="Times New Roman" w:cs="Times New Roman"/>
          <w:color w:val="000000"/>
          <w:spacing w:val="-3"/>
          <w:sz w:val="28"/>
          <w:szCs w:val="28"/>
          <w:lang w:eastAsia="ru-RU"/>
        </w:rPr>
        <w:t>Функции физической культуры.</w:t>
      </w:r>
    </w:p>
    <w:p w:rsidR="000C5EBC" w:rsidRPr="000C5EBC" w:rsidRDefault="000C5EBC" w:rsidP="000C5EBC">
      <w:pPr>
        <w:numPr>
          <w:ilvl w:val="0"/>
          <w:numId w:val="29"/>
        </w:numPr>
        <w:shd w:val="clear" w:color="auto" w:fill="FFFFFF"/>
        <w:tabs>
          <w:tab w:val="left" w:pos="1320"/>
          <w:tab w:val="left" w:pos="9180"/>
        </w:tabs>
        <w:spacing w:after="0" w:line="240" w:lineRule="auto"/>
        <w:ind w:firstLine="720"/>
        <w:jc w:val="both"/>
        <w:rPr>
          <w:rFonts w:ascii="Times New Roman" w:eastAsia="Times New Roman" w:hAnsi="Times New Roman" w:cs="Times New Roman"/>
          <w:color w:val="000000"/>
          <w:spacing w:val="-8"/>
          <w:sz w:val="28"/>
          <w:szCs w:val="28"/>
          <w:lang w:eastAsia="ru-RU"/>
        </w:rPr>
      </w:pPr>
      <w:r w:rsidRPr="000C5EBC">
        <w:rPr>
          <w:rFonts w:ascii="Times New Roman" w:eastAsia="Times New Roman" w:hAnsi="Times New Roman" w:cs="Times New Roman"/>
          <w:color w:val="000000"/>
          <w:spacing w:val="-2"/>
          <w:sz w:val="28"/>
          <w:szCs w:val="28"/>
          <w:lang w:eastAsia="ru-RU"/>
        </w:rPr>
        <w:t>Формы физической культуры.</w:t>
      </w:r>
    </w:p>
    <w:p w:rsidR="000C5EBC" w:rsidRPr="000C5EBC" w:rsidRDefault="000C5EBC" w:rsidP="000C5EBC">
      <w:pPr>
        <w:shd w:val="clear" w:color="auto" w:fill="FFFFFF"/>
        <w:tabs>
          <w:tab w:val="left" w:pos="9180"/>
        </w:tabs>
        <w:ind w:firstLine="720"/>
        <w:jc w:val="both"/>
        <w:rPr>
          <w:rFonts w:ascii="Times New Roman" w:eastAsia="Times New Roman" w:hAnsi="Times New Roman" w:cs="Times New Roman"/>
          <w:color w:val="000000"/>
          <w:spacing w:val="-3"/>
          <w:sz w:val="28"/>
          <w:szCs w:val="28"/>
          <w:lang w:eastAsia="ru-RU"/>
        </w:rPr>
      </w:pPr>
    </w:p>
    <w:p w:rsidR="000C5EBC" w:rsidRPr="000C5EBC" w:rsidRDefault="000C5EBC" w:rsidP="000C5EBC">
      <w:pPr>
        <w:shd w:val="clear" w:color="auto" w:fill="FFFFFF"/>
        <w:tabs>
          <w:tab w:val="left" w:pos="9180"/>
        </w:tabs>
        <w:ind w:firstLine="720"/>
        <w:jc w:val="both"/>
        <w:rPr>
          <w:rFonts w:ascii="Times New Roman" w:eastAsia="Times New Roman" w:hAnsi="Times New Roman" w:cs="Times New Roman"/>
          <w:sz w:val="28"/>
          <w:szCs w:val="28"/>
          <w:lang w:eastAsia="ru-RU"/>
        </w:rPr>
      </w:pPr>
      <w:proofErr w:type="gramStart"/>
      <w:r w:rsidRPr="000C5EBC">
        <w:rPr>
          <w:rFonts w:ascii="Times New Roman" w:eastAsia="Times New Roman" w:hAnsi="Times New Roman" w:cs="Times New Roman"/>
          <w:color w:val="000000"/>
          <w:spacing w:val="-3"/>
          <w:sz w:val="28"/>
          <w:szCs w:val="28"/>
          <w:lang w:eastAsia="ru-RU"/>
        </w:rPr>
        <w:t xml:space="preserve">Термин «культура» (от латинского </w:t>
      </w:r>
      <w:r w:rsidRPr="000C5EBC">
        <w:rPr>
          <w:rFonts w:ascii="Times New Roman" w:eastAsia="Times New Roman" w:hAnsi="Times New Roman" w:cs="Times New Roman"/>
          <w:color w:val="000000"/>
          <w:spacing w:val="-3"/>
          <w:sz w:val="28"/>
          <w:szCs w:val="28"/>
          <w:lang w:val="en-US" w:eastAsia="ru-RU"/>
        </w:rPr>
        <w:t>culture</w:t>
      </w:r>
      <w:r w:rsidRPr="000C5EBC">
        <w:rPr>
          <w:rFonts w:ascii="Times New Roman" w:eastAsia="Times New Roman" w:hAnsi="Times New Roman" w:cs="Times New Roman"/>
          <w:color w:val="000000"/>
          <w:spacing w:val="-3"/>
          <w:sz w:val="28"/>
          <w:szCs w:val="28"/>
          <w:lang w:eastAsia="ru-RU"/>
        </w:rPr>
        <w:t xml:space="preserve"> - возделывание, обработка) име</w:t>
      </w:r>
      <w:r w:rsidRPr="000C5EBC">
        <w:rPr>
          <w:rFonts w:ascii="Times New Roman" w:eastAsia="Times New Roman" w:hAnsi="Times New Roman" w:cs="Times New Roman"/>
          <w:color w:val="000000"/>
          <w:spacing w:val="-3"/>
          <w:sz w:val="28"/>
          <w:szCs w:val="28"/>
          <w:lang w:eastAsia="ru-RU"/>
        </w:rPr>
        <w:softHyphen/>
      </w:r>
      <w:r w:rsidRPr="000C5EBC">
        <w:rPr>
          <w:rFonts w:ascii="Times New Roman" w:eastAsia="Times New Roman" w:hAnsi="Times New Roman" w:cs="Times New Roman"/>
          <w:color w:val="000000"/>
          <w:spacing w:val="-1"/>
          <w:sz w:val="28"/>
          <w:szCs w:val="28"/>
          <w:lang w:eastAsia="ru-RU"/>
        </w:rPr>
        <w:t>ет множество определений.</w:t>
      </w:r>
      <w:proofErr w:type="gramEnd"/>
      <w:r w:rsidRPr="000C5EBC">
        <w:rPr>
          <w:rFonts w:ascii="Times New Roman" w:eastAsia="Times New Roman" w:hAnsi="Times New Roman" w:cs="Times New Roman"/>
          <w:color w:val="000000"/>
          <w:spacing w:val="-1"/>
          <w:sz w:val="28"/>
          <w:szCs w:val="28"/>
          <w:lang w:eastAsia="ru-RU"/>
        </w:rPr>
        <w:t xml:space="preserve"> Это обусловлено многообразием сторон, форм, </w:t>
      </w:r>
      <w:r w:rsidRPr="000C5EBC">
        <w:rPr>
          <w:rFonts w:ascii="Times New Roman" w:eastAsia="Times New Roman" w:hAnsi="Times New Roman" w:cs="Times New Roman"/>
          <w:color w:val="000000"/>
          <w:spacing w:val="-3"/>
          <w:sz w:val="28"/>
          <w:szCs w:val="28"/>
          <w:lang w:eastAsia="ru-RU"/>
        </w:rPr>
        <w:t xml:space="preserve">видов, направлений развития и применения. Культура переводит человека из </w:t>
      </w:r>
      <w:r w:rsidRPr="000C5EBC">
        <w:rPr>
          <w:rFonts w:ascii="Times New Roman" w:eastAsia="Times New Roman" w:hAnsi="Times New Roman" w:cs="Times New Roman"/>
          <w:color w:val="000000"/>
          <w:spacing w:val="-1"/>
          <w:sz w:val="28"/>
          <w:szCs w:val="28"/>
          <w:lang w:eastAsia="ru-RU"/>
        </w:rPr>
        <w:t>состояния природного существа в состояние социального существа.</w:t>
      </w:r>
    </w:p>
    <w:p w:rsidR="000C5EBC" w:rsidRPr="000C5EBC" w:rsidRDefault="000C5EBC" w:rsidP="000C5EBC">
      <w:pPr>
        <w:shd w:val="clear" w:color="auto" w:fill="FFFFFF"/>
        <w:tabs>
          <w:tab w:val="left" w:pos="9180"/>
        </w:tabs>
        <w:ind w:firstLine="720"/>
        <w:jc w:val="both"/>
        <w:rPr>
          <w:rFonts w:ascii="Times New Roman" w:eastAsia="Times New Roman" w:hAnsi="Times New Roman" w:cs="Times New Roman"/>
          <w:sz w:val="28"/>
          <w:szCs w:val="28"/>
          <w:lang w:eastAsia="ru-RU"/>
        </w:rPr>
      </w:pPr>
      <w:r w:rsidRPr="000C5EBC">
        <w:rPr>
          <w:rFonts w:ascii="Times New Roman" w:eastAsia="Times New Roman" w:hAnsi="Times New Roman" w:cs="Times New Roman"/>
          <w:color w:val="000000"/>
          <w:spacing w:val="-5"/>
          <w:sz w:val="28"/>
          <w:szCs w:val="28"/>
          <w:lang w:eastAsia="ru-RU"/>
        </w:rPr>
        <w:t xml:space="preserve">Есть три подхода к определению культуры: </w:t>
      </w:r>
      <w:proofErr w:type="spellStart"/>
      <w:r w:rsidRPr="000C5EBC">
        <w:rPr>
          <w:rFonts w:ascii="Times New Roman" w:eastAsia="Times New Roman" w:hAnsi="Times New Roman" w:cs="Times New Roman"/>
          <w:color w:val="000000"/>
          <w:spacing w:val="-5"/>
          <w:sz w:val="28"/>
          <w:szCs w:val="28"/>
          <w:lang w:eastAsia="ru-RU"/>
        </w:rPr>
        <w:t>аксиологический</w:t>
      </w:r>
      <w:proofErr w:type="spellEnd"/>
      <w:r w:rsidRPr="000C5EBC">
        <w:rPr>
          <w:rFonts w:ascii="Times New Roman" w:eastAsia="Times New Roman" w:hAnsi="Times New Roman" w:cs="Times New Roman"/>
          <w:color w:val="000000"/>
          <w:spacing w:val="-5"/>
          <w:sz w:val="28"/>
          <w:szCs w:val="28"/>
          <w:lang w:eastAsia="ru-RU"/>
        </w:rPr>
        <w:t xml:space="preserve"> (ценностный), </w:t>
      </w:r>
      <w:proofErr w:type="spellStart"/>
      <w:r w:rsidRPr="000C5EBC">
        <w:rPr>
          <w:rFonts w:ascii="Times New Roman" w:eastAsia="Times New Roman" w:hAnsi="Times New Roman" w:cs="Times New Roman"/>
          <w:color w:val="000000"/>
          <w:spacing w:val="-1"/>
          <w:sz w:val="28"/>
          <w:szCs w:val="28"/>
          <w:lang w:eastAsia="ru-RU"/>
        </w:rPr>
        <w:t>деятельностный</w:t>
      </w:r>
      <w:proofErr w:type="spellEnd"/>
      <w:r w:rsidRPr="000C5EBC">
        <w:rPr>
          <w:rFonts w:ascii="Times New Roman" w:eastAsia="Times New Roman" w:hAnsi="Times New Roman" w:cs="Times New Roman"/>
          <w:color w:val="000000"/>
          <w:spacing w:val="-1"/>
          <w:sz w:val="28"/>
          <w:szCs w:val="28"/>
          <w:lang w:eastAsia="ru-RU"/>
        </w:rPr>
        <w:t xml:space="preserve"> и субстанциональный (сущностный).</w:t>
      </w:r>
    </w:p>
    <w:p w:rsidR="000C5EBC" w:rsidRPr="000C5EBC" w:rsidRDefault="000C5EBC" w:rsidP="000C5EBC">
      <w:pPr>
        <w:shd w:val="clear" w:color="auto" w:fill="FFFFFF"/>
        <w:tabs>
          <w:tab w:val="left" w:pos="9180"/>
        </w:tabs>
        <w:ind w:firstLine="720"/>
        <w:jc w:val="both"/>
        <w:rPr>
          <w:rFonts w:ascii="Times New Roman" w:eastAsia="Times New Roman" w:hAnsi="Times New Roman" w:cs="Times New Roman"/>
          <w:sz w:val="28"/>
          <w:szCs w:val="28"/>
          <w:lang w:eastAsia="ru-RU"/>
        </w:rPr>
      </w:pPr>
      <w:r w:rsidRPr="000C5EBC">
        <w:rPr>
          <w:rFonts w:ascii="Times New Roman" w:eastAsia="Times New Roman" w:hAnsi="Times New Roman" w:cs="Times New Roman"/>
          <w:color w:val="000000"/>
          <w:spacing w:val="-2"/>
          <w:sz w:val="28"/>
          <w:szCs w:val="28"/>
          <w:lang w:eastAsia="ru-RU"/>
        </w:rPr>
        <w:t xml:space="preserve">С позиции аксиологического подхода культурой называют совокупность </w:t>
      </w:r>
      <w:r w:rsidRPr="000C5EBC">
        <w:rPr>
          <w:rFonts w:ascii="Times New Roman" w:eastAsia="Times New Roman" w:hAnsi="Times New Roman" w:cs="Times New Roman"/>
          <w:color w:val="000000"/>
          <w:spacing w:val="-1"/>
          <w:sz w:val="28"/>
          <w:szCs w:val="28"/>
          <w:lang w:eastAsia="ru-RU"/>
        </w:rPr>
        <w:t xml:space="preserve">материальных и духовных ценностей общества, т.е. всего того, что создано </w:t>
      </w:r>
      <w:r w:rsidRPr="000C5EBC">
        <w:rPr>
          <w:rFonts w:ascii="Times New Roman" w:eastAsia="Times New Roman" w:hAnsi="Times New Roman" w:cs="Times New Roman"/>
          <w:color w:val="000000"/>
          <w:sz w:val="28"/>
          <w:szCs w:val="28"/>
          <w:lang w:eastAsia="ru-RU"/>
        </w:rPr>
        <w:t>людьми в ходе истории. Даже вещи, утратившие ценность (археологичес</w:t>
      </w:r>
      <w:r w:rsidRPr="000C5EBC">
        <w:rPr>
          <w:rFonts w:ascii="Times New Roman" w:eastAsia="Times New Roman" w:hAnsi="Times New Roman" w:cs="Times New Roman"/>
          <w:color w:val="000000"/>
          <w:sz w:val="28"/>
          <w:szCs w:val="28"/>
          <w:lang w:eastAsia="ru-RU"/>
        </w:rPr>
        <w:softHyphen/>
      </w:r>
      <w:r w:rsidRPr="000C5EBC">
        <w:rPr>
          <w:rFonts w:ascii="Times New Roman" w:eastAsia="Times New Roman" w:hAnsi="Times New Roman" w:cs="Times New Roman"/>
          <w:color w:val="000000"/>
          <w:spacing w:val="-3"/>
          <w:sz w:val="28"/>
          <w:szCs w:val="28"/>
          <w:lang w:eastAsia="ru-RU"/>
        </w:rPr>
        <w:t>кие находки), могут сохранить культурное значение как источники информа</w:t>
      </w:r>
      <w:r w:rsidRPr="000C5EBC">
        <w:rPr>
          <w:rFonts w:ascii="Times New Roman" w:eastAsia="Times New Roman" w:hAnsi="Times New Roman" w:cs="Times New Roman"/>
          <w:color w:val="000000"/>
          <w:spacing w:val="-3"/>
          <w:sz w:val="28"/>
          <w:szCs w:val="28"/>
          <w:lang w:eastAsia="ru-RU"/>
        </w:rPr>
        <w:softHyphen/>
        <w:t>ции о знаниях, умениях, способностях и потребностях когда-то создавших их людей.</w:t>
      </w:r>
    </w:p>
    <w:p w:rsidR="000C5EBC" w:rsidRPr="000C5EBC" w:rsidRDefault="000C5EBC" w:rsidP="000C5EBC">
      <w:pPr>
        <w:shd w:val="clear" w:color="auto" w:fill="FFFFFF"/>
        <w:tabs>
          <w:tab w:val="left" w:pos="9180"/>
        </w:tabs>
        <w:ind w:firstLine="720"/>
        <w:jc w:val="both"/>
        <w:rPr>
          <w:rFonts w:ascii="Times New Roman" w:eastAsia="Times New Roman" w:hAnsi="Times New Roman" w:cs="Times New Roman"/>
          <w:sz w:val="28"/>
          <w:szCs w:val="28"/>
          <w:lang w:eastAsia="ru-RU"/>
        </w:rPr>
      </w:pPr>
      <w:r w:rsidRPr="000C5EBC">
        <w:rPr>
          <w:rFonts w:ascii="Times New Roman" w:eastAsia="Times New Roman" w:hAnsi="Times New Roman" w:cs="Times New Roman"/>
          <w:color w:val="000000"/>
          <w:spacing w:val="-2"/>
          <w:sz w:val="28"/>
          <w:szCs w:val="28"/>
          <w:lang w:eastAsia="ru-RU"/>
        </w:rPr>
        <w:t>Культурой называют также деятельность людей по созданию и примене</w:t>
      </w:r>
      <w:r w:rsidRPr="000C5EBC">
        <w:rPr>
          <w:rFonts w:ascii="Times New Roman" w:eastAsia="Times New Roman" w:hAnsi="Times New Roman" w:cs="Times New Roman"/>
          <w:color w:val="000000"/>
          <w:spacing w:val="-2"/>
          <w:sz w:val="28"/>
          <w:szCs w:val="28"/>
          <w:lang w:eastAsia="ru-RU"/>
        </w:rPr>
        <w:softHyphen/>
      </w:r>
      <w:r w:rsidRPr="000C5EBC">
        <w:rPr>
          <w:rFonts w:ascii="Times New Roman" w:eastAsia="Times New Roman" w:hAnsi="Times New Roman" w:cs="Times New Roman"/>
          <w:color w:val="000000"/>
          <w:spacing w:val="-3"/>
          <w:sz w:val="28"/>
          <w:szCs w:val="28"/>
          <w:lang w:eastAsia="ru-RU"/>
        </w:rPr>
        <w:t>нию материальных и духовных ценностей. В процессе этой деятельности од</w:t>
      </w:r>
      <w:r w:rsidRPr="000C5EBC">
        <w:rPr>
          <w:rFonts w:ascii="Times New Roman" w:eastAsia="Times New Roman" w:hAnsi="Times New Roman" w:cs="Times New Roman"/>
          <w:color w:val="000000"/>
          <w:spacing w:val="-3"/>
          <w:sz w:val="28"/>
          <w:szCs w:val="28"/>
          <w:lang w:eastAsia="ru-RU"/>
        </w:rPr>
        <w:softHyphen/>
      </w:r>
      <w:r w:rsidRPr="000C5EBC">
        <w:rPr>
          <w:rFonts w:ascii="Times New Roman" w:eastAsia="Times New Roman" w:hAnsi="Times New Roman" w:cs="Times New Roman"/>
          <w:color w:val="000000"/>
          <w:spacing w:val="-1"/>
          <w:sz w:val="28"/>
          <w:szCs w:val="28"/>
          <w:lang w:eastAsia="ru-RU"/>
        </w:rPr>
        <w:t>новременно происходит и развитие самого человека.</w:t>
      </w:r>
    </w:p>
    <w:p w:rsidR="000C5EBC" w:rsidRPr="000C5EBC" w:rsidRDefault="000C5EBC" w:rsidP="000C5EBC">
      <w:pPr>
        <w:shd w:val="clear" w:color="auto" w:fill="FFFFFF"/>
        <w:tabs>
          <w:tab w:val="left" w:pos="9180"/>
        </w:tabs>
        <w:ind w:firstLine="720"/>
        <w:jc w:val="both"/>
        <w:rPr>
          <w:rFonts w:ascii="Times New Roman" w:eastAsia="Times New Roman" w:hAnsi="Times New Roman" w:cs="Times New Roman"/>
          <w:sz w:val="28"/>
          <w:szCs w:val="28"/>
          <w:lang w:eastAsia="ru-RU"/>
        </w:rPr>
      </w:pPr>
      <w:r w:rsidRPr="000C5EBC">
        <w:rPr>
          <w:rFonts w:ascii="Times New Roman" w:eastAsia="Times New Roman" w:hAnsi="Times New Roman" w:cs="Times New Roman"/>
          <w:color w:val="000000"/>
          <w:spacing w:val="-3"/>
          <w:sz w:val="28"/>
          <w:szCs w:val="28"/>
          <w:lang w:eastAsia="ru-RU"/>
        </w:rPr>
        <w:t>Субстанциональный (сущностный) подход заключается в том, что культу</w:t>
      </w:r>
      <w:r w:rsidRPr="000C5EBC">
        <w:rPr>
          <w:rFonts w:ascii="Times New Roman" w:eastAsia="Times New Roman" w:hAnsi="Times New Roman" w:cs="Times New Roman"/>
          <w:color w:val="000000"/>
          <w:spacing w:val="-3"/>
          <w:sz w:val="28"/>
          <w:szCs w:val="28"/>
          <w:lang w:eastAsia="ru-RU"/>
        </w:rPr>
        <w:softHyphen/>
      </w:r>
      <w:r w:rsidRPr="000C5EBC">
        <w:rPr>
          <w:rFonts w:ascii="Times New Roman" w:eastAsia="Times New Roman" w:hAnsi="Times New Roman" w:cs="Times New Roman"/>
          <w:color w:val="000000"/>
          <w:spacing w:val="-1"/>
          <w:sz w:val="28"/>
          <w:szCs w:val="28"/>
          <w:lang w:eastAsia="ru-RU"/>
        </w:rPr>
        <w:t>ру рассматривают как результативную сторону деятельности - достигнутый уровень развития сущностных способностей человека.</w:t>
      </w:r>
    </w:p>
    <w:p w:rsidR="000C5EBC" w:rsidRPr="000C5EBC" w:rsidRDefault="000C5EBC" w:rsidP="000C5EBC">
      <w:pPr>
        <w:shd w:val="clear" w:color="auto" w:fill="FFFFFF"/>
        <w:tabs>
          <w:tab w:val="left" w:pos="9180"/>
        </w:tabs>
        <w:ind w:firstLine="720"/>
        <w:jc w:val="both"/>
        <w:rPr>
          <w:rFonts w:ascii="Times New Roman" w:eastAsia="Times New Roman" w:hAnsi="Times New Roman" w:cs="Times New Roman"/>
          <w:sz w:val="28"/>
          <w:szCs w:val="28"/>
          <w:lang w:eastAsia="ru-RU"/>
        </w:rPr>
      </w:pPr>
      <w:r w:rsidRPr="000C5EBC">
        <w:rPr>
          <w:rFonts w:ascii="Times New Roman" w:eastAsia="Times New Roman" w:hAnsi="Times New Roman" w:cs="Times New Roman"/>
          <w:color w:val="000000"/>
          <w:spacing w:val="-1"/>
          <w:sz w:val="28"/>
          <w:szCs w:val="28"/>
          <w:lang w:eastAsia="ru-RU"/>
        </w:rPr>
        <w:t xml:space="preserve">Три формы существования культуры взаимосвязаны и переходят одна в </w:t>
      </w:r>
      <w:r w:rsidRPr="000C5EBC">
        <w:rPr>
          <w:rFonts w:ascii="Times New Roman" w:eastAsia="Times New Roman" w:hAnsi="Times New Roman" w:cs="Times New Roman"/>
          <w:color w:val="000000"/>
          <w:spacing w:val="-4"/>
          <w:sz w:val="28"/>
          <w:szCs w:val="28"/>
          <w:lang w:eastAsia="ru-RU"/>
        </w:rPr>
        <w:t xml:space="preserve">другую. Уровень развития одной формы определяет уровень культуры другой </w:t>
      </w:r>
      <w:r w:rsidRPr="000C5EBC">
        <w:rPr>
          <w:rFonts w:ascii="Times New Roman" w:eastAsia="Times New Roman" w:hAnsi="Times New Roman" w:cs="Times New Roman"/>
          <w:color w:val="000000"/>
          <w:spacing w:val="-1"/>
          <w:sz w:val="28"/>
          <w:szCs w:val="28"/>
          <w:lang w:eastAsia="ru-RU"/>
        </w:rPr>
        <w:t>сопряженной формы; эта взаимосвязь носит двусторонний характер.</w:t>
      </w:r>
    </w:p>
    <w:p w:rsidR="000C5EBC" w:rsidRPr="000C5EBC" w:rsidRDefault="000C5EBC" w:rsidP="000C5EBC">
      <w:pPr>
        <w:shd w:val="clear" w:color="auto" w:fill="FFFFFF"/>
        <w:tabs>
          <w:tab w:val="left" w:pos="9180"/>
        </w:tabs>
        <w:ind w:firstLine="720"/>
        <w:jc w:val="both"/>
        <w:rPr>
          <w:rFonts w:ascii="Times New Roman" w:eastAsia="Times New Roman" w:hAnsi="Times New Roman" w:cs="Times New Roman"/>
          <w:sz w:val="28"/>
          <w:szCs w:val="28"/>
          <w:lang w:eastAsia="ru-RU"/>
        </w:rPr>
      </w:pPr>
      <w:r w:rsidRPr="000C5EBC">
        <w:rPr>
          <w:rFonts w:ascii="Times New Roman" w:eastAsia="Times New Roman" w:hAnsi="Times New Roman" w:cs="Times New Roman"/>
          <w:color w:val="000000"/>
          <w:spacing w:val="-1"/>
          <w:sz w:val="28"/>
          <w:szCs w:val="28"/>
          <w:lang w:eastAsia="ru-RU"/>
        </w:rPr>
        <w:lastRenderedPageBreak/>
        <w:t xml:space="preserve">Источником культуры служит совместная деятельность людей (труд). В </w:t>
      </w:r>
      <w:r w:rsidRPr="000C5EBC">
        <w:rPr>
          <w:rFonts w:ascii="Times New Roman" w:eastAsia="Times New Roman" w:hAnsi="Times New Roman" w:cs="Times New Roman"/>
          <w:color w:val="000000"/>
          <w:spacing w:val="-3"/>
          <w:sz w:val="28"/>
          <w:szCs w:val="28"/>
          <w:lang w:eastAsia="ru-RU"/>
        </w:rPr>
        <w:t>основе ее развития лежит такое соотношение между человеком и его деятель</w:t>
      </w:r>
      <w:r w:rsidRPr="000C5EBC">
        <w:rPr>
          <w:rFonts w:ascii="Times New Roman" w:eastAsia="Times New Roman" w:hAnsi="Times New Roman" w:cs="Times New Roman"/>
          <w:color w:val="000000"/>
          <w:spacing w:val="-3"/>
          <w:sz w:val="28"/>
          <w:szCs w:val="28"/>
          <w:lang w:eastAsia="ru-RU"/>
        </w:rPr>
        <w:softHyphen/>
      </w:r>
      <w:r w:rsidRPr="000C5EBC">
        <w:rPr>
          <w:rFonts w:ascii="Times New Roman" w:eastAsia="Times New Roman" w:hAnsi="Times New Roman" w:cs="Times New Roman"/>
          <w:color w:val="000000"/>
          <w:spacing w:val="-2"/>
          <w:sz w:val="28"/>
          <w:szCs w:val="28"/>
          <w:lang w:eastAsia="ru-RU"/>
        </w:rPr>
        <w:t>ностью, которым обеспечивается их взаимное совершенствование. Содержа</w:t>
      </w:r>
      <w:r w:rsidRPr="000C5EBC">
        <w:rPr>
          <w:rFonts w:ascii="Times New Roman" w:eastAsia="Times New Roman" w:hAnsi="Times New Roman" w:cs="Times New Roman"/>
          <w:color w:val="000000"/>
          <w:spacing w:val="-2"/>
          <w:sz w:val="28"/>
          <w:szCs w:val="28"/>
          <w:lang w:eastAsia="ru-RU"/>
        </w:rPr>
        <w:softHyphen/>
      </w:r>
      <w:r w:rsidRPr="000C5EBC">
        <w:rPr>
          <w:rFonts w:ascii="Times New Roman" w:eastAsia="Times New Roman" w:hAnsi="Times New Roman" w:cs="Times New Roman"/>
          <w:color w:val="000000"/>
          <w:spacing w:val="-1"/>
          <w:sz w:val="28"/>
          <w:szCs w:val="28"/>
          <w:lang w:eastAsia="ru-RU"/>
        </w:rPr>
        <w:t>ние культуры всегда ориентировано на освоение, развитие и выявление дос</w:t>
      </w:r>
      <w:r w:rsidRPr="000C5EBC">
        <w:rPr>
          <w:rFonts w:ascii="Times New Roman" w:eastAsia="Times New Roman" w:hAnsi="Times New Roman" w:cs="Times New Roman"/>
          <w:color w:val="000000"/>
          <w:spacing w:val="-1"/>
          <w:sz w:val="28"/>
          <w:szCs w:val="28"/>
          <w:lang w:eastAsia="ru-RU"/>
        </w:rPr>
        <w:softHyphen/>
      </w:r>
      <w:r w:rsidRPr="000C5EBC">
        <w:rPr>
          <w:rFonts w:ascii="Times New Roman" w:eastAsia="Times New Roman" w:hAnsi="Times New Roman" w:cs="Times New Roman"/>
          <w:color w:val="000000"/>
          <w:spacing w:val="-2"/>
          <w:sz w:val="28"/>
          <w:szCs w:val="28"/>
          <w:lang w:eastAsia="ru-RU"/>
        </w:rPr>
        <w:t xml:space="preserve">тупных человеку способностей, потребностей и свойств. Они фиксируются и </w:t>
      </w:r>
      <w:r w:rsidRPr="000C5EBC">
        <w:rPr>
          <w:rFonts w:ascii="Times New Roman" w:eastAsia="Times New Roman" w:hAnsi="Times New Roman" w:cs="Times New Roman"/>
          <w:color w:val="000000"/>
          <w:spacing w:val="-3"/>
          <w:sz w:val="28"/>
          <w:szCs w:val="28"/>
          <w:lang w:eastAsia="ru-RU"/>
        </w:rPr>
        <w:t>сохраняются в рациональных формах деятельности, в материальных и духов</w:t>
      </w:r>
      <w:r w:rsidRPr="000C5EBC">
        <w:rPr>
          <w:rFonts w:ascii="Times New Roman" w:eastAsia="Times New Roman" w:hAnsi="Times New Roman" w:cs="Times New Roman"/>
          <w:color w:val="000000"/>
          <w:spacing w:val="-3"/>
          <w:sz w:val="28"/>
          <w:szCs w:val="28"/>
          <w:lang w:eastAsia="ru-RU"/>
        </w:rPr>
        <w:softHyphen/>
      </w:r>
      <w:r w:rsidRPr="000C5EBC">
        <w:rPr>
          <w:rFonts w:ascii="Times New Roman" w:eastAsia="Times New Roman" w:hAnsi="Times New Roman" w:cs="Times New Roman"/>
          <w:color w:val="000000"/>
          <w:spacing w:val="-1"/>
          <w:sz w:val="28"/>
          <w:szCs w:val="28"/>
          <w:lang w:eastAsia="ru-RU"/>
        </w:rPr>
        <w:t>ных ценностях, передаются в поколениях.</w:t>
      </w:r>
    </w:p>
    <w:p w:rsidR="000C5EBC" w:rsidRPr="000C5EBC" w:rsidRDefault="000C5EBC" w:rsidP="000C5EBC">
      <w:pPr>
        <w:tabs>
          <w:tab w:val="left" w:pos="9180"/>
        </w:tabs>
        <w:ind w:firstLine="720"/>
        <w:jc w:val="both"/>
        <w:rPr>
          <w:rFonts w:ascii="Times New Roman" w:eastAsia="Times New Roman" w:hAnsi="Times New Roman" w:cs="Times New Roman"/>
          <w:color w:val="000000"/>
          <w:spacing w:val="-1"/>
          <w:sz w:val="28"/>
          <w:szCs w:val="28"/>
          <w:lang w:eastAsia="ru-RU"/>
        </w:rPr>
      </w:pPr>
      <w:r w:rsidRPr="000C5EBC">
        <w:rPr>
          <w:rFonts w:ascii="Times New Roman" w:eastAsia="Times New Roman" w:hAnsi="Times New Roman" w:cs="Times New Roman"/>
          <w:color w:val="000000"/>
          <w:spacing w:val="-2"/>
          <w:sz w:val="28"/>
          <w:szCs w:val="28"/>
          <w:lang w:eastAsia="ru-RU"/>
        </w:rPr>
        <w:t>Обобщая, можно сказать, что культура - это деятельное единство создан</w:t>
      </w:r>
      <w:r w:rsidRPr="000C5EBC">
        <w:rPr>
          <w:rFonts w:ascii="Times New Roman" w:eastAsia="Times New Roman" w:hAnsi="Times New Roman" w:cs="Times New Roman"/>
          <w:color w:val="000000"/>
          <w:spacing w:val="-2"/>
          <w:sz w:val="28"/>
          <w:szCs w:val="28"/>
          <w:lang w:eastAsia="ru-RU"/>
        </w:rPr>
        <w:softHyphen/>
      </w:r>
      <w:r w:rsidRPr="000C5EBC">
        <w:rPr>
          <w:rFonts w:ascii="Times New Roman" w:eastAsia="Times New Roman" w:hAnsi="Times New Roman" w:cs="Times New Roman"/>
          <w:color w:val="000000"/>
          <w:spacing w:val="-3"/>
          <w:sz w:val="28"/>
          <w:szCs w:val="28"/>
          <w:lang w:eastAsia="ru-RU"/>
        </w:rPr>
        <w:t>ных в ходе истории условий, средств, способов и результатов развития и про</w:t>
      </w:r>
      <w:r w:rsidRPr="000C5EBC">
        <w:rPr>
          <w:rFonts w:ascii="Times New Roman" w:eastAsia="Times New Roman" w:hAnsi="Times New Roman" w:cs="Times New Roman"/>
          <w:color w:val="000000"/>
          <w:spacing w:val="-3"/>
          <w:sz w:val="28"/>
          <w:szCs w:val="28"/>
          <w:lang w:eastAsia="ru-RU"/>
        </w:rPr>
        <w:softHyphen/>
      </w:r>
      <w:r w:rsidRPr="000C5EBC">
        <w:rPr>
          <w:rFonts w:ascii="Times New Roman" w:eastAsia="Times New Roman" w:hAnsi="Times New Roman" w:cs="Times New Roman"/>
          <w:color w:val="000000"/>
          <w:spacing w:val="-4"/>
          <w:sz w:val="28"/>
          <w:szCs w:val="28"/>
          <w:lang w:eastAsia="ru-RU"/>
        </w:rPr>
        <w:t>явления способностей, потребностей и свойств общественного человека. Уро</w:t>
      </w:r>
      <w:r w:rsidRPr="000C5EBC">
        <w:rPr>
          <w:rFonts w:ascii="Times New Roman" w:eastAsia="Times New Roman" w:hAnsi="Times New Roman" w:cs="Times New Roman"/>
          <w:color w:val="000000"/>
          <w:spacing w:val="-4"/>
          <w:sz w:val="28"/>
          <w:szCs w:val="28"/>
          <w:lang w:eastAsia="ru-RU"/>
        </w:rPr>
        <w:softHyphen/>
      </w:r>
      <w:r w:rsidRPr="000C5EBC">
        <w:rPr>
          <w:rFonts w:ascii="Times New Roman" w:eastAsia="Times New Roman" w:hAnsi="Times New Roman" w:cs="Times New Roman"/>
          <w:color w:val="000000"/>
          <w:spacing w:val="-1"/>
          <w:sz w:val="28"/>
          <w:szCs w:val="28"/>
          <w:lang w:eastAsia="ru-RU"/>
        </w:rPr>
        <w:t>вень этой исторической совокупности определяет и уровень цивилизации.</w:t>
      </w:r>
    </w:p>
    <w:p w:rsidR="000C5EBC" w:rsidRPr="000C5EBC" w:rsidRDefault="000C5EBC" w:rsidP="000C5EBC">
      <w:pPr>
        <w:shd w:val="clear" w:color="auto" w:fill="FFFFFF"/>
        <w:tabs>
          <w:tab w:val="left" w:pos="9180"/>
        </w:tabs>
        <w:jc w:val="both"/>
        <w:rPr>
          <w:rFonts w:ascii="Times New Roman" w:eastAsia="Times New Roman" w:hAnsi="Times New Roman" w:cs="Times New Roman"/>
          <w:b/>
          <w:bCs/>
          <w:color w:val="000000"/>
          <w:spacing w:val="-1"/>
          <w:sz w:val="28"/>
          <w:szCs w:val="28"/>
          <w:lang w:eastAsia="ru-RU"/>
        </w:rPr>
      </w:pPr>
    </w:p>
    <w:p w:rsidR="000C5EBC" w:rsidRPr="000C5EBC" w:rsidRDefault="000C5EBC" w:rsidP="000C5EBC">
      <w:pPr>
        <w:shd w:val="clear" w:color="auto" w:fill="FFFFFF"/>
        <w:tabs>
          <w:tab w:val="left" w:pos="9180"/>
        </w:tabs>
        <w:jc w:val="both"/>
        <w:rPr>
          <w:rFonts w:ascii="Times New Roman" w:eastAsia="Times New Roman" w:hAnsi="Times New Roman" w:cs="Times New Roman"/>
          <w:b/>
          <w:bCs/>
          <w:color w:val="000000"/>
          <w:spacing w:val="-1"/>
          <w:sz w:val="28"/>
          <w:szCs w:val="28"/>
          <w:lang w:eastAsia="ru-RU"/>
        </w:rPr>
      </w:pPr>
      <w:r w:rsidRPr="000C5EBC">
        <w:rPr>
          <w:rFonts w:ascii="Times New Roman" w:eastAsia="Times New Roman" w:hAnsi="Times New Roman" w:cs="Times New Roman"/>
          <w:b/>
          <w:bCs/>
          <w:color w:val="000000"/>
          <w:spacing w:val="-1"/>
          <w:sz w:val="28"/>
          <w:szCs w:val="28"/>
          <w:lang w:eastAsia="ru-RU"/>
        </w:rPr>
        <w:t>1.Физическая культура (ФК), ее сущность и строение</w:t>
      </w:r>
    </w:p>
    <w:p w:rsidR="000C5EBC" w:rsidRPr="000C5EBC" w:rsidRDefault="000C5EBC" w:rsidP="000C5EBC">
      <w:pPr>
        <w:shd w:val="clear" w:color="auto" w:fill="FFFFFF"/>
        <w:tabs>
          <w:tab w:val="left" w:pos="9180"/>
        </w:tabs>
        <w:ind w:firstLine="720"/>
        <w:jc w:val="both"/>
        <w:rPr>
          <w:rFonts w:ascii="Times New Roman" w:eastAsia="Times New Roman" w:hAnsi="Times New Roman" w:cs="Times New Roman"/>
          <w:sz w:val="28"/>
          <w:szCs w:val="28"/>
          <w:lang w:eastAsia="ru-RU"/>
        </w:rPr>
      </w:pPr>
    </w:p>
    <w:p w:rsidR="000C5EBC" w:rsidRPr="000C5EBC" w:rsidRDefault="000C5EBC" w:rsidP="000C5EBC">
      <w:pPr>
        <w:shd w:val="clear" w:color="auto" w:fill="FFFFFF"/>
        <w:tabs>
          <w:tab w:val="left" w:pos="9180"/>
        </w:tabs>
        <w:ind w:firstLine="720"/>
        <w:jc w:val="both"/>
        <w:rPr>
          <w:rFonts w:ascii="Times New Roman" w:eastAsia="Times New Roman" w:hAnsi="Times New Roman" w:cs="Times New Roman"/>
          <w:sz w:val="28"/>
          <w:szCs w:val="28"/>
          <w:lang w:eastAsia="ru-RU"/>
        </w:rPr>
      </w:pPr>
      <w:r w:rsidRPr="000C5EBC">
        <w:rPr>
          <w:rFonts w:ascii="Times New Roman" w:eastAsia="Times New Roman" w:hAnsi="Times New Roman" w:cs="Times New Roman"/>
          <w:color w:val="000000"/>
          <w:spacing w:val="-1"/>
          <w:sz w:val="28"/>
          <w:szCs w:val="28"/>
          <w:lang w:eastAsia="ru-RU"/>
        </w:rPr>
        <w:t>В общечеловеческой культуре можно выделить целый ряд ее составляю</w:t>
      </w:r>
      <w:r w:rsidRPr="000C5EBC">
        <w:rPr>
          <w:rFonts w:ascii="Times New Roman" w:eastAsia="Times New Roman" w:hAnsi="Times New Roman" w:cs="Times New Roman"/>
          <w:color w:val="000000"/>
          <w:spacing w:val="-1"/>
          <w:sz w:val="28"/>
          <w:szCs w:val="28"/>
          <w:lang w:eastAsia="ru-RU"/>
        </w:rPr>
        <w:softHyphen/>
      </w:r>
      <w:r w:rsidRPr="000C5EBC">
        <w:rPr>
          <w:rFonts w:ascii="Times New Roman" w:eastAsia="Times New Roman" w:hAnsi="Times New Roman" w:cs="Times New Roman"/>
          <w:color w:val="000000"/>
          <w:spacing w:val="-4"/>
          <w:sz w:val="28"/>
          <w:szCs w:val="28"/>
          <w:lang w:eastAsia="ru-RU"/>
        </w:rPr>
        <w:t>щих: политическую и правовую культуру, экономическую, физическую, гума</w:t>
      </w:r>
      <w:r w:rsidRPr="000C5EBC">
        <w:rPr>
          <w:rFonts w:ascii="Times New Roman" w:eastAsia="Times New Roman" w:hAnsi="Times New Roman" w:cs="Times New Roman"/>
          <w:color w:val="000000"/>
          <w:spacing w:val="-4"/>
          <w:sz w:val="28"/>
          <w:szCs w:val="28"/>
          <w:lang w:eastAsia="ru-RU"/>
        </w:rPr>
        <w:softHyphen/>
        <w:t>нитарную, искусство и др. Каждая культура имеет свою науку, сферу деятель</w:t>
      </w:r>
      <w:r w:rsidRPr="000C5EBC">
        <w:rPr>
          <w:rFonts w:ascii="Times New Roman" w:eastAsia="Times New Roman" w:hAnsi="Times New Roman" w:cs="Times New Roman"/>
          <w:color w:val="000000"/>
          <w:spacing w:val="-4"/>
          <w:sz w:val="28"/>
          <w:szCs w:val="28"/>
          <w:lang w:eastAsia="ru-RU"/>
        </w:rPr>
        <w:softHyphen/>
      </w:r>
      <w:r w:rsidRPr="000C5EBC">
        <w:rPr>
          <w:rFonts w:ascii="Times New Roman" w:eastAsia="Times New Roman" w:hAnsi="Times New Roman" w:cs="Times New Roman"/>
          <w:color w:val="000000"/>
          <w:spacing w:val="-2"/>
          <w:sz w:val="28"/>
          <w:szCs w:val="28"/>
          <w:lang w:eastAsia="ru-RU"/>
        </w:rPr>
        <w:t>ности, свои институты управления и подготовки кадров. Физическая культу</w:t>
      </w:r>
      <w:r w:rsidRPr="000C5EBC">
        <w:rPr>
          <w:rFonts w:ascii="Times New Roman" w:eastAsia="Times New Roman" w:hAnsi="Times New Roman" w:cs="Times New Roman"/>
          <w:color w:val="000000"/>
          <w:spacing w:val="-2"/>
          <w:sz w:val="28"/>
          <w:szCs w:val="28"/>
          <w:lang w:eastAsia="ru-RU"/>
        </w:rPr>
        <w:softHyphen/>
      </w:r>
      <w:r w:rsidRPr="000C5EBC">
        <w:rPr>
          <w:rFonts w:ascii="Times New Roman" w:eastAsia="Times New Roman" w:hAnsi="Times New Roman" w:cs="Times New Roman"/>
          <w:color w:val="000000"/>
          <w:spacing w:val="-3"/>
          <w:sz w:val="28"/>
          <w:szCs w:val="28"/>
          <w:lang w:eastAsia="ru-RU"/>
        </w:rPr>
        <w:t xml:space="preserve">ра исторически </w:t>
      </w:r>
      <w:proofErr w:type="spellStart"/>
      <w:r w:rsidRPr="000C5EBC">
        <w:rPr>
          <w:rFonts w:ascii="Times New Roman" w:eastAsia="Times New Roman" w:hAnsi="Times New Roman" w:cs="Times New Roman"/>
          <w:color w:val="000000"/>
          <w:spacing w:val="-3"/>
          <w:sz w:val="28"/>
          <w:szCs w:val="28"/>
          <w:lang w:eastAsia="ru-RU"/>
        </w:rPr>
        <w:t>первородна</w:t>
      </w:r>
      <w:proofErr w:type="spellEnd"/>
      <w:r w:rsidRPr="000C5EBC">
        <w:rPr>
          <w:rFonts w:ascii="Times New Roman" w:eastAsia="Times New Roman" w:hAnsi="Times New Roman" w:cs="Times New Roman"/>
          <w:color w:val="000000"/>
          <w:spacing w:val="-3"/>
          <w:sz w:val="28"/>
          <w:szCs w:val="28"/>
          <w:lang w:eastAsia="ru-RU"/>
        </w:rPr>
        <w:t>: у ее истоков лежит потребность организма чело</w:t>
      </w:r>
      <w:r w:rsidRPr="000C5EBC">
        <w:rPr>
          <w:rFonts w:ascii="Times New Roman" w:eastAsia="Times New Roman" w:hAnsi="Times New Roman" w:cs="Times New Roman"/>
          <w:color w:val="000000"/>
          <w:spacing w:val="-3"/>
          <w:sz w:val="28"/>
          <w:szCs w:val="28"/>
          <w:lang w:eastAsia="ru-RU"/>
        </w:rPr>
        <w:softHyphen/>
      </w:r>
      <w:r w:rsidRPr="000C5EBC">
        <w:rPr>
          <w:rFonts w:ascii="Times New Roman" w:eastAsia="Times New Roman" w:hAnsi="Times New Roman" w:cs="Times New Roman"/>
          <w:color w:val="000000"/>
          <w:spacing w:val="-1"/>
          <w:sz w:val="28"/>
          <w:szCs w:val="28"/>
          <w:lang w:eastAsia="ru-RU"/>
        </w:rPr>
        <w:t>века в движении и обеспечение условий жизни.</w:t>
      </w:r>
    </w:p>
    <w:p w:rsidR="000C5EBC" w:rsidRPr="000C5EBC" w:rsidRDefault="000C5EBC" w:rsidP="000C5EBC">
      <w:pPr>
        <w:shd w:val="clear" w:color="auto" w:fill="FFFFFF"/>
        <w:tabs>
          <w:tab w:val="left" w:pos="9180"/>
        </w:tabs>
        <w:ind w:firstLine="720"/>
        <w:jc w:val="both"/>
        <w:rPr>
          <w:rFonts w:ascii="Times New Roman" w:eastAsia="Times New Roman" w:hAnsi="Times New Roman" w:cs="Times New Roman"/>
          <w:sz w:val="28"/>
          <w:szCs w:val="28"/>
          <w:lang w:eastAsia="ru-RU"/>
        </w:rPr>
      </w:pPr>
      <w:r w:rsidRPr="000C5EBC">
        <w:rPr>
          <w:rFonts w:ascii="Times New Roman" w:eastAsia="Times New Roman" w:hAnsi="Times New Roman" w:cs="Times New Roman"/>
          <w:color w:val="000000"/>
          <w:spacing w:val="-3"/>
          <w:sz w:val="28"/>
          <w:szCs w:val="28"/>
          <w:lang w:eastAsia="ru-RU"/>
        </w:rPr>
        <w:t xml:space="preserve">Физическая культура - органическая часть общечеловеческой культуры, связанная с активной двигательной деятельностью. По определению доктора </w:t>
      </w:r>
      <w:r w:rsidRPr="000C5EBC">
        <w:rPr>
          <w:rFonts w:ascii="Times New Roman" w:eastAsia="Times New Roman" w:hAnsi="Times New Roman" w:cs="Times New Roman"/>
          <w:color w:val="000000"/>
          <w:spacing w:val="-2"/>
          <w:sz w:val="28"/>
          <w:szCs w:val="28"/>
          <w:lang w:eastAsia="ru-RU"/>
        </w:rPr>
        <w:t xml:space="preserve">педагогических наук А.А. </w:t>
      </w:r>
      <w:proofErr w:type="spellStart"/>
      <w:r w:rsidRPr="000C5EBC">
        <w:rPr>
          <w:rFonts w:ascii="Times New Roman" w:eastAsia="Times New Roman" w:hAnsi="Times New Roman" w:cs="Times New Roman"/>
          <w:color w:val="000000"/>
          <w:spacing w:val="-2"/>
          <w:sz w:val="28"/>
          <w:szCs w:val="28"/>
          <w:lang w:eastAsia="ru-RU"/>
        </w:rPr>
        <w:t>Гужаловского</w:t>
      </w:r>
      <w:proofErr w:type="spellEnd"/>
      <w:r w:rsidRPr="000C5EBC">
        <w:rPr>
          <w:rFonts w:ascii="Times New Roman" w:eastAsia="Times New Roman" w:hAnsi="Times New Roman" w:cs="Times New Roman"/>
          <w:color w:val="000000"/>
          <w:spacing w:val="-2"/>
          <w:sz w:val="28"/>
          <w:szCs w:val="28"/>
          <w:lang w:eastAsia="ru-RU"/>
        </w:rPr>
        <w:t xml:space="preserve">, ФК - область деятельности, которая </w:t>
      </w:r>
      <w:r w:rsidRPr="000C5EBC">
        <w:rPr>
          <w:rFonts w:ascii="Times New Roman" w:eastAsia="Times New Roman" w:hAnsi="Times New Roman" w:cs="Times New Roman"/>
          <w:color w:val="000000"/>
          <w:sz w:val="28"/>
          <w:szCs w:val="28"/>
          <w:lang w:eastAsia="ru-RU"/>
        </w:rPr>
        <w:t xml:space="preserve">удовлетворяет потребности общества по созданию физической готовности </w:t>
      </w:r>
      <w:r w:rsidRPr="000C5EBC">
        <w:rPr>
          <w:rFonts w:ascii="Times New Roman" w:eastAsia="Times New Roman" w:hAnsi="Times New Roman" w:cs="Times New Roman"/>
          <w:color w:val="000000"/>
          <w:spacing w:val="-1"/>
          <w:sz w:val="28"/>
          <w:szCs w:val="28"/>
          <w:lang w:eastAsia="ru-RU"/>
        </w:rPr>
        <w:t>людей к различным формам деятельности. Профессор В.Н. Выдрин характе</w:t>
      </w:r>
      <w:r w:rsidRPr="000C5EBC">
        <w:rPr>
          <w:rFonts w:ascii="Times New Roman" w:eastAsia="Times New Roman" w:hAnsi="Times New Roman" w:cs="Times New Roman"/>
          <w:color w:val="000000"/>
          <w:spacing w:val="-1"/>
          <w:sz w:val="28"/>
          <w:szCs w:val="28"/>
          <w:lang w:eastAsia="ru-RU"/>
        </w:rPr>
        <w:softHyphen/>
      </w:r>
      <w:r w:rsidRPr="000C5EBC">
        <w:rPr>
          <w:rFonts w:ascii="Times New Roman" w:eastAsia="Times New Roman" w:hAnsi="Times New Roman" w:cs="Times New Roman"/>
          <w:color w:val="000000"/>
          <w:spacing w:val="-3"/>
          <w:sz w:val="28"/>
          <w:szCs w:val="28"/>
          <w:lang w:eastAsia="ru-RU"/>
        </w:rPr>
        <w:t>ризует ФК как часть (подсистему) общей культуры человечества, которая яв</w:t>
      </w:r>
      <w:r w:rsidRPr="000C5EBC">
        <w:rPr>
          <w:rFonts w:ascii="Times New Roman" w:eastAsia="Times New Roman" w:hAnsi="Times New Roman" w:cs="Times New Roman"/>
          <w:color w:val="000000"/>
          <w:spacing w:val="-3"/>
          <w:sz w:val="28"/>
          <w:szCs w:val="28"/>
          <w:lang w:eastAsia="ru-RU"/>
        </w:rPr>
        <w:softHyphen/>
      </w:r>
      <w:r w:rsidRPr="000C5EBC">
        <w:rPr>
          <w:rFonts w:ascii="Times New Roman" w:eastAsia="Times New Roman" w:hAnsi="Times New Roman" w:cs="Times New Roman"/>
          <w:color w:val="000000"/>
          <w:spacing w:val="-2"/>
          <w:sz w:val="28"/>
          <w:szCs w:val="28"/>
          <w:lang w:eastAsia="ru-RU"/>
        </w:rPr>
        <w:t xml:space="preserve">ляется творческой деятельностью по освоению и созданию новых ценностей </w:t>
      </w:r>
      <w:r w:rsidRPr="000C5EBC">
        <w:rPr>
          <w:rFonts w:ascii="Times New Roman" w:eastAsia="Times New Roman" w:hAnsi="Times New Roman" w:cs="Times New Roman"/>
          <w:color w:val="000000"/>
          <w:spacing w:val="-1"/>
          <w:sz w:val="28"/>
          <w:szCs w:val="28"/>
          <w:lang w:eastAsia="ru-RU"/>
        </w:rPr>
        <w:t xml:space="preserve">в сфере физического развития, оздоровления и воспитания людей. Цель ее </w:t>
      </w:r>
      <w:proofErr w:type="gramStart"/>
      <w:r w:rsidRPr="000C5EBC">
        <w:rPr>
          <w:rFonts w:ascii="Times New Roman" w:eastAsia="Times New Roman" w:hAnsi="Times New Roman" w:cs="Times New Roman"/>
          <w:color w:val="000000"/>
          <w:spacing w:val="-1"/>
          <w:sz w:val="28"/>
          <w:szCs w:val="28"/>
          <w:lang w:eastAsia="ru-RU"/>
        </w:rPr>
        <w:t>-</w:t>
      </w:r>
      <w:r w:rsidRPr="000C5EBC">
        <w:rPr>
          <w:rFonts w:ascii="Times New Roman" w:eastAsia="Times New Roman" w:hAnsi="Times New Roman" w:cs="Times New Roman"/>
          <w:color w:val="000000"/>
          <w:spacing w:val="-3"/>
          <w:sz w:val="28"/>
          <w:szCs w:val="28"/>
          <w:lang w:eastAsia="ru-RU"/>
        </w:rPr>
        <w:t>в</w:t>
      </w:r>
      <w:proofErr w:type="gramEnd"/>
      <w:r w:rsidRPr="000C5EBC">
        <w:rPr>
          <w:rFonts w:ascii="Times New Roman" w:eastAsia="Times New Roman" w:hAnsi="Times New Roman" w:cs="Times New Roman"/>
          <w:color w:val="000000"/>
          <w:spacing w:val="-3"/>
          <w:sz w:val="28"/>
          <w:szCs w:val="28"/>
          <w:lang w:eastAsia="ru-RU"/>
        </w:rPr>
        <w:t xml:space="preserve">оспроизводство человека специфическими средствами; причина развития - </w:t>
      </w:r>
      <w:r w:rsidRPr="000C5EBC">
        <w:rPr>
          <w:rFonts w:ascii="Times New Roman" w:eastAsia="Times New Roman" w:hAnsi="Times New Roman" w:cs="Times New Roman"/>
          <w:color w:val="000000"/>
          <w:spacing w:val="-1"/>
          <w:sz w:val="28"/>
          <w:szCs w:val="28"/>
          <w:lang w:eastAsia="ru-RU"/>
        </w:rPr>
        <w:t>социальные потребности.</w:t>
      </w:r>
    </w:p>
    <w:p w:rsidR="000C5EBC" w:rsidRPr="000C5EBC" w:rsidRDefault="000C5EBC" w:rsidP="000C5EBC">
      <w:pPr>
        <w:shd w:val="clear" w:color="auto" w:fill="FFFFFF"/>
        <w:tabs>
          <w:tab w:val="left" w:pos="9180"/>
        </w:tabs>
        <w:ind w:firstLine="720"/>
        <w:jc w:val="both"/>
        <w:rPr>
          <w:rFonts w:ascii="Times New Roman" w:eastAsia="Times New Roman" w:hAnsi="Times New Roman" w:cs="Times New Roman"/>
          <w:sz w:val="28"/>
          <w:szCs w:val="28"/>
          <w:lang w:eastAsia="ru-RU"/>
        </w:rPr>
      </w:pPr>
      <w:r w:rsidRPr="000C5EBC">
        <w:rPr>
          <w:rFonts w:ascii="Times New Roman" w:eastAsia="Times New Roman" w:hAnsi="Times New Roman" w:cs="Times New Roman"/>
          <w:color w:val="000000"/>
          <w:spacing w:val="-1"/>
          <w:sz w:val="28"/>
          <w:szCs w:val="28"/>
          <w:lang w:eastAsia="ru-RU"/>
        </w:rPr>
        <w:t xml:space="preserve">Некоторые авторы (В.М. Выдрин, Б.А. </w:t>
      </w:r>
      <w:proofErr w:type="spellStart"/>
      <w:r w:rsidRPr="000C5EBC">
        <w:rPr>
          <w:rFonts w:ascii="Times New Roman" w:eastAsia="Times New Roman" w:hAnsi="Times New Roman" w:cs="Times New Roman"/>
          <w:color w:val="000000"/>
          <w:spacing w:val="-1"/>
          <w:sz w:val="28"/>
          <w:szCs w:val="28"/>
          <w:lang w:eastAsia="ru-RU"/>
        </w:rPr>
        <w:t>Ашмарин</w:t>
      </w:r>
      <w:proofErr w:type="spellEnd"/>
      <w:r w:rsidRPr="000C5EBC">
        <w:rPr>
          <w:rFonts w:ascii="Times New Roman" w:eastAsia="Times New Roman" w:hAnsi="Times New Roman" w:cs="Times New Roman"/>
          <w:color w:val="000000"/>
          <w:spacing w:val="-1"/>
          <w:sz w:val="28"/>
          <w:szCs w:val="28"/>
          <w:lang w:eastAsia="ru-RU"/>
        </w:rPr>
        <w:t xml:space="preserve">) выделяют две стороны </w:t>
      </w:r>
      <w:r w:rsidRPr="000C5EBC">
        <w:rPr>
          <w:rFonts w:ascii="Times New Roman" w:eastAsia="Times New Roman" w:hAnsi="Times New Roman" w:cs="Times New Roman"/>
          <w:color w:val="000000"/>
          <w:spacing w:val="-3"/>
          <w:sz w:val="28"/>
          <w:szCs w:val="28"/>
          <w:lang w:eastAsia="ru-RU"/>
        </w:rPr>
        <w:t>ФК: функционально-обеспечивающую (совокупность материальных и духов</w:t>
      </w:r>
      <w:r w:rsidRPr="000C5EBC">
        <w:rPr>
          <w:rFonts w:ascii="Times New Roman" w:eastAsia="Times New Roman" w:hAnsi="Times New Roman" w:cs="Times New Roman"/>
          <w:color w:val="000000"/>
          <w:spacing w:val="-3"/>
          <w:sz w:val="28"/>
          <w:szCs w:val="28"/>
          <w:lang w:eastAsia="ru-RU"/>
        </w:rPr>
        <w:softHyphen/>
      </w:r>
      <w:r w:rsidRPr="000C5EBC">
        <w:rPr>
          <w:rFonts w:ascii="Times New Roman" w:eastAsia="Times New Roman" w:hAnsi="Times New Roman" w:cs="Times New Roman"/>
          <w:color w:val="000000"/>
          <w:spacing w:val="-1"/>
          <w:sz w:val="28"/>
          <w:szCs w:val="28"/>
          <w:lang w:eastAsia="ru-RU"/>
        </w:rPr>
        <w:t xml:space="preserve">ных ценностей, активную деятельность людей) и результативную (уровень </w:t>
      </w:r>
      <w:r w:rsidRPr="000C5EBC">
        <w:rPr>
          <w:rFonts w:ascii="Times New Roman" w:eastAsia="Times New Roman" w:hAnsi="Times New Roman" w:cs="Times New Roman"/>
          <w:color w:val="000000"/>
          <w:spacing w:val="-2"/>
          <w:sz w:val="28"/>
          <w:szCs w:val="28"/>
          <w:lang w:eastAsia="ru-RU"/>
        </w:rPr>
        <w:t xml:space="preserve">физической подготовленности членов общества к различным видам </w:t>
      </w:r>
      <w:r w:rsidRPr="000C5EBC">
        <w:rPr>
          <w:rFonts w:ascii="Times New Roman" w:eastAsia="Times New Roman" w:hAnsi="Times New Roman" w:cs="Times New Roman"/>
          <w:color w:val="000000"/>
          <w:spacing w:val="-2"/>
          <w:sz w:val="28"/>
          <w:szCs w:val="28"/>
          <w:lang w:eastAsia="ru-RU"/>
        </w:rPr>
        <w:lastRenderedPageBreak/>
        <w:t>деятель</w:t>
      </w:r>
      <w:r w:rsidRPr="000C5EBC">
        <w:rPr>
          <w:rFonts w:ascii="Times New Roman" w:eastAsia="Times New Roman" w:hAnsi="Times New Roman" w:cs="Times New Roman"/>
          <w:color w:val="000000"/>
          <w:spacing w:val="-2"/>
          <w:sz w:val="28"/>
          <w:szCs w:val="28"/>
          <w:lang w:eastAsia="ru-RU"/>
        </w:rPr>
        <w:softHyphen/>
      </w:r>
      <w:r w:rsidRPr="000C5EBC">
        <w:rPr>
          <w:rFonts w:ascii="Times New Roman" w:eastAsia="Times New Roman" w:hAnsi="Times New Roman" w:cs="Times New Roman"/>
          <w:color w:val="000000"/>
          <w:spacing w:val="-3"/>
          <w:sz w:val="28"/>
          <w:szCs w:val="28"/>
          <w:lang w:eastAsia="ru-RU"/>
        </w:rPr>
        <w:t xml:space="preserve">ности, достигнутый уровень здоровья и уровень внедрения ФК в жизни и быт </w:t>
      </w:r>
      <w:r w:rsidRPr="000C5EBC">
        <w:rPr>
          <w:rFonts w:ascii="Times New Roman" w:eastAsia="Times New Roman" w:hAnsi="Times New Roman" w:cs="Times New Roman"/>
          <w:color w:val="000000"/>
          <w:spacing w:val="-4"/>
          <w:sz w:val="28"/>
          <w:szCs w:val="28"/>
          <w:lang w:eastAsia="ru-RU"/>
        </w:rPr>
        <w:t>людей).</w:t>
      </w:r>
    </w:p>
    <w:p w:rsidR="000C5EBC" w:rsidRPr="000C5EBC" w:rsidRDefault="000C5EBC" w:rsidP="000C5EBC">
      <w:pPr>
        <w:shd w:val="clear" w:color="auto" w:fill="FFFFFF"/>
        <w:tabs>
          <w:tab w:val="left" w:pos="9180"/>
        </w:tabs>
        <w:ind w:firstLine="720"/>
        <w:jc w:val="both"/>
        <w:rPr>
          <w:rFonts w:ascii="Times New Roman" w:eastAsia="Times New Roman" w:hAnsi="Times New Roman" w:cs="Times New Roman"/>
          <w:color w:val="000000"/>
          <w:spacing w:val="-1"/>
          <w:sz w:val="28"/>
          <w:szCs w:val="28"/>
          <w:lang w:eastAsia="ru-RU"/>
        </w:rPr>
      </w:pPr>
    </w:p>
    <w:p w:rsidR="000C5EBC" w:rsidRPr="000C5EBC" w:rsidRDefault="000C5EBC" w:rsidP="000C5EBC">
      <w:pPr>
        <w:shd w:val="clear" w:color="auto" w:fill="FFFFFF"/>
        <w:tabs>
          <w:tab w:val="left" w:pos="9180"/>
        </w:tabs>
        <w:ind w:firstLine="720"/>
        <w:jc w:val="both"/>
        <w:rPr>
          <w:rFonts w:ascii="Times New Roman" w:eastAsia="Times New Roman" w:hAnsi="Times New Roman" w:cs="Times New Roman"/>
          <w:sz w:val="28"/>
          <w:szCs w:val="28"/>
          <w:lang w:eastAsia="ru-RU"/>
        </w:rPr>
      </w:pPr>
      <w:r w:rsidRPr="000C5EBC">
        <w:rPr>
          <w:rFonts w:ascii="Times New Roman" w:eastAsia="Times New Roman" w:hAnsi="Times New Roman" w:cs="Times New Roman"/>
          <w:color w:val="000000"/>
          <w:spacing w:val="-2"/>
          <w:sz w:val="28"/>
          <w:szCs w:val="28"/>
          <w:lang w:eastAsia="ru-RU"/>
        </w:rPr>
        <w:t xml:space="preserve">Строение физической культуры </w:t>
      </w:r>
      <w:r>
        <w:rPr>
          <w:rFonts w:ascii="Times New Roman" w:eastAsia="Times New Roman" w:hAnsi="Times New Roman" w:cs="Times New Roman"/>
          <w:color w:val="000000"/>
          <w:spacing w:val="-2"/>
          <w:sz w:val="28"/>
          <w:szCs w:val="28"/>
          <w:lang w:eastAsia="ru-RU"/>
        </w:rPr>
        <w:t xml:space="preserve">личности </w:t>
      </w:r>
      <w:r w:rsidRPr="000C5EBC">
        <w:rPr>
          <w:rFonts w:ascii="Times New Roman" w:eastAsia="Times New Roman" w:hAnsi="Times New Roman" w:cs="Times New Roman"/>
          <w:color w:val="000000"/>
          <w:spacing w:val="-2"/>
          <w:sz w:val="28"/>
          <w:szCs w:val="28"/>
          <w:lang w:eastAsia="ru-RU"/>
        </w:rPr>
        <w:t>обусловлено и строением культуры в це</w:t>
      </w:r>
      <w:r w:rsidRPr="000C5EBC">
        <w:rPr>
          <w:rFonts w:ascii="Times New Roman" w:eastAsia="Times New Roman" w:hAnsi="Times New Roman" w:cs="Times New Roman"/>
          <w:color w:val="000000"/>
          <w:spacing w:val="-2"/>
          <w:sz w:val="28"/>
          <w:szCs w:val="28"/>
          <w:lang w:eastAsia="ru-RU"/>
        </w:rPr>
        <w:softHyphen/>
      </w:r>
      <w:r w:rsidRPr="000C5EBC">
        <w:rPr>
          <w:rFonts w:ascii="Times New Roman" w:eastAsia="Times New Roman" w:hAnsi="Times New Roman" w:cs="Times New Roman"/>
          <w:color w:val="000000"/>
          <w:spacing w:val="-3"/>
          <w:sz w:val="28"/>
          <w:szCs w:val="28"/>
          <w:lang w:eastAsia="ru-RU"/>
        </w:rPr>
        <w:t>лом:</w:t>
      </w:r>
    </w:p>
    <w:p w:rsidR="000C5EBC" w:rsidRPr="000C5EBC" w:rsidRDefault="000C5EBC" w:rsidP="000C5EBC">
      <w:pPr>
        <w:numPr>
          <w:ilvl w:val="0"/>
          <w:numId w:val="30"/>
        </w:numPr>
        <w:shd w:val="clear" w:color="auto" w:fill="FFFFFF"/>
        <w:tabs>
          <w:tab w:val="left" w:pos="1080"/>
          <w:tab w:val="left" w:pos="9180"/>
        </w:tabs>
        <w:spacing w:after="0" w:line="240" w:lineRule="auto"/>
        <w:ind w:firstLine="720"/>
        <w:jc w:val="both"/>
        <w:rPr>
          <w:rFonts w:ascii="Times New Roman" w:eastAsia="Times New Roman" w:hAnsi="Times New Roman" w:cs="Times New Roman"/>
          <w:color w:val="000000"/>
          <w:spacing w:val="-4"/>
          <w:sz w:val="28"/>
          <w:szCs w:val="28"/>
          <w:lang w:eastAsia="ru-RU"/>
        </w:rPr>
      </w:pPr>
      <w:r w:rsidRPr="000C5EBC">
        <w:rPr>
          <w:rFonts w:ascii="Times New Roman" w:eastAsia="Times New Roman" w:hAnsi="Times New Roman" w:cs="Times New Roman"/>
          <w:color w:val="000000"/>
          <w:sz w:val="28"/>
          <w:szCs w:val="28"/>
          <w:lang w:eastAsia="ru-RU"/>
        </w:rPr>
        <w:t xml:space="preserve"> культура личности (двигательные возможности человека как одна из </w:t>
      </w:r>
      <w:r w:rsidRPr="000C5EBC">
        <w:rPr>
          <w:rFonts w:ascii="Times New Roman" w:eastAsia="Times New Roman" w:hAnsi="Times New Roman" w:cs="Times New Roman"/>
          <w:color w:val="000000"/>
          <w:spacing w:val="-2"/>
          <w:sz w:val="28"/>
          <w:szCs w:val="28"/>
          <w:lang w:eastAsia="ru-RU"/>
        </w:rPr>
        <w:t xml:space="preserve">форм проявления его сущностных сил); </w:t>
      </w:r>
    </w:p>
    <w:p w:rsidR="000C5EBC" w:rsidRPr="000C5EBC" w:rsidRDefault="000C5EBC" w:rsidP="000C5EBC">
      <w:pPr>
        <w:numPr>
          <w:ilvl w:val="0"/>
          <w:numId w:val="30"/>
        </w:numPr>
        <w:shd w:val="clear" w:color="auto" w:fill="FFFFFF"/>
        <w:tabs>
          <w:tab w:val="left" w:pos="1080"/>
          <w:tab w:val="left" w:pos="9180"/>
        </w:tabs>
        <w:spacing w:after="0" w:line="240" w:lineRule="auto"/>
        <w:ind w:firstLine="720"/>
        <w:jc w:val="both"/>
        <w:rPr>
          <w:rFonts w:ascii="Times New Roman" w:eastAsia="Times New Roman" w:hAnsi="Times New Roman" w:cs="Times New Roman"/>
          <w:color w:val="000000"/>
          <w:spacing w:val="-4"/>
          <w:sz w:val="28"/>
          <w:szCs w:val="28"/>
          <w:lang w:eastAsia="ru-RU"/>
        </w:rPr>
      </w:pPr>
      <w:r w:rsidRPr="000C5EBC">
        <w:rPr>
          <w:rFonts w:ascii="Times New Roman" w:eastAsia="Times New Roman" w:hAnsi="Times New Roman" w:cs="Times New Roman"/>
          <w:color w:val="000000"/>
          <w:spacing w:val="-2"/>
          <w:sz w:val="28"/>
          <w:szCs w:val="28"/>
          <w:lang w:eastAsia="ru-RU"/>
        </w:rPr>
        <w:t xml:space="preserve"> культура деятельности (деятельность человека, связанная с развитием </w:t>
      </w:r>
      <w:r w:rsidRPr="000C5EBC">
        <w:rPr>
          <w:rFonts w:ascii="Times New Roman" w:eastAsia="Times New Roman" w:hAnsi="Times New Roman" w:cs="Times New Roman"/>
          <w:color w:val="000000"/>
          <w:spacing w:val="-1"/>
          <w:sz w:val="28"/>
          <w:szCs w:val="28"/>
          <w:lang w:eastAsia="ru-RU"/>
        </w:rPr>
        <w:t>двигательных возможностей, совершенствованием форм двигательной деятельности, созданием условий оптимизации этих процессов);</w:t>
      </w:r>
    </w:p>
    <w:p w:rsidR="000C5EBC" w:rsidRPr="000C5EBC" w:rsidRDefault="000C5EBC" w:rsidP="000C5EBC">
      <w:pPr>
        <w:numPr>
          <w:ilvl w:val="0"/>
          <w:numId w:val="30"/>
        </w:numPr>
        <w:shd w:val="clear" w:color="auto" w:fill="FFFFFF"/>
        <w:tabs>
          <w:tab w:val="left" w:pos="1080"/>
          <w:tab w:val="left" w:pos="9180"/>
        </w:tabs>
        <w:spacing w:after="0" w:line="240" w:lineRule="auto"/>
        <w:ind w:firstLine="720"/>
        <w:jc w:val="both"/>
        <w:rPr>
          <w:rFonts w:ascii="Times New Roman" w:eastAsia="Times New Roman" w:hAnsi="Times New Roman" w:cs="Times New Roman"/>
          <w:color w:val="000000"/>
          <w:spacing w:val="-4"/>
          <w:sz w:val="28"/>
          <w:szCs w:val="28"/>
          <w:lang w:eastAsia="ru-RU"/>
        </w:rPr>
      </w:pPr>
      <w:r w:rsidRPr="000C5EBC">
        <w:rPr>
          <w:rFonts w:ascii="Times New Roman" w:eastAsia="Times New Roman" w:hAnsi="Times New Roman" w:cs="Times New Roman"/>
          <w:color w:val="000000"/>
          <w:spacing w:val="-3"/>
          <w:sz w:val="28"/>
          <w:szCs w:val="28"/>
          <w:lang w:eastAsia="ru-RU"/>
        </w:rPr>
        <w:t>культура условий жизни (совокупность материальных и духовных цен</w:t>
      </w:r>
      <w:r w:rsidRPr="000C5EBC">
        <w:rPr>
          <w:rFonts w:ascii="Times New Roman" w:eastAsia="Times New Roman" w:hAnsi="Times New Roman" w:cs="Times New Roman"/>
          <w:color w:val="000000"/>
          <w:spacing w:val="-2"/>
          <w:sz w:val="28"/>
          <w:szCs w:val="28"/>
          <w:lang w:eastAsia="ru-RU"/>
        </w:rPr>
        <w:t xml:space="preserve">ностей, обеспечивающих эффективность этой деятельности и выступающих </w:t>
      </w:r>
      <w:r w:rsidRPr="000C5EBC">
        <w:rPr>
          <w:rFonts w:ascii="Times New Roman" w:eastAsia="Times New Roman" w:hAnsi="Times New Roman" w:cs="Times New Roman"/>
          <w:color w:val="000000"/>
          <w:spacing w:val="-3"/>
          <w:sz w:val="28"/>
          <w:szCs w:val="28"/>
          <w:lang w:eastAsia="ru-RU"/>
        </w:rPr>
        <w:t>в качестве ее результатов).</w:t>
      </w:r>
    </w:p>
    <w:p w:rsidR="000C5EBC" w:rsidRPr="000C5EBC" w:rsidRDefault="000C5EBC" w:rsidP="000C5EBC">
      <w:pPr>
        <w:shd w:val="clear" w:color="auto" w:fill="FFFFFF"/>
        <w:tabs>
          <w:tab w:val="left" w:pos="1080"/>
          <w:tab w:val="left" w:pos="9180"/>
        </w:tabs>
        <w:ind w:firstLine="720"/>
        <w:jc w:val="both"/>
        <w:rPr>
          <w:rFonts w:ascii="Times New Roman" w:eastAsia="Times New Roman" w:hAnsi="Times New Roman" w:cs="Times New Roman"/>
          <w:sz w:val="28"/>
          <w:szCs w:val="28"/>
          <w:lang w:eastAsia="ru-RU"/>
        </w:rPr>
      </w:pPr>
      <w:r w:rsidRPr="000C5EBC">
        <w:rPr>
          <w:rFonts w:ascii="Times New Roman" w:eastAsia="Times New Roman" w:hAnsi="Times New Roman" w:cs="Times New Roman"/>
          <w:color w:val="000000"/>
          <w:spacing w:val="-3"/>
          <w:sz w:val="28"/>
          <w:szCs w:val="28"/>
          <w:lang w:eastAsia="ru-RU"/>
        </w:rPr>
        <w:t>К культуре «условий», т.е. исторически накопленной обществом совокуп</w:t>
      </w:r>
      <w:r w:rsidRPr="000C5EBC">
        <w:rPr>
          <w:rFonts w:ascii="Times New Roman" w:eastAsia="Times New Roman" w:hAnsi="Times New Roman" w:cs="Times New Roman"/>
          <w:color w:val="000000"/>
          <w:spacing w:val="-3"/>
          <w:sz w:val="28"/>
          <w:szCs w:val="28"/>
          <w:lang w:eastAsia="ru-RU"/>
        </w:rPr>
        <w:softHyphen/>
      </w:r>
      <w:r w:rsidRPr="000C5EBC">
        <w:rPr>
          <w:rFonts w:ascii="Times New Roman" w:eastAsia="Times New Roman" w:hAnsi="Times New Roman" w:cs="Times New Roman"/>
          <w:color w:val="000000"/>
          <w:spacing w:val="-2"/>
          <w:sz w:val="28"/>
          <w:szCs w:val="28"/>
          <w:lang w:eastAsia="ru-RU"/>
        </w:rPr>
        <w:t>ности материальных и духовных ценностей относят:</w:t>
      </w:r>
    </w:p>
    <w:p w:rsidR="000C5EBC" w:rsidRPr="000C5EBC" w:rsidRDefault="000C5EBC" w:rsidP="000C5EBC">
      <w:pPr>
        <w:numPr>
          <w:ilvl w:val="0"/>
          <w:numId w:val="31"/>
        </w:numPr>
        <w:shd w:val="clear" w:color="auto" w:fill="FFFFFF"/>
        <w:tabs>
          <w:tab w:val="left" w:pos="1080"/>
          <w:tab w:val="left" w:pos="9180"/>
        </w:tabs>
        <w:spacing w:after="0" w:line="240" w:lineRule="auto"/>
        <w:ind w:firstLine="720"/>
        <w:jc w:val="both"/>
        <w:rPr>
          <w:rFonts w:ascii="Times New Roman" w:eastAsia="Times New Roman" w:hAnsi="Times New Roman" w:cs="Times New Roman"/>
          <w:color w:val="000000"/>
          <w:spacing w:val="-7"/>
          <w:sz w:val="28"/>
          <w:szCs w:val="28"/>
          <w:lang w:eastAsia="ru-RU"/>
        </w:rPr>
      </w:pPr>
      <w:r w:rsidRPr="000C5EBC">
        <w:rPr>
          <w:rFonts w:ascii="Times New Roman" w:eastAsia="Times New Roman" w:hAnsi="Times New Roman" w:cs="Times New Roman"/>
          <w:color w:val="000000"/>
          <w:spacing w:val="-3"/>
          <w:sz w:val="28"/>
          <w:szCs w:val="28"/>
          <w:lang w:eastAsia="ru-RU"/>
        </w:rPr>
        <w:t xml:space="preserve"> материально-техническое оснащение (стадионы, бассейны, спортивные </w:t>
      </w:r>
      <w:r w:rsidRPr="000C5EBC">
        <w:rPr>
          <w:rFonts w:ascii="Times New Roman" w:eastAsia="Times New Roman" w:hAnsi="Times New Roman" w:cs="Times New Roman"/>
          <w:color w:val="000000"/>
          <w:sz w:val="28"/>
          <w:szCs w:val="28"/>
          <w:lang w:eastAsia="ru-RU"/>
        </w:rPr>
        <w:t xml:space="preserve">площадки, спортзалы, оборудование и инвентарь, тренажеры, технические </w:t>
      </w:r>
      <w:r w:rsidRPr="000C5EBC">
        <w:rPr>
          <w:rFonts w:ascii="Times New Roman" w:eastAsia="Times New Roman" w:hAnsi="Times New Roman" w:cs="Times New Roman"/>
          <w:color w:val="000000"/>
          <w:spacing w:val="-2"/>
          <w:sz w:val="28"/>
          <w:szCs w:val="28"/>
          <w:lang w:eastAsia="ru-RU"/>
        </w:rPr>
        <w:t>средства двигательной деятельности и др.);</w:t>
      </w:r>
    </w:p>
    <w:p w:rsidR="000C5EBC" w:rsidRPr="000C5EBC" w:rsidRDefault="000C5EBC" w:rsidP="000C5EBC">
      <w:pPr>
        <w:numPr>
          <w:ilvl w:val="0"/>
          <w:numId w:val="31"/>
        </w:numPr>
        <w:shd w:val="clear" w:color="auto" w:fill="FFFFFF"/>
        <w:tabs>
          <w:tab w:val="left" w:pos="1080"/>
          <w:tab w:val="left" w:pos="9180"/>
        </w:tabs>
        <w:spacing w:after="0" w:line="240" w:lineRule="auto"/>
        <w:ind w:firstLine="720"/>
        <w:jc w:val="both"/>
        <w:rPr>
          <w:rFonts w:ascii="Times New Roman" w:eastAsia="Times New Roman" w:hAnsi="Times New Roman" w:cs="Times New Roman"/>
          <w:color w:val="000000"/>
          <w:spacing w:val="-4"/>
          <w:sz w:val="28"/>
          <w:szCs w:val="28"/>
          <w:lang w:eastAsia="ru-RU"/>
        </w:rPr>
      </w:pPr>
      <w:r w:rsidRPr="000C5EBC">
        <w:rPr>
          <w:rFonts w:ascii="Times New Roman" w:eastAsia="Times New Roman" w:hAnsi="Times New Roman" w:cs="Times New Roman"/>
          <w:color w:val="000000"/>
          <w:spacing w:val="-3"/>
          <w:sz w:val="28"/>
          <w:szCs w:val="28"/>
          <w:lang w:eastAsia="ru-RU"/>
        </w:rPr>
        <w:t xml:space="preserve"> научно-методическое обоснование (система знаний о закономерностях, </w:t>
      </w:r>
      <w:r w:rsidRPr="000C5EBC">
        <w:rPr>
          <w:rFonts w:ascii="Times New Roman" w:eastAsia="Times New Roman" w:hAnsi="Times New Roman" w:cs="Times New Roman"/>
          <w:color w:val="000000"/>
          <w:spacing w:val="-2"/>
          <w:sz w:val="28"/>
          <w:szCs w:val="28"/>
          <w:lang w:eastAsia="ru-RU"/>
        </w:rPr>
        <w:t xml:space="preserve">условиях и способах рационального осуществления и применения активной </w:t>
      </w:r>
      <w:r w:rsidRPr="000C5EBC">
        <w:rPr>
          <w:rFonts w:ascii="Times New Roman" w:eastAsia="Times New Roman" w:hAnsi="Times New Roman" w:cs="Times New Roman"/>
          <w:color w:val="000000"/>
          <w:spacing w:val="-3"/>
          <w:sz w:val="28"/>
          <w:szCs w:val="28"/>
          <w:lang w:eastAsia="ru-RU"/>
        </w:rPr>
        <w:t xml:space="preserve">двигательной деятельности - биомеханики, </w:t>
      </w:r>
      <w:proofErr w:type="spellStart"/>
      <w:r w:rsidRPr="000C5EBC">
        <w:rPr>
          <w:rFonts w:ascii="Times New Roman" w:eastAsia="Times New Roman" w:hAnsi="Times New Roman" w:cs="Times New Roman"/>
          <w:color w:val="000000"/>
          <w:spacing w:val="-3"/>
          <w:sz w:val="28"/>
          <w:szCs w:val="28"/>
          <w:lang w:eastAsia="ru-RU"/>
        </w:rPr>
        <w:t>кинезиологии</w:t>
      </w:r>
      <w:proofErr w:type="spellEnd"/>
      <w:r w:rsidRPr="000C5EBC">
        <w:rPr>
          <w:rFonts w:ascii="Times New Roman" w:eastAsia="Times New Roman" w:hAnsi="Times New Roman" w:cs="Times New Roman"/>
          <w:color w:val="000000"/>
          <w:spacing w:val="-3"/>
          <w:sz w:val="28"/>
          <w:szCs w:val="28"/>
          <w:lang w:eastAsia="ru-RU"/>
        </w:rPr>
        <w:t>, физиологии движения и др.);</w:t>
      </w:r>
    </w:p>
    <w:p w:rsidR="000C5EBC" w:rsidRPr="000C5EBC" w:rsidRDefault="000C5EBC" w:rsidP="000C5EBC">
      <w:pPr>
        <w:numPr>
          <w:ilvl w:val="0"/>
          <w:numId w:val="31"/>
        </w:numPr>
        <w:shd w:val="clear" w:color="auto" w:fill="FFFFFF"/>
        <w:tabs>
          <w:tab w:val="left" w:pos="1080"/>
          <w:tab w:val="left" w:pos="9180"/>
        </w:tabs>
        <w:spacing w:after="0" w:line="240" w:lineRule="auto"/>
        <w:ind w:firstLine="720"/>
        <w:jc w:val="both"/>
        <w:rPr>
          <w:rFonts w:ascii="Times New Roman" w:eastAsia="Times New Roman" w:hAnsi="Times New Roman" w:cs="Times New Roman"/>
          <w:color w:val="000000"/>
          <w:spacing w:val="-5"/>
          <w:sz w:val="28"/>
          <w:szCs w:val="28"/>
          <w:lang w:eastAsia="ru-RU"/>
        </w:rPr>
      </w:pPr>
      <w:r w:rsidRPr="000C5EBC">
        <w:rPr>
          <w:rFonts w:ascii="Times New Roman" w:eastAsia="Times New Roman" w:hAnsi="Times New Roman" w:cs="Times New Roman"/>
          <w:color w:val="000000"/>
          <w:sz w:val="28"/>
          <w:szCs w:val="28"/>
          <w:lang w:eastAsia="ru-RU"/>
        </w:rPr>
        <w:t xml:space="preserve"> исторически сложившиеся функциональные средства формирования </w:t>
      </w:r>
      <w:r w:rsidRPr="000C5EBC">
        <w:rPr>
          <w:rFonts w:ascii="Times New Roman" w:eastAsia="Times New Roman" w:hAnsi="Times New Roman" w:cs="Times New Roman"/>
          <w:color w:val="000000"/>
          <w:spacing w:val="-4"/>
          <w:sz w:val="28"/>
          <w:szCs w:val="28"/>
          <w:lang w:eastAsia="ru-RU"/>
        </w:rPr>
        <w:t xml:space="preserve">культуры двигательной деятельности и развития двигательных возможностей </w:t>
      </w:r>
      <w:r w:rsidRPr="000C5EBC">
        <w:rPr>
          <w:rFonts w:ascii="Times New Roman" w:eastAsia="Times New Roman" w:hAnsi="Times New Roman" w:cs="Times New Roman"/>
          <w:color w:val="000000"/>
          <w:spacing w:val="-2"/>
          <w:sz w:val="28"/>
          <w:szCs w:val="28"/>
          <w:lang w:eastAsia="ru-RU"/>
        </w:rPr>
        <w:t>человека (гимнастика, спорт, игры, туризм и др.);</w:t>
      </w:r>
    </w:p>
    <w:p w:rsidR="000C5EBC" w:rsidRPr="000C5EBC" w:rsidRDefault="000C5EBC" w:rsidP="000C5EBC">
      <w:pPr>
        <w:numPr>
          <w:ilvl w:val="0"/>
          <w:numId w:val="31"/>
        </w:numPr>
        <w:shd w:val="clear" w:color="auto" w:fill="FFFFFF"/>
        <w:tabs>
          <w:tab w:val="left" w:pos="1080"/>
          <w:tab w:val="left" w:pos="9180"/>
        </w:tabs>
        <w:spacing w:after="0" w:line="240" w:lineRule="auto"/>
        <w:ind w:firstLine="720"/>
        <w:jc w:val="both"/>
        <w:rPr>
          <w:rFonts w:ascii="Times New Roman" w:eastAsia="Times New Roman" w:hAnsi="Times New Roman" w:cs="Times New Roman"/>
          <w:color w:val="000000"/>
          <w:spacing w:val="-5"/>
          <w:sz w:val="28"/>
          <w:szCs w:val="28"/>
          <w:lang w:eastAsia="ru-RU"/>
        </w:rPr>
      </w:pPr>
      <w:r w:rsidRPr="000C5EBC">
        <w:rPr>
          <w:rFonts w:ascii="Times New Roman" w:eastAsia="Times New Roman" w:hAnsi="Times New Roman" w:cs="Times New Roman"/>
          <w:color w:val="000000"/>
          <w:spacing w:val="-1"/>
          <w:sz w:val="28"/>
          <w:szCs w:val="28"/>
          <w:lang w:eastAsia="ru-RU"/>
        </w:rPr>
        <w:t xml:space="preserve"> социальные условия распространения и применения культуры двигательной деятельности (система физического образования, физкультурное и спортивное движение, подготовка специалистов, социальные и экологичес</w:t>
      </w:r>
      <w:r w:rsidRPr="000C5EBC">
        <w:rPr>
          <w:rFonts w:ascii="Times New Roman" w:eastAsia="Times New Roman" w:hAnsi="Times New Roman" w:cs="Times New Roman"/>
          <w:color w:val="000000"/>
          <w:spacing w:val="-3"/>
          <w:sz w:val="28"/>
          <w:szCs w:val="28"/>
          <w:lang w:eastAsia="ru-RU"/>
        </w:rPr>
        <w:t>кие условия жизни и др.).</w:t>
      </w:r>
    </w:p>
    <w:p w:rsidR="000C5EBC" w:rsidRPr="000C5EBC" w:rsidRDefault="000C5EBC" w:rsidP="000C5EBC">
      <w:pPr>
        <w:shd w:val="clear" w:color="auto" w:fill="FFFFFF"/>
        <w:tabs>
          <w:tab w:val="left" w:pos="9180"/>
        </w:tabs>
        <w:ind w:firstLine="720"/>
        <w:jc w:val="both"/>
        <w:rPr>
          <w:rFonts w:ascii="Times New Roman" w:eastAsia="Times New Roman" w:hAnsi="Times New Roman" w:cs="Times New Roman"/>
          <w:sz w:val="28"/>
          <w:szCs w:val="28"/>
          <w:lang w:eastAsia="ru-RU"/>
        </w:rPr>
      </w:pPr>
      <w:r w:rsidRPr="000C5EBC">
        <w:rPr>
          <w:rFonts w:ascii="Times New Roman" w:eastAsia="Times New Roman" w:hAnsi="Times New Roman" w:cs="Times New Roman"/>
          <w:color w:val="000000"/>
          <w:spacing w:val="-4"/>
          <w:sz w:val="28"/>
          <w:szCs w:val="28"/>
          <w:lang w:eastAsia="ru-RU"/>
        </w:rPr>
        <w:t>Культура «деятельности» - это деятельность по развитию культуры двига</w:t>
      </w:r>
      <w:r w:rsidRPr="000C5EBC">
        <w:rPr>
          <w:rFonts w:ascii="Times New Roman" w:eastAsia="Times New Roman" w:hAnsi="Times New Roman" w:cs="Times New Roman"/>
          <w:color w:val="000000"/>
          <w:spacing w:val="-4"/>
          <w:sz w:val="28"/>
          <w:szCs w:val="28"/>
          <w:lang w:eastAsia="ru-RU"/>
        </w:rPr>
        <w:softHyphen/>
      </w:r>
      <w:r w:rsidRPr="000C5EBC">
        <w:rPr>
          <w:rFonts w:ascii="Times New Roman" w:eastAsia="Times New Roman" w:hAnsi="Times New Roman" w:cs="Times New Roman"/>
          <w:color w:val="000000"/>
          <w:spacing w:val="-2"/>
          <w:sz w:val="28"/>
          <w:szCs w:val="28"/>
          <w:lang w:eastAsia="ru-RU"/>
        </w:rPr>
        <w:t>тельной деятельности. Она включает:</w:t>
      </w:r>
    </w:p>
    <w:p w:rsidR="000C5EBC" w:rsidRPr="000C5EBC" w:rsidRDefault="000C5EBC" w:rsidP="000C5EBC">
      <w:pPr>
        <w:numPr>
          <w:ilvl w:val="0"/>
          <w:numId w:val="32"/>
        </w:numPr>
        <w:shd w:val="clear" w:color="auto" w:fill="FFFFFF"/>
        <w:tabs>
          <w:tab w:val="left" w:pos="509"/>
          <w:tab w:val="left" w:pos="9180"/>
        </w:tabs>
        <w:spacing w:after="0" w:line="240" w:lineRule="auto"/>
        <w:ind w:firstLine="720"/>
        <w:jc w:val="both"/>
        <w:rPr>
          <w:rFonts w:ascii="Times New Roman" w:eastAsia="Times New Roman" w:hAnsi="Times New Roman" w:cs="Times New Roman"/>
          <w:color w:val="000000"/>
          <w:spacing w:val="-16"/>
          <w:sz w:val="28"/>
          <w:szCs w:val="28"/>
          <w:lang w:eastAsia="ru-RU"/>
        </w:rPr>
      </w:pPr>
      <w:r w:rsidRPr="000C5EBC">
        <w:rPr>
          <w:rFonts w:ascii="Times New Roman" w:eastAsia="Times New Roman" w:hAnsi="Times New Roman" w:cs="Times New Roman"/>
          <w:color w:val="000000"/>
          <w:spacing w:val="-1"/>
          <w:sz w:val="28"/>
          <w:szCs w:val="28"/>
          <w:lang w:eastAsia="ru-RU"/>
        </w:rPr>
        <w:t xml:space="preserve"> потребление активной двигательной деятельности (усвоение эффекта </w:t>
      </w:r>
      <w:r w:rsidRPr="000C5EBC">
        <w:rPr>
          <w:rFonts w:ascii="Times New Roman" w:eastAsia="Times New Roman" w:hAnsi="Times New Roman" w:cs="Times New Roman"/>
          <w:color w:val="000000"/>
          <w:spacing w:val="-2"/>
          <w:sz w:val="28"/>
          <w:szCs w:val="28"/>
          <w:lang w:eastAsia="ru-RU"/>
        </w:rPr>
        <w:t>ее воздействия на организм);</w:t>
      </w:r>
    </w:p>
    <w:p w:rsidR="000C5EBC" w:rsidRPr="000C5EBC" w:rsidRDefault="000C5EBC" w:rsidP="000C5EBC">
      <w:pPr>
        <w:numPr>
          <w:ilvl w:val="0"/>
          <w:numId w:val="32"/>
        </w:numPr>
        <w:shd w:val="clear" w:color="auto" w:fill="FFFFFF"/>
        <w:tabs>
          <w:tab w:val="left" w:pos="509"/>
          <w:tab w:val="left" w:pos="9180"/>
        </w:tabs>
        <w:spacing w:after="0" w:line="240" w:lineRule="auto"/>
        <w:ind w:firstLine="720"/>
        <w:jc w:val="both"/>
        <w:rPr>
          <w:rFonts w:ascii="Times New Roman" w:eastAsia="Times New Roman" w:hAnsi="Times New Roman" w:cs="Times New Roman"/>
          <w:color w:val="000000"/>
          <w:spacing w:val="-5"/>
          <w:sz w:val="28"/>
          <w:szCs w:val="28"/>
          <w:lang w:eastAsia="ru-RU"/>
        </w:rPr>
      </w:pPr>
      <w:r w:rsidRPr="000C5EBC">
        <w:rPr>
          <w:rFonts w:ascii="Times New Roman" w:eastAsia="Times New Roman" w:hAnsi="Times New Roman" w:cs="Times New Roman"/>
          <w:color w:val="000000"/>
          <w:spacing w:val="-1"/>
          <w:sz w:val="28"/>
          <w:szCs w:val="28"/>
          <w:lang w:eastAsia="ru-RU"/>
        </w:rPr>
        <w:t xml:space="preserve"> освоение рациональных форм и способов ее осуществления;</w:t>
      </w:r>
    </w:p>
    <w:p w:rsidR="000C5EBC" w:rsidRPr="000C5EBC" w:rsidRDefault="000C5EBC" w:rsidP="000C5EBC">
      <w:pPr>
        <w:numPr>
          <w:ilvl w:val="0"/>
          <w:numId w:val="32"/>
        </w:numPr>
        <w:shd w:val="clear" w:color="auto" w:fill="FFFFFF"/>
        <w:tabs>
          <w:tab w:val="left" w:pos="509"/>
          <w:tab w:val="left" w:pos="9180"/>
        </w:tabs>
        <w:spacing w:after="0" w:line="240" w:lineRule="auto"/>
        <w:ind w:firstLine="720"/>
        <w:jc w:val="both"/>
        <w:rPr>
          <w:rFonts w:ascii="Times New Roman" w:eastAsia="Times New Roman" w:hAnsi="Times New Roman" w:cs="Times New Roman"/>
          <w:color w:val="000000"/>
          <w:spacing w:val="-5"/>
          <w:sz w:val="28"/>
          <w:szCs w:val="28"/>
          <w:lang w:eastAsia="ru-RU"/>
        </w:rPr>
      </w:pPr>
      <w:r w:rsidRPr="000C5EBC">
        <w:rPr>
          <w:rFonts w:ascii="Times New Roman" w:eastAsia="Times New Roman" w:hAnsi="Times New Roman" w:cs="Times New Roman"/>
          <w:color w:val="000000"/>
          <w:sz w:val="28"/>
          <w:szCs w:val="28"/>
          <w:lang w:eastAsia="ru-RU"/>
        </w:rPr>
        <w:t xml:space="preserve"> производство культуры двигательной деятельности (создание новых </w:t>
      </w:r>
      <w:r w:rsidRPr="000C5EBC">
        <w:rPr>
          <w:rFonts w:ascii="Times New Roman" w:eastAsia="Times New Roman" w:hAnsi="Times New Roman" w:cs="Times New Roman"/>
          <w:color w:val="000000"/>
          <w:spacing w:val="-1"/>
          <w:sz w:val="28"/>
          <w:szCs w:val="28"/>
          <w:lang w:eastAsia="ru-RU"/>
        </w:rPr>
        <w:t>средств, форм и способов перемещения, разработка новых технологий фор</w:t>
      </w:r>
      <w:r w:rsidRPr="000C5EBC">
        <w:rPr>
          <w:rFonts w:ascii="Times New Roman" w:eastAsia="Times New Roman" w:hAnsi="Times New Roman" w:cs="Times New Roman"/>
          <w:color w:val="000000"/>
          <w:spacing w:val="-3"/>
          <w:sz w:val="28"/>
          <w:szCs w:val="28"/>
          <w:lang w:eastAsia="ru-RU"/>
        </w:rPr>
        <w:t>мирования двигательных возможностей человека, создание необходимых со</w:t>
      </w:r>
      <w:r w:rsidRPr="000C5EBC">
        <w:rPr>
          <w:rFonts w:ascii="Times New Roman" w:eastAsia="Times New Roman" w:hAnsi="Times New Roman" w:cs="Times New Roman"/>
          <w:color w:val="000000"/>
          <w:spacing w:val="-2"/>
          <w:sz w:val="28"/>
          <w:szCs w:val="28"/>
          <w:lang w:eastAsia="ru-RU"/>
        </w:rPr>
        <w:t>циальных условий физического совершенствования людей и др.).</w:t>
      </w:r>
    </w:p>
    <w:p w:rsidR="000C5EBC" w:rsidRPr="000C5EBC" w:rsidRDefault="000C5EBC" w:rsidP="000C5EBC">
      <w:pPr>
        <w:shd w:val="clear" w:color="auto" w:fill="FFFFFF"/>
        <w:tabs>
          <w:tab w:val="left" w:pos="9180"/>
        </w:tabs>
        <w:ind w:firstLine="720"/>
        <w:jc w:val="both"/>
        <w:rPr>
          <w:rFonts w:ascii="Times New Roman" w:eastAsia="Times New Roman" w:hAnsi="Times New Roman" w:cs="Times New Roman"/>
          <w:sz w:val="28"/>
          <w:szCs w:val="28"/>
          <w:lang w:eastAsia="ru-RU"/>
        </w:rPr>
      </w:pPr>
      <w:r w:rsidRPr="000C5EBC">
        <w:rPr>
          <w:rFonts w:ascii="Times New Roman" w:eastAsia="Times New Roman" w:hAnsi="Times New Roman" w:cs="Times New Roman"/>
          <w:color w:val="000000"/>
          <w:spacing w:val="-3"/>
          <w:sz w:val="28"/>
          <w:szCs w:val="28"/>
          <w:lang w:eastAsia="ru-RU"/>
        </w:rPr>
        <w:t>Можно выделить три составляющие культуры «деятельности»:</w:t>
      </w:r>
    </w:p>
    <w:p w:rsidR="000C5EBC" w:rsidRPr="000C5EBC" w:rsidRDefault="000C5EBC" w:rsidP="000C5EBC">
      <w:pPr>
        <w:numPr>
          <w:ilvl w:val="0"/>
          <w:numId w:val="33"/>
        </w:numPr>
        <w:shd w:val="clear" w:color="auto" w:fill="FFFFFF"/>
        <w:tabs>
          <w:tab w:val="left" w:pos="394"/>
          <w:tab w:val="left" w:pos="1080"/>
          <w:tab w:val="left" w:pos="9180"/>
        </w:tabs>
        <w:spacing w:after="0" w:line="240" w:lineRule="auto"/>
        <w:ind w:firstLine="720"/>
        <w:jc w:val="both"/>
        <w:rPr>
          <w:rFonts w:ascii="Times New Roman" w:eastAsia="Times New Roman" w:hAnsi="Times New Roman" w:cs="Times New Roman"/>
          <w:color w:val="000000"/>
          <w:sz w:val="28"/>
          <w:szCs w:val="28"/>
          <w:lang w:eastAsia="ru-RU"/>
        </w:rPr>
      </w:pPr>
      <w:r w:rsidRPr="000C5EBC">
        <w:rPr>
          <w:rFonts w:ascii="Times New Roman" w:eastAsia="Times New Roman" w:hAnsi="Times New Roman" w:cs="Times New Roman"/>
          <w:color w:val="000000"/>
          <w:spacing w:val="-2"/>
          <w:sz w:val="28"/>
          <w:szCs w:val="28"/>
          <w:lang w:eastAsia="ru-RU"/>
        </w:rPr>
        <w:t xml:space="preserve"> деятельность </w:t>
      </w:r>
      <w:proofErr w:type="gramStart"/>
      <w:r w:rsidRPr="000C5EBC">
        <w:rPr>
          <w:rFonts w:ascii="Times New Roman" w:eastAsia="Times New Roman" w:hAnsi="Times New Roman" w:cs="Times New Roman"/>
          <w:color w:val="000000"/>
          <w:spacing w:val="-2"/>
          <w:sz w:val="28"/>
          <w:szCs w:val="28"/>
          <w:lang w:eastAsia="ru-RU"/>
        </w:rPr>
        <w:t>занимающихся</w:t>
      </w:r>
      <w:proofErr w:type="gramEnd"/>
      <w:r w:rsidRPr="000C5EBC">
        <w:rPr>
          <w:rFonts w:ascii="Times New Roman" w:eastAsia="Times New Roman" w:hAnsi="Times New Roman" w:cs="Times New Roman"/>
          <w:color w:val="000000"/>
          <w:spacing w:val="-2"/>
          <w:sz w:val="28"/>
          <w:szCs w:val="28"/>
          <w:lang w:eastAsia="ru-RU"/>
        </w:rPr>
        <w:t>;</w:t>
      </w:r>
    </w:p>
    <w:p w:rsidR="000C5EBC" w:rsidRPr="000C5EBC" w:rsidRDefault="000C5EBC" w:rsidP="000C5EBC">
      <w:pPr>
        <w:numPr>
          <w:ilvl w:val="0"/>
          <w:numId w:val="33"/>
        </w:numPr>
        <w:shd w:val="clear" w:color="auto" w:fill="FFFFFF"/>
        <w:tabs>
          <w:tab w:val="left" w:pos="394"/>
          <w:tab w:val="left" w:pos="1080"/>
          <w:tab w:val="left" w:pos="9180"/>
        </w:tabs>
        <w:spacing w:after="0" w:line="240" w:lineRule="auto"/>
        <w:ind w:firstLine="720"/>
        <w:jc w:val="both"/>
        <w:rPr>
          <w:rFonts w:ascii="Times New Roman" w:eastAsia="Times New Roman" w:hAnsi="Times New Roman" w:cs="Times New Roman"/>
          <w:color w:val="000000"/>
          <w:sz w:val="28"/>
          <w:szCs w:val="28"/>
          <w:lang w:eastAsia="ru-RU"/>
        </w:rPr>
      </w:pPr>
      <w:r w:rsidRPr="000C5EBC">
        <w:rPr>
          <w:rFonts w:ascii="Times New Roman" w:eastAsia="Times New Roman" w:hAnsi="Times New Roman" w:cs="Times New Roman"/>
          <w:color w:val="000000"/>
          <w:spacing w:val="-2"/>
          <w:sz w:val="28"/>
          <w:szCs w:val="28"/>
          <w:lang w:eastAsia="ru-RU"/>
        </w:rPr>
        <w:lastRenderedPageBreak/>
        <w:t xml:space="preserve"> деятельность специалистов;</w:t>
      </w:r>
    </w:p>
    <w:p w:rsidR="000C5EBC" w:rsidRPr="000C5EBC" w:rsidRDefault="000C5EBC" w:rsidP="000C5EBC">
      <w:pPr>
        <w:numPr>
          <w:ilvl w:val="0"/>
          <w:numId w:val="33"/>
        </w:numPr>
        <w:shd w:val="clear" w:color="auto" w:fill="FFFFFF"/>
        <w:tabs>
          <w:tab w:val="left" w:pos="394"/>
          <w:tab w:val="left" w:pos="1080"/>
          <w:tab w:val="left" w:pos="9180"/>
        </w:tabs>
        <w:spacing w:after="0" w:line="240" w:lineRule="auto"/>
        <w:ind w:firstLine="720"/>
        <w:jc w:val="both"/>
        <w:rPr>
          <w:rFonts w:ascii="Times New Roman" w:eastAsia="Times New Roman" w:hAnsi="Times New Roman" w:cs="Times New Roman"/>
          <w:color w:val="000000"/>
          <w:sz w:val="28"/>
          <w:szCs w:val="28"/>
          <w:lang w:eastAsia="ru-RU"/>
        </w:rPr>
      </w:pPr>
      <w:r w:rsidRPr="000C5EBC">
        <w:rPr>
          <w:rFonts w:ascii="Times New Roman" w:eastAsia="Times New Roman" w:hAnsi="Times New Roman" w:cs="Times New Roman"/>
          <w:color w:val="000000"/>
          <w:spacing w:val="-3"/>
          <w:sz w:val="28"/>
          <w:szCs w:val="28"/>
          <w:lang w:eastAsia="ru-RU"/>
        </w:rPr>
        <w:t xml:space="preserve"> деятельность лиц, осуществляющих организационное, научное и врачебное обеспечение (руководители, судьи, КНГ, медицинские работники и т.д.).</w:t>
      </w:r>
    </w:p>
    <w:p w:rsidR="000C5EBC" w:rsidRPr="000C5EBC" w:rsidRDefault="000C5EBC" w:rsidP="000C5EBC">
      <w:pPr>
        <w:tabs>
          <w:tab w:val="left" w:pos="9180"/>
        </w:tabs>
        <w:ind w:firstLine="720"/>
        <w:jc w:val="both"/>
        <w:rPr>
          <w:rFonts w:ascii="Times New Roman" w:eastAsia="Times New Roman" w:hAnsi="Times New Roman" w:cs="Times New Roman"/>
          <w:color w:val="000000"/>
          <w:spacing w:val="-2"/>
          <w:sz w:val="28"/>
          <w:szCs w:val="28"/>
          <w:lang w:eastAsia="ru-RU"/>
        </w:rPr>
      </w:pPr>
      <w:r w:rsidRPr="000C5EBC">
        <w:rPr>
          <w:rFonts w:ascii="Times New Roman" w:eastAsia="Times New Roman" w:hAnsi="Times New Roman" w:cs="Times New Roman"/>
          <w:color w:val="000000"/>
          <w:spacing w:val="-2"/>
          <w:sz w:val="28"/>
          <w:szCs w:val="28"/>
          <w:lang w:eastAsia="ru-RU"/>
        </w:rPr>
        <w:t>К культуре «личности» как к результативной стороне относят:</w:t>
      </w:r>
    </w:p>
    <w:p w:rsidR="000C5EBC" w:rsidRPr="000C5EBC" w:rsidRDefault="000C5EBC" w:rsidP="000C5EBC">
      <w:pPr>
        <w:numPr>
          <w:ilvl w:val="0"/>
          <w:numId w:val="33"/>
        </w:numPr>
        <w:shd w:val="clear" w:color="auto" w:fill="FFFFFF"/>
        <w:tabs>
          <w:tab w:val="left" w:pos="394"/>
          <w:tab w:val="left" w:pos="9180"/>
        </w:tabs>
        <w:spacing w:after="0" w:line="240" w:lineRule="auto"/>
        <w:ind w:firstLine="720"/>
        <w:jc w:val="both"/>
        <w:rPr>
          <w:rFonts w:ascii="Times New Roman" w:eastAsia="Times New Roman" w:hAnsi="Times New Roman" w:cs="Times New Roman"/>
          <w:color w:val="000000"/>
          <w:spacing w:val="-1"/>
          <w:sz w:val="28"/>
          <w:szCs w:val="28"/>
          <w:lang w:eastAsia="ru-RU"/>
        </w:rPr>
      </w:pPr>
      <w:r w:rsidRPr="000C5EBC">
        <w:rPr>
          <w:rFonts w:ascii="Times New Roman" w:eastAsia="Times New Roman" w:hAnsi="Times New Roman" w:cs="Times New Roman"/>
          <w:color w:val="000000"/>
          <w:spacing w:val="-1"/>
          <w:sz w:val="28"/>
          <w:szCs w:val="28"/>
          <w:lang w:eastAsia="ru-RU"/>
        </w:rPr>
        <w:t>уровень физического развития;</w:t>
      </w:r>
    </w:p>
    <w:p w:rsidR="000C5EBC" w:rsidRPr="000C5EBC" w:rsidRDefault="000C5EBC" w:rsidP="000C5EBC">
      <w:pPr>
        <w:numPr>
          <w:ilvl w:val="0"/>
          <w:numId w:val="33"/>
        </w:numPr>
        <w:shd w:val="clear" w:color="auto" w:fill="FFFFFF"/>
        <w:tabs>
          <w:tab w:val="left" w:pos="394"/>
          <w:tab w:val="left" w:pos="9180"/>
        </w:tabs>
        <w:spacing w:after="0" w:line="240" w:lineRule="auto"/>
        <w:ind w:firstLine="720"/>
        <w:jc w:val="both"/>
        <w:rPr>
          <w:rFonts w:ascii="Times New Roman" w:eastAsia="Times New Roman" w:hAnsi="Times New Roman" w:cs="Times New Roman"/>
          <w:color w:val="000000"/>
          <w:sz w:val="28"/>
          <w:szCs w:val="28"/>
          <w:lang w:eastAsia="ru-RU"/>
        </w:rPr>
      </w:pPr>
      <w:r w:rsidRPr="000C5EBC">
        <w:rPr>
          <w:rFonts w:ascii="Times New Roman" w:eastAsia="Times New Roman" w:hAnsi="Times New Roman" w:cs="Times New Roman"/>
          <w:color w:val="000000"/>
          <w:spacing w:val="-1"/>
          <w:sz w:val="28"/>
          <w:szCs w:val="28"/>
          <w:lang w:eastAsia="ru-RU"/>
        </w:rPr>
        <w:t>фонд двигательных умений и навыков (двигательный опыт);</w:t>
      </w:r>
    </w:p>
    <w:p w:rsidR="000C5EBC" w:rsidRPr="000C5EBC" w:rsidRDefault="000C5EBC" w:rsidP="000C5EBC">
      <w:pPr>
        <w:numPr>
          <w:ilvl w:val="0"/>
          <w:numId w:val="33"/>
        </w:numPr>
        <w:shd w:val="clear" w:color="auto" w:fill="FFFFFF"/>
        <w:tabs>
          <w:tab w:val="left" w:pos="394"/>
          <w:tab w:val="left" w:pos="9180"/>
        </w:tabs>
        <w:spacing w:after="0" w:line="240" w:lineRule="auto"/>
        <w:ind w:firstLine="720"/>
        <w:jc w:val="both"/>
        <w:rPr>
          <w:rFonts w:ascii="Times New Roman" w:eastAsia="Times New Roman" w:hAnsi="Times New Roman" w:cs="Times New Roman"/>
          <w:color w:val="000000"/>
          <w:sz w:val="28"/>
          <w:szCs w:val="28"/>
          <w:lang w:eastAsia="ru-RU"/>
        </w:rPr>
      </w:pPr>
      <w:r w:rsidRPr="000C5EBC">
        <w:rPr>
          <w:rFonts w:ascii="Times New Roman" w:eastAsia="Times New Roman" w:hAnsi="Times New Roman" w:cs="Times New Roman"/>
          <w:color w:val="000000"/>
          <w:spacing w:val="-1"/>
          <w:sz w:val="28"/>
          <w:szCs w:val="28"/>
          <w:lang w:eastAsia="ru-RU"/>
        </w:rPr>
        <w:t>уровень физической подготовки (развитие физических качеств);</w:t>
      </w:r>
    </w:p>
    <w:p w:rsidR="000C5EBC" w:rsidRPr="000C5EBC" w:rsidRDefault="000C5EBC" w:rsidP="000C5EBC">
      <w:pPr>
        <w:numPr>
          <w:ilvl w:val="0"/>
          <w:numId w:val="33"/>
        </w:numPr>
        <w:shd w:val="clear" w:color="auto" w:fill="FFFFFF"/>
        <w:tabs>
          <w:tab w:val="left" w:pos="394"/>
          <w:tab w:val="left" w:pos="9180"/>
        </w:tabs>
        <w:spacing w:after="0" w:line="240" w:lineRule="auto"/>
        <w:ind w:firstLine="720"/>
        <w:jc w:val="both"/>
        <w:rPr>
          <w:rFonts w:ascii="Times New Roman" w:eastAsia="Times New Roman" w:hAnsi="Times New Roman" w:cs="Times New Roman"/>
          <w:color w:val="000000"/>
          <w:sz w:val="28"/>
          <w:szCs w:val="28"/>
          <w:lang w:eastAsia="ru-RU"/>
        </w:rPr>
      </w:pPr>
      <w:r w:rsidRPr="000C5EBC">
        <w:rPr>
          <w:rFonts w:ascii="Times New Roman" w:eastAsia="Times New Roman" w:hAnsi="Times New Roman" w:cs="Times New Roman"/>
          <w:color w:val="000000"/>
          <w:spacing w:val="-2"/>
          <w:sz w:val="28"/>
          <w:szCs w:val="28"/>
          <w:lang w:eastAsia="ru-RU"/>
        </w:rPr>
        <w:t>уровень здоровья;</w:t>
      </w:r>
    </w:p>
    <w:p w:rsidR="000C5EBC" w:rsidRPr="000C5EBC" w:rsidRDefault="000C5EBC" w:rsidP="000C5EBC">
      <w:pPr>
        <w:numPr>
          <w:ilvl w:val="0"/>
          <w:numId w:val="34"/>
        </w:numPr>
        <w:shd w:val="clear" w:color="auto" w:fill="FFFFFF"/>
        <w:tabs>
          <w:tab w:val="left" w:pos="394"/>
          <w:tab w:val="left" w:pos="9180"/>
        </w:tabs>
        <w:spacing w:after="0" w:line="240" w:lineRule="auto"/>
        <w:ind w:firstLine="720"/>
        <w:jc w:val="both"/>
        <w:rPr>
          <w:rFonts w:ascii="Times New Roman" w:eastAsia="Times New Roman" w:hAnsi="Times New Roman" w:cs="Times New Roman"/>
          <w:color w:val="000000"/>
          <w:sz w:val="28"/>
          <w:szCs w:val="28"/>
          <w:lang w:eastAsia="ru-RU"/>
        </w:rPr>
      </w:pPr>
      <w:r w:rsidRPr="000C5EBC">
        <w:rPr>
          <w:rFonts w:ascii="Times New Roman" w:eastAsia="Times New Roman" w:hAnsi="Times New Roman" w:cs="Times New Roman"/>
          <w:color w:val="000000"/>
          <w:spacing w:val="-2"/>
          <w:sz w:val="28"/>
          <w:szCs w:val="28"/>
          <w:lang w:eastAsia="ru-RU"/>
        </w:rPr>
        <w:t xml:space="preserve"> физкультурную грамотность населения;</w:t>
      </w:r>
    </w:p>
    <w:p w:rsidR="000C5EBC" w:rsidRPr="000C5EBC" w:rsidRDefault="000C5EBC" w:rsidP="000C5EBC">
      <w:pPr>
        <w:numPr>
          <w:ilvl w:val="0"/>
          <w:numId w:val="34"/>
        </w:numPr>
        <w:shd w:val="clear" w:color="auto" w:fill="FFFFFF"/>
        <w:tabs>
          <w:tab w:val="left" w:pos="394"/>
          <w:tab w:val="left" w:pos="9180"/>
        </w:tabs>
        <w:spacing w:after="0" w:line="240" w:lineRule="auto"/>
        <w:ind w:firstLine="720"/>
        <w:jc w:val="both"/>
        <w:rPr>
          <w:rFonts w:ascii="Times New Roman" w:eastAsia="Times New Roman" w:hAnsi="Times New Roman" w:cs="Times New Roman"/>
          <w:color w:val="000000"/>
          <w:sz w:val="28"/>
          <w:szCs w:val="28"/>
          <w:lang w:eastAsia="ru-RU"/>
        </w:rPr>
      </w:pPr>
      <w:r w:rsidRPr="000C5EBC">
        <w:rPr>
          <w:rFonts w:ascii="Times New Roman" w:eastAsia="Times New Roman" w:hAnsi="Times New Roman" w:cs="Times New Roman"/>
          <w:color w:val="000000"/>
          <w:spacing w:val="-1"/>
          <w:sz w:val="28"/>
          <w:szCs w:val="28"/>
          <w:lang w:eastAsia="ru-RU"/>
        </w:rPr>
        <w:t xml:space="preserve"> уровень внедрения ФК в жизнь и быт общества;</w:t>
      </w:r>
    </w:p>
    <w:p w:rsidR="000C5EBC" w:rsidRPr="000C5EBC" w:rsidRDefault="000C5EBC" w:rsidP="000C5EBC">
      <w:pPr>
        <w:numPr>
          <w:ilvl w:val="0"/>
          <w:numId w:val="34"/>
        </w:numPr>
        <w:shd w:val="clear" w:color="auto" w:fill="FFFFFF"/>
        <w:tabs>
          <w:tab w:val="left" w:pos="394"/>
          <w:tab w:val="left" w:pos="9180"/>
        </w:tabs>
        <w:spacing w:after="0" w:line="240" w:lineRule="auto"/>
        <w:ind w:firstLine="720"/>
        <w:jc w:val="both"/>
        <w:rPr>
          <w:rFonts w:ascii="Times New Roman" w:eastAsia="Times New Roman" w:hAnsi="Times New Roman" w:cs="Times New Roman"/>
          <w:color w:val="000000"/>
          <w:sz w:val="28"/>
          <w:szCs w:val="28"/>
          <w:lang w:eastAsia="ru-RU"/>
        </w:rPr>
      </w:pPr>
      <w:r w:rsidRPr="000C5EBC">
        <w:rPr>
          <w:rFonts w:ascii="Times New Roman" w:eastAsia="Times New Roman" w:hAnsi="Times New Roman" w:cs="Times New Roman"/>
          <w:color w:val="000000"/>
          <w:spacing w:val="-2"/>
          <w:sz w:val="28"/>
          <w:szCs w:val="28"/>
          <w:lang w:eastAsia="ru-RU"/>
        </w:rPr>
        <w:t xml:space="preserve"> продолжительность жизни людей и т.д.</w:t>
      </w:r>
    </w:p>
    <w:p w:rsidR="000C5EBC" w:rsidRPr="000C5EBC" w:rsidRDefault="000C5EBC" w:rsidP="000C5EBC">
      <w:pPr>
        <w:shd w:val="clear" w:color="auto" w:fill="FFFFFF"/>
        <w:tabs>
          <w:tab w:val="left" w:pos="9180"/>
        </w:tabs>
        <w:ind w:firstLine="720"/>
        <w:jc w:val="both"/>
        <w:rPr>
          <w:rFonts w:ascii="Times New Roman" w:eastAsia="Times New Roman" w:hAnsi="Times New Roman" w:cs="Times New Roman"/>
          <w:sz w:val="28"/>
          <w:szCs w:val="28"/>
          <w:lang w:eastAsia="ru-RU"/>
        </w:rPr>
      </w:pPr>
      <w:r w:rsidRPr="000C5EBC">
        <w:rPr>
          <w:rFonts w:ascii="Times New Roman" w:eastAsia="Times New Roman" w:hAnsi="Times New Roman" w:cs="Times New Roman"/>
          <w:color w:val="000000"/>
          <w:spacing w:val="-3"/>
          <w:sz w:val="28"/>
          <w:szCs w:val="28"/>
          <w:lang w:eastAsia="ru-RU"/>
        </w:rPr>
        <w:t>Таким образом, физическая культура - это исторически сложившаяся дея</w:t>
      </w:r>
      <w:r w:rsidRPr="000C5EBC">
        <w:rPr>
          <w:rFonts w:ascii="Times New Roman" w:eastAsia="Times New Roman" w:hAnsi="Times New Roman" w:cs="Times New Roman"/>
          <w:color w:val="000000"/>
          <w:spacing w:val="-3"/>
          <w:sz w:val="28"/>
          <w:szCs w:val="28"/>
          <w:lang w:eastAsia="ru-RU"/>
        </w:rPr>
        <w:softHyphen/>
      </w:r>
      <w:r w:rsidRPr="000C5EBC">
        <w:rPr>
          <w:rFonts w:ascii="Times New Roman" w:eastAsia="Times New Roman" w:hAnsi="Times New Roman" w:cs="Times New Roman"/>
          <w:color w:val="000000"/>
          <w:spacing w:val="-2"/>
          <w:sz w:val="28"/>
          <w:szCs w:val="28"/>
          <w:lang w:eastAsia="ru-RU"/>
        </w:rPr>
        <w:t xml:space="preserve">тельная совокупность условий, средств, методов и результатов физического </w:t>
      </w:r>
      <w:r w:rsidRPr="000C5EBC">
        <w:rPr>
          <w:rFonts w:ascii="Times New Roman" w:eastAsia="Times New Roman" w:hAnsi="Times New Roman" w:cs="Times New Roman"/>
          <w:color w:val="000000"/>
          <w:spacing w:val="-1"/>
          <w:sz w:val="28"/>
          <w:szCs w:val="28"/>
          <w:lang w:eastAsia="ru-RU"/>
        </w:rPr>
        <w:t xml:space="preserve">совершенствования людей. Физическое совершенство - оптимальная мера </w:t>
      </w:r>
      <w:r w:rsidRPr="000C5EBC">
        <w:rPr>
          <w:rFonts w:ascii="Times New Roman" w:eastAsia="Times New Roman" w:hAnsi="Times New Roman" w:cs="Times New Roman"/>
          <w:color w:val="000000"/>
          <w:spacing w:val="-2"/>
          <w:sz w:val="28"/>
          <w:szCs w:val="28"/>
          <w:lang w:eastAsia="ru-RU"/>
        </w:rPr>
        <w:t>физической подготовленности и гармонического физического развития, ко</w:t>
      </w:r>
      <w:r w:rsidRPr="000C5EBC">
        <w:rPr>
          <w:rFonts w:ascii="Times New Roman" w:eastAsia="Times New Roman" w:hAnsi="Times New Roman" w:cs="Times New Roman"/>
          <w:color w:val="000000"/>
          <w:spacing w:val="-2"/>
          <w:sz w:val="28"/>
          <w:szCs w:val="28"/>
          <w:lang w:eastAsia="ru-RU"/>
        </w:rPr>
        <w:softHyphen/>
      </w:r>
      <w:r w:rsidRPr="000C5EBC">
        <w:rPr>
          <w:rFonts w:ascii="Times New Roman" w:eastAsia="Times New Roman" w:hAnsi="Times New Roman" w:cs="Times New Roman"/>
          <w:color w:val="000000"/>
          <w:spacing w:val="-3"/>
          <w:sz w:val="28"/>
          <w:szCs w:val="28"/>
          <w:lang w:eastAsia="ru-RU"/>
        </w:rPr>
        <w:t>торая соответствует требованиям трудовой и других видов деятельности. Как и культура в целом, ФК является результатом созидательной, творческой дея</w:t>
      </w:r>
      <w:r w:rsidRPr="000C5EBC">
        <w:rPr>
          <w:rFonts w:ascii="Times New Roman" w:eastAsia="Times New Roman" w:hAnsi="Times New Roman" w:cs="Times New Roman"/>
          <w:color w:val="000000"/>
          <w:spacing w:val="-3"/>
          <w:sz w:val="28"/>
          <w:szCs w:val="28"/>
          <w:lang w:eastAsia="ru-RU"/>
        </w:rPr>
        <w:softHyphen/>
      </w:r>
      <w:r w:rsidRPr="000C5EBC">
        <w:rPr>
          <w:rFonts w:ascii="Times New Roman" w:eastAsia="Times New Roman" w:hAnsi="Times New Roman" w:cs="Times New Roman"/>
          <w:color w:val="000000"/>
          <w:spacing w:val="-1"/>
          <w:sz w:val="28"/>
          <w:szCs w:val="28"/>
          <w:lang w:eastAsia="ru-RU"/>
        </w:rPr>
        <w:t xml:space="preserve">тельности человека и общества. Она не остается неизменной: на различных </w:t>
      </w:r>
      <w:r w:rsidRPr="000C5EBC">
        <w:rPr>
          <w:rFonts w:ascii="Times New Roman" w:eastAsia="Times New Roman" w:hAnsi="Times New Roman" w:cs="Times New Roman"/>
          <w:color w:val="000000"/>
          <w:sz w:val="28"/>
          <w:szCs w:val="28"/>
          <w:lang w:eastAsia="ru-RU"/>
        </w:rPr>
        <w:t xml:space="preserve">этапах исторического развития она изменяется в зависимости от условий, </w:t>
      </w:r>
      <w:r w:rsidRPr="000C5EBC">
        <w:rPr>
          <w:rFonts w:ascii="Times New Roman" w:eastAsia="Times New Roman" w:hAnsi="Times New Roman" w:cs="Times New Roman"/>
          <w:color w:val="000000"/>
          <w:spacing w:val="-2"/>
          <w:sz w:val="28"/>
          <w:szCs w:val="28"/>
          <w:lang w:eastAsia="ru-RU"/>
        </w:rPr>
        <w:t xml:space="preserve">предоставляемых для ее развития той или иной общественно-экономической </w:t>
      </w:r>
      <w:r w:rsidRPr="000C5EBC">
        <w:rPr>
          <w:rFonts w:ascii="Times New Roman" w:eastAsia="Times New Roman" w:hAnsi="Times New Roman" w:cs="Times New Roman"/>
          <w:color w:val="000000"/>
          <w:spacing w:val="-3"/>
          <w:sz w:val="28"/>
          <w:szCs w:val="28"/>
          <w:lang w:eastAsia="ru-RU"/>
        </w:rPr>
        <w:t>формацией. Одновременно она наследует непреходящие культурные ценнос</w:t>
      </w:r>
      <w:r w:rsidRPr="000C5EBC">
        <w:rPr>
          <w:rFonts w:ascii="Times New Roman" w:eastAsia="Times New Roman" w:hAnsi="Times New Roman" w:cs="Times New Roman"/>
          <w:color w:val="000000"/>
          <w:spacing w:val="-3"/>
          <w:sz w:val="28"/>
          <w:szCs w:val="28"/>
          <w:lang w:eastAsia="ru-RU"/>
        </w:rPr>
        <w:softHyphen/>
        <w:t xml:space="preserve">ти предшествующих этапов, научные знания о закономерностях физического </w:t>
      </w:r>
      <w:r w:rsidRPr="000C5EBC">
        <w:rPr>
          <w:rFonts w:ascii="Times New Roman" w:eastAsia="Times New Roman" w:hAnsi="Times New Roman" w:cs="Times New Roman"/>
          <w:color w:val="000000"/>
          <w:spacing w:val="-1"/>
          <w:sz w:val="28"/>
          <w:szCs w:val="28"/>
          <w:lang w:eastAsia="ru-RU"/>
        </w:rPr>
        <w:t>развития организма, эффективные средства и методы ФВ, материально-тех</w:t>
      </w:r>
      <w:r w:rsidRPr="000C5EBC">
        <w:rPr>
          <w:rFonts w:ascii="Times New Roman" w:eastAsia="Times New Roman" w:hAnsi="Times New Roman" w:cs="Times New Roman"/>
          <w:color w:val="000000"/>
          <w:spacing w:val="-1"/>
          <w:sz w:val="28"/>
          <w:szCs w:val="28"/>
          <w:lang w:eastAsia="ru-RU"/>
        </w:rPr>
        <w:softHyphen/>
        <w:t>нические и эстетические ценности.</w:t>
      </w:r>
    </w:p>
    <w:p w:rsidR="000C5EBC" w:rsidRPr="000C5EBC" w:rsidRDefault="000C5EBC" w:rsidP="000C5EBC">
      <w:pPr>
        <w:shd w:val="clear" w:color="auto" w:fill="FFFFFF"/>
        <w:tabs>
          <w:tab w:val="left" w:pos="9180"/>
        </w:tabs>
        <w:ind w:firstLine="720"/>
        <w:jc w:val="both"/>
        <w:rPr>
          <w:rFonts w:ascii="Times New Roman" w:eastAsia="Times New Roman" w:hAnsi="Times New Roman" w:cs="Times New Roman"/>
          <w:sz w:val="28"/>
          <w:szCs w:val="28"/>
          <w:lang w:eastAsia="ru-RU"/>
        </w:rPr>
      </w:pPr>
      <w:r w:rsidRPr="000C5EBC">
        <w:rPr>
          <w:rFonts w:ascii="Times New Roman" w:eastAsia="Times New Roman" w:hAnsi="Times New Roman" w:cs="Times New Roman"/>
          <w:color w:val="000000"/>
          <w:spacing w:val="-4"/>
          <w:sz w:val="28"/>
          <w:szCs w:val="28"/>
          <w:lang w:eastAsia="ru-RU"/>
        </w:rPr>
        <w:t>Физическая культура не только решает задачи физического совершенство</w:t>
      </w:r>
      <w:r w:rsidRPr="000C5EBC">
        <w:rPr>
          <w:rFonts w:ascii="Times New Roman" w:eastAsia="Times New Roman" w:hAnsi="Times New Roman" w:cs="Times New Roman"/>
          <w:color w:val="000000"/>
          <w:spacing w:val="-4"/>
          <w:sz w:val="28"/>
          <w:szCs w:val="28"/>
          <w:lang w:eastAsia="ru-RU"/>
        </w:rPr>
        <w:softHyphen/>
      </w:r>
      <w:r w:rsidRPr="000C5EBC">
        <w:rPr>
          <w:rFonts w:ascii="Times New Roman" w:eastAsia="Times New Roman" w:hAnsi="Times New Roman" w:cs="Times New Roman"/>
          <w:color w:val="000000"/>
          <w:spacing w:val="-1"/>
          <w:sz w:val="28"/>
          <w:szCs w:val="28"/>
          <w:lang w:eastAsia="ru-RU"/>
        </w:rPr>
        <w:t xml:space="preserve">вания, она связана и с такими социальными сторонами жизни общества, как </w:t>
      </w:r>
      <w:r w:rsidRPr="000C5EBC">
        <w:rPr>
          <w:rFonts w:ascii="Times New Roman" w:eastAsia="Times New Roman" w:hAnsi="Times New Roman" w:cs="Times New Roman"/>
          <w:color w:val="000000"/>
          <w:spacing w:val="-2"/>
          <w:sz w:val="28"/>
          <w:szCs w:val="28"/>
          <w:lang w:eastAsia="ru-RU"/>
        </w:rPr>
        <w:t>политика, экономика, образ жизни. Физическая культура оказывает большое воздействие на духовный мир людей: удовлетворяет их потребность в обще</w:t>
      </w:r>
      <w:r w:rsidRPr="000C5EBC">
        <w:rPr>
          <w:rFonts w:ascii="Times New Roman" w:eastAsia="Times New Roman" w:hAnsi="Times New Roman" w:cs="Times New Roman"/>
          <w:color w:val="000000"/>
          <w:spacing w:val="-2"/>
          <w:sz w:val="28"/>
          <w:szCs w:val="28"/>
          <w:lang w:eastAsia="ru-RU"/>
        </w:rPr>
        <w:softHyphen/>
      </w:r>
      <w:r w:rsidRPr="000C5EBC">
        <w:rPr>
          <w:rFonts w:ascii="Times New Roman" w:eastAsia="Times New Roman" w:hAnsi="Times New Roman" w:cs="Times New Roman"/>
          <w:color w:val="000000"/>
          <w:spacing w:val="-3"/>
          <w:sz w:val="28"/>
          <w:szCs w:val="28"/>
          <w:lang w:eastAsia="ru-RU"/>
        </w:rPr>
        <w:t>нии, эмоциях, играх и развлечениях, самоутверждении, т.е. влияет на форми</w:t>
      </w:r>
      <w:r w:rsidRPr="000C5EBC">
        <w:rPr>
          <w:rFonts w:ascii="Times New Roman" w:eastAsia="Times New Roman" w:hAnsi="Times New Roman" w:cs="Times New Roman"/>
          <w:color w:val="000000"/>
          <w:spacing w:val="-3"/>
          <w:sz w:val="28"/>
          <w:szCs w:val="28"/>
          <w:lang w:eastAsia="ru-RU"/>
        </w:rPr>
        <w:softHyphen/>
      </w:r>
      <w:r w:rsidRPr="000C5EBC">
        <w:rPr>
          <w:rFonts w:ascii="Times New Roman" w:eastAsia="Times New Roman" w:hAnsi="Times New Roman" w:cs="Times New Roman"/>
          <w:color w:val="000000"/>
          <w:spacing w:val="-1"/>
          <w:sz w:val="28"/>
          <w:szCs w:val="28"/>
          <w:lang w:eastAsia="ru-RU"/>
        </w:rPr>
        <w:t>рование личности и мировоззрения человека.</w:t>
      </w:r>
    </w:p>
    <w:p w:rsidR="000C5EBC" w:rsidRPr="000C5EBC" w:rsidRDefault="000C5EBC" w:rsidP="000C5EBC">
      <w:pPr>
        <w:shd w:val="clear" w:color="auto" w:fill="FFFFFF"/>
        <w:tabs>
          <w:tab w:val="left" w:pos="9180"/>
        </w:tabs>
        <w:ind w:firstLine="720"/>
        <w:jc w:val="both"/>
        <w:rPr>
          <w:rFonts w:ascii="Times New Roman" w:eastAsia="Times New Roman" w:hAnsi="Times New Roman" w:cs="Times New Roman"/>
          <w:b/>
          <w:bCs/>
          <w:color w:val="000000"/>
          <w:spacing w:val="-1"/>
          <w:sz w:val="28"/>
          <w:szCs w:val="28"/>
          <w:lang w:eastAsia="ru-RU"/>
        </w:rPr>
      </w:pPr>
      <w:r w:rsidRPr="000C5EBC">
        <w:rPr>
          <w:rFonts w:ascii="Times New Roman" w:eastAsia="Times New Roman" w:hAnsi="Times New Roman" w:cs="Times New Roman"/>
          <w:color w:val="000000"/>
          <w:spacing w:val="-2"/>
          <w:sz w:val="28"/>
          <w:szCs w:val="28"/>
          <w:lang w:eastAsia="ru-RU"/>
        </w:rPr>
        <w:t>Физическая культура связана с культурой общества в целом за счет един</w:t>
      </w:r>
      <w:r w:rsidRPr="000C5EBC">
        <w:rPr>
          <w:rFonts w:ascii="Times New Roman" w:eastAsia="Times New Roman" w:hAnsi="Times New Roman" w:cs="Times New Roman"/>
          <w:color w:val="000000"/>
          <w:spacing w:val="-2"/>
          <w:sz w:val="28"/>
          <w:szCs w:val="28"/>
          <w:lang w:eastAsia="ru-RU"/>
        </w:rPr>
        <w:softHyphen/>
      </w:r>
      <w:r w:rsidRPr="000C5EBC">
        <w:rPr>
          <w:rFonts w:ascii="Times New Roman" w:eastAsia="Times New Roman" w:hAnsi="Times New Roman" w:cs="Times New Roman"/>
          <w:color w:val="000000"/>
          <w:spacing w:val="-1"/>
          <w:sz w:val="28"/>
          <w:szCs w:val="28"/>
          <w:lang w:eastAsia="ru-RU"/>
        </w:rPr>
        <w:t xml:space="preserve">ства их происхождения и роли в формировании человека, воспроизводстве </w:t>
      </w:r>
      <w:r w:rsidRPr="000C5EBC">
        <w:rPr>
          <w:rFonts w:ascii="Times New Roman" w:eastAsia="Times New Roman" w:hAnsi="Times New Roman" w:cs="Times New Roman"/>
          <w:color w:val="000000"/>
          <w:spacing w:val="-3"/>
          <w:sz w:val="28"/>
          <w:szCs w:val="28"/>
          <w:lang w:eastAsia="ru-RU"/>
        </w:rPr>
        <w:t>его способностей, а также за счет влияния всех частей культуры. На длитель</w:t>
      </w:r>
      <w:r w:rsidRPr="000C5EBC">
        <w:rPr>
          <w:rFonts w:ascii="Times New Roman" w:eastAsia="Times New Roman" w:hAnsi="Times New Roman" w:cs="Times New Roman"/>
          <w:color w:val="000000"/>
          <w:spacing w:val="-3"/>
          <w:sz w:val="28"/>
          <w:szCs w:val="28"/>
          <w:lang w:eastAsia="ru-RU"/>
        </w:rPr>
        <w:softHyphen/>
      </w:r>
      <w:r w:rsidRPr="000C5EBC">
        <w:rPr>
          <w:rFonts w:ascii="Times New Roman" w:eastAsia="Times New Roman" w:hAnsi="Times New Roman" w:cs="Times New Roman"/>
          <w:color w:val="000000"/>
          <w:sz w:val="28"/>
          <w:szCs w:val="28"/>
          <w:lang w:eastAsia="ru-RU"/>
        </w:rPr>
        <w:t>ном пути развития содержание и формы ФК постепенно дифференцирова</w:t>
      </w:r>
      <w:r w:rsidRPr="000C5EBC">
        <w:rPr>
          <w:rFonts w:ascii="Times New Roman" w:eastAsia="Times New Roman" w:hAnsi="Times New Roman" w:cs="Times New Roman"/>
          <w:color w:val="000000"/>
          <w:sz w:val="28"/>
          <w:szCs w:val="28"/>
          <w:lang w:eastAsia="ru-RU"/>
        </w:rPr>
        <w:softHyphen/>
      </w:r>
      <w:r w:rsidRPr="000C5EBC">
        <w:rPr>
          <w:rFonts w:ascii="Times New Roman" w:eastAsia="Times New Roman" w:hAnsi="Times New Roman" w:cs="Times New Roman"/>
          <w:color w:val="000000"/>
          <w:spacing w:val="-3"/>
          <w:sz w:val="28"/>
          <w:szCs w:val="28"/>
          <w:lang w:eastAsia="ru-RU"/>
        </w:rPr>
        <w:t>лись применительно к различным сферам общественной жизнедеятельности.</w:t>
      </w:r>
    </w:p>
    <w:p w:rsidR="000C5EBC" w:rsidRPr="000C5EBC" w:rsidRDefault="000C5EBC" w:rsidP="000C5EBC">
      <w:pPr>
        <w:shd w:val="clear" w:color="auto" w:fill="FFFFFF"/>
        <w:tabs>
          <w:tab w:val="left" w:pos="9180"/>
        </w:tabs>
        <w:jc w:val="both"/>
        <w:rPr>
          <w:rFonts w:ascii="Times New Roman" w:eastAsia="Times New Roman" w:hAnsi="Times New Roman" w:cs="Times New Roman"/>
          <w:b/>
          <w:bCs/>
          <w:color w:val="000000"/>
          <w:spacing w:val="-1"/>
          <w:sz w:val="28"/>
          <w:szCs w:val="28"/>
          <w:lang w:eastAsia="ru-RU"/>
        </w:rPr>
      </w:pPr>
    </w:p>
    <w:p w:rsidR="000C5EBC" w:rsidRPr="000C5EBC" w:rsidRDefault="000C5EBC" w:rsidP="000C5EBC">
      <w:pPr>
        <w:shd w:val="clear" w:color="auto" w:fill="FFFFFF"/>
        <w:tabs>
          <w:tab w:val="left" w:pos="9180"/>
        </w:tabs>
        <w:jc w:val="both"/>
        <w:rPr>
          <w:rFonts w:ascii="Times New Roman" w:eastAsia="Times New Roman" w:hAnsi="Times New Roman" w:cs="Times New Roman"/>
          <w:b/>
          <w:bCs/>
          <w:color w:val="000000"/>
          <w:spacing w:val="-1"/>
          <w:sz w:val="28"/>
          <w:szCs w:val="28"/>
          <w:lang w:eastAsia="ru-RU"/>
        </w:rPr>
      </w:pPr>
      <w:r w:rsidRPr="000C5EBC">
        <w:rPr>
          <w:rFonts w:ascii="Times New Roman" w:eastAsia="Times New Roman" w:hAnsi="Times New Roman" w:cs="Times New Roman"/>
          <w:b/>
          <w:bCs/>
          <w:color w:val="000000"/>
          <w:spacing w:val="-1"/>
          <w:sz w:val="28"/>
          <w:szCs w:val="28"/>
          <w:lang w:eastAsia="ru-RU"/>
        </w:rPr>
        <w:t>2. Функции физической культуры</w:t>
      </w:r>
    </w:p>
    <w:p w:rsidR="000C5EBC" w:rsidRPr="000C5EBC" w:rsidRDefault="000C5EBC" w:rsidP="000C5EBC">
      <w:pPr>
        <w:shd w:val="clear" w:color="auto" w:fill="FFFFFF"/>
        <w:tabs>
          <w:tab w:val="left" w:pos="9180"/>
        </w:tabs>
        <w:ind w:firstLine="720"/>
        <w:jc w:val="both"/>
        <w:rPr>
          <w:rFonts w:ascii="Times New Roman" w:eastAsia="Times New Roman" w:hAnsi="Times New Roman" w:cs="Times New Roman"/>
          <w:sz w:val="28"/>
          <w:szCs w:val="28"/>
          <w:lang w:eastAsia="ru-RU"/>
        </w:rPr>
      </w:pPr>
    </w:p>
    <w:p w:rsidR="000C5EBC" w:rsidRPr="000C5EBC" w:rsidRDefault="000C5EBC" w:rsidP="000C5EBC">
      <w:pPr>
        <w:tabs>
          <w:tab w:val="left" w:pos="9180"/>
        </w:tabs>
        <w:ind w:firstLine="720"/>
        <w:jc w:val="both"/>
        <w:rPr>
          <w:rFonts w:ascii="Times New Roman" w:eastAsia="Times New Roman" w:hAnsi="Times New Roman" w:cs="Times New Roman"/>
          <w:color w:val="000000"/>
          <w:spacing w:val="-4"/>
          <w:sz w:val="28"/>
          <w:szCs w:val="28"/>
          <w:lang w:eastAsia="ru-RU"/>
        </w:rPr>
      </w:pPr>
      <w:r w:rsidRPr="000C5EBC">
        <w:rPr>
          <w:rFonts w:ascii="Times New Roman" w:eastAsia="Times New Roman" w:hAnsi="Times New Roman" w:cs="Times New Roman"/>
          <w:color w:val="000000"/>
          <w:spacing w:val="-4"/>
          <w:sz w:val="28"/>
          <w:szCs w:val="28"/>
          <w:lang w:eastAsia="ru-RU"/>
        </w:rPr>
        <w:t xml:space="preserve">Термин «функция» связан с понятием «функционировать», т.е. действовать, </w:t>
      </w:r>
      <w:r w:rsidRPr="000C5EBC">
        <w:rPr>
          <w:rFonts w:ascii="Times New Roman" w:eastAsia="Times New Roman" w:hAnsi="Times New Roman" w:cs="Times New Roman"/>
          <w:color w:val="000000"/>
          <w:spacing w:val="-3"/>
          <w:sz w:val="28"/>
          <w:szCs w:val="28"/>
          <w:lang w:eastAsia="ru-RU"/>
        </w:rPr>
        <w:t>находиться в действии или воздействовать, производя определенный эффект</w:t>
      </w:r>
      <w:proofErr w:type="gramStart"/>
      <w:r w:rsidRPr="000C5EBC">
        <w:rPr>
          <w:rFonts w:ascii="Times New Roman" w:eastAsia="Times New Roman" w:hAnsi="Times New Roman" w:cs="Times New Roman"/>
          <w:color w:val="000000"/>
          <w:spacing w:val="-3"/>
          <w:sz w:val="28"/>
          <w:szCs w:val="28"/>
          <w:lang w:eastAsia="ru-RU"/>
        </w:rPr>
        <w:t>.</w:t>
      </w:r>
      <w:r w:rsidRPr="000C5EBC">
        <w:rPr>
          <w:rFonts w:ascii="Times New Roman" w:eastAsia="Times New Roman" w:hAnsi="Times New Roman" w:cs="Times New Roman"/>
          <w:color w:val="000000"/>
          <w:spacing w:val="4"/>
          <w:sz w:val="28"/>
          <w:szCs w:val="28"/>
          <w:lang w:eastAsia="ru-RU"/>
        </w:rPr>
        <w:t>Ф</w:t>
      </w:r>
      <w:proofErr w:type="gramEnd"/>
      <w:r w:rsidRPr="000C5EBC">
        <w:rPr>
          <w:rFonts w:ascii="Times New Roman" w:eastAsia="Times New Roman" w:hAnsi="Times New Roman" w:cs="Times New Roman"/>
          <w:color w:val="000000"/>
          <w:spacing w:val="4"/>
          <w:sz w:val="28"/>
          <w:szCs w:val="28"/>
          <w:lang w:eastAsia="ru-RU"/>
        </w:rPr>
        <w:t xml:space="preserve">ункции ФК - это объективно присущие ей свойства воздействовать на </w:t>
      </w:r>
      <w:r w:rsidRPr="000C5EBC">
        <w:rPr>
          <w:rFonts w:ascii="Times New Roman" w:eastAsia="Times New Roman" w:hAnsi="Times New Roman" w:cs="Times New Roman"/>
          <w:color w:val="000000"/>
          <w:spacing w:val="-4"/>
          <w:sz w:val="28"/>
          <w:szCs w:val="28"/>
          <w:lang w:eastAsia="ru-RU"/>
        </w:rPr>
        <w:t>человека или человеческие отношения, удовлетворять и развивать определен</w:t>
      </w:r>
      <w:r w:rsidRPr="000C5EBC">
        <w:rPr>
          <w:rFonts w:ascii="Times New Roman" w:eastAsia="Times New Roman" w:hAnsi="Times New Roman" w:cs="Times New Roman"/>
          <w:color w:val="000000"/>
          <w:spacing w:val="-4"/>
          <w:sz w:val="28"/>
          <w:szCs w:val="28"/>
          <w:lang w:eastAsia="ru-RU"/>
        </w:rPr>
        <w:softHyphen/>
      </w:r>
      <w:r w:rsidRPr="000C5EBC">
        <w:rPr>
          <w:rFonts w:ascii="Times New Roman" w:eastAsia="Times New Roman" w:hAnsi="Times New Roman" w:cs="Times New Roman"/>
          <w:color w:val="000000"/>
          <w:spacing w:val="-1"/>
          <w:sz w:val="28"/>
          <w:szCs w:val="28"/>
          <w:lang w:eastAsia="ru-RU"/>
        </w:rPr>
        <w:t>ные потребности личности и общества. В функциях раскрывается содержа</w:t>
      </w:r>
      <w:r w:rsidRPr="000C5EBC">
        <w:rPr>
          <w:rFonts w:ascii="Times New Roman" w:eastAsia="Times New Roman" w:hAnsi="Times New Roman" w:cs="Times New Roman"/>
          <w:color w:val="000000"/>
          <w:spacing w:val="-1"/>
          <w:sz w:val="28"/>
          <w:szCs w:val="28"/>
          <w:lang w:eastAsia="ru-RU"/>
        </w:rPr>
        <w:softHyphen/>
      </w:r>
      <w:r w:rsidRPr="000C5EBC">
        <w:rPr>
          <w:rFonts w:ascii="Times New Roman" w:eastAsia="Times New Roman" w:hAnsi="Times New Roman" w:cs="Times New Roman"/>
          <w:color w:val="000000"/>
          <w:spacing w:val="-4"/>
          <w:sz w:val="28"/>
          <w:szCs w:val="28"/>
          <w:lang w:eastAsia="ru-RU"/>
        </w:rPr>
        <w:t xml:space="preserve">ние физической культуры и ее </w:t>
      </w:r>
      <w:proofErr w:type="gramStart"/>
      <w:r w:rsidRPr="000C5EBC">
        <w:rPr>
          <w:rFonts w:ascii="Times New Roman" w:eastAsia="Times New Roman" w:hAnsi="Times New Roman" w:cs="Times New Roman"/>
          <w:color w:val="000000"/>
          <w:spacing w:val="-4"/>
          <w:sz w:val="28"/>
          <w:szCs w:val="28"/>
          <w:lang w:eastAsia="ru-RU"/>
        </w:rPr>
        <w:t>значение</w:t>
      </w:r>
      <w:proofErr w:type="gramEnd"/>
      <w:r w:rsidRPr="000C5EBC">
        <w:rPr>
          <w:rFonts w:ascii="Times New Roman" w:eastAsia="Times New Roman" w:hAnsi="Times New Roman" w:cs="Times New Roman"/>
          <w:color w:val="000000"/>
          <w:spacing w:val="-4"/>
          <w:sz w:val="28"/>
          <w:szCs w:val="28"/>
          <w:lang w:eastAsia="ru-RU"/>
        </w:rPr>
        <w:t xml:space="preserve"> как для человека, так и для общества.</w:t>
      </w:r>
    </w:p>
    <w:p w:rsidR="000C5EBC" w:rsidRPr="000C5EBC" w:rsidRDefault="000C5EBC" w:rsidP="000C5EBC">
      <w:pPr>
        <w:shd w:val="clear" w:color="auto" w:fill="FFFFFF"/>
        <w:tabs>
          <w:tab w:val="left" w:pos="9180"/>
        </w:tabs>
        <w:ind w:firstLine="720"/>
        <w:jc w:val="both"/>
        <w:rPr>
          <w:rFonts w:ascii="Times New Roman" w:eastAsia="Times New Roman" w:hAnsi="Times New Roman" w:cs="Times New Roman"/>
          <w:sz w:val="28"/>
          <w:szCs w:val="28"/>
          <w:lang w:eastAsia="ru-RU"/>
        </w:rPr>
      </w:pPr>
      <w:r w:rsidRPr="000C5EBC">
        <w:rPr>
          <w:rFonts w:ascii="Times New Roman" w:eastAsia="Times New Roman" w:hAnsi="Times New Roman" w:cs="Times New Roman"/>
          <w:color w:val="000000"/>
          <w:spacing w:val="-4"/>
          <w:sz w:val="28"/>
          <w:szCs w:val="28"/>
          <w:lang w:eastAsia="ru-RU"/>
        </w:rPr>
        <w:t xml:space="preserve">Чтобы правильно понять функции физической культуры, следует помнить, что вся культура в целом представляет собой преобразовательную (активную) </w:t>
      </w:r>
      <w:r w:rsidRPr="000C5EBC">
        <w:rPr>
          <w:rFonts w:ascii="Times New Roman" w:eastAsia="Times New Roman" w:hAnsi="Times New Roman" w:cs="Times New Roman"/>
          <w:color w:val="000000"/>
          <w:spacing w:val="-2"/>
          <w:sz w:val="28"/>
          <w:szCs w:val="28"/>
          <w:lang w:eastAsia="ru-RU"/>
        </w:rPr>
        <w:t>деятельность. Преобразовательная деятельность осуществляется по отноше</w:t>
      </w:r>
      <w:r w:rsidRPr="000C5EBC">
        <w:rPr>
          <w:rFonts w:ascii="Times New Roman" w:eastAsia="Times New Roman" w:hAnsi="Times New Roman" w:cs="Times New Roman"/>
          <w:color w:val="000000"/>
          <w:spacing w:val="-2"/>
          <w:sz w:val="28"/>
          <w:szCs w:val="28"/>
          <w:lang w:eastAsia="ru-RU"/>
        </w:rPr>
        <w:softHyphen/>
      </w:r>
      <w:r w:rsidRPr="000C5EBC">
        <w:rPr>
          <w:rFonts w:ascii="Times New Roman" w:eastAsia="Times New Roman" w:hAnsi="Times New Roman" w:cs="Times New Roman"/>
          <w:color w:val="000000"/>
          <w:spacing w:val="-1"/>
          <w:sz w:val="28"/>
          <w:szCs w:val="28"/>
          <w:lang w:eastAsia="ru-RU"/>
        </w:rPr>
        <w:t xml:space="preserve">нию к природе (строительство открытых бассейнов, баз, гребных каналов и </w:t>
      </w:r>
      <w:r w:rsidRPr="000C5EBC">
        <w:rPr>
          <w:rFonts w:ascii="Times New Roman" w:eastAsia="Times New Roman" w:hAnsi="Times New Roman" w:cs="Times New Roman"/>
          <w:color w:val="000000"/>
          <w:spacing w:val="-2"/>
          <w:sz w:val="28"/>
          <w:szCs w:val="28"/>
          <w:lang w:eastAsia="ru-RU"/>
        </w:rPr>
        <w:t>т.п.), к обществу (организация и управление ФК), а также происходит физи</w:t>
      </w:r>
      <w:r w:rsidRPr="000C5EBC">
        <w:rPr>
          <w:rFonts w:ascii="Times New Roman" w:eastAsia="Times New Roman" w:hAnsi="Times New Roman" w:cs="Times New Roman"/>
          <w:color w:val="000000"/>
          <w:spacing w:val="-2"/>
          <w:sz w:val="28"/>
          <w:szCs w:val="28"/>
          <w:lang w:eastAsia="ru-RU"/>
        </w:rPr>
        <w:softHyphen/>
      </w:r>
      <w:r w:rsidRPr="000C5EBC">
        <w:rPr>
          <w:rFonts w:ascii="Times New Roman" w:eastAsia="Times New Roman" w:hAnsi="Times New Roman" w:cs="Times New Roman"/>
          <w:color w:val="000000"/>
          <w:spacing w:val="-3"/>
          <w:sz w:val="28"/>
          <w:szCs w:val="28"/>
          <w:lang w:eastAsia="ru-RU"/>
        </w:rPr>
        <w:t>ческое и духовное преобразование самого человека (изменение форм и функ</w:t>
      </w:r>
      <w:r w:rsidRPr="000C5EBC">
        <w:rPr>
          <w:rFonts w:ascii="Times New Roman" w:eastAsia="Times New Roman" w:hAnsi="Times New Roman" w:cs="Times New Roman"/>
          <w:color w:val="000000"/>
          <w:spacing w:val="-3"/>
          <w:sz w:val="28"/>
          <w:szCs w:val="28"/>
          <w:lang w:eastAsia="ru-RU"/>
        </w:rPr>
        <w:softHyphen/>
      </w:r>
      <w:r w:rsidRPr="000C5EBC">
        <w:rPr>
          <w:rFonts w:ascii="Times New Roman" w:eastAsia="Times New Roman" w:hAnsi="Times New Roman" w:cs="Times New Roman"/>
          <w:color w:val="000000"/>
          <w:spacing w:val="-2"/>
          <w:sz w:val="28"/>
          <w:szCs w:val="28"/>
          <w:lang w:eastAsia="ru-RU"/>
        </w:rPr>
        <w:t>ций человеческого организма под воздействием применения научно обосно</w:t>
      </w:r>
      <w:r w:rsidRPr="000C5EBC">
        <w:rPr>
          <w:rFonts w:ascii="Times New Roman" w:eastAsia="Times New Roman" w:hAnsi="Times New Roman" w:cs="Times New Roman"/>
          <w:color w:val="000000"/>
          <w:spacing w:val="-2"/>
          <w:sz w:val="28"/>
          <w:szCs w:val="28"/>
          <w:lang w:eastAsia="ru-RU"/>
        </w:rPr>
        <w:softHyphen/>
      </w:r>
      <w:r w:rsidRPr="000C5EBC">
        <w:rPr>
          <w:rFonts w:ascii="Times New Roman" w:eastAsia="Times New Roman" w:hAnsi="Times New Roman" w:cs="Times New Roman"/>
          <w:color w:val="000000"/>
          <w:spacing w:val="-1"/>
          <w:sz w:val="28"/>
          <w:szCs w:val="28"/>
          <w:lang w:eastAsia="ru-RU"/>
        </w:rPr>
        <w:t>ванных, целенаправленных физических упражнений).</w:t>
      </w:r>
    </w:p>
    <w:p w:rsidR="000C5EBC" w:rsidRPr="000C5EBC" w:rsidRDefault="000C5EBC" w:rsidP="000C5EBC">
      <w:pPr>
        <w:shd w:val="clear" w:color="auto" w:fill="FFFFFF"/>
        <w:tabs>
          <w:tab w:val="left" w:pos="9180"/>
        </w:tabs>
        <w:ind w:firstLine="720"/>
        <w:jc w:val="both"/>
        <w:rPr>
          <w:rFonts w:ascii="Times New Roman" w:eastAsia="Times New Roman" w:hAnsi="Times New Roman" w:cs="Times New Roman"/>
          <w:sz w:val="28"/>
          <w:szCs w:val="28"/>
          <w:lang w:eastAsia="ru-RU"/>
        </w:rPr>
      </w:pPr>
      <w:r w:rsidRPr="000C5EBC">
        <w:rPr>
          <w:rFonts w:ascii="Times New Roman" w:eastAsia="Times New Roman" w:hAnsi="Times New Roman" w:cs="Times New Roman"/>
          <w:color w:val="000000"/>
          <w:spacing w:val="-3"/>
          <w:sz w:val="28"/>
          <w:szCs w:val="28"/>
          <w:lang w:eastAsia="ru-RU"/>
        </w:rPr>
        <w:t>Являясь органической частью культурного общества, физическая культу</w:t>
      </w:r>
      <w:r w:rsidRPr="000C5EBC">
        <w:rPr>
          <w:rFonts w:ascii="Times New Roman" w:eastAsia="Times New Roman" w:hAnsi="Times New Roman" w:cs="Times New Roman"/>
          <w:color w:val="000000"/>
          <w:spacing w:val="-3"/>
          <w:sz w:val="28"/>
          <w:szCs w:val="28"/>
          <w:lang w:eastAsia="ru-RU"/>
        </w:rPr>
        <w:softHyphen/>
        <w:t>ра выполняет ряд общекультурных функций. Они основаны на функциональ</w:t>
      </w:r>
      <w:r w:rsidRPr="000C5EBC">
        <w:rPr>
          <w:rFonts w:ascii="Times New Roman" w:eastAsia="Times New Roman" w:hAnsi="Times New Roman" w:cs="Times New Roman"/>
          <w:color w:val="000000"/>
          <w:spacing w:val="-3"/>
          <w:sz w:val="28"/>
          <w:szCs w:val="28"/>
          <w:lang w:eastAsia="ru-RU"/>
        </w:rPr>
        <w:softHyphen/>
      </w:r>
      <w:r w:rsidRPr="000C5EBC">
        <w:rPr>
          <w:rFonts w:ascii="Times New Roman" w:eastAsia="Times New Roman" w:hAnsi="Times New Roman" w:cs="Times New Roman"/>
          <w:color w:val="000000"/>
          <w:spacing w:val="-1"/>
          <w:sz w:val="28"/>
          <w:szCs w:val="28"/>
          <w:lang w:eastAsia="ru-RU"/>
        </w:rPr>
        <w:t>ных связях ФК с другими социальными явлениями.</w:t>
      </w:r>
    </w:p>
    <w:p w:rsidR="000C5EBC" w:rsidRPr="000C5EBC" w:rsidRDefault="000C5EBC" w:rsidP="000C5EBC">
      <w:pPr>
        <w:shd w:val="clear" w:color="auto" w:fill="FFFFFF"/>
        <w:tabs>
          <w:tab w:val="left" w:pos="9180"/>
        </w:tabs>
        <w:ind w:firstLine="720"/>
        <w:jc w:val="both"/>
        <w:rPr>
          <w:rFonts w:ascii="Times New Roman" w:eastAsia="Times New Roman" w:hAnsi="Times New Roman" w:cs="Times New Roman"/>
          <w:sz w:val="28"/>
          <w:szCs w:val="28"/>
          <w:lang w:eastAsia="ru-RU"/>
        </w:rPr>
      </w:pPr>
      <w:r w:rsidRPr="000C5EBC">
        <w:rPr>
          <w:rFonts w:ascii="Times New Roman" w:eastAsia="Times New Roman" w:hAnsi="Times New Roman" w:cs="Times New Roman"/>
          <w:color w:val="000000"/>
          <w:spacing w:val="-4"/>
          <w:sz w:val="28"/>
          <w:szCs w:val="28"/>
          <w:lang w:eastAsia="ru-RU"/>
        </w:rPr>
        <w:t xml:space="preserve">Физическая культура как самостоятельная часть культуры общества имеет </w:t>
      </w:r>
      <w:r w:rsidRPr="000C5EBC">
        <w:rPr>
          <w:rFonts w:ascii="Times New Roman" w:eastAsia="Times New Roman" w:hAnsi="Times New Roman" w:cs="Times New Roman"/>
          <w:color w:val="000000"/>
          <w:spacing w:val="-2"/>
          <w:sz w:val="28"/>
          <w:szCs w:val="28"/>
          <w:lang w:eastAsia="ru-RU"/>
        </w:rPr>
        <w:t xml:space="preserve">и свои специфические социальные функции. Они в более конкретной форме </w:t>
      </w:r>
      <w:r w:rsidRPr="000C5EBC">
        <w:rPr>
          <w:rFonts w:ascii="Times New Roman" w:eastAsia="Times New Roman" w:hAnsi="Times New Roman" w:cs="Times New Roman"/>
          <w:color w:val="000000"/>
          <w:spacing w:val="-5"/>
          <w:sz w:val="28"/>
          <w:szCs w:val="28"/>
          <w:lang w:eastAsia="ru-RU"/>
        </w:rPr>
        <w:t>выражают социальную сущность физической культуры и ее способность удов</w:t>
      </w:r>
      <w:r w:rsidRPr="000C5EBC">
        <w:rPr>
          <w:rFonts w:ascii="Times New Roman" w:eastAsia="Times New Roman" w:hAnsi="Times New Roman" w:cs="Times New Roman"/>
          <w:color w:val="000000"/>
          <w:spacing w:val="-5"/>
          <w:sz w:val="28"/>
          <w:szCs w:val="28"/>
          <w:lang w:eastAsia="ru-RU"/>
        </w:rPr>
        <w:softHyphen/>
        <w:t>летворять потребности общества в области физического воспитания и спортив</w:t>
      </w:r>
      <w:r w:rsidRPr="000C5EBC">
        <w:rPr>
          <w:rFonts w:ascii="Times New Roman" w:eastAsia="Times New Roman" w:hAnsi="Times New Roman" w:cs="Times New Roman"/>
          <w:color w:val="000000"/>
          <w:spacing w:val="-5"/>
          <w:sz w:val="28"/>
          <w:szCs w:val="28"/>
          <w:lang w:eastAsia="ru-RU"/>
        </w:rPr>
        <w:softHyphen/>
      </w:r>
      <w:r w:rsidRPr="000C5EBC">
        <w:rPr>
          <w:rFonts w:ascii="Times New Roman" w:eastAsia="Times New Roman" w:hAnsi="Times New Roman" w:cs="Times New Roman"/>
          <w:color w:val="000000"/>
          <w:spacing w:val="-4"/>
          <w:sz w:val="28"/>
          <w:szCs w:val="28"/>
          <w:lang w:eastAsia="ru-RU"/>
        </w:rPr>
        <w:t>ной деятельности людей. Ни одна из разновидностей культур не сможет заме</w:t>
      </w:r>
      <w:r w:rsidRPr="000C5EBC">
        <w:rPr>
          <w:rFonts w:ascii="Times New Roman" w:eastAsia="Times New Roman" w:hAnsi="Times New Roman" w:cs="Times New Roman"/>
          <w:color w:val="000000"/>
          <w:spacing w:val="-4"/>
          <w:sz w:val="28"/>
          <w:szCs w:val="28"/>
          <w:lang w:eastAsia="ru-RU"/>
        </w:rPr>
        <w:softHyphen/>
      </w:r>
      <w:r w:rsidRPr="000C5EBC">
        <w:rPr>
          <w:rFonts w:ascii="Times New Roman" w:eastAsia="Times New Roman" w:hAnsi="Times New Roman" w:cs="Times New Roman"/>
          <w:color w:val="000000"/>
          <w:spacing w:val="-2"/>
          <w:sz w:val="28"/>
          <w:szCs w:val="28"/>
          <w:lang w:eastAsia="ru-RU"/>
        </w:rPr>
        <w:t>нить физическую культуру в специфических функциях.</w:t>
      </w:r>
    </w:p>
    <w:p w:rsidR="000C5EBC" w:rsidRPr="000C5EBC" w:rsidRDefault="000C5EBC" w:rsidP="000C5EBC">
      <w:pPr>
        <w:shd w:val="clear" w:color="auto" w:fill="FFFFFF"/>
        <w:tabs>
          <w:tab w:val="left" w:pos="9180"/>
        </w:tabs>
        <w:ind w:firstLine="720"/>
        <w:jc w:val="both"/>
        <w:rPr>
          <w:rFonts w:ascii="Times New Roman" w:eastAsia="Times New Roman" w:hAnsi="Times New Roman" w:cs="Times New Roman"/>
          <w:sz w:val="28"/>
          <w:szCs w:val="28"/>
          <w:lang w:eastAsia="ru-RU"/>
        </w:rPr>
      </w:pPr>
      <w:r w:rsidRPr="000C5EBC">
        <w:rPr>
          <w:rFonts w:ascii="Times New Roman" w:eastAsia="Times New Roman" w:hAnsi="Times New Roman" w:cs="Times New Roman"/>
          <w:color w:val="000000"/>
          <w:spacing w:val="-3"/>
          <w:sz w:val="28"/>
          <w:szCs w:val="28"/>
          <w:lang w:eastAsia="ru-RU"/>
        </w:rPr>
        <w:t>Большие расхождения в представления о функциях физической культуры затрудняют создание единой научной концепции. Изучение социальных фун</w:t>
      </w:r>
      <w:r w:rsidRPr="000C5EBC">
        <w:rPr>
          <w:rFonts w:ascii="Times New Roman" w:eastAsia="Times New Roman" w:hAnsi="Times New Roman" w:cs="Times New Roman"/>
          <w:color w:val="000000"/>
          <w:spacing w:val="-3"/>
          <w:sz w:val="28"/>
          <w:szCs w:val="28"/>
          <w:lang w:eastAsia="ru-RU"/>
        </w:rPr>
        <w:softHyphen/>
      </w:r>
      <w:r w:rsidRPr="000C5EBC">
        <w:rPr>
          <w:rFonts w:ascii="Times New Roman" w:eastAsia="Times New Roman" w:hAnsi="Times New Roman" w:cs="Times New Roman"/>
          <w:color w:val="000000"/>
          <w:spacing w:val="-1"/>
          <w:sz w:val="28"/>
          <w:szCs w:val="28"/>
          <w:lang w:eastAsia="ru-RU"/>
        </w:rPr>
        <w:t xml:space="preserve">кций позволяет глубже вникнуть в сущность физической культуры, лучше </w:t>
      </w:r>
      <w:r w:rsidRPr="000C5EBC">
        <w:rPr>
          <w:rFonts w:ascii="Times New Roman" w:eastAsia="Times New Roman" w:hAnsi="Times New Roman" w:cs="Times New Roman"/>
          <w:color w:val="000000"/>
          <w:sz w:val="28"/>
          <w:szCs w:val="28"/>
          <w:lang w:eastAsia="ru-RU"/>
        </w:rPr>
        <w:t>представить ее роль и место в обществе. Доктор педагогических наук про</w:t>
      </w:r>
      <w:r w:rsidRPr="000C5EBC">
        <w:rPr>
          <w:rFonts w:ascii="Times New Roman" w:eastAsia="Times New Roman" w:hAnsi="Times New Roman" w:cs="Times New Roman"/>
          <w:color w:val="000000"/>
          <w:sz w:val="28"/>
          <w:szCs w:val="28"/>
          <w:lang w:eastAsia="ru-RU"/>
        </w:rPr>
        <w:softHyphen/>
      </w:r>
      <w:r w:rsidRPr="000C5EBC">
        <w:rPr>
          <w:rFonts w:ascii="Times New Roman" w:eastAsia="Times New Roman" w:hAnsi="Times New Roman" w:cs="Times New Roman"/>
          <w:color w:val="000000"/>
          <w:spacing w:val="-2"/>
          <w:sz w:val="28"/>
          <w:szCs w:val="28"/>
          <w:lang w:eastAsia="ru-RU"/>
        </w:rPr>
        <w:t>фессор Н.И. Пономарев выделяет 4 типа функций физической культуры, тес</w:t>
      </w:r>
      <w:r w:rsidRPr="000C5EBC">
        <w:rPr>
          <w:rFonts w:ascii="Times New Roman" w:eastAsia="Times New Roman" w:hAnsi="Times New Roman" w:cs="Times New Roman"/>
          <w:color w:val="000000"/>
          <w:spacing w:val="-2"/>
          <w:sz w:val="28"/>
          <w:szCs w:val="28"/>
          <w:lang w:eastAsia="ru-RU"/>
        </w:rPr>
        <w:softHyphen/>
        <w:t xml:space="preserve">но связанных с материально-производственной, социальной, политической и </w:t>
      </w:r>
      <w:r w:rsidRPr="000C5EBC">
        <w:rPr>
          <w:rFonts w:ascii="Times New Roman" w:eastAsia="Times New Roman" w:hAnsi="Times New Roman" w:cs="Times New Roman"/>
          <w:color w:val="000000"/>
          <w:spacing w:val="-1"/>
          <w:sz w:val="28"/>
          <w:szCs w:val="28"/>
          <w:lang w:eastAsia="ru-RU"/>
        </w:rPr>
        <w:t>духовной сферами жизнедеятельности общества.</w:t>
      </w:r>
    </w:p>
    <w:p w:rsidR="000C5EBC" w:rsidRPr="000C5EBC" w:rsidRDefault="000C5EBC" w:rsidP="000C5EBC">
      <w:pPr>
        <w:shd w:val="clear" w:color="auto" w:fill="FFFFFF"/>
        <w:tabs>
          <w:tab w:val="left" w:pos="9180"/>
        </w:tabs>
        <w:ind w:firstLine="720"/>
        <w:jc w:val="both"/>
        <w:rPr>
          <w:rFonts w:ascii="Times New Roman" w:eastAsia="Times New Roman" w:hAnsi="Times New Roman" w:cs="Times New Roman"/>
          <w:sz w:val="28"/>
          <w:szCs w:val="28"/>
          <w:lang w:eastAsia="ru-RU"/>
        </w:rPr>
      </w:pPr>
      <w:r w:rsidRPr="000C5EBC">
        <w:rPr>
          <w:rFonts w:ascii="Times New Roman" w:eastAsia="Times New Roman" w:hAnsi="Times New Roman" w:cs="Times New Roman"/>
          <w:color w:val="000000"/>
          <w:spacing w:val="-2"/>
          <w:sz w:val="28"/>
          <w:szCs w:val="28"/>
          <w:lang w:eastAsia="ru-RU"/>
        </w:rPr>
        <w:lastRenderedPageBreak/>
        <w:t xml:space="preserve">Материально-производственная функция физической культуры является </w:t>
      </w:r>
      <w:r w:rsidRPr="000C5EBC">
        <w:rPr>
          <w:rFonts w:ascii="Times New Roman" w:eastAsia="Times New Roman" w:hAnsi="Times New Roman" w:cs="Times New Roman"/>
          <w:color w:val="000000"/>
          <w:spacing w:val="-1"/>
          <w:sz w:val="28"/>
          <w:szCs w:val="28"/>
          <w:lang w:eastAsia="ru-RU"/>
        </w:rPr>
        <w:t>фундаментальной по отношению к другим функциям: социальной, полити</w:t>
      </w:r>
      <w:r w:rsidRPr="000C5EBC">
        <w:rPr>
          <w:rFonts w:ascii="Times New Roman" w:eastAsia="Times New Roman" w:hAnsi="Times New Roman" w:cs="Times New Roman"/>
          <w:color w:val="000000"/>
          <w:spacing w:val="-1"/>
          <w:sz w:val="28"/>
          <w:szCs w:val="28"/>
          <w:lang w:eastAsia="ru-RU"/>
        </w:rPr>
        <w:softHyphen/>
      </w:r>
      <w:r w:rsidRPr="000C5EBC">
        <w:rPr>
          <w:rFonts w:ascii="Times New Roman" w:eastAsia="Times New Roman" w:hAnsi="Times New Roman" w:cs="Times New Roman"/>
          <w:color w:val="000000"/>
          <w:spacing w:val="-2"/>
          <w:sz w:val="28"/>
          <w:szCs w:val="28"/>
          <w:lang w:eastAsia="ru-RU"/>
        </w:rPr>
        <w:t>ческой и духовной.</w:t>
      </w:r>
    </w:p>
    <w:p w:rsidR="000C5EBC" w:rsidRPr="000C5EBC" w:rsidRDefault="000C5EBC" w:rsidP="000C5EBC">
      <w:pPr>
        <w:shd w:val="clear" w:color="auto" w:fill="FFFFFF"/>
        <w:tabs>
          <w:tab w:val="left" w:pos="9180"/>
        </w:tabs>
        <w:ind w:firstLine="720"/>
        <w:jc w:val="both"/>
        <w:rPr>
          <w:rFonts w:ascii="Times New Roman" w:eastAsia="Times New Roman" w:hAnsi="Times New Roman" w:cs="Times New Roman"/>
          <w:sz w:val="28"/>
          <w:szCs w:val="28"/>
          <w:lang w:eastAsia="ru-RU"/>
        </w:rPr>
      </w:pPr>
      <w:r w:rsidRPr="000C5EBC">
        <w:rPr>
          <w:rFonts w:ascii="Times New Roman" w:eastAsia="Times New Roman" w:hAnsi="Times New Roman" w:cs="Times New Roman"/>
          <w:color w:val="000000"/>
          <w:spacing w:val="-1"/>
          <w:sz w:val="28"/>
          <w:szCs w:val="28"/>
          <w:lang w:eastAsia="ru-RU"/>
        </w:rPr>
        <w:t>Материально-производственная сфера:</w:t>
      </w:r>
    </w:p>
    <w:p w:rsidR="000C5EBC" w:rsidRPr="000C5EBC" w:rsidRDefault="000C5EBC" w:rsidP="000C5EBC">
      <w:pPr>
        <w:shd w:val="clear" w:color="auto" w:fill="FFFFFF"/>
        <w:tabs>
          <w:tab w:val="left" w:pos="9180"/>
        </w:tabs>
        <w:ind w:firstLine="720"/>
        <w:jc w:val="both"/>
        <w:rPr>
          <w:rFonts w:ascii="Times New Roman" w:eastAsia="Times New Roman" w:hAnsi="Times New Roman" w:cs="Times New Roman"/>
          <w:sz w:val="28"/>
          <w:szCs w:val="28"/>
          <w:lang w:eastAsia="ru-RU"/>
        </w:rPr>
      </w:pPr>
      <w:r w:rsidRPr="000C5EBC">
        <w:rPr>
          <w:rFonts w:ascii="Times New Roman" w:eastAsia="Times New Roman" w:hAnsi="Times New Roman" w:cs="Times New Roman"/>
          <w:color w:val="000000"/>
          <w:spacing w:val="-2"/>
          <w:sz w:val="28"/>
          <w:szCs w:val="28"/>
          <w:lang w:eastAsia="ru-RU"/>
        </w:rPr>
        <w:t>а) функция производства и воспроизводства человеческой жизни способ</w:t>
      </w:r>
      <w:r w:rsidRPr="000C5EBC">
        <w:rPr>
          <w:rFonts w:ascii="Times New Roman" w:eastAsia="Times New Roman" w:hAnsi="Times New Roman" w:cs="Times New Roman"/>
          <w:color w:val="000000"/>
          <w:spacing w:val="-2"/>
          <w:sz w:val="28"/>
          <w:szCs w:val="28"/>
          <w:lang w:eastAsia="ru-RU"/>
        </w:rPr>
        <w:softHyphen/>
      </w:r>
      <w:r w:rsidRPr="000C5EBC">
        <w:rPr>
          <w:rFonts w:ascii="Times New Roman" w:eastAsia="Times New Roman" w:hAnsi="Times New Roman" w:cs="Times New Roman"/>
          <w:color w:val="000000"/>
          <w:spacing w:val="-3"/>
          <w:sz w:val="28"/>
          <w:szCs w:val="28"/>
          <w:lang w:eastAsia="ru-RU"/>
        </w:rPr>
        <w:t>ствует формированию и совершенствованию биологической (</w:t>
      </w:r>
      <w:proofErr w:type="gramStart"/>
      <w:r w:rsidRPr="000C5EBC">
        <w:rPr>
          <w:rFonts w:ascii="Times New Roman" w:eastAsia="Times New Roman" w:hAnsi="Times New Roman" w:cs="Times New Roman"/>
          <w:color w:val="000000"/>
          <w:spacing w:val="-3"/>
          <w:sz w:val="28"/>
          <w:szCs w:val="28"/>
          <w:lang w:eastAsia="ru-RU"/>
        </w:rPr>
        <w:t xml:space="preserve">телесной) </w:t>
      </w:r>
      <w:proofErr w:type="gramEnd"/>
      <w:r w:rsidRPr="000C5EBC">
        <w:rPr>
          <w:rFonts w:ascii="Times New Roman" w:eastAsia="Times New Roman" w:hAnsi="Times New Roman" w:cs="Times New Roman"/>
          <w:color w:val="000000"/>
          <w:spacing w:val="-3"/>
          <w:sz w:val="28"/>
          <w:szCs w:val="28"/>
          <w:lang w:eastAsia="ru-RU"/>
        </w:rPr>
        <w:t>орга</w:t>
      </w:r>
      <w:r w:rsidRPr="000C5EBC">
        <w:rPr>
          <w:rFonts w:ascii="Times New Roman" w:eastAsia="Times New Roman" w:hAnsi="Times New Roman" w:cs="Times New Roman"/>
          <w:color w:val="000000"/>
          <w:spacing w:val="-3"/>
          <w:sz w:val="28"/>
          <w:szCs w:val="28"/>
          <w:lang w:eastAsia="ru-RU"/>
        </w:rPr>
        <w:softHyphen/>
      </w:r>
      <w:r w:rsidRPr="000C5EBC">
        <w:rPr>
          <w:rFonts w:ascii="Times New Roman" w:eastAsia="Times New Roman" w:hAnsi="Times New Roman" w:cs="Times New Roman"/>
          <w:color w:val="000000"/>
          <w:spacing w:val="-2"/>
          <w:sz w:val="28"/>
          <w:szCs w:val="28"/>
          <w:lang w:eastAsia="ru-RU"/>
        </w:rPr>
        <w:t xml:space="preserve">низации человека, участвует в общем процессе продолжения человеческого </w:t>
      </w:r>
      <w:r w:rsidRPr="000C5EBC">
        <w:rPr>
          <w:rFonts w:ascii="Times New Roman" w:eastAsia="Times New Roman" w:hAnsi="Times New Roman" w:cs="Times New Roman"/>
          <w:color w:val="000000"/>
          <w:spacing w:val="-1"/>
          <w:sz w:val="28"/>
          <w:szCs w:val="28"/>
          <w:lang w:eastAsia="ru-RU"/>
        </w:rPr>
        <w:t xml:space="preserve">рода. Эта функция подразделяется на более </w:t>
      </w:r>
      <w:proofErr w:type="gramStart"/>
      <w:r w:rsidRPr="000C5EBC">
        <w:rPr>
          <w:rFonts w:ascii="Times New Roman" w:eastAsia="Times New Roman" w:hAnsi="Times New Roman" w:cs="Times New Roman"/>
          <w:color w:val="000000"/>
          <w:spacing w:val="-1"/>
          <w:sz w:val="28"/>
          <w:szCs w:val="28"/>
          <w:lang w:eastAsia="ru-RU"/>
        </w:rPr>
        <w:t>конкретные</w:t>
      </w:r>
      <w:proofErr w:type="gramEnd"/>
      <w:r w:rsidRPr="000C5EBC">
        <w:rPr>
          <w:rFonts w:ascii="Times New Roman" w:eastAsia="Times New Roman" w:hAnsi="Times New Roman" w:cs="Times New Roman"/>
          <w:color w:val="000000"/>
          <w:spacing w:val="-1"/>
          <w:sz w:val="28"/>
          <w:szCs w:val="28"/>
          <w:lang w:eastAsia="ru-RU"/>
        </w:rPr>
        <w:t>:</w:t>
      </w:r>
    </w:p>
    <w:p w:rsidR="000C5EBC" w:rsidRPr="000C5EBC" w:rsidRDefault="000C5EBC" w:rsidP="000C5EBC">
      <w:pPr>
        <w:tabs>
          <w:tab w:val="left" w:pos="9180"/>
        </w:tabs>
        <w:ind w:firstLine="720"/>
        <w:jc w:val="both"/>
        <w:rPr>
          <w:rFonts w:ascii="Times New Roman" w:eastAsia="Times New Roman" w:hAnsi="Times New Roman" w:cs="Times New Roman"/>
          <w:color w:val="000000"/>
          <w:spacing w:val="7"/>
          <w:sz w:val="28"/>
          <w:szCs w:val="28"/>
          <w:lang w:eastAsia="ru-RU"/>
        </w:rPr>
      </w:pPr>
      <w:r w:rsidRPr="000C5EBC">
        <w:rPr>
          <w:rFonts w:ascii="Times New Roman" w:eastAsia="Times New Roman" w:hAnsi="Times New Roman" w:cs="Times New Roman"/>
          <w:color w:val="000000"/>
          <w:spacing w:val="62"/>
          <w:sz w:val="28"/>
          <w:szCs w:val="28"/>
          <w:lang w:eastAsia="ru-RU"/>
        </w:rPr>
        <w:t>-</w:t>
      </w:r>
      <w:r w:rsidRPr="000C5EBC">
        <w:rPr>
          <w:rFonts w:ascii="Times New Roman" w:eastAsia="Times New Roman" w:hAnsi="Times New Roman" w:cs="Times New Roman"/>
          <w:color w:val="000000"/>
          <w:spacing w:val="43"/>
          <w:sz w:val="28"/>
          <w:szCs w:val="28"/>
          <w:lang w:eastAsia="ru-RU"/>
        </w:rPr>
        <w:t>оздоровительную</w:t>
      </w:r>
      <w:proofErr w:type="gramStart"/>
      <w:r w:rsidRPr="000C5EBC">
        <w:rPr>
          <w:rFonts w:ascii="Times New Roman" w:eastAsia="Times New Roman" w:hAnsi="Times New Roman" w:cs="Times New Roman"/>
          <w:color w:val="000000"/>
          <w:spacing w:val="62"/>
          <w:sz w:val="28"/>
          <w:szCs w:val="28"/>
          <w:lang w:eastAsia="ru-RU"/>
        </w:rPr>
        <w:t>,</w:t>
      </w:r>
      <w:r w:rsidRPr="000C5EBC">
        <w:rPr>
          <w:rFonts w:ascii="Times New Roman" w:eastAsia="Times New Roman" w:hAnsi="Times New Roman" w:cs="Times New Roman"/>
          <w:color w:val="000000"/>
          <w:spacing w:val="-3"/>
          <w:sz w:val="28"/>
          <w:szCs w:val="28"/>
          <w:lang w:eastAsia="ru-RU"/>
        </w:rPr>
        <w:t>б</w:t>
      </w:r>
      <w:proofErr w:type="gramEnd"/>
      <w:r w:rsidRPr="000C5EBC">
        <w:rPr>
          <w:rFonts w:ascii="Times New Roman" w:eastAsia="Times New Roman" w:hAnsi="Times New Roman" w:cs="Times New Roman"/>
          <w:color w:val="000000"/>
          <w:spacing w:val="-3"/>
          <w:sz w:val="28"/>
          <w:szCs w:val="28"/>
          <w:lang w:eastAsia="ru-RU"/>
        </w:rPr>
        <w:t xml:space="preserve">лагодаря которой физическая культура </w:t>
      </w:r>
      <w:r w:rsidRPr="000C5EBC">
        <w:rPr>
          <w:rFonts w:ascii="Times New Roman" w:eastAsia="Times New Roman" w:hAnsi="Times New Roman" w:cs="Times New Roman"/>
          <w:color w:val="000000"/>
          <w:spacing w:val="-2"/>
          <w:sz w:val="28"/>
          <w:szCs w:val="28"/>
          <w:lang w:eastAsia="ru-RU"/>
        </w:rPr>
        <w:t>способствует сохранению и повышению общего состояния здоровья людей;</w:t>
      </w:r>
    </w:p>
    <w:p w:rsidR="000C5EBC" w:rsidRPr="000C5EBC" w:rsidRDefault="000C5EBC" w:rsidP="000C5EBC">
      <w:pPr>
        <w:tabs>
          <w:tab w:val="left" w:pos="9180"/>
        </w:tabs>
        <w:ind w:firstLine="720"/>
        <w:jc w:val="both"/>
        <w:rPr>
          <w:rFonts w:ascii="Times New Roman" w:eastAsia="Times New Roman" w:hAnsi="Times New Roman" w:cs="Times New Roman"/>
          <w:color w:val="000000"/>
          <w:spacing w:val="-1"/>
          <w:sz w:val="28"/>
          <w:szCs w:val="28"/>
          <w:lang w:eastAsia="ru-RU"/>
        </w:rPr>
      </w:pPr>
      <w:proofErr w:type="gramStart"/>
      <w:r w:rsidRPr="000C5EBC">
        <w:rPr>
          <w:rFonts w:ascii="Times New Roman" w:eastAsia="Times New Roman" w:hAnsi="Times New Roman" w:cs="Times New Roman"/>
          <w:color w:val="000000"/>
          <w:spacing w:val="7"/>
          <w:sz w:val="28"/>
          <w:szCs w:val="28"/>
          <w:lang w:eastAsia="ru-RU"/>
        </w:rPr>
        <w:t>-</w:t>
      </w:r>
      <w:r w:rsidRPr="000C5EBC">
        <w:rPr>
          <w:rFonts w:ascii="Times New Roman" w:eastAsia="Times New Roman" w:hAnsi="Times New Roman" w:cs="Times New Roman"/>
          <w:color w:val="000000"/>
          <w:spacing w:val="43"/>
          <w:sz w:val="28"/>
          <w:szCs w:val="28"/>
          <w:lang w:eastAsia="ru-RU"/>
        </w:rPr>
        <w:t>рекреативную</w:t>
      </w:r>
      <w:r w:rsidRPr="000C5EBC">
        <w:rPr>
          <w:rFonts w:ascii="Times New Roman" w:eastAsia="Times New Roman" w:hAnsi="Times New Roman" w:cs="Times New Roman"/>
          <w:color w:val="000000"/>
          <w:spacing w:val="7"/>
          <w:sz w:val="28"/>
          <w:szCs w:val="28"/>
          <w:lang w:eastAsia="ru-RU"/>
        </w:rPr>
        <w:t xml:space="preserve">, назначение которой восстанавливать физические и </w:t>
      </w:r>
      <w:r w:rsidRPr="000C5EBC">
        <w:rPr>
          <w:rFonts w:ascii="Times New Roman" w:eastAsia="Times New Roman" w:hAnsi="Times New Roman" w:cs="Times New Roman"/>
          <w:color w:val="000000"/>
          <w:spacing w:val="-2"/>
          <w:sz w:val="28"/>
          <w:szCs w:val="28"/>
          <w:lang w:eastAsia="ru-RU"/>
        </w:rPr>
        <w:t>психические силы человека с помощью средств физического воспитания: ту</w:t>
      </w:r>
      <w:r w:rsidRPr="000C5EBC">
        <w:rPr>
          <w:rFonts w:ascii="Times New Roman" w:eastAsia="Times New Roman" w:hAnsi="Times New Roman" w:cs="Times New Roman"/>
          <w:color w:val="000000"/>
          <w:spacing w:val="-2"/>
          <w:sz w:val="28"/>
          <w:szCs w:val="28"/>
          <w:lang w:eastAsia="ru-RU"/>
        </w:rPr>
        <w:softHyphen/>
        <w:t>ризма, гимнастики, различных игр, использования природных факторов (фи</w:t>
      </w:r>
      <w:r w:rsidRPr="000C5EBC">
        <w:rPr>
          <w:rFonts w:ascii="Times New Roman" w:eastAsia="Times New Roman" w:hAnsi="Times New Roman" w:cs="Times New Roman"/>
          <w:color w:val="000000"/>
          <w:spacing w:val="-2"/>
          <w:sz w:val="28"/>
          <w:szCs w:val="28"/>
          <w:lang w:eastAsia="ru-RU"/>
        </w:rPr>
        <w:softHyphen/>
      </w:r>
      <w:r w:rsidRPr="000C5EBC">
        <w:rPr>
          <w:rFonts w:ascii="Times New Roman" w:eastAsia="Times New Roman" w:hAnsi="Times New Roman" w:cs="Times New Roman"/>
          <w:color w:val="000000"/>
          <w:sz w:val="28"/>
          <w:szCs w:val="28"/>
          <w:lang w:eastAsia="ru-RU"/>
        </w:rPr>
        <w:t>зическая рекреация - использование игровых и других элементов физичес</w:t>
      </w:r>
      <w:r w:rsidRPr="000C5EBC">
        <w:rPr>
          <w:rFonts w:ascii="Times New Roman" w:eastAsia="Times New Roman" w:hAnsi="Times New Roman" w:cs="Times New Roman"/>
          <w:color w:val="000000"/>
          <w:sz w:val="28"/>
          <w:szCs w:val="28"/>
          <w:lang w:eastAsia="ru-RU"/>
        </w:rPr>
        <w:softHyphen/>
      </w:r>
      <w:r w:rsidRPr="000C5EBC">
        <w:rPr>
          <w:rFonts w:ascii="Times New Roman" w:eastAsia="Times New Roman" w:hAnsi="Times New Roman" w:cs="Times New Roman"/>
          <w:color w:val="000000"/>
          <w:spacing w:val="-1"/>
          <w:sz w:val="28"/>
          <w:szCs w:val="28"/>
          <w:lang w:eastAsia="ru-RU"/>
        </w:rPr>
        <w:t xml:space="preserve">кой культуры для активного отдыха; рекреация от латинского </w:t>
      </w:r>
      <w:proofErr w:type="spellStart"/>
      <w:r w:rsidRPr="000C5EBC">
        <w:rPr>
          <w:rFonts w:ascii="Times New Roman" w:eastAsia="Times New Roman" w:hAnsi="Times New Roman" w:cs="Times New Roman"/>
          <w:color w:val="000000"/>
          <w:spacing w:val="-1"/>
          <w:sz w:val="28"/>
          <w:szCs w:val="28"/>
          <w:lang w:val="en-US" w:eastAsia="ru-RU"/>
        </w:rPr>
        <w:t>recreatio</w:t>
      </w:r>
      <w:proofErr w:type="spellEnd"/>
      <w:r w:rsidRPr="000C5EBC">
        <w:rPr>
          <w:rFonts w:ascii="Times New Roman" w:eastAsia="Times New Roman" w:hAnsi="Times New Roman" w:cs="Times New Roman"/>
          <w:color w:val="000000"/>
          <w:spacing w:val="-1"/>
          <w:sz w:val="28"/>
          <w:szCs w:val="28"/>
          <w:lang w:eastAsia="ru-RU"/>
        </w:rPr>
        <w:t xml:space="preserve"> - от</w:t>
      </w:r>
      <w:r w:rsidRPr="000C5EBC">
        <w:rPr>
          <w:rFonts w:ascii="Times New Roman" w:eastAsia="Times New Roman" w:hAnsi="Times New Roman" w:cs="Times New Roman"/>
          <w:color w:val="000000"/>
          <w:spacing w:val="-1"/>
          <w:sz w:val="28"/>
          <w:szCs w:val="28"/>
          <w:lang w:eastAsia="ru-RU"/>
        </w:rPr>
        <w:softHyphen/>
      </w:r>
      <w:r w:rsidRPr="000C5EBC">
        <w:rPr>
          <w:rFonts w:ascii="Times New Roman" w:eastAsia="Times New Roman" w:hAnsi="Times New Roman" w:cs="Times New Roman"/>
          <w:color w:val="000000"/>
          <w:sz w:val="28"/>
          <w:szCs w:val="28"/>
          <w:lang w:eastAsia="ru-RU"/>
        </w:rPr>
        <w:t xml:space="preserve">дых и французского - </w:t>
      </w:r>
      <w:proofErr w:type="spellStart"/>
      <w:r w:rsidRPr="000C5EBC">
        <w:rPr>
          <w:rFonts w:ascii="Times New Roman" w:eastAsia="Times New Roman" w:hAnsi="Times New Roman" w:cs="Times New Roman"/>
          <w:color w:val="000000"/>
          <w:sz w:val="28"/>
          <w:szCs w:val="28"/>
          <w:lang w:val="en-US" w:eastAsia="ru-RU"/>
        </w:rPr>
        <w:t>recreatif</w:t>
      </w:r>
      <w:proofErr w:type="spellEnd"/>
      <w:r w:rsidRPr="000C5EBC">
        <w:rPr>
          <w:rFonts w:ascii="Times New Roman" w:eastAsia="Times New Roman" w:hAnsi="Times New Roman" w:cs="Times New Roman"/>
          <w:color w:val="000000"/>
          <w:sz w:val="28"/>
          <w:szCs w:val="28"/>
          <w:lang w:eastAsia="ru-RU"/>
        </w:rPr>
        <w:t xml:space="preserve"> - содержащий в себе элементы развлечения, </w:t>
      </w:r>
      <w:r w:rsidRPr="000C5EBC">
        <w:rPr>
          <w:rFonts w:ascii="Times New Roman" w:eastAsia="Times New Roman" w:hAnsi="Times New Roman" w:cs="Times New Roman"/>
          <w:color w:val="000000"/>
          <w:spacing w:val="-1"/>
          <w:sz w:val="28"/>
          <w:szCs w:val="28"/>
          <w:lang w:eastAsia="ru-RU"/>
        </w:rPr>
        <w:t>занимательности);</w:t>
      </w:r>
      <w:proofErr w:type="gramEnd"/>
    </w:p>
    <w:p w:rsidR="000C5EBC" w:rsidRPr="000C5EBC" w:rsidRDefault="000C5EBC" w:rsidP="000C5EBC">
      <w:pPr>
        <w:tabs>
          <w:tab w:val="left" w:pos="9180"/>
        </w:tabs>
        <w:ind w:firstLine="720"/>
        <w:jc w:val="both"/>
        <w:rPr>
          <w:rFonts w:ascii="Times New Roman" w:eastAsia="Times New Roman" w:hAnsi="Times New Roman" w:cs="Times New Roman"/>
          <w:sz w:val="28"/>
          <w:szCs w:val="28"/>
          <w:lang w:eastAsia="ru-RU"/>
        </w:rPr>
      </w:pPr>
      <w:r w:rsidRPr="000C5EBC">
        <w:rPr>
          <w:rFonts w:ascii="Times New Roman" w:eastAsia="Times New Roman" w:hAnsi="Times New Roman" w:cs="Times New Roman"/>
          <w:color w:val="000000"/>
          <w:spacing w:val="3"/>
          <w:sz w:val="28"/>
          <w:szCs w:val="28"/>
          <w:lang w:eastAsia="ru-RU"/>
        </w:rPr>
        <w:t>-</w:t>
      </w:r>
      <w:proofErr w:type="gramStart"/>
      <w:r w:rsidRPr="000C5EBC">
        <w:rPr>
          <w:rFonts w:ascii="Times New Roman" w:eastAsia="Times New Roman" w:hAnsi="Times New Roman" w:cs="Times New Roman"/>
          <w:color w:val="000000"/>
          <w:spacing w:val="43"/>
          <w:sz w:val="28"/>
          <w:szCs w:val="28"/>
          <w:lang w:eastAsia="ru-RU"/>
        </w:rPr>
        <w:t>лечебную</w:t>
      </w:r>
      <w:proofErr w:type="gramEnd"/>
      <w:r w:rsidRPr="000C5EBC">
        <w:rPr>
          <w:rFonts w:ascii="Times New Roman" w:eastAsia="Times New Roman" w:hAnsi="Times New Roman" w:cs="Times New Roman"/>
          <w:color w:val="000000"/>
          <w:spacing w:val="3"/>
          <w:sz w:val="28"/>
          <w:szCs w:val="28"/>
          <w:lang w:eastAsia="ru-RU"/>
        </w:rPr>
        <w:t xml:space="preserve">, в соответствии с которой с помощью средств физической </w:t>
      </w:r>
      <w:r w:rsidRPr="000C5EBC">
        <w:rPr>
          <w:rFonts w:ascii="Times New Roman" w:eastAsia="Times New Roman" w:hAnsi="Times New Roman" w:cs="Times New Roman"/>
          <w:color w:val="000000"/>
          <w:spacing w:val="-1"/>
          <w:sz w:val="28"/>
          <w:szCs w:val="28"/>
          <w:lang w:eastAsia="ru-RU"/>
        </w:rPr>
        <w:t xml:space="preserve">культуры восстанавливают разрушенные органы и функции человеческого </w:t>
      </w:r>
      <w:r w:rsidRPr="000C5EBC">
        <w:rPr>
          <w:rFonts w:ascii="Times New Roman" w:eastAsia="Times New Roman" w:hAnsi="Times New Roman" w:cs="Times New Roman"/>
          <w:color w:val="000000"/>
          <w:spacing w:val="-2"/>
          <w:sz w:val="28"/>
          <w:szCs w:val="28"/>
          <w:lang w:eastAsia="ru-RU"/>
        </w:rPr>
        <w:t>организма;</w:t>
      </w:r>
    </w:p>
    <w:p w:rsidR="000C5EBC" w:rsidRPr="000C5EBC" w:rsidRDefault="000C5EBC" w:rsidP="000C5EBC">
      <w:pPr>
        <w:shd w:val="clear" w:color="auto" w:fill="FFFFFF"/>
        <w:tabs>
          <w:tab w:val="left" w:pos="9180"/>
        </w:tabs>
        <w:ind w:firstLine="720"/>
        <w:jc w:val="both"/>
        <w:rPr>
          <w:rFonts w:ascii="Times New Roman" w:eastAsia="Times New Roman" w:hAnsi="Times New Roman" w:cs="Times New Roman"/>
          <w:sz w:val="28"/>
          <w:szCs w:val="28"/>
          <w:lang w:eastAsia="ru-RU"/>
        </w:rPr>
      </w:pPr>
      <w:r w:rsidRPr="000C5EBC">
        <w:rPr>
          <w:rFonts w:ascii="Times New Roman" w:eastAsia="Times New Roman" w:hAnsi="Times New Roman" w:cs="Times New Roman"/>
          <w:color w:val="000000"/>
          <w:spacing w:val="-4"/>
          <w:sz w:val="28"/>
          <w:szCs w:val="28"/>
          <w:lang w:eastAsia="ru-RU"/>
        </w:rPr>
        <w:t xml:space="preserve">б) </w:t>
      </w:r>
      <w:proofErr w:type="gramStart"/>
      <w:r w:rsidRPr="000C5EBC">
        <w:rPr>
          <w:rFonts w:ascii="Times New Roman" w:eastAsia="Times New Roman" w:hAnsi="Times New Roman" w:cs="Times New Roman"/>
          <w:color w:val="000000"/>
          <w:spacing w:val="43"/>
          <w:sz w:val="28"/>
          <w:szCs w:val="28"/>
          <w:lang w:eastAsia="ru-RU"/>
        </w:rPr>
        <w:t>профессионально-прикладная</w:t>
      </w:r>
      <w:proofErr w:type="gramEnd"/>
      <w:r w:rsidRPr="000C5EBC">
        <w:rPr>
          <w:rFonts w:ascii="Times New Roman" w:eastAsia="Times New Roman" w:hAnsi="Times New Roman" w:cs="Times New Roman"/>
          <w:color w:val="000000"/>
          <w:spacing w:val="-4"/>
          <w:sz w:val="28"/>
          <w:szCs w:val="28"/>
          <w:lang w:eastAsia="ru-RU"/>
        </w:rPr>
        <w:t>, назначение которой - обучение и совер</w:t>
      </w:r>
      <w:r w:rsidRPr="000C5EBC">
        <w:rPr>
          <w:rFonts w:ascii="Times New Roman" w:eastAsia="Times New Roman" w:hAnsi="Times New Roman" w:cs="Times New Roman"/>
          <w:color w:val="000000"/>
          <w:spacing w:val="-2"/>
          <w:sz w:val="28"/>
          <w:szCs w:val="28"/>
          <w:lang w:eastAsia="ru-RU"/>
        </w:rPr>
        <w:t xml:space="preserve">шенствование профессиональных навыков и умений работников различных </w:t>
      </w:r>
      <w:r w:rsidRPr="000C5EBC">
        <w:rPr>
          <w:rFonts w:ascii="Times New Roman" w:eastAsia="Times New Roman" w:hAnsi="Times New Roman" w:cs="Times New Roman"/>
          <w:color w:val="000000"/>
          <w:spacing w:val="-1"/>
          <w:sz w:val="28"/>
          <w:szCs w:val="28"/>
          <w:lang w:eastAsia="ru-RU"/>
        </w:rPr>
        <w:t>специальностей посредством физических упражнений. Она включает:</w:t>
      </w:r>
    </w:p>
    <w:p w:rsidR="000C5EBC" w:rsidRPr="000C5EBC" w:rsidRDefault="000C5EBC" w:rsidP="000C5EBC">
      <w:pPr>
        <w:numPr>
          <w:ilvl w:val="0"/>
          <w:numId w:val="35"/>
        </w:numPr>
        <w:shd w:val="clear" w:color="auto" w:fill="FFFFFF"/>
        <w:tabs>
          <w:tab w:val="left" w:pos="394"/>
          <w:tab w:val="left" w:pos="900"/>
          <w:tab w:val="left" w:pos="9180"/>
        </w:tabs>
        <w:spacing w:after="0" w:line="240" w:lineRule="auto"/>
        <w:ind w:firstLine="720"/>
        <w:jc w:val="both"/>
        <w:rPr>
          <w:rFonts w:ascii="Times New Roman" w:eastAsia="Times New Roman" w:hAnsi="Times New Roman" w:cs="Times New Roman"/>
          <w:color w:val="000000"/>
          <w:sz w:val="28"/>
          <w:szCs w:val="28"/>
          <w:lang w:eastAsia="ru-RU"/>
        </w:rPr>
      </w:pPr>
      <w:r w:rsidRPr="000C5EBC">
        <w:rPr>
          <w:rFonts w:ascii="Times New Roman" w:eastAsia="Times New Roman" w:hAnsi="Times New Roman" w:cs="Times New Roman"/>
          <w:color w:val="000000"/>
          <w:spacing w:val="-2"/>
          <w:sz w:val="28"/>
          <w:szCs w:val="28"/>
          <w:lang w:eastAsia="ru-RU"/>
        </w:rPr>
        <w:t xml:space="preserve"> функцию совершенствования профессиональных навыков и умений работников различных сфер производства;</w:t>
      </w:r>
    </w:p>
    <w:p w:rsidR="000C5EBC" w:rsidRPr="000C5EBC" w:rsidRDefault="000C5EBC" w:rsidP="000C5EBC">
      <w:pPr>
        <w:numPr>
          <w:ilvl w:val="0"/>
          <w:numId w:val="35"/>
        </w:numPr>
        <w:shd w:val="clear" w:color="auto" w:fill="FFFFFF"/>
        <w:tabs>
          <w:tab w:val="left" w:pos="394"/>
          <w:tab w:val="left" w:pos="900"/>
          <w:tab w:val="left" w:pos="9180"/>
        </w:tabs>
        <w:spacing w:after="0" w:line="240" w:lineRule="auto"/>
        <w:ind w:firstLine="720"/>
        <w:jc w:val="both"/>
        <w:rPr>
          <w:rFonts w:ascii="Times New Roman" w:eastAsia="Times New Roman" w:hAnsi="Times New Roman" w:cs="Times New Roman"/>
          <w:color w:val="000000"/>
          <w:sz w:val="28"/>
          <w:szCs w:val="28"/>
          <w:lang w:eastAsia="ru-RU"/>
        </w:rPr>
      </w:pPr>
      <w:r w:rsidRPr="000C5EBC">
        <w:rPr>
          <w:rFonts w:ascii="Times New Roman" w:eastAsia="Times New Roman" w:hAnsi="Times New Roman" w:cs="Times New Roman"/>
          <w:color w:val="000000"/>
          <w:spacing w:val="-3"/>
          <w:sz w:val="28"/>
          <w:szCs w:val="28"/>
          <w:lang w:eastAsia="ru-RU"/>
        </w:rPr>
        <w:t xml:space="preserve"> производственно-профилактическую, с </w:t>
      </w:r>
      <w:proofErr w:type="gramStart"/>
      <w:r w:rsidRPr="000C5EBC">
        <w:rPr>
          <w:rFonts w:ascii="Times New Roman" w:eastAsia="Times New Roman" w:hAnsi="Times New Roman" w:cs="Times New Roman"/>
          <w:color w:val="000000"/>
          <w:spacing w:val="-3"/>
          <w:sz w:val="28"/>
          <w:szCs w:val="28"/>
          <w:lang w:eastAsia="ru-RU"/>
        </w:rPr>
        <w:t>помощью</w:t>
      </w:r>
      <w:proofErr w:type="gramEnd"/>
      <w:r w:rsidRPr="000C5EBC">
        <w:rPr>
          <w:rFonts w:ascii="Times New Roman" w:eastAsia="Times New Roman" w:hAnsi="Times New Roman" w:cs="Times New Roman"/>
          <w:color w:val="000000"/>
          <w:spacing w:val="-3"/>
          <w:sz w:val="28"/>
          <w:szCs w:val="28"/>
          <w:lang w:eastAsia="ru-RU"/>
        </w:rPr>
        <w:t xml:space="preserve"> которой предупрежда</w:t>
      </w:r>
      <w:r w:rsidRPr="000C5EBC">
        <w:rPr>
          <w:rFonts w:ascii="Times New Roman" w:eastAsia="Times New Roman" w:hAnsi="Times New Roman" w:cs="Times New Roman"/>
          <w:color w:val="000000"/>
          <w:spacing w:val="-1"/>
          <w:sz w:val="28"/>
          <w:szCs w:val="28"/>
          <w:lang w:eastAsia="ru-RU"/>
        </w:rPr>
        <w:t>ются производственные травмы и профессиональные заболевания;</w:t>
      </w:r>
    </w:p>
    <w:p w:rsidR="000C5EBC" w:rsidRPr="000C5EBC" w:rsidRDefault="000C5EBC" w:rsidP="000C5EBC">
      <w:pPr>
        <w:numPr>
          <w:ilvl w:val="0"/>
          <w:numId w:val="35"/>
        </w:numPr>
        <w:shd w:val="clear" w:color="auto" w:fill="FFFFFF"/>
        <w:tabs>
          <w:tab w:val="left" w:pos="394"/>
          <w:tab w:val="left" w:pos="900"/>
          <w:tab w:val="left" w:pos="9180"/>
        </w:tabs>
        <w:spacing w:after="0" w:line="240" w:lineRule="auto"/>
        <w:ind w:firstLine="720"/>
        <w:jc w:val="both"/>
        <w:rPr>
          <w:rFonts w:ascii="Times New Roman" w:eastAsia="Times New Roman" w:hAnsi="Times New Roman" w:cs="Times New Roman"/>
          <w:color w:val="000000"/>
          <w:sz w:val="28"/>
          <w:szCs w:val="28"/>
          <w:lang w:eastAsia="ru-RU"/>
        </w:rPr>
      </w:pPr>
      <w:r w:rsidRPr="000C5EBC">
        <w:rPr>
          <w:rFonts w:ascii="Times New Roman" w:eastAsia="Times New Roman" w:hAnsi="Times New Roman" w:cs="Times New Roman"/>
          <w:color w:val="000000"/>
          <w:spacing w:val="-2"/>
          <w:sz w:val="28"/>
          <w:szCs w:val="28"/>
          <w:lang w:eastAsia="ru-RU"/>
        </w:rPr>
        <w:t xml:space="preserve"> производственно-стимулирующую, </w:t>
      </w:r>
      <w:proofErr w:type="gramStart"/>
      <w:r w:rsidRPr="000C5EBC">
        <w:rPr>
          <w:rFonts w:ascii="Times New Roman" w:eastAsia="Times New Roman" w:hAnsi="Times New Roman" w:cs="Times New Roman"/>
          <w:color w:val="000000"/>
          <w:spacing w:val="-2"/>
          <w:sz w:val="28"/>
          <w:szCs w:val="28"/>
          <w:lang w:eastAsia="ru-RU"/>
        </w:rPr>
        <w:t>благодаря</w:t>
      </w:r>
      <w:proofErr w:type="gramEnd"/>
      <w:r w:rsidRPr="000C5EBC">
        <w:rPr>
          <w:rFonts w:ascii="Times New Roman" w:eastAsia="Times New Roman" w:hAnsi="Times New Roman" w:cs="Times New Roman"/>
          <w:color w:val="000000"/>
          <w:spacing w:val="-2"/>
          <w:sz w:val="28"/>
          <w:szCs w:val="28"/>
          <w:lang w:eastAsia="ru-RU"/>
        </w:rPr>
        <w:t xml:space="preserve"> которой поддерживается </w:t>
      </w:r>
      <w:r w:rsidRPr="000C5EBC">
        <w:rPr>
          <w:rFonts w:ascii="Times New Roman" w:eastAsia="Times New Roman" w:hAnsi="Times New Roman" w:cs="Times New Roman"/>
          <w:color w:val="000000"/>
          <w:spacing w:val="-1"/>
          <w:sz w:val="28"/>
          <w:szCs w:val="28"/>
          <w:lang w:eastAsia="ru-RU"/>
        </w:rPr>
        <w:t>работоспособность и снижается утомление во время работы.</w:t>
      </w:r>
    </w:p>
    <w:p w:rsidR="000C5EBC" w:rsidRPr="000C5EBC" w:rsidRDefault="000C5EBC" w:rsidP="000C5EBC">
      <w:pPr>
        <w:shd w:val="clear" w:color="auto" w:fill="FFFFFF"/>
        <w:tabs>
          <w:tab w:val="left" w:pos="9180"/>
        </w:tabs>
        <w:ind w:firstLine="720"/>
        <w:jc w:val="both"/>
        <w:rPr>
          <w:rFonts w:ascii="Times New Roman" w:eastAsia="Times New Roman" w:hAnsi="Times New Roman" w:cs="Times New Roman"/>
          <w:color w:val="000000"/>
          <w:spacing w:val="-1"/>
          <w:sz w:val="28"/>
          <w:szCs w:val="28"/>
          <w:lang w:eastAsia="ru-RU"/>
        </w:rPr>
      </w:pPr>
      <w:r w:rsidRPr="000C5EBC">
        <w:rPr>
          <w:rFonts w:ascii="Times New Roman" w:eastAsia="Times New Roman" w:hAnsi="Times New Roman" w:cs="Times New Roman"/>
          <w:color w:val="000000"/>
          <w:spacing w:val="-3"/>
          <w:sz w:val="28"/>
          <w:szCs w:val="28"/>
          <w:lang w:eastAsia="ru-RU"/>
        </w:rPr>
        <w:t>Социальные функции — это функции, которые характеризуют особеннос</w:t>
      </w:r>
      <w:r w:rsidRPr="000C5EBC">
        <w:rPr>
          <w:rFonts w:ascii="Times New Roman" w:eastAsia="Times New Roman" w:hAnsi="Times New Roman" w:cs="Times New Roman"/>
          <w:color w:val="000000"/>
          <w:spacing w:val="-3"/>
          <w:sz w:val="28"/>
          <w:szCs w:val="28"/>
          <w:lang w:eastAsia="ru-RU"/>
        </w:rPr>
        <w:softHyphen/>
      </w:r>
      <w:r w:rsidRPr="000C5EBC">
        <w:rPr>
          <w:rFonts w:ascii="Times New Roman" w:eastAsia="Times New Roman" w:hAnsi="Times New Roman" w:cs="Times New Roman"/>
          <w:color w:val="000000"/>
          <w:spacing w:val="-1"/>
          <w:sz w:val="28"/>
          <w:szCs w:val="28"/>
          <w:lang w:eastAsia="ru-RU"/>
        </w:rPr>
        <w:t>ти функционирования физической культуры и спорта применительно к раз</w:t>
      </w:r>
      <w:r w:rsidRPr="000C5EBC">
        <w:rPr>
          <w:rFonts w:ascii="Times New Roman" w:eastAsia="Times New Roman" w:hAnsi="Times New Roman" w:cs="Times New Roman"/>
          <w:color w:val="000000"/>
          <w:spacing w:val="-1"/>
          <w:sz w:val="28"/>
          <w:szCs w:val="28"/>
          <w:lang w:eastAsia="ru-RU"/>
        </w:rPr>
        <w:softHyphen/>
        <w:t>личным социальным группам. Ее разновидности:</w:t>
      </w:r>
    </w:p>
    <w:p w:rsidR="000C5EBC" w:rsidRPr="000C5EBC" w:rsidRDefault="000C5EBC" w:rsidP="000C5EBC">
      <w:pPr>
        <w:shd w:val="clear" w:color="auto" w:fill="FFFFFF"/>
        <w:tabs>
          <w:tab w:val="left" w:pos="900"/>
          <w:tab w:val="left" w:pos="9180"/>
        </w:tabs>
        <w:ind w:firstLine="720"/>
        <w:jc w:val="both"/>
        <w:rPr>
          <w:rFonts w:ascii="Times New Roman" w:eastAsia="Times New Roman" w:hAnsi="Times New Roman" w:cs="Times New Roman"/>
          <w:sz w:val="28"/>
          <w:szCs w:val="28"/>
          <w:lang w:eastAsia="ru-RU"/>
        </w:rPr>
      </w:pPr>
      <w:r w:rsidRPr="000C5EBC">
        <w:rPr>
          <w:rFonts w:ascii="Times New Roman" w:eastAsia="Times New Roman" w:hAnsi="Times New Roman" w:cs="Times New Roman"/>
          <w:color w:val="000000"/>
          <w:spacing w:val="60"/>
          <w:sz w:val="28"/>
          <w:szCs w:val="28"/>
          <w:lang w:eastAsia="ru-RU"/>
        </w:rPr>
        <w:t>-социализирующая,</w:t>
      </w:r>
      <w:r w:rsidRPr="000C5EBC">
        <w:rPr>
          <w:rFonts w:ascii="Times New Roman" w:eastAsia="Times New Roman" w:hAnsi="Times New Roman" w:cs="Times New Roman"/>
          <w:color w:val="000000"/>
          <w:spacing w:val="-2"/>
          <w:sz w:val="28"/>
          <w:szCs w:val="28"/>
          <w:lang w:eastAsia="ru-RU"/>
        </w:rPr>
        <w:t xml:space="preserve">назначение ее способствовать процессу </w:t>
      </w:r>
      <w:r w:rsidRPr="000C5EBC">
        <w:rPr>
          <w:rFonts w:ascii="Times New Roman" w:eastAsia="Times New Roman" w:hAnsi="Times New Roman" w:cs="Times New Roman"/>
          <w:color w:val="000000"/>
          <w:sz w:val="28"/>
          <w:szCs w:val="28"/>
          <w:lang w:eastAsia="ru-RU"/>
        </w:rPr>
        <w:t xml:space="preserve">социализации личности, связанной с физической культурой (т.е. личность </w:t>
      </w:r>
      <w:r w:rsidRPr="000C5EBC">
        <w:rPr>
          <w:rFonts w:ascii="Times New Roman" w:eastAsia="Times New Roman" w:hAnsi="Times New Roman" w:cs="Times New Roman"/>
          <w:color w:val="000000"/>
          <w:spacing w:val="1"/>
          <w:sz w:val="28"/>
          <w:szCs w:val="28"/>
          <w:lang w:eastAsia="ru-RU"/>
        </w:rPr>
        <w:lastRenderedPageBreak/>
        <w:t xml:space="preserve">приобретает определенный социальный статус, исполняет разнообразные </w:t>
      </w:r>
      <w:r w:rsidRPr="000C5EBC">
        <w:rPr>
          <w:rFonts w:ascii="Times New Roman" w:eastAsia="Times New Roman" w:hAnsi="Times New Roman" w:cs="Times New Roman"/>
          <w:color w:val="000000"/>
          <w:spacing w:val="-2"/>
          <w:sz w:val="28"/>
          <w:szCs w:val="28"/>
          <w:lang w:eastAsia="ru-RU"/>
        </w:rPr>
        <w:t>социальные роли);</w:t>
      </w:r>
    </w:p>
    <w:p w:rsidR="000C5EBC" w:rsidRPr="000C5EBC" w:rsidRDefault="000C5EBC" w:rsidP="000C5EBC">
      <w:pPr>
        <w:shd w:val="clear" w:color="auto" w:fill="FFFFFF"/>
        <w:tabs>
          <w:tab w:val="left" w:pos="900"/>
          <w:tab w:val="left" w:pos="9180"/>
        </w:tabs>
        <w:ind w:firstLine="720"/>
        <w:jc w:val="both"/>
        <w:rPr>
          <w:rFonts w:ascii="Times New Roman" w:eastAsia="Times New Roman" w:hAnsi="Times New Roman" w:cs="Times New Roman"/>
          <w:sz w:val="28"/>
          <w:szCs w:val="28"/>
          <w:lang w:eastAsia="ru-RU"/>
        </w:rPr>
      </w:pPr>
      <w:r w:rsidRPr="000C5EBC">
        <w:rPr>
          <w:rFonts w:ascii="Times New Roman" w:eastAsia="Times New Roman" w:hAnsi="Times New Roman" w:cs="Times New Roman"/>
          <w:color w:val="000000"/>
          <w:spacing w:val="7"/>
          <w:sz w:val="28"/>
          <w:szCs w:val="28"/>
          <w:lang w:eastAsia="ru-RU"/>
        </w:rPr>
        <w:t xml:space="preserve">- </w:t>
      </w:r>
      <w:r w:rsidRPr="000C5EBC">
        <w:rPr>
          <w:rFonts w:ascii="Times New Roman" w:eastAsia="Times New Roman" w:hAnsi="Times New Roman" w:cs="Times New Roman"/>
          <w:color w:val="000000"/>
          <w:spacing w:val="43"/>
          <w:sz w:val="28"/>
          <w:szCs w:val="28"/>
          <w:lang w:eastAsia="ru-RU"/>
        </w:rPr>
        <w:t>коммуникативная</w:t>
      </w:r>
      <w:r w:rsidRPr="000C5EBC">
        <w:rPr>
          <w:rFonts w:ascii="Times New Roman" w:eastAsia="Times New Roman" w:hAnsi="Times New Roman" w:cs="Times New Roman"/>
          <w:color w:val="000000"/>
          <w:spacing w:val="7"/>
          <w:sz w:val="28"/>
          <w:szCs w:val="28"/>
          <w:lang w:eastAsia="ru-RU"/>
        </w:rPr>
        <w:t>, функция межличностных отношений, благода</w:t>
      </w:r>
      <w:r w:rsidRPr="000C5EBC">
        <w:rPr>
          <w:rFonts w:ascii="Times New Roman" w:eastAsia="Times New Roman" w:hAnsi="Times New Roman" w:cs="Times New Roman"/>
          <w:color w:val="000000"/>
          <w:spacing w:val="7"/>
          <w:sz w:val="28"/>
          <w:szCs w:val="28"/>
          <w:lang w:eastAsia="ru-RU"/>
        </w:rPr>
        <w:softHyphen/>
      </w:r>
      <w:r w:rsidRPr="000C5EBC">
        <w:rPr>
          <w:rFonts w:ascii="Times New Roman" w:eastAsia="Times New Roman" w:hAnsi="Times New Roman" w:cs="Times New Roman"/>
          <w:color w:val="000000"/>
          <w:spacing w:val="-2"/>
          <w:sz w:val="28"/>
          <w:szCs w:val="28"/>
          <w:lang w:eastAsia="ru-RU"/>
        </w:rPr>
        <w:t>ря которой люди вступают в процесс общения как физического, так и духов</w:t>
      </w:r>
      <w:r w:rsidRPr="000C5EBC">
        <w:rPr>
          <w:rFonts w:ascii="Times New Roman" w:eastAsia="Times New Roman" w:hAnsi="Times New Roman" w:cs="Times New Roman"/>
          <w:color w:val="000000"/>
          <w:spacing w:val="-2"/>
          <w:sz w:val="28"/>
          <w:szCs w:val="28"/>
          <w:lang w:eastAsia="ru-RU"/>
        </w:rPr>
        <w:softHyphen/>
      </w:r>
      <w:r w:rsidRPr="000C5EBC">
        <w:rPr>
          <w:rFonts w:ascii="Times New Roman" w:eastAsia="Times New Roman" w:hAnsi="Times New Roman" w:cs="Times New Roman"/>
          <w:color w:val="000000"/>
          <w:spacing w:val="-3"/>
          <w:sz w:val="28"/>
          <w:szCs w:val="28"/>
          <w:lang w:eastAsia="ru-RU"/>
        </w:rPr>
        <w:t>ного;</w:t>
      </w:r>
    </w:p>
    <w:p w:rsidR="000C5EBC" w:rsidRPr="000C5EBC" w:rsidRDefault="000C5EBC" w:rsidP="000C5EBC">
      <w:pPr>
        <w:shd w:val="clear" w:color="auto" w:fill="FFFFFF"/>
        <w:tabs>
          <w:tab w:val="left" w:pos="900"/>
          <w:tab w:val="left" w:pos="9180"/>
        </w:tabs>
        <w:ind w:firstLine="720"/>
        <w:jc w:val="both"/>
        <w:rPr>
          <w:rFonts w:ascii="Times New Roman" w:eastAsia="Times New Roman" w:hAnsi="Times New Roman" w:cs="Times New Roman"/>
          <w:sz w:val="28"/>
          <w:szCs w:val="28"/>
          <w:lang w:eastAsia="ru-RU"/>
        </w:rPr>
      </w:pPr>
      <w:r w:rsidRPr="000C5EBC">
        <w:rPr>
          <w:rFonts w:ascii="Times New Roman" w:eastAsia="Times New Roman" w:hAnsi="Times New Roman" w:cs="Times New Roman"/>
          <w:color w:val="000000"/>
          <w:spacing w:val="6"/>
          <w:sz w:val="28"/>
          <w:szCs w:val="28"/>
          <w:lang w:eastAsia="ru-RU"/>
        </w:rPr>
        <w:t xml:space="preserve">- </w:t>
      </w:r>
      <w:proofErr w:type="gramStart"/>
      <w:r w:rsidRPr="000C5EBC">
        <w:rPr>
          <w:rFonts w:ascii="Times New Roman" w:eastAsia="Times New Roman" w:hAnsi="Times New Roman" w:cs="Times New Roman"/>
          <w:color w:val="000000"/>
          <w:spacing w:val="43"/>
          <w:sz w:val="28"/>
          <w:szCs w:val="28"/>
          <w:lang w:eastAsia="ru-RU"/>
        </w:rPr>
        <w:t>интегративная</w:t>
      </w:r>
      <w:proofErr w:type="gramEnd"/>
      <w:r w:rsidRPr="000C5EBC">
        <w:rPr>
          <w:rFonts w:ascii="Times New Roman" w:eastAsia="Times New Roman" w:hAnsi="Times New Roman" w:cs="Times New Roman"/>
          <w:color w:val="000000"/>
          <w:spacing w:val="6"/>
          <w:sz w:val="28"/>
          <w:szCs w:val="28"/>
          <w:lang w:eastAsia="ru-RU"/>
        </w:rPr>
        <w:t xml:space="preserve">, в соответствии с которой происходит объединение </w:t>
      </w:r>
      <w:r w:rsidRPr="000C5EBC">
        <w:rPr>
          <w:rFonts w:ascii="Times New Roman" w:eastAsia="Times New Roman" w:hAnsi="Times New Roman" w:cs="Times New Roman"/>
          <w:color w:val="000000"/>
          <w:spacing w:val="-1"/>
          <w:sz w:val="28"/>
          <w:szCs w:val="28"/>
          <w:lang w:eastAsia="ru-RU"/>
        </w:rPr>
        <w:t xml:space="preserve">людей в различные социальные группы - спортивные клубы, коллективы и </w:t>
      </w:r>
      <w:r w:rsidRPr="000C5EBC">
        <w:rPr>
          <w:rFonts w:ascii="Times New Roman" w:eastAsia="Times New Roman" w:hAnsi="Times New Roman" w:cs="Times New Roman"/>
          <w:color w:val="000000"/>
          <w:spacing w:val="-6"/>
          <w:sz w:val="28"/>
          <w:szCs w:val="28"/>
          <w:lang w:eastAsia="ru-RU"/>
        </w:rPr>
        <w:t>т.д.;</w:t>
      </w:r>
    </w:p>
    <w:p w:rsidR="000C5EBC" w:rsidRPr="000C5EBC" w:rsidRDefault="000C5EBC" w:rsidP="000C5EBC">
      <w:pPr>
        <w:shd w:val="clear" w:color="auto" w:fill="FFFFFF"/>
        <w:tabs>
          <w:tab w:val="left" w:pos="900"/>
          <w:tab w:val="left" w:pos="9180"/>
        </w:tabs>
        <w:ind w:firstLine="720"/>
        <w:jc w:val="both"/>
        <w:rPr>
          <w:rFonts w:ascii="Times New Roman" w:eastAsia="Times New Roman" w:hAnsi="Times New Roman" w:cs="Times New Roman"/>
          <w:sz w:val="28"/>
          <w:szCs w:val="28"/>
          <w:lang w:eastAsia="ru-RU"/>
        </w:rPr>
      </w:pPr>
      <w:r w:rsidRPr="000C5EBC">
        <w:rPr>
          <w:rFonts w:ascii="Times New Roman" w:eastAsia="Times New Roman" w:hAnsi="Times New Roman" w:cs="Times New Roman"/>
          <w:color w:val="000000"/>
          <w:spacing w:val="52"/>
          <w:sz w:val="28"/>
          <w:szCs w:val="28"/>
          <w:lang w:eastAsia="ru-RU"/>
        </w:rPr>
        <w:t>-зрелищна</w:t>
      </w:r>
      <w:proofErr w:type="gramStart"/>
      <w:r w:rsidRPr="000C5EBC">
        <w:rPr>
          <w:rFonts w:ascii="Times New Roman" w:eastAsia="Times New Roman" w:hAnsi="Times New Roman" w:cs="Times New Roman"/>
          <w:color w:val="000000"/>
          <w:spacing w:val="52"/>
          <w:sz w:val="28"/>
          <w:szCs w:val="28"/>
          <w:lang w:eastAsia="ru-RU"/>
        </w:rPr>
        <w:t>я</w:t>
      </w:r>
      <w:r w:rsidRPr="000C5EBC">
        <w:rPr>
          <w:rFonts w:ascii="Times New Roman" w:eastAsia="Times New Roman" w:hAnsi="Times New Roman" w:cs="Times New Roman"/>
          <w:color w:val="000000"/>
          <w:spacing w:val="-4"/>
          <w:sz w:val="28"/>
          <w:szCs w:val="28"/>
          <w:lang w:eastAsia="ru-RU"/>
        </w:rPr>
        <w:t>-</w:t>
      </w:r>
      <w:proofErr w:type="gramEnd"/>
      <w:r w:rsidRPr="000C5EBC">
        <w:rPr>
          <w:rFonts w:ascii="Times New Roman" w:eastAsia="Times New Roman" w:hAnsi="Times New Roman" w:cs="Times New Roman"/>
          <w:color w:val="000000"/>
          <w:spacing w:val="-4"/>
          <w:sz w:val="28"/>
          <w:szCs w:val="28"/>
          <w:lang w:eastAsia="ru-RU"/>
        </w:rPr>
        <w:t xml:space="preserve"> наиболее характерна для спорта. Благодаря ей люди </w:t>
      </w:r>
      <w:r w:rsidRPr="000C5EBC">
        <w:rPr>
          <w:rFonts w:ascii="Times New Roman" w:eastAsia="Times New Roman" w:hAnsi="Times New Roman" w:cs="Times New Roman"/>
          <w:color w:val="000000"/>
          <w:spacing w:val="-1"/>
          <w:sz w:val="28"/>
          <w:szCs w:val="28"/>
          <w:lang w:eastAsia="ru-RU"/>
        </w:rPr>
        <w:t>удовлетворяют свои потребности в зрелищах;</w:t>
      </w:r>
    </w:p>
    <w:p w:rsidR="000C5EBC" w:rsidRPr="000C5EBC" w:rsidRDefault="000C5EBC" w:rsidP="000C5EBC">
      <w:pPr>
        <w:shd w:val="clear" w:color="auto" w:fill="FFFFFF"/>
        <w:tabs>
          <w:tab w:val="left" w:pos="900"/>
          <w:tab w:val="left" w:pos="9180"/>
        </w:tabs>
        <w:ind w:firstLine="720"/>
        <w:jc w:val="both"/>
        <w:rPr>
          <w:rFonts w:ascii="Times New Roman" w:eastAsia="Times New Roman" w:hAnsi="Times New Roman" w:cs="Times New Roman"/>
          <w:sz w:val="28"/>
          <w:szCs w:val="28"/>
          <w:lang w:eastAsia="ru-RU"/>
        </w:rPr>
      </w:pPr>
      <w:r w:rsidRPr="000C5EBC">
        <w:rPr>
          <w:rFonts w:ascii="Times New Roman" w:eastAsia="Times New Roman" w:hAnsi="Times New Roman" w:cs="Times New Roman"/>
          <w:color w:val="000000"/>
          <w:spacing w:val="55"/>
          <w:sz w:val="28"/>
          <w:szCs w:val="28"/>
          <w:lang w:eastAsia="ru-RU"/>
        </w:rPr>
        <w:t>-семейно-бытовая-</w:t>
      </w:r>
      <w:r w:rsidRPr="000C5EBC">
        <w:rPr>
          <w:rFonts w:ascii="Times New Roman" w:eastAsia="Times New Roman" w:hAnsi="Times New Roman" w:cs="Times New Roman"/>
          <w:color w:val="000000"/>
          <w:spacing w:val="-1"/>
          <w:sz w:val="28"/>
          <w:szCs w:val="28"/>
          <w:lang w:eastAsia="ru-RU"/>
        </w:rPr>
        <w:t>физическая культура и спорт оказывают воздействие на семью, а семья влияет на содержание деятельности в сфере ФК и спорта (спортивные семьи);</w:t>
      </w:r>
    </w:p>
    <w:p w:rsidR="000C5EBC" w:rsidRPr="000C5EBC" w:rsidRDefault="000C5EBC" w:rsidP="000C5EBC">
      <w:pPr>
        <w:shd w:val="clear" w:color="auto" w:fill="FFFFFF"/>
        <w:tabs>
          <w:tab w:val="left" w:pos="900"/>
          <w:tab w:val="left" w:pos="9180"/>
        </w:tabs>
        <w:ind w:firstLine="720"/>
        <w:jc w:val="both"/>
        <w:rPr>
          <w:rFonts w:ascii="Times New Roman" w:eastAsia="Times New Roman" w:hAnsi="Times New Roman" w:cs="Times New Roman"/>
          <w:sz w:val="28"/>
          <w:szCs w:val="28"/>
          <w:lang w:eastAsia="ru-RU"/>
        </w:rPr>
      </w:pPr>
      <w:r w:rsidRPr="000C5EBC">
        <w:rPr>
          <w:rFonts w:ascii="Times New Roman" w:eastAsia="Times New Roman" w:hAnsi="Times New Roman" w:cs="Times New Roman"/>
          <w:color w:val="000000"/>
          <w:spacing w:val="43"/>
          <w:sz w:val="28"/>
          <w:szCs w:val="28"/>
          <w:lang w:eastAsia="ru-RU"/>
        </w:rPr>
        <w:t xml:space="preserve">-воспитательная </w:t>
      </w:r>
      <w:proofErr w:type="gramStart"/>
      <w:r w:rsidRPr="000C5EBC">
        <w:rPr>
          <w:rFonts w:ascii="Times New Roman" w:eastAsia="Times New Roman" w:hAnsi="Times New Roman" w:cs="Times New Roman"/>
          <w:color w:val="000000"/>
          <w:spacing w:val="43"/>
          <w:sz w:val="28"/>
          <w:szCs w:val="28"/>
          <w:lang w:eastAsia="ru-RU"/>
        </w:rPr>
        <w:t>-</w:t>
      </w:r>
      <w:r w:rsidRPr="000C5EBC">
        <w:rPr>
          <w:rFonts w:ascii="Times New Roman" w:eastAsia="Times New Roman" w:hAnsi="Times New Roman" w:cs="Times New Roman"/>
          <w:color w:val="000000"/>
          <w:spacing w:val="-2"/>
          <w:sz w:val="28"/>
          <w:szCs w:val="28"/>
          <w:lang w:eastAsia="ru-RU"/>
        </w:rPr>
        <w:t>б</w:t>
      </w:r>
      <w:proofErr w:type="gramEnd"/>
      <w:r w:rsidRPr="000C5EBC">
        <w:rPr>
          <w:rFonts w:ascii="Times New Roman" w:eastAsia="Times New Roman" w:hAnsi="Times New Roman" w:cs="Times New Roman"/>
          <w:color w:val="000000"/>
          <w:spacing w:val="-2"/>
          <w:sz w:val="28"/>
          <w:szCs w:val="28"/>
          <w:lang w:eastAsia="ru-RU"/>
        </w:rPr>
        <w:t>лагодаря ей происходит процесс целенаправ</w:t>
      </w:r>
      <w:r w:rsidRPr="000C5EBC">
        <w:rPr>
          <w:rFonts w:ascii="Times New Roman" w:eastAsia="Times New Roman" w:hAnsi="Times New Roman" w:cs="Times New Roman"/>
          <w:color w:val="000000"/>
          <w:spacing w:val="-2"/>
          <w:sz w:val="28"/>
          <w:szCs w:val="28"/>
          <w:lang w:eastAsia="ru-RU"/>
        </w:rPr>
        <w:softHyphen/>
      </w:r>
      <w:r w:rsidRPr="000C5EBC">
        <w:rPr>
          <w:rFonts w:ascii="Times New Roman" w:eastAsia="Times New Roman" w:hAnsi="Times New Roman" w:cs="Times New Roman"/>
          <w:color w:val="000000"/>
          <w:spacing w:val="-1"/>
          <w:sz w:val="28"/>
          <w:szCs w:val="28"/>
          <w:lang w:eastAsia="ru-RU"/>
        </w:rPr>
        <w:t>ленного формирования личности;</w:t>
      </w:r>
    </w:p>
    <w:p w:rsidR="000C5EBC" w:rsidRPr="000C5EBC" w:rsidRDefault="000C5EBC" w:rsidP="000C5EBC">
      <w:pPr>
        <w:tabs>
          <w:tab w:val="left" w:pos="900"/>
          <w:tab w:val="left" w:pos="9180"/>
        </w:tabs>
        <w:ind w:firstLine="720"/>
        <w:jc w:val="both"/>
        <w:rPr>
          <w:rFonts w:ascii="Times New Roman" w:eastAsia="Times New Roman" w:hAnsi="Times New Roman" w:cs="Times New Roman"/>
          <w:color w:val="000000"/>
          <w:spacing w:val="-1"/>
          <w:sz w:val="28"/>
          <w:szCs w:val="28"/>
          <w:lang w:eastAsia="ru-RU"/>
        </w:rPr>
      </w:pPr>
      <w:r w:rsidRPr="000C5EBC">
        <w:rPr>
          <w:rFonts w:ascii="Times New Roman" w:eastAsia="Times New Roman" w:hAnsi="Times New Roman" w:cs="Times New Roman"/>
          <w:color w:val="000000"/>
          <w:spacing w:val="43"/>
          <w:sz w:val="28"/>
          <w:szCs w:val="28"/>
          <w:lang w:eastAsia="ru-RU"/>
        </w:rPr>
        <w:t xml:space="preserve">-престижная </w:t>
      </w:r>
      <w:proofErr w:type="gramStart"/>
      <w:r w:rsidRPr="000C5EBC">
        <w:rPr>
          <w:rFonts w:ascii="Times New Roman" w:eastAsia="Times New Roman" w:hAnsi="Times New Roman" w:cs="Times New Roman"/>
          <w:color w:val="000000"/>
          <w:spacing w:val="43"/>
          <w:sz w:val="28"/>
          <w:szCs w:val="28"/>
          <w:lang w:eastAsia="ru-RU"/>
        </w:rPr>
        <w:t>-</w:t>
      </w:r>
      <w:r w:rsidRPr="000C5EBC">
        <w:rPr>
          <w:rFonts w:ascii="Times New Roman" w:eastAsia="Times New Roman" w:hAnsi="Times New Roman" w:cs="Times New Roman"/>
          <w:color w:val="000000"/>
          <w:spacing w:val="-2"/>
          <w:sz w:val="28"/>
          <w:szCs w:val="28"/>
          <w:lang w:eastAsia="ru-RU"/>
        </w:rPr>
        <w:t>д</w:t>
      </w:r>
      <w:proofErr w:type="gramEnd"/>
      <w:r w:rsidRPr="000C5EBC">
        <w:rPr>
          <w:rFonts w:ascii="Times New Roman" w:eastAsia="Times New Roman" w:hAnsi="Times New Roman" w:cs="Times New Roman"/>
          <w:color w:val="000000"/>
          <w:spacing w:val="-2"/>
          <w:sz w:val="28"/>
          <w:szCs w:val="28"/>
          <w:lang w:eastAsia="ru-RU"/>
        </w:rPr>
        <w:t xml:space="preserve">ух состязательности помогает самоутвердиться как </w:t>
      </w:r>
      <w:r w:rsidRPr="000C5EBC">
        <w:rPr>
          <w:rFonts w:ascii="Times New Roman" w:eastAsia="Times New Roman" w:hAnsi="Times New Roman" w:cs="Times New Roman"/>
          <w:color w:val="000000"/>
          <w:spacing w:val="-1"/>
          <w:sz w:val="28"/>
          <w:szCs w:val="28"/>
          <w:lang w:eastAsia="ru-RU"/>
        </w:rPr>
        <w:t xml:space="preserve">личности, добиться признания спортивного результата обществом. </w:t>
      </w:r>
    </w:p>
    <w:p w:rsidR="000C5EBC" w:rsidRPr="000C5EBC" w:rsidRDefault="000C5EBC" w:rsidP="000C5EBC">
      <w:pPr>
        <w:tabs>
          <w:tab w:val="left" w:pos="9180"/>
        </w:tabs>
        <w:ind w:firstLine="720"/>
        <w:jc w:val="both"/>
        <w:rPr>
          <w:rFonts w:ascii="Times New Roman" w:eastAsia="Times New Roman" w:hAnsi="Times New Roman" w:cs="Times New Roman"/>
          <w:color w:val="000000"/>
          <w:spacing w:val="-1"/>
          <w:sz w:val="28"/>
          <w:szCs w:val="28"/>
          <w:lang w:eastAsia="ru-RU"/>
        </w:rPr>
      </w:pPr>
      <w:r w:rsidRPr="000C5EBC">
        <w:rPr>
          <w:rFonts w:ascii="Times New Roman" w:eastAsia="Times New Roman" w:hAnsi="Times New Roman" w:cs="Times New Roman"/>
          <w:color w:val="000000"/>
          <w:spacing w:val="-1"/>
          <w:sz w:val="28"/>
          <w:szCs w:val="28"/>
          <w:lang w:eastAsia="ru-RU"/>
        </w:rPr>
        <w:t xml:space="preserve">Политические функции. Так как физическая культура и спорт связаны с </w:t>
      </w:r>
      <w:r w:rsidRPr="000C5EBC">
        <w:rPr>
          <w:rFonts w:ascii="Times New Roman" w:eastAsia="Times New Roman" w:hAnsi="Times New Roman" w:cs="Times New Roman"/>
          <w:color w:val="000000"/>
          <w:spacing w:val="-3"/>
          <w:sz w:val="28"/>
          <w:szCs w:val="28"/>
          <w:lang w:eastAsia="ru-RU"/>
        </w:rPr>
        <w:t>другими социальными сферами, то они включены в политическую жизнь об</w:t>
      </w:r>
      <w:r w:rsidRPr="000C5EBC">
        <w:rPr>
          <w:rFonts w:ascii="Times New Roman" w:eastAsia="Times New Roman" w:hAnsi="Times New Roman" w:cs="Times New Roman"/>
          <w:color w:val="000000"/>
          <w:spacing w:val="-3"/>
          <w:sz w:val="28"/>
          <w:szCs w:val="28"/>
          <w:lang w:eastAsia="ru-RU"/>
        </w:rPr>
        <w:softHyphen/>
        <w:t>щества, т.е. осуществляют определенные политические функции. (Например, попытка сорвать Олимпийские игры в Москве: решение администрации аме</w:t>
      </w:r>
      <w:r w:rsidRPr="000C5EBC">
        <w:rPr>
          <w:rFonts w:ascii="Times New Roman" w:eastAsia="Times New Roman" w:hAnsi="Times New Roman" w:cs="Times New Roman"/>
          <w:color w:val="000000"/>
          <w:spacing w:val="-3"/>
          <w:sz w:val="28"/>
          <w:szCs w:val="28"/>
          <w:lang w:eastAsia="ru-RU"/>
        </w:rPr>
        <w:softHyphen/>
      </w:r>
      <w:r w:rsidRPr="000C5EBC">
        <w:rPr>
          <w:rFonts w:ascii="Times New Roman" w:eastAsia="Times New Roman" w:hAnsi="Times New Roman" w:cs="Times New Roman"/>
          <w:color w:val="000000"/>
          <w:spacing w:val="-2"/>
          <w:sz w:val="28"/>
          <w:szCs w:val="28"/>
          <w:lang w:eastAsia="ru-RU"/>
        </w:rPr>
        <w:t xml:space="preserve">риканского президента Д.Картера бойкотировать проведение Олимпийских </w:t>
      </w:r>
      <w:r w:rsidRPr="000C5EBC">
        <w:rPr>
          <w:rFonts w:ascii="Times New Roman" w:eastAsia="Times New Roman" w:hAnsi="Times New Roman" w:cs="Times New Roman"/>
          <w:color w:val="000000"/>
          <w:spacing w:val="-1"/>
          <w:sz w:val="28"/>
          <w:szCs w:val="28"/>
          <w:lang w:eastAsia="ru-RU"/>
        </w:rPr>
        <w:t>игр, по мнению конгресса, сильнее экономических санкций);</w:t>
      </w:r>
    </w:p>
    <w:p w:rsidR="000C5EBC" w:rsidRPr="000C5EBC" w:rsidRDefault="000C5EBC" w:rsidP="000C5EBC">
      <w:pPr>
        <w:shd w:val="clear" w:color="auto" w:fill="FFFFFF"/>
        <w:tabs>
          <w:tab w:val="left" w:pos="9180"/>
        </w:tabs>
        <w:ind w:firstLine="720"/>
        <w:jc w:val="both"/>
        <w:rPr>
          <w:rFonts w:ascii="Times New Roman" w:eastAsia="Times New Roman" w:hAnsi="Times New Roman" w:cs="Times New Roman"/>
          <w:sz w:val="28"/>
          <w:szCs w:val="28"/>
          <w:lang w:eastAsia="ru-RU"/>
        </w:rPr>
      </w:pPr>
      <w:r w:rsidRPr="000C5EBC">
        <w:rPr>
          <w:rFonts w:ascii="Times New Roman" w:eastAsia="Times New Roman" w:hAnsi="Times New Roman" w:cs="Times New Roman"/>
          <w:color w:val="000000"/>
          <w:spacing w:val="42"/>
          <w:sz w:val="28"/>
          <w:szCs w:val="28"/>
          <w:lang w:eastAsia="ru-RU"/>
        </w:rPr>
        <w:t>-военно-</w:t>
      </w:r>
      <w:r w:rsidRPr="000C5EBC">
        <w:rPr>
          <w:rFonts w:ascii="Times New Roman" w:eastAsia="Times New Roman" w:hAnsi="Times New Roman" w:cs="Times New Roman"/>
          <w:color w:val="000000"/>
          <w:spacing w:val="43"/>
          <w:sz w:val="28"/>
          <w:szCs w:val="28"/>
          <w:lang w:eastAsia="ru-RU"/>
        </w:rPr>
        <w:t>прикладна</w:t>
      </w:r>
      <w:proofErr w:type="gramStart"/>
      <w:r w:rsidRPr="000C5EBC">
        <w:rPr>
          <w:rFonts w:ascii="Times New Roman" w:eastAsia="Times New Roman" w:hAnsi="Times New Roman" w:cs="Times New Roman"/>
          <w:color w:val="000000"/>
          <w:spacing w:val="43"/>
          <w:sz w:val="28"/>
          <w:szCs w:val="28"/>
          <w:lang w:eastAsia="ru-RU"/>
        </w:rPr>
        <w:t>я</w:t>
      </w:r>
      <w:r w:rsidRPr="000C5EBC">
        <w:rPr>
          <w:rFonts w:ascii="Times New Roman" w:eastAsia="Times New Roman" w:hAnsi="Times New Roman" w:cs="Times New Roman"/>
          <w:color w:val="000000"/>
          <w:spacing w:val="4"/>
          <w:sz w:val="28"/>
          <w:szCs w:val="28"/>
          <w:lang w:eastAsia="ru-RU"/>
        </w:rPr>
        <w:t>-</w:t>
      </w:r>
      <w:proofErr w:type="gramEnd"/>
      <w:r w:rsidRPr="000C5EBC">
        <w:rPr>
          <w:rFonts w:ascii="Times New Roman" w:eastAsia="Times New Roman" w:hAnsi="Times New Roman" w:cs="Times New Roman"/>
          <w:color w:val="000000"/>
          <w:spacing w:val="4"/>
          <w:sz w:val="28"/>
          <w:szCs w:val="28"/>
          <w:lang w:eastAsia="ru-RU"/>
        </w:rPr>
        <w:t xml:space="preserve"> связана с совершенствованием професси</w:t>
      </w:r>
      <w:r w:rsidRPr="000C5EBC">
        <w:rPr>
          <w:rFonts w:ascii="Times New Roman" w:eastAsia="Times New Roman" w:hAnsi="Times New Roman" w:cs="Times New Roman"/>
          <w:color w:val="000000"/>
          <w:spacing w:val="4"/>
          <w:sz w:val="28"/>
          <w:szCs w:val="28"/>
          <w:lang w:eastAsia="ru-RU"/>
        </w:rPr>
        <w:softHyphen/>
      </w:r>
      <w:r w:rsidRPr="000C5EBC">
        <w:rPr>
          <w:rFonts w:ascii="Times New Roman" w:eastAsia="Times New Roman" w:hAnsi="Times New Roman" w:cs="Times New Roman"/>
          <w:color w:val="000000"/>
          <w:spacing w:val="-2"/>
          <w:sz w:val="28"/>
          <w:szCs w:val="28"/>
          <w:lang w:eastAsia="ru-RU"/>
        </w:rPr>
        <w:t>ональных навыков и умений военнослужащих;</w:t>
      </w:r>
    </w:p>
    <w:p w:rsidR="000C5EBC" w:rsidRPr="000C5EBC" w:rsidRDefault="000C5EBC" w:rsidP="000C5EBC">
      <w:pPr>
        <w:shd w:val="clear" w:color="auto" w:fill="FFFFFF"/>
        <w:tabs>
          <w:tab w:val="left" w:pos="9180"/>
        </w:tabs>
        <w:ind w:firstLine="720"/>
        <w:jc w:val="both"/>
        <w:rPr>
          <w:rFonts w:ascii="Times New Roman" w:eastAsia="Times New Roman" w:hAnsi="Times New Roman" w:cs="Times New Roman"/>
          <w:sz w:val="28"/>
          <w:szCs w:val="28"/>
          <w:lang w:eastAsia="ru-RU"/>
        </w:rPr>
      </w:pPr>
      <w:r w:rsidRPr="000C5EBC">
        <w:rPr>
          <w:rFonts w:ascii="Times New Roman" w:eastAsia="Times New Roman" w:hAnsi="Times New Roman" w:cs="Times New Roman"/>
          <w:color w:val="000000"/>
          <w:spacing w:val="52"/>
          <w:sz w:val="28"/>
          <w:szCs w:val="28"/>
          <w:lang w:eastAsia="ru-RU"/>
        </w:rPr>
        <w:t>-классовая -</w:t>
      </w:r>
      <w:r w:rsidRPr="000C5EBC">
        <w:rPr>
          <w:rFonts w:ascii="Times New Roman" w:eastAsia="Times New Roman" w:hAnsi="Times New Roman" w:cs="Times New Roman"/>
          <w:color w:val="000000"/>
          <w:spacing w:val="-2"/>
          <w:sz w:val="28"/>
          <w:szCs w:val="28"/>
          <w:lang w:eastAsia="ru-RU"/>
        </w:rPr>
        <w:t>зависимость от интересов классов и слоев общества, которые она выражает;</w:t>
      </w:r>
    </w:p>
    <w:p w:rsidR="000C5EBC" w:rsidRPr="000C5EBC" w:rsidRDefault="000C5EBC" w:rsidP="000C5EBC">
      <w:pPr>
        <w:shd w:val="clear" w:color="auto" w:fill="FFFFFF"/>
        <w:tabs>
          <w:tab w:val="left" w:pos="9180"/>
        </w:tabs>
        <w:ind w:firstLine="720"/>
        <w:jc w:val="both"/>
        <w:rPr>
          <w:rFonts w:ascii="Times New Roman" w:eastAsia="Times New Roman" w:hAnsi="Times New Roman" w:cs="Times New Roman"/>
          <w:sz w:val="28"/>
          <w:szCs w:val="28"/>
          <w:lang w:eastAsia="ru-RU"/>
        </w:rPr>
      </w:pPr>
      <w:r w:rsidRPr="000C5EBC">
        <w:rPr>
          <w:rFonts w:ascii="Times New Roman" w:eastAsia="Times New Roman" w:hAnsi="Times New Roman" w:cs="Times New Roman"/>
          <w:color w:val="000000"/>
          <w:spacing w:val="13"/>
          <w:sz w:val="28"/>
          <w:szCs w:val="28"/>
          <w:lang w:eastAsia="ru-RU"/>
        </w:rPr>
        <w:t>-</w:t>
      </w:r>
      <w:r w:rsidRPr="000C5EBC">
        <w:rPr>
          <w:rFonts w:ascii="Times New Roman" w:eastAsia="Times New Roman" w:hAnsi="Times New Roman" w:cs="Times New Roman"/>
          <w:color w:val="000000"/>
          <w:spacing w:val="43"/>
          <w:sz w:val="28"/>
          <w:szCs w:val="28"/>
          <w:lang w:eastAsia="ru-RU"/>
        </w:rPr>
        <w:t>агитационно</w:t>
      </w:r>
      <w:r w:rsidRPr="000C5EBC">
        <w:rPr>
          <w:rFonts w:ascii="Times New Roman" w:eastAsia="Times New Roman" w:hAnsi="Times New Roman" w:cs="Times New Roman"/>
          <w:color w:val="000000"/>
          <w:spacing w:val="13"/>
          <w:sz w:val="28"/>
          <w:szCs w:val="28"/>
          <w:lang w:eastAsia="ru-RU"/>
        </w:rPr>
        <w:t>-</w:t>
      </w:r>
      <w:r w:rsidRPr="000C5EBC">
        <w:rPr>
          <w:rFonts w:ascii="Times New Roman" w:eastAsia="Times New Roman" w:hAnsi="Times New Roman" w:cs="Times New Roman"/>
          <w:color w:val="000000"/>
          <w:spacing w:val="43"/>
          <w:sz w:val="28"/>
          <w:szCs w:val="28"/>
          <w:lang w:eastAsia="ru-RU"/>
        </w:rPr>
        <w:t>пропагандистская</w:t>
      </w:r>
      <w:r w:rsidRPr="000C5EBC">
        <w:rPr>
          <w:rFonts w:ascii="Times New Roman" w:eastAsia="Times New Roman" w:hAnsi="Times New Roman" w:cs="Times New Roman"/>
          <w:color w:val="000000"/>
          <w:spacing w:val="13"/>
          <w:sz w:val="28"/>
          <w:szCs w:val="28"/>
          <w:lang w:eastAsia="ru-RU"/>
        </w:rPr>
        <w:t xml:space="preserve">, </w:t>
      </w:r>
      <w:proofErr w:type="gramStart"/>
      <w:r w:rsidRPr="000C5EBC">
        <w:rPr>
          <w:rFonts w:ascii="Times New Roman" w:eastAsia="Times New Roman" w:hAnsi="Times New Roman" w:cs="Times New Roman"/>
          <w:color w:val="000000"/>
          <w:spacing w:val="13"/>
          <w:sz w:val="28"/>
          <w:szCs w:val="28"/>
          <w:lang w:eastAsia="ru-RU"/>
        </w:rPr>
        <w:t>благодаря</w:t>
      </w:r>
      <w:proofErr w:type="gramEnd"/>
      <w:r w:rsidRPr="000C5EBC">
        <w:rPr>
          <w:rFonts w:ascii="Times New Roman" w:eastAsia="Times New Roman" w:hAnsi="Times New Roman" w:cs="Times New Roman"/>
          <w:color w:val="000000"/>
          <w:spacing w:val="13"/>
          <w:sz w:val="28"/>
          <w:szCs w:val="28"/>
          <w:lang w:eastAsia="ru-RU"/>
        </w:rPr>
        <w:t xml:space="preserve"> которой в сфере </w:t>
      </w:r>
      <w:r w:rsidRPr="000C5EBC">
        <w:rPr>
          <w:rFonts w:ascii="Times New Roman" w:eastAsia="Times New Roman" w:hAnsi="Times New Roman" w:cs="Times New Roman"/>
          <w:color w:val="000000"/>
          <w:spacing w:val="-3"/>
          <w:sz w:val="28"/>
          <w:szCs w:val="28"/>
          <w:lang w:eastAsia="ru-RU"/>
        </w:rPr>
        <w:t>физической культуры и спорта проводится пропаганда преимуществ соответ</w:t>
      </w:r>
      <w:r w:rsidRPr="000C5EBC">
        <w:rPr>
          <w:rFonts w:ascii="Times New Roman" w:eastAsia="Times New Roman" w:hAnsi="Times New Roman" w:cs="Times New Roman"/>
          <w:color w:val="000000"/>
          <w:spacing w:val="-3"/>
          <w:sz w:val="28"/>
          <w:szCs w:val="28"/>
          <w:lang w:eastAsia="ru-RU"/>
        </w:rPr>
        <w:softHyphen/>
      </w:r>
      <w:r w:rsidRPr="000C5EBC">
        <w:rPr>
          <w:rFonts w:ascii="Times New Roman" w:eastAsia="Times New Roman" w:hAnsi="Times New Roman" w:cs="Times New Roman"/>
          <w:color w:val="000000"/>
          <w:spacing w:val="-2"/>
          <w:sz w:val="28"/>
          <w:szCs w:val="28"/>
          <w:lang w:eastAsia="ru-RU"/>
        </w:rPr>
        <w:t>ствующего социального и государственного устройства;</w:t>
      </w:r>
    </w:p>
    <w:p w:rsidR="000C5EBC" w:rsidRPr="000C5EBC" w:rsidRDefault="000C5EBC" w:rsidP="000C5EBC">
      <w:pPr>
        <w:shd w:val="clear" w:color="auto" w:fill="FFFFFF"/>
        <w:tabs>
          <w:tab w:val="left" w:pos="9180"/>
        </w:tabs>
        <w:ind w:firstLine="720"/>
        <w:jc w:val="both"/>
        <w:rPr>
          <w:rFonts w:ascii="Times New Roman" w:eastAsia="Times New Roman" w:hAnsi="Times New Roman" w:cs="Times New Roman"/>
          <w:sz w:val="28"/>
          <w:szCs w:val="28"/>
          <w:lang w:eastAsia="ru-RU"/>
        </w:rPr>
      </w:pPr>
      <w:r w:rsidRPr="000C5EBC">
        <w:rPr>
          <w:rFonts w:ascii="Times New Roman" w:eastAsia="Times New Roman" w:hAnsi="Times New Roman" w:cs="Times New Roman"/>
          <w:color w:val="000000"/>
          <w:spacing w:val="46"/>
          <w:sz w:val="28"/>
          <w:szCs w:val="28"/>
          <w:lang w:eastAsia="ru-RU"/>
        </w:rPr>
        <w:t>-управленческа</w:t>
      </w:r>
      <w:proofErr w:type="gramStart"/>
      <w:r w:rsidRPr="000C5EBC">
        <w:rPr>
          <w:rFonts w:ascii="Times New Roman" w:eastAsia="Times New Roman" w:hAnsi="Times New Roman" w:cs="Times New Roman"/>
          <w:color w:val="000000"/>
          <w:spacing w:val="46"/>
          <w:sz w:val="28"/>
          <w:szCs w:val="28"/>
          <w:lang w:eastAsia="ru-RU"/>
        </w:rPr>
        <w:t>я</w:t>
      </w:r>
      <w:r w:rsidRPr="000C5EBC">
        <w:rPr>
          <w:rFonts w:ascii="Times New Roman" w:eastAsia="Times New Roman" w:hAnsi="Times New Roman" w:cs="Times New Roman"/>
          <w:color w:val="000000"/>
          <w:spacing w:val="-3"/>
          <w:sz w:val="28"/>
          <w:szCs w:val="28"/>
          <w:lang w:eastAsia="ru-RU"/>
        </w:rPr>
        <w:t>(</w:t>
      </w:r>
      <w:proofErr w:type="gramEnd"/>
      <w:r w:rsidRPr="000C5EBC">
        <w:rPr>
          <w:rFonts w:ascii="Times New Roman" w:eastAsia="Times New Roman" w:hAnsi="Times New Roman" w:cs="Times New Roman"/>
          <w:color w:val="000000"/>
          <w:spacing w:val="-3"/>
          <w:sz w:val="28"/>
          <w:szCs w:val="28"/>
          <w:lang w:eastAsia="ru-RU"/>
        </w:rPr>
        <w:t xml:space="preserve">регуляторная) - функционирование и развитие </w:t>
      </w:r>
      <w:r w:rsidRPr="000C5EBC">
        <w:rPr>
          <w:rFonts w:ascii="Times New Roman" w:eastAsia="Times New Roman" w:hAnsi="Times New Roman" w:cs="Times New Roman"/>
          <w:color w:val="000000"/>
          <w:spacing w:val="-1"/>
          <w:sz w:val="28"/>
          <w:szCs w:val="28"/>
          <w:lang w:eastAsia="ru-RU"/>
        </w:rPr>
        <w:t>физической культуры осуществляется под воздействием государственных, ведомственных и общественно-самодеятельных органов управления;</w:t>
      </w:r>
    </w:p>
    <w:p w:rsidR="000C5EBC" w:rsidRPr="000C5EBC" w:rsidRDefault="000C5EBC" w:rsidP="000C5EBC">
      <w:pPr>
        <w:shd w:val="clear" w:color="auto" w:fill="FFFFFF"/>
        <w:tabs>
          <w:tab w:val="left" w:pos="9180"/>
        </w:tabs>
        <w:ind w:firstLine="720"/>
        <w:jc w:val="both"/>
        <w:rPr>
          <w:rFonts w:ascii="Times New Roman" w:eastAsia="Times New Roman" w:hAnsi="Times New Roman" w:cs="Times New Roman"/>
          <w:sz w:val="28"/>
          <w:szCs w:val="28"/>
          <w:lang w:eastAsia="ru-RU"/>
        </w:rPr>
      </w:pPr>
      <w:r w:rsidRPr="000C5EBC">
        <w:rPr>
          <w:rFonts w:ascii="Times New Roman" w:eastAsia="Times New Roman" w:hAnsi="Times New Roman" w:cs="Times New Roman"/>
          <w:color w:val="000000"/>
          <w:spacing w:val="64"/>
          <w:sz w:val="28"/>
          <w:szCs w:val="28"/>
          <w:lang w:eastAsia="ru-RU"/>
        </w:rPr>
        <w:lastRenderedPageBreak/>
        <w:t>-отвлечение</w:t>
      </w:r>
      <w:r w:rsidRPr="000C5EBC">
        <w:rPr>
          <w:rFonts w:ascii="Times New Roman" w:eastAsia="Times New Roman" w:hAnsi="Times New Roman" w:cs="Times New Roman"/>
          <w:color w:val="000000"/>
          <w:spacing w:val="-4"/>
          <w:sz w:val="28"/>
          <w:szCs w:val="28"/>
          <w:lang w:eastAsia="ru-RU"/>
        </w:rPr>
        <w:t xml:space="preserve">- как средство отвлечения отдельных личностей и </w:t>
      </w:r>
      <w:r w:rsidRPr="000C5EBC">
        <w:rPr>
          <w:rFonts w:ascii="Times New Roman" w:eastAsia="Times New Roman" w:hAnsi="Times New Roman" w:cs="Times New Roman"/>
          <w:color w:val="000000"/>
          <w:spacing w:val="-2"/>
          <w:sz w:val="28"/>
          <w:szCs w:val="28"/>
          <w:lang w:eastAsia="ru-RU"/>
        </w:rPr>
        <w:t>социальных групп от антиобщественных поступков;</w:t>
      </w:r>
    </w:p>
    <w:p w:rsidR="000C5EBC" w:rsidRPr="000C5EBC" w:rsidRDefault="000C5EBC" w:rsidP="000C5EBC">
      <w:pPr>
        <w:shd w:val="clear" w:color="auto" w:fill="FFFFFF"/>
        <w:tabs>
          <w:tab w:val="left" w:pos="9180"/>
        </w:tabs>
        <w:ind w:firstLine="720"/>
        <w:jc w:val="both"/>
        <w:rPr>
          <w:rFonts w:ascii="Times New Roman" w:eastAsia="Times New Roman" w:hAnsi="Times New Roman" w:cs="Times New Roman"/>
          <w:color w:val="000000"/>
          <w:spacing w:val="-1"/>
          <w:sz w:val="28"/>
          <w:szCs w:val="28"/>
          <w:lang w:eastAsia="ru-RU"/>
        </w:rPr>
      </w:pPr>
      <w:r w:rsidRPr="000C5EBC">
        <w:rPr>
          <w:rFonts w:ascii="Times New Roman" w:eastAsia="Times New Roman" w:hAnsi="Times New Roman" w:cs="Times New Roman"/>
          <w:color w:val="000000"/>
          <w:spacing w:val="7"/>
          <w:sz w:val="28"/>
          <w:szCs w:val="28"/>
          <w:lang w:eastAsia="ru-RU"/>
        </w:rPr>
        <w:t>-</w:t>
      </w:r>
      <w:r w:rsidRPr="000C5EBC">
        <w:rPr>
          <w:rFonts w:ascii="Times New Roman" w:eastAsia="Times New Roman" w:hAnsi="Times New Roman" w:cs="Times New Roman"/>
          <w:color w:val="000000"/>
          <w:spacing w:val="43"/>
          <w:sz w:val="28"/>
          <w:szCs w:val="28"/>
          <w:lang w:eastAsia="ru-RU"/>
        </w:rPr>
        <w:t xml:space="preserve">сотрудничества </w:t>
      </w:r>
      <w:r w:rsidRPr="000C5EBC">
        <w:rPr>
          <w:rFonts w:ascii="Times New Roman" w:eastAsia="Times New Roman" w:hAnsi="Times New Roman" w:cs="Times New Roman"/>
          <w:color w:val="000000"/>
          <w:spacing w:val="7"/>
          <w:sz w:val="28"/>
          <w:szCs w:val="28"/>
          <w:lang w:eastAsia="ru-RU"/>
        </w:rPr>
        <w:t xml:space="preserve">- укрепление сотрудничества между спортивными </w:t>
      </w:r>
      <w:r w:rsidRPr="000C5EBC">
        <w:rPr>
          <w:rFonts w:ascii="Times New Roman" w:eastAsia="Times New Roman" w:hAnsi="Times New Roman" w:cs="Times New Roman"/>
          <w:color w:val="000000"/>
          <w:spacing w:val="-1"/>
          <w:sz w:val="28"/>
          <w:szCs w:val="28"/>
          <w:lang w:eastAsia="ru-RU"/>
        </w:rPr>
        <w:t>представителями различных стран посредством соревнований, обмена тре</w:t>
      </w:r>
      <w:r w:rsidRPr="000C5EBC">
        <w:rPr>
          <w:rFonts w:ascii="Times New Roman" w:eastAsia="Times New Roman" w:hAnsi="Times New Roman" w:cs="Times New Roman"/>
          <w:color w:val="000000"/>
          <w:spacing w:val="-1"/>
          <w:sz w:val="28"/>
          <w:szCs w:val="28"/>
          <w:lang w:eastAsia="ru-RU"/>
        </w:rPr>
        <w:softHyphen/>
        <w:t>нерами и спортсменами.</w:t>
      </w:r>
    </w:p>
    <w:p w:rsidR="000C5EBC" w:rsidRPr="000C5EBC" w:rsidRDefault="000C5EBC" w:rsidP="000C5EBC">
      <w:pPr>
        <w:shd w:val="clear" w:color="auto" w:fill="FFFFFF"/>
        <w:tabs>
          <w:tab w:val="left" w:pos="9180"/>
        </w:tabs>
        <w:ind w:firstLine="720"/>
        <w:jc w:val="both"/>
        <w:rPr>
          <w:rFonts w:ascii="Times New Roman" w:eastAsia="Times New Roman" w:hAnsi="Times New Roman" w:cs="Times New Roman"/>
          <w:sz w:val="28"/>
          <w:szCs w:val="28"/>
          <w:lang w:eastAsia="ru-RU"/>
        </w:rPr>
      </w:pPr>
    </w:p>
    <w:tbl>
      <w:tblPr>
        <w:tblW w:w="0" w:type="auto"/>
        <w:tblLook w:val="0000"/>
      </w:tblPr>
      <w:tblGrid>
        <w:gridCol w:w="3190"/>
        <w:gridCol w:w="3190"/>
        <w:gridCol w:w="3191"/>
      </w:tblGrid>
      <w:tr w:rsidR="000C5EBC" w:rsidRPr="000C5EBC" w:rsidTr="00671722">
        <w:trPr>
          <w:cantSplit/>
        </w:trPr>
        <w:tc>
          <w:tcPr>
            <w:tcW w:w="3190" w:type="dxa"/>
          </w:tcPr>
          <w:p w:rsidR="000C5EBC" w:rsidRPr="000C5EBC" w:rsidRDefault="000C5EBC" w:rsidP="000C5EBC">
            <w:pPr>
              <w:shd w:val="clear" w:color="auto" w:fill="FFFFFF"/>
              <w:tabs>
                <w:tab w:val="left" w:pos="3979"/>
                <w:tab w:val="left" w:pos="9180"/>
              </w:tabs>
              <w:ind w:firstLine="720"/>
              <w:jc w:val="both"/>
              <w:rPr>
                <w:rFonts w:ascii="Times New Roman" w:eastAsia="Times New Roman" w:hAnsi="Times New Roman" w:cs="Times New Roman"/>
                <w:color w:val="000000"/>
                <w:spacing w:val="-2"/>
                <w:sz w:val="28"/>
                <w:szCs w:val="28"/>
                <w:lang w:eastAsia="ru-RU"/>
              </w:rPr>
            </w:pPr>
            <w:r w:rsidRPr="000C5EBC">
              <w:rPr>
                <w:rFonts w:ascii="Times New Roman" w:eastAsia="Times New Roman" w:hAnsi="Times New Roman" w:cs="Times New Roman"/>
                <w:color w:val="000000"/>
                <w:spacing w:val="-2"/>
                <w:sz w:val="28"/>
                <w:szCs w:val="28"/>
                <w:lang w:eastAsia="ru-RU"/>
              </w:rPr>
              <w:t xml:space="preserve">Духовные функции: </w:t>
            </w:r>
          </w:p>
          <w:p w:rsidR="000C5EBC" w:rsidRPr="000C5EBC" w:rsidRDefault="000C5EBC" w:rsidP="000C5EBC">
            <w:pPr>
              <w:tabs>
                <w:tab w:val="left" w:pos="3979"/>
                <w:tab w:val="left" w:pos="9180"/>
              </w:tabs>
              <w:jc w:val="both"/>
              <w:rPr>
                <w:rFonts w:ascii="Times New Roman" w:eastAsia="Times New Roman" w:hAnsi="Times New Roman" w:cs="Times New Roman"/>
                <w:color w:val="000000"/>
                <w:spacing w:val="-2"/>
                <w:sz w:val="28"/>
                <w:szCs w:val="28"/>
                <w:lang w:eastAsia="ru-RU"/>
              </w:rPr>
            </w:pPr>
          </w:p>
        </w:tc>
        <w:tc>
          <w:tcPr>
            <w:tcW w:w="3190" w:type="dxa"/>
            <w:vMerge w:val="restart"/>
          </w:tcPr>
          <w:p w:rsidR="000C5EBC" w:rsidRPr="000C5EBC" w:rsidRDefault="000C5EBC" w:rsidP="000C5EBC">
            <w:pPr>
              <w:tabs>
                <w:tab w:val="left" w:pos="3979"/>
                <w:tab w:val="left" w:pos="9180"/>
              </w:tabs>
              <w:jc w:val="both"/>
              <w:rPr>
                <w:rFonts w:ascii="Times New Roman" w:eastAsia="Times New Roman" w:hAnsi="Times New Roman" w:cs="Times New Roman"/>
                <w:color w:val="000000"/>
                <w:spacing w:val="-2"/>
                <w:sz w:val="28"/>
                <w:szCs w:val="28"/>
                <w:lang w:eastAsia="ru-RU"/>
              </w:rPr>
            </w:pPr>
            <w:r w:rsidRPr="000C5EBC">
              <w:rPr>
                <w:rFonts w:ascii="Times New Roman" w:eastAsia="Times New Roman" w:hAnsi="Times New Roman" w:cs="Times New Roman"/>
                <w:color w:val="000000"/>
                <w:spacing w:val="-2"/>
                <w:sz w:val="28"/>
                <w:szCs w:val="28"/>
                <w:lang w:eastAsia="ru-RU"/>
              </w:rPr>
              <w:t>мировоззренческая,</w:t>
            </w:r>
          </w:p>
          <w:p w:rsidR="000C5EBC" w:rsidRPr="000C5EBC" w:rsidRDefault="000C5EBC" w:rsidP="000C5EBC">
            <w:pPr>
              <w:tabs>
                <w:tab w:val="left" w:pos="3979"/>
                <w:tab w:val="left" w:pos="9180"/>
              </w:tabs>
              <w:jc w:val="both"/>
              <w:rPr>
                <w:rFonts w:ascii="Times New Roman" w:eastAsia="Times New Roman" w:hAnsi="Times New Roman" w:cs="Times New Roman"/>
                <w:color w:val="000000"/>
                <w:spacing w:val="-2"/>
                <w:sz w:val="28"/>
                <w:szCs w:val="28"/>
                <w:lang w:eastAsia="ru-RU"/>
              </w:rPr>
            </w:pPr>
            <w:r w:rsidRPr="000C5EBC">
              <w:rPr>
                <w:rFonts w:ascii="Times New Roman" w:eastAsia="Times New Roman" w:hAnsi="Times New Roman" w:cs="Times New Roman"/>
                <w:color w:val="000000"/>
                <w:spacing w:val="-2"/>
                <w:sz w:val="28"/>
                <w:szCs w:val="28"/>
                <w:lang w:eastAsia="ru-RU"/>
              </w:rPr>
              <w:t>идеологическая,</w:t>
            </w:r>
          </w:p>
          <w:p w:rsidR="000C5EBC" w:rsidRPr="000C5EBC" w:rsidRDefault="000C5EBC" w:rsidP="000C5EBC">
            <w:pPr>
              <w:tabs>
                <w:tab w:val="left" w:pos="3979"/>
                <w:tab w:val="left" w:pos="9180"/>
              </w:tabs>
              <w:jc w:val="both"/>
              <w:rPr>
                <w:rFonts w:ascii="Times New Roman" w:eastAsia="Times New Roman" w:hAnsi="Times New Roman" w:cs="Times New Roman"/>
                <w:color w:val="000000"/>
                <w:spacing w:val="-2"/>
                <w:sz w:val="28"/>
                <w:szCs w:val="28"/>
                <w:lang w:eastAsia="ru-RU"/>
              </w:rPr>
            </w:pPr>
            <w:r w:rsidRPr="000C5EBC">
              <w:rPr>
                <w:rFonts w:ascii="Times New Roman" w:eastAsia="Times New Roman" w:hAnsi="Times New Roman" w:cs="Times New Roman"/>
                <w:color w:val="000000"/>
                <w:spacing w:val="-2"/>
                <w:sz w:val="28"/>
                <w:szCs w:val="28"/>
                <w:lang w:eastAsia="ru-RU"/>
              </w:rPr>
              <w:t>философская,</w:t>
            </w:r>
          </w:p>
          <w:p w:rsidR="000C5EBC" w:rsidRPr="000C5EBC" w:rsidRDefault="000C5EBC" w:rsidP="000C5EBC">
            <w:pPr>
              <w:tabs>
                <w:tab w:val="left" w:pos="3979"/>
                <w:tab w:val="left" w:pos="9180"/>
              </w:tabs>
              <w:jc w:val="both"/>
              <w:rPr>
                <w:rFonts w:ascii="Times New Roman" w:eastAsia="Times New Roman" w:hAnsi="Times New Roman" w:cs="Times New Roman"/>
                <w:color w:val="000000"/>
                <w:spacing w:val="-2"/>
                <w:sz w:val="28"/>
                <w:szCs w:val="28"/>
                <w:lang w:eastAsia="ru-RU"/>
              </w:rPr>
            </w:pPr>
            <w:r w:rsidRPr="000C5EBC">
              <w:rPr>
                <w:rFonts w:ascii="Times New Roman" w:eastAsia="Times New Roman" w:hAnsi="Times New Roman" w:cs="Times New Roman"/>
                <w:color w:val="000000"/>
                <w:spacing w:val="-4"/>
                <w:sz w:val="28"/>
                <w:szCs w:val="28"/>
                <w:lang w:eastAsia="ru-RU"/>
              </w:rPr>
              <w:t>научная,</w:t>
            </w:r>
          </w:p>
          <w:p w:rsidR="000C5EBC" w:rsidRPr="000C5EBC" w:rsidRDefault="000C5EBC" w:rsidP="000C5EBC">
            <w:pPr>
              <w:tabs>
                <w:tab w:val="left" w:pos="3979"/>
                <w:tab w:val="left" w:pos="9180"/>
              </w:tabs>
              <w:jc w:val="both"/>
              <w:rPr>
                <w:rFonts w:ascii="Times New Roman" w:eastAsia="Times New Roman" w:hAnsi="Times New Roman" w:cs="Times New Roman"/>
                <w:color w:val="000000"/>
                <w:spacing w:val="-1"/>
                <w:sz w:val="28"/>
                <w:szCs w:val="28"/>
                <w:lang w:eastAsia="ru-RU"/>
              </w:rPr>
            </w:pPr>
            <w:r w:rsidRPr="000C5EBC">
              <w:rPr>
                <w:rFonts w:ascii="Times New Roman" w:eastAsia="Times New Roman" w:hAnsi="Times New Roman" w:cs="Times New Roman"/>
                <w:color w:val="000000"/>
                <w:spacing w:val="-2"/>
                <w:sz w:val="28"/>
                <w:szCs w:val="28"/>
                <w:lang w:eastAsia="ru-RU"/>
              </w:rPr>
              <w:t xml:space="preserve">идейно-политическая, </w:t>
            </w:r>
            <w:r w:rsidRPr="000C5EBC">
              <w:rPr>
                <w:rFonts w:ascii="Times New Roman" w:eastAsia="Times New Roman" w:hAnsi="Times New Roman" w:cs="Times New Roman"/>
                <w:color w:val="000000"/>
                <w:spacing w:val="-1"/>
                <w:sz w:val="28"/>
                <w:szCs w:val="28"/>
                <w:lang w:eastAsia="ru-RU"/>
              </w:rPr>
              <w:t>нравственная,</w:t>
            </w:r>
          </w:p>
          <w:p w:rsidR="000C5EBC" w:rsidRPr="000C5EBC" w:rsidRDefault="000C5EBC" w:rsidP="000C5EBC">
            <w:pPr>
              <w:tabs>
                <w:tab w:val="left" w:pos="3979"/>
                <w:tab w:val="left" w:pos="9180"/>
              </w:tabs>
              <w:jc w:val="both"/>
              <w:rPr>
                <w:rFonts w:ascii="Times New Roman" w:eastAsia="Times New Roman" w:hAnsi="Times New Roman" w:cs="Times New Roman"/>
                <w:color w:val="000000"/>
                <w:spacing w:val="-2"/>
                <w:sz w:val="28"/>
                <w:szCs w:val="28"/>
                <w:lang w:eastAsia="ru-RU"/>
              </w:rPr>
            </w:pPr>
            <w:r w:rsidRPr="000C5EBC">
              <w:rPr>
                <w:rFonts w:ascii="Times New Roman" w:eastAsia="Times New Roman" w:hAnsi="Times New Roman" w:cs="Times New Roman"/>
                <w:color w:val="000000"/>
                <w:spacing w:val="-2"/>
                <w:sz w:val="28"/>
                <w:szCs w:val="28"/>
                <w:lang w:eastAsia="ru-RU"/>
              </w:rPr>
              <w:t xml:space="preserve">правовая, </w:t>
            </w:r>
          </w:p>
          <w:p w:rsidR="000C5EBC" w:rsidRPr="000C5EBC" w:rsidRDefault="000C5EBC" w:rsidP="000C5EBC">
            <w:pPr>
              <w:tabs>
                <w:tab w:val="left" w:pos="3979"/>
                <w:tab w:val="left" w:pos="9180"/>
              </w:tabs>
              <w:jc w:val="both"/>
              <w:rPr>
                <w:rFonts w:ascii="Times New Roman" w:eastAsia="Times New Roman" w:hAnsi="Times New Roman" w:cs="Times New Roman"/>
                <w:color w:val="000000"/>
                <w:spacing w:val="-2"/>
                <w:sz w:val="28"/>
                <w:szCs w:val="28"/>
                <w:lang w:eastAsia="ru-RU"/>
              </w:rPr>
            </w:pPr>
            <w:r w:rsidRPr="000C5EBC">
              <w:rPr>
                <w:rFonts w:ascii="Times New Roman" w:eastAsia="Times New Roman" w:hAnsi="Times New Roman" w:cs="Times New Roman"/>
                <w:color w:val="000000"/>
                <w:sz w:val="28"/>
                <w:szCs w:val="28"/>
                <w:lang w:eastAsia="ru-RU"/>
              </w:rPr>
              <w:t>религиозная</w:t>
            </w:r>
          </w:p>
        </w:tc>
        <w:tc>
          <w:tcPr>
            <w:tcW w:w="3191" w:type="dxa"/>
            <w:vMerge w:val="restart"/>
          </w:tcPr>
          <w:p w:rsidR="000C5EBC" w:rsidRPr="000C5EBC" w:rsidRDefault="000C5EBC" w:rsidP="000C5EBC">
            <w:pPr>
              <w:tabs>
                <w:tab w:val="left" w:pos="3979"/>
                <w:tab w:val="left" w:pos="9180"/>
              </w:tabs>
              <w:jc w:val="both"/>
              <w:rPr>
                <w:rFonts w:ascii="Times New Roman" w:eastAsia="Times New Roman" w:hAnsi="Times New Roman" w:cs="Times New Roman"/>
                <w:color w:val="000000"/>
                <w:spacing w:val="-2"/>
                <w:sz w:val="28"/>
                <w:szCs w:val="28"/>
                <w:lang w:eastAsia="ru-RU"/>
              </w:rPr>
            </w:pPr>
            <w:r w:rsidRPr="000C5EBC">
              <w:rPr>
                <w:rFonts w:ascii="Times New Roman" w:eastAsia="Times New Roman" w:hAnsi="Times New Roman" w:cs="Times New Roman"/>
                <w:color w:val="000000"/>
                <w:spacing w:val="-2"/>
                <w:sz w:val="28"/>
                <w:szCs w:val="28"/>
                <w:lang w:eastAsia="ru-RU"/>
              </w:rPr>
              <w:t xml:space="preserve">Данные функции отражают </w:t>
            </w:r>
            <w:r w:rsidRPr="000C5EBC">
              <w:rPr>
                <w:rFonts w:ascii="Times New Roman" w:eastAsia="Times New Roman" w:hAnsi="Times New Roman" w:cs="Times New Roman"/>
                <w:color w:val="000000"/>
                <w:spacing w:val="-1"/>
                <w:sz w:val="28"/>
                <w:szCs w:val="28"/>
                <w:lang w:eastAsia="ru-RU"/>
              </w:rPr>
              <w:t xml:space="preserve">особенности проявления форм общественного </w:t>
            </w:r>
            <w:r w:rsidRPr="000C5EBC">
              <w:rPr>
                <w:rFonts w:ascii="Times New Roman" w:eastAsia="Times New Roman" w:hAnsi="Times New Roman" w:cs="Times New Roman"/>
                <w:color w:val="000000"/>
                <w:sz w:val="28"/>
                <w:szCs w:val="28"/>
                <w:lang w:eastAsia="ru-RU"/>
              </w:rPr>
              <w:t>сознания в сфере ФК</w:t>
            </w:r>
          </w:p>
        </w:tc>
      </w:tr>
      <w:tr w:rsidR="000C5EBC" w:rsidRPr="000C5EBC" w:rsidTr="00671722">
        <w:trPr>
          <w:cantSplit/>
        </w:trPr>
        <w:tc>
          <w:tcPr>
            <w:tcW w:w="3190" w:type="dxa"/>
          </w:tcPr>
          <w:p w:rsidR="000C5EBC" w:rsidRPr="000C5EBC" w:rsidRDefault="000C5EBC" w:rsidP="000C5EBC">
            <w:pPr>
              <w:tabs>
                <w:tab w:val="left" w:pos="3979"/>
                <w:tab w:val="left" w:pos="9180"/>
              </w:tabs>
              <w:jc w:val="both"/>
              <w:rPr>
                <w:rFonts w:ascii="Times New Roman" w:eastAsia="Times New Roman" w:hAnsi="Times New Roman" w:cs="Times New Roman"/>
                <w:color w:val="000000"/>
                <w:spacing w:val="-2"/>
                <w:sz w:val="28"/>
                <w:szCs w:val="28"/>
                <w:lang w:eastAsia="ru-RU"/>
              </w:rPr>
            </w:pPr>
          </w:p>
        </w:tc>
        <w:tc>
          <w:tcPr>
            <w:tcW w:w="3190" w:type="dxa"/>
            <w:vMerge/>
          </w:tcPr>
          <w:p w:rsidR="000C5EBC" w:rsidRPr="000C5EBC" w:rsidRDefault="000C5EBC" w:rsidP="000C5EBC">
            <w:pPr>
              <w:tabs>
                <w:tab w:val="left" w:pos="3979"/>
                <w:tab w:val="left" w:pos="9180"/>
              </w:tabs>
              <w:jc w:val="both"/>
              <w:rPr>
                <w:rFonts w:ascii="Times New Roman" w:eastAsia="Times New Roman" w:hAnsi="Times New Roman" w:cs="Times New Roman"/>
                <w:color w:val="000000"/>
                <w:spacing w:val="-2"/>
                <w:sz w:val="28"/>
                <w:szCs w:val="28"/>
                <w:lang w:eastAsia="ru-RU"/>
              </w:rPr>
            </w:pPr>
          </w:p>
        </w:tc>
        <w:tc>
          <w:tcPr>
            <w:tcW w:w="3191" w:type="dxa"/>
            <w:vMerge/>
          </w:tcPr>
          <w:p w:rsidR="000C5EBC" w:rsidRPr="000C5EBC" w:rsidRDefault="000C5EBC" w:rsidP="000C5EBC">
            <w:pPr>
              <w:tabs>
                <w:tab w:val="left" w:pos="3979"/>
                <w:tab w:val="left" w:pos="9180"/>
              </w:tabs>
              <w:jc w:val="both"/>
              <w:rPr>
                <w:rFonts w:ascii="Times New Roman" w:eastAsia="Times New Roman" w:hAnsi="Times New Roman" w:cs="Times New Roman"/>
                <w:color w:val="000000"/>
                <w:spacing w:val="-2"/>
                <w:sz w:val="28"/>
                <w:szCs w:val="28"/>
                <w:lang w:eastAsia="ru-RU"/>
              </w:rPr>
            </w:pPr>
          </w:p>
        </w:tc>
      </w:tr>
    </w:tbl>
    <w:p w:rsidR="000C5EBC" w:rsidRPr="000C5EBC" w:rsidRDefault="000C5EBC" w:rsidP="000C5EBC">
      <w:pPr>
        <w:shd w:val="clear" w:color="auto" w:fill="FFFFFF"/>
        <w:tabs>
          <w:tab w:val="left" w:pos="9180"/>
        </w:tabs>
        <w:ind w:firstLine="720"/>
        <w:jc w:val="both"/>
        <w:rPr>
          <w:rFonts w:ascii="Times New Roman" w:eastAsia="Times New Roman" w:hAnsi="Times New Roman" w:cs="Times New Roman"/>
          <w:color w:val="000000"/>
          <w:spacing w:val="56"/>
          <w:sz w:val="28"/>
          <w:szCs w:val="28"/>
          <w:lang w:eastAsia="ru-RU"/>
        </w:rPr>
      </w:pPr>
    </w:p>
    <w:p w:rsidR="000C5EBC" w:rsidRPr="000C5EBC" w:rsidRDefault="000C5EBC" w:rsidP="000C5EBC">
      <w:pPr>
        <w:shd w:val="clear" w:color="auto" w:fill="FFFFFF"/>
        <w:tabs>
          <w:tab w:val="left" w:pos="9180"/>
        </w:tabs>
        <w:ind w:firstLine="720"/>
        <w:jc w:val="both"/>
        <w:rPr>
          <w:rFonts w:ascii="Times New Roman" w:eastAsia="Times New Roman" w:hAnsi="Times New Roman" w:cs="Times New Roman"/>
          <w:color w:val="000000"/>
          <w:spacing w:val="56"/>
          <w:sz w:val="28"/>
          <w:szCs w:val="28"/>
          <w:lang w:eastAsia="ru-RU"/>
        </w:rPr>
      </w:pPr>
    </w:p>
    <w:p w:rsidR="000C5EBC" w:rsidRPr="000C5EBC" w:rsidRDefault="000C5EBC" w:rsidP="000C5EBC">
      <w:pPr>
        <w:shd w:val="clear" w:color="auto" w:fill="FFFFFF"/>
        <w:tabs>
          <w:tab w:val="left" w:pos="9180"/>
        </w:tabs>
        <w:ind w:firstLine="720"/>
        <w:jc w:val="both"/>
        <w:rPr>
          <w:rFonts w:ascii="Times New Roman" w:eastAsia="Times New Roman" w:hAnsi="Times New Roman" w:cs="Times New Roman"/>
          <w:sz w:val="28"/>
          <w:szCs w:val="28"/>
          <w:lang w:eastAsia="ru-RU"/>
        </w:rPr>
      </w:pPr>
      <w:r w:rsidRPr="000C5EBC">
        <w:rPr>
          <w:rFonts w:ascii="Times New Roman" w:eastAsia="Times New Roman" w:hAnsi="Times New Roman" w:cs="Times New Roman"/>
          <w:color w:val="000000"/>
          <w:spacing w:val="56"/>
          <w:sz w:val="28"/>
          <w:szCs w:val="28"/>
          <w:lang w:eastAsia="ru-RU"/>
        </w:rPr>
        <w:t>-творческая -</w:t>
      </w:r>
      <w:r w:rsidRPr="000C5EBC">
        <w:rPr>
          <w:rFonts w:ascii="Times New Roman" w:eastAsia="Times New Roman" w:hAnsi="Times New Roman" w:cs="Times New Roman"/>
          <w:color w:val="000000"/>
          <w:spacing w:val="-2"/>
          <w:sz w:val="28"/>
          <w:szCs w:val="28"/>
          <w:lang w:eastAsia="ru-RU"/>
        </w:rPr>
        <w:t xml:space="preserve">способность принимать решение в экстремальной </w:t>
      </w:r>
      <w:r w:rsidRPr="000C5EBC">
        <w:rPr>
          <w:rFonts w:ascii="Times New Roman" w:eastAsia="Times New Roman" w:hAnsi="Times New Roman" w:cs="Times New Roman"/>
          <w:color w:val="000000"/>
          <w:spacing w:val="-1"/>
          <w:sz w:val="28"/>
          <w:szCs w:val="28"/>
          <w:lang w:eastAsia="ru-RU"/>
        </w:rPr>
        <w:t>ситуации, поиск нового нестандартного;</w:t>
      </w:r>
    </w:p>
    <w:p w:rsidR="000C5EBC" w:rsidRPr="000C5EBC" w:rsidRDefault="000C5EBC" w:rsidP="000C5EBC">
      <w:pPr>
        <w:shd w:val="clear" w:color="auto" w:fill="FFFFFF"/>
        <w:tabs>
          <w:tab w:val="left" w:pos="9180"/>
        </w:tabs>
        <w:ind w:firstLine="720"/>
        <w:jc w:val="both"/>
        <w:rPr>
          <w:rFonts w:ascii="Times New Roman" w:eastAsia="Times New Roman" w:hAnsi="Times New Roman" w:cs="Times New Roman"/>
          <w:color w:val="000000"/>
          <w:spacing w:val="-1"/>
          <w:sz w:val="28"/>
          <w:szCs w:val="28"/>
          <w:lang w:eastAsia="ru-RU"/>
        </w:rPr>
      </w:pPr>
      <w:r w:rsidRPr="000C5EBC">
        <w:rPr>
          <w:rFonts w:ascii="Times New Roman" w:eastAsia="Times New Roman" w:hAnsi="Times New Roman" w:cs="Times New Roman"/>
          <w:color w:val="000000"/>
          <w:spacing w:val="5"/>
          <w:sz w:val="28"/>
          <w:szCs w:val="28"/>
          <w:lang w:eastAsia="ru-RU"/>
        </w:rPr>
        <w:t>-</w:t>
      </w:r>
      <w:r w:rsidRPr="000C5EBC">
        <w:rPr>
          <w:rFonts w:ascii="Times New Roman" w:eastAsia="Times New Roman" w:hAnsi="Times New Roman" w:cs="Times New Roman"/>
          <w:color w:val="000000"/>
          <w:spacing w:val="43"/>
          <w:sz w:val="28"/>
          <w:szCs w:val="28"/>
          <w:lang w:eastAsia="ru-RU"/>
        </w:rPr>
        <w:t>информационная</w:t>
      </w:r>
      <w:r w:rsidRPr="000C5EBC">
        <w:rPr>
          <w:rFonts w:ascii="Times New Roman" w:eastAsia="Times New Roman" w:hAnsi="Times New Roman" w:cs="Times New Roman"/>
          <w:color w:val="000000"/>
          <w:spacing w:val="5"/>
          <w:sz w:val="28"/>
          <w:szCs w:val="28"/>
          <w:lang w:eastAsia="ru-RU"/>
        </w:rPr>
        <w:t xml:space="preserve"> - состоит в культурной связи поколений (накоп</w:t>
      </w:r>
      <w:r w:rsidRPr="000C5EBC">
        <w:rPr>
          <w:rFonts w:ascii="Times New Roman" w:eastAsia="Times New Roman" w:hAnsi="Times New Roman" w:cs="Times New Roman"/>
          <w:color w:val="000000"/>
          <w:spacing w:val="5"/>
          <w:sz w:val="28"/>
          <w:szCs w:val="28"/>
          <w:lang w:eastAsia="ru-RU"/>
        </w:rPr>
        <w:softHyphen/>
      </w:r>
      <w:r w:rsidRPr="000C5EBC">
        <w:rPr>
          <w:rFonts w:ascii="Times New Roman" w:eastAsia="Times New Roman" w:hAnsi="Times New Roman" w:cs="Times New Roman"/>
          <w:color w:val="000000"/>
          <w:spacing w:val="-1"/>
          <w:sz w:val="28"/>
          <w:szCs w:val="28"/>
          <w:lang w:eastAsia="ru-RU"/>
        </w:rPr>
        <w:t>ление, сохранение и передача социального опыта физической культуры);</w:t>
      </w:r>
    </w:p>
    <w:p w:rsidR="000C5EBC" w:rsidRPr="000C5EBC" w:rsidRDefault="000C5EBC" w:rsidP="000C5EBC">
      <w:pPr>
        <w:shd w:val="clear" w:color="auto" w:fill="FFFFFF"/>
        <w:tabs>
          <w:tab w:val="left" w:pos="9180"/>
        </w:tabs>
        <w:ind w:firstLine="720"/>
        <w:jc w:val="both"/>
        <w:rPr>
          <w:rFonts w:ascii="Times New Roman" w:eastAsia="Times New Roman" w:hAnsi="Times New Roman" w:cs="Times New Roman"/>
          <w:sz w:val="28"/>
          <w:szCs w:val="28"/>
          <w:lang w:eastAsia="ru-RU"/>
        </w:rPr>
      </w:pPr>
      <w:r w:rsidRPr="000C5EBC">
        <w:rPr>
          <w:rFonts w:ascii="Times New Roman" w:eastAsia="Times New Roman" w:hAnsi="Times New Roman" w:cs="Times New Roman"/>
          <w:color w:val="000000"/>
          <w:spacing w:val="51"/>
          <w:sz w:val="28"/>
          <w:szCs w:val="28"/>
          <w:lang w:eastAsia="ru-RU"/>
        </w:rPr>
        <w:t>-нормативная</w:t>
      </w:r>
      <w:r w:rsidRPr="000C5EBC">
        <w:rPr>
          <w:rFonts w:ascii="Times New Roman" w:eastAsia="Times New Roman" w:hAnsi="Times New Roman" w:cs="Times New Roman"/>
          <w:color w:val="000000"/>
          <w:spacing w:val="-5"/>
          <w:sz w:val="28"/>
          <w:szCs w:val="28"/>
          <w:lang w:eastAsia="ru-RU"/>
        </w:rPr>
        <w:t xml:space="preserve">и </w:t>
      </w:r>
      <w:proofErr w:type="gramStart"/>
      <w:r w:rsidRPr="000C5EBC">
        <w:rPr>
          <w:rFonts w:ascii="Times New Roman" w:eastAsia="Times New Roman" w:hAnsi="Times New Roman" w:cs="Times New Roman"/>
          <w:color w:val="000000"/>
          <w:spacing w:val="49"/>
          <w:sz w:val="28"/>
          <w:szCs w:val="28"/>
          <w:lang w:eastAsia="ru-RU"/>
        </w:rPr>
        <w:t>оценочная</w:t>
      </w:r>
      <w:proofErr w:type="gramEnd"/>
      <w:r w:rsidRPr="000C5EBC">
        <w:rPr>
          <w:rFonts w:ascii="Times New Roman" w:eastAsia="Times New Roman" w:hAnsi="Times New Roman" w:cs="Times New Roman"/>
          <w:color w:val="000000"/>
          <w:spacing w:val="-5"/>
          <w:sz w:val="28"/>
          <w:szCs w:val="28"/>
          <w:lang w:eastAsia="ru-RU"/>
        </w:rPr>
        <w:t xml:space="preserve"> - нормирование общественной </w:t>
      </w:r>
      <w:r w:rsidRPr="000C5EBC">
        <w:rPr>
          <w:rFonts w:ascii="Times New Roman" w:eastAsia="Times New Roman" w:hAnsi="Times New Roman" w:cs="Times New Roman"/>
          <w:color w:val="000000"/>
          <w:spacing w:val="-2"/>
          <w:sz w:val="28"/>
          <w:szCs w:val="28"/>
          <w:lang w:eastAsia="ru-RU"/>
        </w:rPr>
        <w:t>потребности в развитии физической способности членов общества (они име</w:t>
      </w:r>
      <w:r w:rsidRPr="000C5EBC">
        <w:rPr>
          <w:rFonts w:ascii="Times New Roman" w:eastAsia="Times New Roman" w:hAnsi="Times New Roman" w:cs="Times New Roman"/>
          <w:color w:val="000000"/>
          <w:spacing w:val="-2"/>
          <w:sz w:val="28"/>
          <w:szCs w:val="28"/>
          <w:lang w:eastAsia="ru-RU"/>
        </w:rPr>
        <w:softHyphen/>
      </w:r>
      <w:r w:rsidRPr="000C5EBC">
        <w:rPr>
          <w:rFonts w:ascii="Times New Roman" w:eastAsia="Times New Roman" w:hAnsi="Times New Roman" w:cs="Times New Roman"/>
          <w:color w:val="000000"/>
          <w:spacing w:val="-1"/>
          <w:sz w:val="28"/>
          <w:szCs w:val="28"/>
          <w:lang w:eastAsia="ru-RU"/>
        </w:rPr>
        <w:t>ют нормативную и оценочную сторону - эталоны, нормативы);</w:t>
      </w:r>
    </w:p>
    <w:p w:rsidR="000C5EBC" w:rsidRPr="000C5EBC" w:rsidRDefault="000C5EBC" w:rsidP="000C5EBC">
      <w:pPr>
        <w:shd w:val="clear" w:color="auto" w:fill="FFFFFF"/>
        <w:tabs>
          <w:tab w:val="left" w:pos="9180"/>
        </w:tabs>
        <w:ind w:firstLine="720"/>
        <w:jc w:val="both"/>
        <w:rPr>
          <w:rFonts w:ascii="Times New Roman" w:eastAsia="Times New Roman" w:hAnsi="Times New Roman" w:cs="Times New Roman"/>
          <w:sz w:val="28"/>
          <w:szCs w:val="28"/>
          <w:lang w:eastAsia="ru-RU"/>
        </w:rPr>
      </w:pPr>
      <w:r w:rsidRPr="000C5EBC">
        <w:rPr>
          <w:rFonts w:ascii="Times New Roman" w:eastAsia="Times New Roman" w:hAnsi="Times New Roman" w:cs="Times New Roman"/>
          <w:color w:val="000000"/>
          <w:spacing w:val="62"/>
          <w:sz w:val="28"/>
          <w:szCs w:val="28"/>
          <w:lang w:eastAsia="ru-RU"/>
        </w:rPr>
        <w:t>-гедонистическа</w:t>
      </w:r>
      <w:proofErr w:type="gramStart"/>
      <w:r w:rsidRPr="000C5EBC">
        <w:rPr>
          <w:rFonts w:ascii="Times New Roman" w:eastAsia="Times New Roman" w:hAnsi="Times New Roman" w:cs="Times New Roman"/>
          <w:color w:val="000000"/>
          <w:spacing w:val="62"/>
          <w:sz w:val="28"/>
          <w:szCs w:val="28"/>
          <w:lang w:eastAsia="ru-RU"/>
        </w:rPr>
        <w:t>я</w:t>
      </w:r>
      <w:r w:rsidRPr="000C5EBC">
        <w:rPr>
          <w:rFonts w:ascii="Times New Roman" w:eastAsia="Times New Roman" w:hAnsi="Times New Roman" w:cs="Times New Roman"/>
          <w:color w:val="000000"/>
          <w:spacing w:val="-4"/>
          <w:sz w:val="28"/>
          <w:szCs w:val="28"/>
          <w:lang w:eastAsia="ru-RU"/>
        </w:rPr>
        <w:t>-</w:t>
      </w:r>
      <w:proofErr w:type="gramEnd"/>
      <w:r w:rsidRPr="000C5EBC">
        <w:rPr>
          <w:rFonts w:ascii="Times New Roman" w:eastAsia="Times New Roman" w:hAnsi="Times New Roman" w:cs="Times New Roman"/>
          <w:color w:val="000000"/>
          <w:spacing w:val="-4"/>
          <w:sz w:val="28"/>
          <w:szCs w:val="28"/>
          <w:lang w:eastAsia="ru-RU"/>
        </w:rPr>
        <w:t xml:space="preserve"> выражается в том, что люди, занимаясь </w:t>
      </w:r>
      <w:r w:rsidRPr="000C5EBC">
        <w:rPr>
          <w:rFonts w:ascii="Times New Roman" w:eastAsia="Times New Roman" w:hAnsi="Times New Roman" w:cs="Times New Roman"/>
          <w:color w:val="000000"/>
          <w:spacing w:val="-3"/>
          <w:sz w:val="28"/>
          <w:szCs w:val="28"/>
          <w:lang w:eastAsia="ru-RU"/>
        </w:rPr>
        <w:t xml:space="preserve">физическими упражнениями, получают физическое и духовное удовольствие </w:t>
      </w:r>
      <w:r w:rsidRPr="000C5EBC">
        <w:rPr>
          <w:rFonts w:ascii="Times New Roman" w:eastAsia="Times New Roman" w:hAnsi="Times New Roman" w:cs="Times New Roman"/>
          <w:color w:val="000000"/>
          <w:spacing w:val="-2"/>
          <w:sz w:val="28"/>
          <w:szCs w:val="28"/>
          <w:lang w:eastAsia="ru-RU"/>
        </w:rPr>
        <w:t>от этих занятий, испытывая при этом чувство приятного мышечного утомле</w:t>
      </w:r>
      <w:r w:rsidRPr="000C5EBC">
        <w:rPr>
          <w:rFonts w:ascii="Times New Roman" w:eastAsia="Times New Roman" w:hAnsi="Times New Roman" w:cs="Times New Roman"/>
          <w:color w:val="000000"/>
          <w:spacing w:val="-2"/>
          <w:sz w:val="28"/>
          <w:szCs w:val="28"/>
          <w:lang w:eastAsia="ru-RU"/>
        </w:rPr>
        <w:softHyphen/>
      </w:r>
      <w:r w:rsidRPr="000C5EBC">
        <w:rPr>
          <w:rFonts w:ascii="Times New Roman" w:eastAsia="Times New Roman" w:hAnsi="Times New Roman" w:cs="Times New Roman"/>
          <w:color w:val="000000"/>
          <w:spacing w:val="-5"/>
          <w:sz w:val="28"/>
          <w:szCs w:val="28"/>
          <w:lang w:eastAsia="ru-RU"/>
        </w:rPr>
        <w:t>ния;</w:t>
      </w:r>
    </w:p>
    <w:p w:rsidR="000C5EBC" w:rsidRPr="000C5EBC" w:rsidRDefault="000C5EBC" w:rsidP="000C5EBC">
      <w:pPr>
        <w:shd w:val="clear" w:color="auto" w:fill="FFFFFF"/>
        <w:tabs>
          <w:tab w:val="left" w:pos="9180"/>
        </w:tabs>
        <w:ind w:firstLine="720"/>
        <w:jc w:val="both"/>
        <w:rPr>
          <w:rFonts w:ascii="Times New Roman" w:eastAsia="Times New Roman" w:hAnsi="Times New Roman" w:cs="Times New Roman"/>
          <w:sz w:val="28"/>
          <w:szCs w:val="28"/>
          <w:lang w:eastAsia="ru-RU"/>
        </w:rPr>
      </w:pPr>
      <w:r w:rsidRPr="000C5EBC">
        <w:rPr>
          <w:rFonts w:ascii="Times New Roman" w:eastAsia="Times New Roman" w:hAnsi="Times New Roman" w:cs="Times New Roman"/>
          <w:color w:val="000000"/>
          <w:spacing w:val="46"/>
          <w:sz w:val="28"/>
          <w:szCs w:val="28"/>
          <w:lang w:eastAsia="ru-RU"/>
        </w:rPr>
        <w:t>-</w:t>
      </w:r>
      <w:proofErr w:type="spellStart"/>
      <w:r w:rsidRPr="000C5EBC">
        <w:rPr>
          <w:rFonts w:ascii="Times New Roman" w:eastAsia="Times New Roman" w:hAnsi="Times New Roman" w:cs="Times New Roman"/>
          <w:color w:val="000000"/>
          <w:spacing w:val="46"/>
          <w:sz w:val="28"/>
          <w:szCs w:val="28"/>
          <w:lang w:eastAsia="ru-RU"/>
        </w:rPr>
        <w:t>катарсическая</w:t>
      </w:r>
      <w:proofErr w:type="spellEnd"/>
      <w:r w:rsidRPr="000C5EBC">
        <w:rPr>
          <w:rFonts w:ascii="Times New Roman" w:eastAsia="Times New Roman" w:hAnsi="Times New Roman" w:cs="Times New Roman"/>
          <w:color w:val="000000"/>
          <w:spacing w:val="-2"/>
          <w:sz w:val="28"/>
          <w:szCs w:val="28"/>
          <w:lang w:eastAsia="ru-RU"/>
        </w:rPr>
        <w:t>(функция «очищения») состоит в том, что с помо</w:t>
      </w:r>
      <w:r w:rsidRPr="000C5EBC">
        <w:rPr>
          <w:rFonts w:ascii="Times New Roman" w:eastAsia="Times New Roman" w:hAnsi="Times New Roman" w:cs="Times New Roman"/>
          <w:color w:val="000000"/>
          <w:spacing w:val="-2"/>
          <w:sz w:val="28"/>
          <w:szCs w:val="28"/>
          <w:lang w:eastAsia="ru-RU"/>
        </w:rPr>
        <w:softHyphen/>
      </w:r>
      <w:r w:rsidRPr="000C5EBC">
        <w:rPr>
          <w:rFonts w:ascii="Times New Roman" w:eastAsia="Times New Roman" w:hAnsi="Times New Roman" w:cs="Times New Roman"/>
          <w:color w:val="000000"/>
          <w:spacing w:val="-1"/>
          <w:sz w:val="28"/>
          <w:szCs w:val="28"/>
          <w:lang w:eastAsia="ru-RU"/>
        </w:rPr>
        <w:t>щью средств физической культуры и спорта снимается излишнее психичес</w:t>
      </w:r>
      <w:r w:rsidRPr="000C5EBC">
        <w:rPr>
          <w:rFonts w:ascii="Times New Roman" w:eastAsia="Times New Roman" w:hAnsi="Times New Roman" w:cs="Times New Roman"/>
          <w:color w:val="000000"/>
          <w:spacing w:val="-1"/>
          <w:sz w:val="28"/>
          <w:szCs w:val="28"/>
          <w:lang w:eastAsia="ru-RU"/>
        </w:rPr>
        <w:softHyphen/>
      </w:r>
      <w:r w:rsidRPr="000C5EBC">
        <w:rPr>
          <w:rFonts w:ascii="Times New Roman" w:eastAsia="Times New Roman" w:hAnsi="Times New Roman" w:cs="Times New Roman"/>
          <w:color w:val="000000"/>
          <w:spacing w:val="-2"/>
          <w:sz w:val="28"/>
          <w:szCs w:val="28"/>
          <w:lang w:eastAsia="ru-RU"/>
        </w:rPr>
        <w:t xml:space="preserve">кое </w:t>
      </w:r>
      <w:r w:rsidRPr="000C5EBC">
        <w:rPr>
          <w:rFonts w:ascii="Times New Roman" w:eastAsia="Times New Roman" w:hAnsi="Times New Roman" w:cs="Times New Roman"/>
          <w:color w:val="000000"/>
          <w:spacing w:val="-2"/>
          <w:sz w:val="28"/>
          <w:szCs w:val="28"/>
          <w:lang w:eastAsia="ru-RU"/>
        </w:rPr>
        <w:lastRenderedPageBreak/>
        <w:t>напряжение. После активной двигательной деятельности наступает при</w:t>
      </w:r>
      <w:r w:rsidRPr="000C5EBC">
        <w:rPr>
          <w:rFonts w:ascii="Times New Roman" w:eastAsia="Times New Roman" w:hAnsi="Times New Roman" w:cs="Times New Roman"/>
          <w:color w:val="000000"/>
          <w:spacing w:val="-2"/>
          <w:sz w:val="28"/>
          <w:szCs w:val="28"/>
          <w:lang w:eastAsia="ru-RU"/>
        </w:rPr>
        <w:softHyphen/>
      </w:r>
      <w:r w:rsidRPr="000C5EBC">
        <w:rPr>
          <w:rFonts w:ascii="Times New Roman" w:eastAsia="Times New Roman" w:hAnsi="Times New Roman" w:cs="Times New Roman"/>
          <w:color w:val="000000"/>
          <w:spacing w:val="-1"/>
          <w:sz w:val="28"/>
          <w:szCs w:val="28"/>
          <w:lang w:eastAsia="ru-RU"/>
        </w:rPr>
        <w:t>ятное психическое состояние;</w:t>
      </w:r>
    </w:p>
    <w:p w:rsidR="000C5EBC" w:rsidRPr="000C5EBC" w:rsidRDefault="000C5EBC" w:rsidP="000C5EBC">
      <w:pPr>
        <w:tabs>
          <w:tab w:val="left" w:pos="9180"/>
        </w:tabs>
        <w:ind w:firstLine="720"/>
        <w:jc w:val="both"/>
        <w:rPr>
          <w:rFonts w:ascii="Times New Roman" w:eastAsia="Times New Roman" w:hAnsi="Times New Roman" w:cs="Times New Roman"/>
          <w:color w:val="000000"/>
          <w:spacing w:val="-1"/>
          <w:sz w:val="28"/>
          <w:szCs w:val="28"/>
          <w:lang w:eastAsia="ru-RU"/>
        </w:rPr>
      </w:pPr>
      <w:r w:rsidRPr="000C5EBC">
        <w:rPr>
          <w:rFonts w:ascii="Times New Roman" w:eastAsia="Times New Roman" w:hAnsi="Times New Roman" w:cs="Times New Roman"/>
          <w:color w:val="000000"/>
          <w:spacing w:val="8"/>
          <w:sz w:val="28"/>
          <w:szCs w:val="28"/>
          <w:lang w:eastAsia="ru-RU"/>
        </w:rPr>
        <w:t>-</w:t>
      </w:r>
      <w:r w:rsidRPr="000C5EBC">
        <w:rPr>
          <w:rFonts w:ascii="Times New Roman" w:eastAsia="Times New Roman" w:hAnsi="Times New Roman" w:cs="Times New Roman"/>
          <w:color w:val="000000"/>
          <w:spacing w:val="43"/>
          <w:sz w:val="28"/>
          <w:szCs w:val="28"/>
          <w:lang w:eastAsia="ru-RU"/>
        </w:rPr>
        <w:t>эстетическа</w:t>
      </w:r>
      <w:proofErr w:type="gramStart"/>
      <w:r w:rsidRPr="000C5EBC">
        <w:rPr>
          <w:rFonts w:ascii="Times New Roman" w:eastAsia="Times New Roman" w:hAnsi="Times New Roman" w:cs="Times New Roman"/>
          <w:color w:val="000000"/>
          <w:spacing w:val="43"/>
          <w:sz w:val="28"/>
          <w:szCs w:val="28"/>
          <w:lang w:eastAsia="ru-RU"/>
        </w:rPr>
        <w:t>я</w:t>
      </w:r>
      <w:r w:rsidRPr="000C5EBC">
        <w:rPr>
          <w:rFonts w:ascii="Times New Roman" w:eastAsia="Times New Roman" w:hAnsi="Times New Roman" w:cs="Times New Roman"/>
          <w:color w:val="000000"/>
          <w:spacing w:val="8"/>
          <w:sz w:val="28"/>
          <w:szCs w:val="28"/>
          <w:lang w:eastAsia="ru-RU"/>
        </w:rPr>
        <w:t>-</w:t>
      </w:r>
      <w:proofErr w:type="gramEnd"/>
      <w:r w:rsidRPr="000C5EBC">
        <w:rPr>
          <w:rFonts w:ascii="Times New Roman" w:eastAsia="Times New Roman" w:hAnsi="Times New Roman" w:cs="Times New Roman"/>
          <w:color w:val="000000"/>
          <w:spacing w:val="8"/>
          <w:sz w:val="28"/>
          <w:szCs w:val="28"/>
          <w:lang w:eastAsia="ru-RU"/>
        </w:rPr>
        <w:t xml:space="preserve"> формирование эстетических способностей (относят </w:t>
      </w:r>
      <w:r w:rsidRPr="000C5EBC">
        <w:rPr>
          <w:rFonts w:ascii="Times New Roman" w:eastAsia="Times New Roman" w:hAnsi="Times New Roman" w:cs="Times New Roman"/>
          <w:color w:val="000000"/>
          <w:spacing w:val="-1"/>
          <w:sz w:val="28"/>
          <w:szCs w:val="28"/>
          <w:lang w:eastAsia="ru-RU"/>
        </w:rPr>
        <w:t>и к воспитательным).</w:t>
      </w:r>
    </w:p>
    <w:p w:rsidR="000C5EBC" w:rsidRPr="000C5EBC" w:rsidRDefault="000C5EBC" w:rsidP="000C5EBC">
      <w:pPr>
        <w:shd w:val="clear" w:color="auto" w:fill="FFFFFF"/>
        <w:tabs>
          <w:tab w:val="left" w:pos="9180"/>
        </w:tabs>
        <w:ind w:firstLine="720"/>
        <w:jc w:val="both"/>
        <w:rPr>
          <w:rFonts w:ascii="Times New Roman" w:eastAsia="Times New Roman" w:hAnsi="Times New Roman" w:cs="Times New Roman"/>
          <w:sz w:val="28"/>
          <w:szCs w:val="28"/>
          <w:lang w:eastAsia="ru-RU"/>
        </w:rPr>
      </w:pPr>
      <w:r w:rsidRPr="000C5EBC">
        <w:rPr>
          <w:rFonts w:ascii="Times New Roman" w:eastAsia="Times New Roman" w:hAnsi="Times New Roman" w:cs="Times New Roman"/>
          <w:color w:val="000000"/>
          <w:spacing w:val="-1"/>
          <w:sz w:val="28"/>
          <w:szCs w:val="28"/>
          <w:lang w:eastAsia="ru-RU"/>
        </w:rPr>
        <w:t>Все функции - материально-производственная, социальная, политическая и духовная - находятся в диалектическом единстве.</w:t>
      </w:r>
    </w:p>
    <w:p w:rsidR="000C5EBC" w:rsidRPr="000C5EBC" w:rsidRDefault="000C5EBC" w:rsidP="000C5EBC">
      <w:pPr>
        <w:shd w:val="clear" w:color="auto" w:fill="FFFFFF"/>
        <w:tabs>
          <w:tab w:val="left" w:pos="9180"/>
        </w:tabs>
        <w:ind w:firstLine="720"/>
        <w:jc w:val="both"/>
        <w:rPr>
          <w:rFonts w:ascii="Times New Roman" w:eastAsia="Times New Roman" w:hAnsi="Times New Roman" w:cs="Times New Roman"/>
          <w:sz w:val="28"/>
          <w:szCs w:val="28"/>
          <w:lang w:eastAsia="ru-RU"/>
        </w:rPr>
      </w:pPr>
      <w:r w:rsidRPr="000C5EBC">
        <w:rPr>
          <w:rFonts w:ascii="Times New Roman" w:eastAsia="Times New Roman" w:hAnsi="Times New Roman" w:cs="Times New Roman"/>
          <w:color w:val="000000"/>
          <w:spacing w:val="-2"/>
          <w:sz w:val="28"/>
          <w:szCs w:val="28"/>
          <w:lang w:eastAsia="ru-RU"/>
        </w:rPr>
        <w:t>Будучи органически включенной в образ жизни, физическая культура ис</w:t>
      </w:r>
      <w:r w:rsidRPr="000C5EBC">
        <w:rPr>
          <w:rFonts w:ascii="Times New Roman" w:eastAsia="Times New Roman" w:hAnsi="Times New Roman" w:cs="Times New Roman"/>
          <w:color w:val="000000"/>
          <w:spacing w:val="-2"/>
          <w:sz w:val="28"/>
          <w:szCs w:val="28"/>
          <w:lang w:eastAsia="ru-RU"/>
        </w:rPr>
        <w:softHyphen/>
      </w:r>
      <w:r w:rsidRPr="000C5EBC">
        <w:rPr>
          <w:rFonts w:ascii="Times New Roman" w:eastAsia="Times New Roman" w:hAnsi="Times New Roman" w:cs="Times New Roman"/>
          <w:color w:val="000000"/>
          <w:sz w:val="28"/>
          <w:szCs w:val="28"/>
          <w:lang w:eastAsia="ru-RU"/>
        </w:rPr>
        <w:t xml:space="preserve">пытывает влияние его сторон и одновременно влияет на различные сферы </w:t>
      </w:r>
      <w:r w:rsidRPr="000C5EBC">
        <w:rPr>
          <w:rFonts w:ascii="Times New Roman" w:eastAsia="Times New Roman" w:hAnsi="Times New Roman" w:cs="Times New Roman"/>
          <w:color w:val="000000"/>
          <w:spacing w:val="-1"/>
          <w:sz w:val="28"/>
          <w:szCs w:val="28"/>
          <w:lang w:eastAsia="ru-RU"/>
        </w:rPr>
        <w:t xml:space="preserve">жизнедеятельности общества. Таким образом, она выступает как активный фактор, участвующий в физическом развитии человека, формировании его </w:t>
      </w:r>
      <w:r w:rsidRPr="000C5EBC">
        <w:rPr>
          <w:rFonts w:ascii="Times New Roman" w:eastAsia="Times New Roman" w:hAnsi="Times New Roman" w:cs="Times New Roman"/>
          <w:color w:val="000000"/>
          <w:spacing w:val="-4"/>
          <w:sz w:val="28"/>
          <w:szCs w:val="28"/>
          <w:lang w:eastAsia="ru-RU"/>
        </w:rPr>
        <w:t xml:space="preserve">личности и образа жизни. В этом социальная сущность физической культуры. </w:t>
      </w:r>
      <w:r w:rsidRPr="000C5EBC">
        <w:rPr>
          <w:rFonts w:ascii="Times New Roman" w:eastAsia="Times New Roman" w:hAnsi="Times New Roman" w:cs="Times New Roman"/>
          <w:color w:val="000000"/>
          <w:spacing w:val="-2"/>
          <w:sz w:val="28"/>
          <w:szCs w:val="28"/>
          <w:lang w:eastAsia="ru-RU"/>
        </w:rPr>
        <w:t>Физическая культура является частью культуры общества в целом, ее специ</w:t>
      </w:r>
      <w:r w:rsidRPr="000C5EBC">
        <w:rPr>
          <w:rFonts w:ascii="Times New Roman" w:eastAsia="Times New Roman" w:hAnsi="Times New Roman" w:cs="Times New Roman"/>
          <w:color w:val="000000"/>
          <w:spacing w:val="-2"/>
          <w:sz w:val="28"/>
          <w:szCs w:val="28"/>
          <w:lang w:eastAsia="ru-RU"/>
        </w:rPr>
        <w:softHyphen/>
      </w:r>
      <w:r w:rsidRPr="000C5EBC">
        <w:rPr>
          <w:rFonts w:ascii="Times New Roman" w:eastAsia="Times New Roman" w:hAnsi="Times New Roman" w:cs="Times New Roman"/>
          <w:color w:val="000000"/>
          <w:spacing w:val="-3"/>
          <w:sz w:val="28"/>
          <w:szCs w:val="28"/>
          <w:lang w:eastAsia="ru-RU"/>
        </w:rPr>
        <w:t>фическим видом. С учетом этого необходимо различать специфические фун</w:t>
      </w:r>
      <w:r w:rsidRPr="000C5EBC">
        <w:rPr>
          <w:rFonts w:ascii="Times New Roman" w:eastAsia="Times New Roman" w:hAnsi="Times New Roman" w:cs="Times New Roman"/>
          <w:color w:val="000000"/>
          <w:spacing w:val="-3"/>
          <w:sz w:val="28"/>
          <w:szCs w:val="28"/>
          <w:lang w:eastAsia="ru-RU"/>
        </w:rPr>
        <w:softHyphen/>
        <w:t>кции и общекультурные.</w:t>
      </w:r>
    </w:p>
    <w:p w:rsidR="000C5EBC" w:rsidRPr="000C5EBC" w:rsidRDefault="000C5EBC" w:rsidP="000C5EBC">
      <w:pPr>
        <w:shd w:val="clear" w:color="auto" w:fill="FFFFFF"/>
        <w:tabs>
          <w:tab w:val="left" w:pos="9180"/>
        </w:tabs>
        <w:ind w:firstLine="720"/>
        <w:jc w:val="both"/>
        <w:rPr>
          <w:rFonts w:ascii="Times New Roman" w:eastAsia="Times New Roman" w:hAnsi="Times New Roman" w:cs="Times New Roman"/>
          <w:sz w:val="28"/>
          <w:szCs w:val="28"/>
          <w:lang w:eastAsia="ru-RU"/>
        </w:rPr>
      </w:pPr>
      <w:r w:rsidRPr="000C5EBC">
        <w:rPr>
          <w:rFonts w:ascii="Times New Roman" w:eastAsia="Times New Roman" w:hAnsi="Times New Roman" w:cs="Times New Roman"/>
          <w:color w:val="000000"/>
          <w:sz w:val="28"/>
          <w:szCs w:val="28"/>
          <w:lang w:eastAsia="ru-RU"/>
        </w:rPr>
        <w:t xml:space="preserve">Специфические функции - это те, в которых выражаются особенности, </w:t>
      </w:r>
      <w:r w:rsidRPr="000C5EBC">
        <w:rPr>
          <w:rFonts w:ascii="Times New Roman" w:eastAsia="Times New Roman" w:hAnsi="Times New Roman" w:cs="Times New Roman"/>
          <w:color w:val="000000"/>
          <w:spacing w:val="-2"/>
          <w:sz w:val="28"/>
          <w:szCs w:val="28"/>
          <w:lang w:eastAsia="ru-RU"/>
        </w:rPr>
        <w:t>отсутствующие у других сторон культуры. К ним относятся:</w:t>
      </w:r>
    </w:p>
    <w:p w:rsidR="000C5EBC" w:rsidRPr="000C5EBC" w:rsidRDefault="000C5EBC" w:rsidP="000C5EBC">
      <w:pPr>
        <w:numPr>
          <w:ilvl w:val="0"/>
          <w:numId w:val="36"/>
        </w:numPr>
        <w:shd w:val="clear" w:color="auto" w:fill="FFFFFF"/>
        <w:tabs>
          <w:tab w:val="left" w:pos="403"/>
          <w:tab w:val="left" w:pos="9180"/>
        </w:tabs>
        <w:spacing w:after="0" w:line="240" w:lineRule="auto"/>
        <w:ind w:left="600" w:firstLine="720"/>
        <w:jc w:val="both"/>
        <w:rPr>
          <w:rFonts w:ascii="Times New Roman" w:eastAsia="Times New Roman" w:hAnsi="Times New Roman" w:cs="Times New Roman"/>
          <w:color w:val="000000"/>
          <w:sz w:val="28"/>
          <w:szCs w:val="28"/>
          <w:lang w:eastAsia="ru-RU"/>
        </w:rPr>
      </w:pPr>
      <w:r w:rsidRPr="000C5EBC">
        <w:rPr>
          <w:rFonts w:ascii="Times New Roman" w:eastAsia="Times New Roman" w:hAnsi="Times New Roman" w:cs="Times New Roman"/>
          <w:color w:val="000000"/>
          <w:spacing w:val="-1"/>
          <w:sz w:val="28"/>
          <w:szCs w:val="28"/>
          <w:lang w:eastAsia="ru-RU"/>
        </w:rPr>
        <w:t xml:space="preserve"> специально-образовательные;</w:t>
      </w:r>
    </w:p>
    <w:p w:rsidR="000C5EBC" w:rsidRPr="000C5EBC" w:rsidRDefault="000C5EBC" w:rsidP="000C5EBC">
      <w:pPr>
        <w:numPr>
          <w:ilvl w:val="0"/>
          <w:numId w:val="36"/>
        </w:numPr>
        <w:shd w:val="clear" w:color="auto" w:fill="FFFFFF"/>
        <w:tabs>
          <w:tab w:val="left" w:pos="403"/>
          <w:tab w:val="left" w:pos="9180"/>
        </w:tabs>
        <w:spacing w:after="0" w:line="240" w:lineRule="auto"/>
        <w:ind w:left="600" w:firstLine="720"/>
        <w:jc w:val="both"/>
        <w:rPr>
          <w:rFonts w:ascii="Times New Roman" w:eastAsia="Times New Roman" w:hAnsi="Times New Roman" w:cs="Times New Roman"/>
          <w:color w:val="000000"/>
          <w:sz w:val="28"/>
          <w:szCs w:val="28"/>
          <w:lang w:eastAsia="ru-RU"/>
        </w:rPr>
      </w:pPr>
      <w:r w:rsidRPr="000C5EBC">
        <w:rPr>
          <w:rFonts w:ascii="Times New Roman" w:eastAsia="Times New Roman" w:hAnsi="Times New Roman" w:cs="Times New Roman"/>
          <w:color w:val="000000"/>
          <w:spacing w:val="-2"/>
          <w:sz w:val="28"/>
          <w:szCs w:val="28"/>
          <w:lang w:eastAsia="ru-RU"/>
        </w:rPr>
        <w:t xml:space="preserve"> прикладные,</w:t>
      </w:r>
    </w:p>
    <w:p w:rsidR="000C5EBC" w:rsidRPr="000C5EBC" w:rsidRDefault="000C5EBC" w:rsidP="000C5EBC">
      <w:pPr>
        <w:numPr>
          <w:ilvl w:val="0"/>
          <w:numId w:val="36"/>
        </w:numPr>
        <w:shd w:val="clear" w:color="auto" w:fill="FFFFFF"/>
        <w:tabs>
          <w:tab w:val="left" w:pos="403"/>
          <w:tab w:val="left" w:pos="9180"/>
        </w:tabs>
        <w:spacing w:after="0" w:line="240" w:lineRule="auto"/>
        <w:ind w:left="600" w:firstLine="720"/>
        <w:jc w:val="both"/>
        <w:rPr>
          <w:rFonts w:ascii="Times New Roman" w:eastAsia="Times New Roman" w:hAnsi="Times New Roman" w:cs="Times New Roman"/>
          <w:color w:val="000000"/>
          <w:sz w:val="28"/>
          <w:szCs w:val="28"/>
          <w:lang w:eastAsia="ru-RU"/>
        </w:rPr>
      </w:pPr>
      <w:r w:rsidRPr="000C5EBC">
        <w:rPr>
          <w:rFonts w:ascii="Times New Roman" w:eastAsia="Times New Roman" w:hAnsi="Times New Roman" w:cs="Times New Roman"/>
          <w:color w:val="000000"/>
          <w:spacing w:val="-2"/>
          <w:sz w:val="28"/>
          <w:szCs w:val="28"/>
          <w:lang w:eastAsia="ru-RU"/>
        </w:rPr>
        <w:t xml:space="preserve"> развивающие,</w:t>
      </w:r>
    </w:p>
    <w:p w:rsidR="000C5EBC" w:rsidRPr="000C5EBC" w:rsidRDefault="000C5EBC" w:rsidP="000C5EBC">
      <w:pPr>
        <w:numPr>
          <w:ilvl w:val="0"/>
          <w:numId w:val="36"/>
        </w:numPr>
        <w:shd w:val="clear" w:color="auto" w:fill="FFFFFF"/>
        <w:tabs>
          <w:tab w:val="left" w:pos="403"/>
          <w:tab w:val="left" w:pos="9180"/>
        </w:tabs>
        <w:spacing w:after="0" w:line="240" w:lineRule="auto"/>
        <w:ind w:left="600" w:firstLine="720"/>
        <w:jc w:val="both"/>
        <w:rPr>
          <w:rFonts w:ascii="Times New Roman" w:eastAsia="Times New Roman" w:hAnsi="Times New Roman" w:cs="Times New Roman"/>
          <w:color w:val="000000"/>
          <w:sz w:val="28"/>
          <w:szCs w:val="28"/>
          <w:lang w:eastAsia="ru-RU"/>
        </w:rPr>
      </w:pPr>
      <w:r w:rsidRPr="000C5EBC">
        <w:rPr>
          <w:rFonts w:ascii="Times New Roman" w:eastAsia="Times New Roman" w:hAnsi="Times New Roman" w:cs="Times New Roman"/>
          <w:color w:val="000000"/>
          <w:spacing w:val="-2"/>
          <w:sz w:val="28"/>
          <w:szCs w:val="28"/>
          <w:lang w:eastAsia="ru-RU"/>
        </w:rPr>
        <w:t xml:space="preserve"> спортивные,</w:t>
      </w:r>
    </w:p>
    <w:p w:rsidR="000C5EBC" w:rsidRPr="000C5EBC" w:rsidRDefault="000C5EBC" w:rsidP="000C5EBC">
      <w:pPr>
        <w:numPr>
          <w:ilvl w:val="0"/>
          <w:numId w:val="36"/>
        </w:numPr>
        <w:shd w:val="clear" w:color="auto" w:fill="FFFFFF"/>
        <w:tabs>
          <w:tab w:val="left" w:pos="403"/>
          <w:tab w:val="left" w:pos="9180"/>
        </w:tabs>
        <w:spacing w:after="0" w:line="240" w:lineRule="auto"/>
        <w:ind w:left="600" w:firstLine="720"/>
        <w:jc w:val="both"/>
        <w:rPr>
          <w:rFonts w:ascii="Times New Roman" w:eastAsia="Times New Roman" w:hAnsi="Times New Roman" w:cs="Times New Roman"/>
          <w:color w:val="000000"/>
          <w:sz w:val="28"/>
          <w:szCs w:val="28"/>
          <w:lang w:eastAsia="ru-RU"/>
        </w:rPr>
      </w:pPr>
      <w:r w:rsidRPr="000C5EBC">
        <w:rPr>
          <w:rFonts w:ascii="Times New Roman" w:eastAsia="Times New Roman" w:hAnsi="Times New Roman" w:cs="Times New Roman"/>
          <w:color w:val="000000"/>
          <w:spacing w:val="-1"/>
          <w:sz w:val="28"/>
          <w:szCs w:val="28"/>
          <w:lang w:eastAsia="ru-RU"/>
        </w:rPr>
        <w:t xml:space="preserve"> рекреативные,</w:t>
      </w:r>
    </w:p>
    <w:p w:rsidR="000C5EBC" w:rsidRPr="000C5EBC" w:rsidRDefault="000C5EBC" w:rsidP="000C5EBC">
      <w:pPr>
        <w:numPr>
          <w:ilvl w:val="0"/>
          <w:numId w:val="36"/>
        </w:numPr>
        <w:shd w:val="clear" w:color="auto" w:fill="FFFFFF"/>
        <w:tabs>
          <w:tab w:val="left" w:pos="403"/>
          <w:tab w:val="left" w:pos="9180"/>
        </w:tabs>
        <w:spacing w:after="0" w:line="240" w:lineRule="auto"/>
        <w:ind w:left="600" w:firstLine="720"/>
        <w:jc w:val="both"/>
        <w:rPr>
          <w:rFonts w:ascii="Times New Roman" w:eastAsia="Times New Roman" w:hAnsi="Times New Roman" w:cs="Times New Roman"/>
          <w:color w:val="000000"/>
          <w:sz w:val="28"/>
          <w:szCs w:val="28"/>
          <w:lang w:eastAsia="ru-RU"/>
        </w:rPr>
      </w:pPr>
      <w:r w:rsidRPr="000C5EBC">
        <w:rPr>
          <w:rFonts w:ascii="Times New Roman" w:eastAsia="Times New Roman" w:hAnsi="Times New Roman" w:cs="Times New Roman"/>
          <w:color w:val="000000"/>
          <w:spacing w:val="-1"/>
          <w:sz w:val="28"/>
          <w:szCs w:val="28"/>
          <w:lang w:eastAsia="ru-RU"/>
        </w:rPr>
        <w:t xml:space="preserve"> реабилитационные.</w:t>
      </w:r>
    </w:p>
    <w:p w:rsidR="000C5EBC" w:rsidRPr="000C5EBC" w:rsidRDefault="000C5EBC" w:rsidP="000C5EBC">
      <w:pPr>
        <w:shd w:val="clear" w:color="auto" w:fill="FFFFFF"/>
        <w:tabs>
          <w:tab w:val="left" w:pos="9180"/>
        </w:tabs>
        <w:ind w:firstLine="720"/>
        <w:jc w:val="both"/>
        <w:rPr>
          <w:rFonts w:ascii="Times New Roman" w:eastAsia="Times New Roman" w:hAnsi="Times New Roman" w:cs="Times New Roman"/>
          <w:sz w:val="28"/>
          <w:szCs w:val="28"/>
          <w:lang w:eastAsia="ru-RU"/>
        </w:rPr>
      </w:pPr>
      <w:r w:rsidRPr="000C5EBC">
        <w:rPr>
          <w:rFonts w:ascii="Times New Roman" w:eastAsia="Times New Roman" w:hAnsi="Times New Roman" w:cs="Times New Roman"/>
          <w:color w:val="000000"/>
          <w:spacing w:val="52"/>
          <w:sz w:val="28"/>
          <w:szCs w:val="28"/>
          <w:lang w:eastAsia="ru-RU"/>
        </w:rPr>
        <w:t>Специально</w:t>
      </w:r>
      <w:r w:rsidRPr="000C5EBC">
        <w:rPr>
          <w:rFonts w:ascii="Times New Roman" w:eastAsia="Times New Roman" w:hAnsi="Times New Roman" w:cs="Times New Roman"/>
          <w:color w:val="000000"/>
          <w:spacing w:val="-4"/>
          <w:sz w:val="28"/>
          <w:szCs w:val="28"/>
          <w:lang w:eastAsia="ru-RU"/>
        </w:rPr>
        <w:t xml:space="preserve">- </w:t>
      </w:r>
      <w:r w:rsidRPr="000C5EBC">
        <w:rPr>
          <w:rFonts w:ascii="Times New Roman" w:eastAsia="Times New Roman" w:hAnsi="Times New Roman" w:cs="Times New Roman"/>
          <w:color w:val="000000"/>
          <w:spacing w:val="52"/>
          <w:sz w:val="28"/>
          <w:szCs w:val="28"/>
          <w:lang w:eastAsia="ru-RU"/>
        </w:rPr>
        <w:t>образовательные</w:t>
      </w:r>
      <w:r w:rsidRPr="000C5EBC">
        <w:rPr>
          <w:rFonts w:ascii="Times New Roman" w:eastAsia="Times New Roman" w:hAnsi="Times New Roman" w:cs="Times New Roman"/>
          <w:color w:val="000000"/>
          <w:spacing w:val="-4"/>
          <w:sz w:val="28"/>
          <w:szCs w:val="28"/>
          <w:lang w:eastAsia="ru-RU"/>
        </w:rPr>
        <w:t xml:space="preserve"> функции выражены при </w:t>
      </w:r>
      <w:r w:rsidRPr="000C5EBC">
        <w:rPr>
          <w:rFonts w:ascii="Times New Roman" w:eastAsia="Times New Roman" w:hAnsi="Times New Roman" w:cs="Times New Roman"/>
          <w:color w:val="000000"/>
          <w:spacing w:val="-2"/>
          <w:sz w:val="28"/>
          <w:szCs w:val="28"/>
          <w:lang w:eastAsia="ru-RU"/>
        </w:rPr>
        <w:t>использовании физической культуры в общей системе образования для фор</w:t>
      </w:r>
      <w:r w:rsidRPr="000C5EBC">
        <w:rPr>
          <w:rFonts w:ascii="Times New Roman" w:eastAsia="Times New Roman" w:hAnsi="Times New Roman" w:cs="Times New Roman"/>
          <w:color w:val="000000"/>
          <w:spacing w:val="-2"/>
          <w:sz w:val="28"/>
          <w:szCs w:val="28"/>
          <w:lang w:eastAsia="ru-RU"/>
        </w:rPr>
        <w:softHyphen/>
      </w:r>
      <w:r w:rsidRPr="000C5EBC">
        <w:rPr>
          <w:rFonts w:ascii="Times New Roman" w:eastAsia="Times New Roman" w:hAnsi="Times New Roman" w:cs="Times New Roman"/>
          <w:color w:val="000000"/>
          <w:spacing w:val="-1"/>
          <w:sz w:val="28"/>
          <w:szCs w:val="28"/>
          <w:lang w:eastAsia="ru-RU"/>
        </w:rPr>
        <w:t>мирования фонда двигательных навыков и умений и связанных с ними зна</w:t>
      </w:r>
      <w:r w:rsidRPr="000C5EBC">
        <w:rPr>
          <w:rFonts w:ascii="Times New Roman" w:eastAsia="Times New Roman" w:hAnsi="Times New Roman" w:cs="Times New Roman"/>
          <w:color w:val="000000"/>
          <w:spacing w:val="-1"/>
          <w:sz w:val="28"/>
          <w:szCs w:val="28"/>
          <w:lang w:eastAsia="ru-RU"/>
        </w:rPr>
        <w:softHyphen/>
      </w:r>
      <w:r w:rsidRPr="000C5EBC">
        <w:rPr>
          <w:rFonts w:ascii="Times New Roman" w:eastAsia="Times New Roman" w:hAnsi="Times New Roman" w:cs="Times New Roman"/>
          <w:color w:val="000000"/>
          <w:spacing w:val="-4"/>
          <w:sz w:val="28"/>
          <w:szCs w:val="28"/>
          <w:lang w:eastAsia="ru-RU"/>
        </w:rPr>
        <w:t>ний;</w:t>
      </w:r>
    </w:p>
    <w:p w:rsidR="000C5EBC" w:rsidRPr="000C5EBC" w:rsidRDefault="000C5EBC" w:rsidP="000C5EBC">
      <w:pPr>
        <w:shd w:val="clear" w:color="auto" w:fill="FFFFFF"/>
        <w:tabs>
          <w:tab w:val="left" w:pos="9180"/>
        </w:tabs>
        <w:ind w:firstLine="720"/>
        <w:jc w:val="both"/>
        <w:rPr>
          <w:rFonts w:ascii="Times New Roman" w:eastAsia="Times New Roman" w:hAnsi="Times New Roman" w:cs="Times New Roman"/>
          <w:sz w:val="28"/>
          <w:szCs w:val="28"/>
          <w:lang w:eastAsia="ru-RU"/>
        </w:rPr>
      </w:pPr>
      <w:r w:rsidRPr="000C5EBC">
        <w:rPr>
          <w:rFonts w:ascii="Times New Roman" w:eastAsia="Times New Roman" w:hAnsi="Times New Roman" w:cs="Times New Roman"/>
          <w:color w:val="000000"/>
          <w:spacing w:val="7"/>
          <w:sz w:val="28"/>
          <w:szCs w:val="28"/>
          <w:lang w:eastAsia="ru-RU"/>
        </w:rPr>
        <w:t xml:space="preserve">- </w:t>
      </w:r>
      <w:r w:rsidRPr="000C5EBC">
        <w:rPr>
          <w:rFonts w:ascii="Times New Roman" w:eastAsia="Times New Roman" w:hAnsi="Times New Roman" w:cs="Times New Roman"/>
          <w:color w:val="000000"/>
          <w:spacing w:val="43"/>
          <w:sz w:val="28"/>
          <w:szCs w:val="28"/>
          <w:lang w:eastAsia="ru-RU"/>
        </w:rPr>
        <w:t>развивающие</w:t>
      </w:r>
      <w:r w:rsidRPr="000C5EBC">
        <w:rPr>
          <w:rFonts w:ascii="Times New Roman" w:eastAsia="Times New Roman" w:hAnsi="Times New Roman" w:cs="Times New Roman"/>
          <w:color w:val="000000"/>
          <w:spacing w:val="7"/>
          <w:sz w:val="28"/>
          <w:szCs w:val="28"/>
          <w:lang w:eastAsia="ru-RU"/>
        </w:rPr>
        <w:t xml:space="preserve"> функции выражены в расширении функциональных </w:t>
      </w:r>
      <w:r w:rsidRPr="000C5EBC">
        <w:rPr>
          <w:rFonts w:ascii="Times New Roman" w:eastAsia="Times New Roman" w:hAnsi="Times New Roman" w:cs="Times New Roman"/>
          <w:color w:val="000000"/>
          <w:spacing w:val="-1"/>
          <w:sz w:val="28"/>
          <w:szCs w:val="28"/>
          <w:lang w:eastAsia="ru-RU"/>
        </w:rPr>
        <w:t>возможностей организма, воспитании физических каче</w:t>
      </w:r>
      <w:proofErr w:type="gramStart"/>
      <w:r w:rsidRPr="000C5EBC">
        <w:rPr>
          <w:rFonts w:ascii="Times New Roman" w:eastAsia="Times New Roman" w:hAnsi="Times New Roman" w:cs="Times New Roman"/>
          <w:color w:val="000000"/>
          <w:spacing w:val="-1"/>
          <w:sz w:val="28"/>
          <w:szCs w:val="28"/>
          <w:lang w:eastAsia="ru-RU"/>
        </w:rPr>
        <w:t>ств пр</w:t>
      </w:r>
      <w:proofErr w:type="gramEnd"/>
      <w:r w:rsidRPr="000C5EBC">
        <w:rPr>
          <w:rFonts w:ascii="Times New Roman" w:eastAsia="Times New Roman" w:hAnsi="Times New Roman" w:cs="Times New Roman"/>
          <w:color w:val="000000"/>
          <w:spacing w:val="-1"/>
          <w:sz w:val="28"/>
          <w:szCs w:val="28"/>
          <w:lang w:eastAsia="ru-RU"/>
        </w:rPr>
        <w:t>и регулярных занятиях физическими упражнениями;</w:t>
      </w:r>
    </w:p>
    <w:p w:rsidR="000C5EBC" w:rsidRPr="000C5EBC" w:rsidRDefault="000C5EBC" w:rsidP="000C5EBC">
      <w:pPr>
        <w:shd w:val="clear" w:color="auto" w:fill="FFFFFF"/>
        <w:tabs>
          <w:tab w:val="left" w:pos="9180"/>
        </w:tabs>
        <w:ind w:firstLine="720"/>
        <w:jc w:val="both"/>
        <w:rPr>
          <w:rFonts w:ascii="Times New Roman" w:eastAsia="Times New Roman" w:hAnsi="Times New Roman" w:cs="Times New Roman"/>
          <w:sz w:val="28"/>
          <w:szCs w:val="28"/>
          <w:lang w:eastAsia="ru-RU"/>
        </w:rPr>
      </w:pPr>
      <w:r w:rsidRPr="000C5EBC">
        <w:rPr>
          <w:rFonts w:ascii="Times New Roman" w:eastAsia="Times New Roman" w:hAnsi="Times New Roman" w:cs="Times New Roman"/>
          <w:color w:val="000000"/>
          <w:spacing w:val="53"/>
          <w:sz w:val="28"/>
          <w:szCs w:val="28"/>
          <w:lang w:eastAsia="ru-RU"/>
        </w:rPr>
        <w:t>-прикладные</w:t>
      </w:r>
      <w:r w:rsidRPr="000C5EBC">
        <w:rPr>
          <w:rFonts w:ascii="Times New Roman" w:eastAsia="Times New Roman" w:hAnsi="Times New Roman" w:cs="Times New Roman"/>
          <w:color w:val="000000"/>
          <w:spacing w:val="-2"/>
          <w:sz w:val="28"/>
          <w:szCs w:val="28"/>
          <w:lang w:eastAsia="ru-RU"/>
        </w:rPr>
        <w:t xml:space="preserve">функции выражены при использовании физической </w:t>
      </w:r>
      <w:r w:rsidRPr="000C5EBC">
        <w:rPr>
          <w:rFonts w:ascii="Times New Roman" w:eastAsia="Times New Roman" w:hAnsi="Times New Roman" w:cs="Times New Roman"/>
          <w:color w:val="000000"/>
          <w:spacing w:val="-3"/>
          <w:sz w:val="28"/>
          <w:szCs w:val="28"/>
          <w:lang w:eastAsia="ru-RU"/>
        </w:rPr>
        <w:t>культуры в системе специальной подготовки к труду в качестве фактора про</w:t>
      </w:r>
      <w:r w:rsidRPr="000C5EBC">
        <w:rPr>
          <w:rFonts w:ascii="Times New Roman" w:eastAsia="Times New Roman" w:hAnsi="Times New Roman" w:cs="Times New Roman"/>
          <w:color w:val="000000"/>
          <w:spacing w:val="-3"/>
          <w:sz w:val="28"/>
          <w:szCs w:val="28"/>
          <w:lang w:eastAsia="ru-RU"/>
        </w:rPr>
        <w:softHyphen/>
      </w:r>
      <w:r w:rsidRPr="000C5EBC">
        <w:rPr>
          <w:rFonts w:ascii="Times New Roman" w:eastAsia="Times New Roman" w:hAnsi="Times New Roman" w:cs="Times New Roman"/>
          <w:color w:val="000000"/>
          <w:spacing w:val="-1"/>
          <w:sz w:val="28"/>
          <w:szCs w:val="28"/>
          <w:lang w:eastAsia="ru-RU"/>
        </w:rPr>
        <w:t>фессионально-прикладной физической подготовки;</w:t>
      </w:r>
    </w:p>
    <w:p w:rsidR="000C5EBC" w:rsidRPr="000C5EBC" w:rsidRDefault="000C5EBC" w:rsidP="000C5EBC">
      <w:pPr>
        <w:shd w:val="clear" w:color="auto" w:fill="FFFFFF"/>
        <w:tabs>
          <w:tab w:val="left" w:pos="9180"/>
        </w:tabs>
        <w:ind w:firstLine="720"/>
        <w:jc w:val="both"/>
        <w:rPr>
          <w:rFonts w:ascii="Times New Roman" w:eastAsia="Times New Roman" w:hAnsi="Times New Roman" w:cs="Times New Roman"/>
          <w:sz w:val="28"/>
          <w:szCs w:val="28"/>
          <w:lang w:eastAsia="ru-RU"/>
        </w:rPr>
      </w:pPr>
      <w:r w:rsidRPr="000C5EBC">
        <w:rPr>
          <w:rFonts w:ascii="Times New Roman" w:eastAsia="Times New Roman" w:hAnsi="Times New Roman" w:cs="Times New Roman"/>
          <w:color w:val="000000"/>
          <w:spacing w:val="5"/>
          <w:sz w:val="28"/>
          <w:szCs w:val="28"/>
          <w:lang w:eastAsia="ru-RU"/>
        </w:rPr>
        <w:t xml:space="preserve">- </w:t>
      </w:r>
      <w:r w:rsidRPr="000C5EBC">
        <w:rPr>
          <w:rFonts w:ascii="Times New Roman" w:eastAsia="Times New Roman" w:hAnsi="Times New Roman" w:cs="Times New Roman"/>
          <w:color w:val="000000"/>
          <w:spacing w:val="43"/>
          <w:sz w:val="28"/>
          <w:szCs w:val="28"/>
          <w:lang w:eastAsia="ru-RU"/>
        </w:rPr>
        <w:t>спортивные</w:t>
      </w:r>
      <w:r w:rsidRPr="000C5EBC">
        <w:rPr>
          <w:rFonts w:ascii="Times New Roman" w:eastAsia="Times New Roman" w:hAnsi="Times New Roman" w:cs="Times New Roman"/>
          <w:color w:val="000000"/>
          <w:spacing w:val="5"/>
          <w:sz w:val="28"/>
          <w:szCs w:val="28"/>
          <w:lang w:eastAsia="ru-RU"/>
        </w:rPr>
        <w:t xml:space="preserve"> функции выражены в области спорта высших достиже</w:t>
      </w:r>
      <w:r w:rsidRPr="000C5EBC">
        <w:rPr>
          <w:rFonts w:ascii="Times New Roman" w:eastAsia="Times New Roman" w:hAnsi="Times New Roman" w:cs="Times New Roman"/>
          <w:color w:val="000000"/>
          <w:spacing w:val="5"/>
          <w:sz w:val="28"/>
          <w:szCs w:val="28"/>
          <w:lang w:eastAsia="ru-RU"/>
        </w:rPr>
        <w:softHyphen/>
      </w:r>
      <w:r w:rsidRPr="000C5EBC">
        <w:rPr>
          <w:rFonts w:ascii="Times New Roman" w:eastAsia="Times New Roman" w:hAnsi="Times New Roman" w:cs="Times New Roman"/>
          <w:color w:val="000000"/>
          <w:spacing w:val="-1"/>
          <w:sz w:val="28"/>
          <w:szCs w:val="28"/>
          <w:lang w:eastAsia="ru-RU"/>
        </w:rPr>
        <w:t xml:space="preserve">ний. Они заключаются в реализации функциональных физических </w:t>
      </w:r>
      <w:r w:rsidRPr="000C5EBC">
        <w:rPr>
          <w:rFonts w:ascii="Times New Roman" w:eastAsia="Times New Roman" w:hAnsi="Times New Roman" w:cs="Times New Roman"/>
          <w:color w:val="000000"/>
          <w:spacing w:val="-1"/>
          <w:sz w:val="28"/>
          <w:szCs w:val="28"/>
          <w:lang w:eastAsia="ru-RU"/>
        </w:rPr>
        <w:lastRenderedPageBreak/>
        <w:t>возмож</w:t>
      </w:r>
      <w:r w:rsidRPr="000C5EBC">
        <w:rPr>
          <w:rFonts w:ascii="Times New Roman" w:eastAsia="Times New Roman" w:hAnsi="Times New Roman" w:cs="Times New Roman"/>
          <w:color w:val="000000"/>
          <w:spacing w:val="-1"/>
          <w:sz w:val="28"/>
          <w:szCs w:val="28"/>
          <w:lang w:eastAsia="ru-RU"/>
        </w:rPr>
        <w:softHyphen/>
      </w:r>
      <w:r w:rsidRPr="000C5EBC">
        <w:rPr>
          <w:rFonts w:ascii="Times New Roman" w:eastAsia="Times New Roman" w:hAnsi="Times New Roman" w:cs="Times New Roman"/>
          <w:color w:val="000000"/>
          <w:spacing w:val="2"/>
          <w:sz w:val="28"/>
          <w:szCs w:val="28"/>
          <w:lang w:eastAsia="ru-RU"/>
        </w:rPr>
        <w:t xml:space="preserve">ностей человека и достижении максимальных результатов при занятиях </w:t>
      </w:r>
      <w:r w:rsidRPr="000C5EBC">
        <w:rPr>
          <w:rFonts w:ascii="Times New Roman" w:eastAsia="Times New Roman" w:hAnsi="Times New Roman" w:cs="Times New Roman"/>
          <w:color w:val="000000"/>
          <w:spacing w:val="-1"/>
          <w:sz w:val="28"/>
          <w:szCs w:val="28"/>
          <w:lang w:eastAsia="ru-RU"/>
        </w:rPr>
        <w:t>спортом, формировании спортивных достижений;</w:t>
      </w:r>
    </w:p>
    <w:p w:rsidR="000C5EBC" w:rsidRPr="000C5EBC" w:rsidRDefault="000C5EBC" w:rsidP="000C5EBC">
      <w:pPr>
        <w:shd w:val="clear" w:color="auto" w:fill="FFFFFF"/>
        <w:tabs>
          <w:tab w:val="left" w:pos="9180"/>
        </w:tabs>
        <w:ind w:firstLine="720"/>
        <w:jc w:val="both"/>
        <w:rPr>
          <w:rFonts w:ascii="Times New Roman" w:eastAsia="Times New Roman" w:hAnsi="Times New Roman" w:cs="Times New Roman"/>
          <w:color w:val="000000"/>
          <w:spacing w:val="12"/>
          <w:sz w:val="28"/>
          <w:szCs w:val="28"/>
          <w:lang w:eastAsia="ru-RU"/>
        </w:rPr>
      </w:pPr>
      <w:r w:rsidRPr="000C5EBC">
        <w:rPr>
          <w:rFonts w:ascii="Times New Roman" w:eastAsia="Times New Roman" w:hAnsi="Times New Roman" w:cs="Times New Roman"/>
          <w:color w:val="000000"/>
          <w:spacing w:val="57"/>
          <w:sz w:val="28"/>
          <w:szCs w:val="28"/>
          <w:lang w:eastAsia="ru-RU"/>
        </w:rPr>
        <w:t>-рекреативные</w:t>
      </w:r>
      <w:r w:rsidRPr="000C5EBC">
        <w:rPr>
          <w:rFonts w:ascii="Times New Roman" w:eastAsia="Times New Roman" w:hAnsi="Times New Roman" w:cs="Times New Roman"/>
          <w:color w:val="000000"/>
          <w:spacing w:val="-2"/>
          <w:sz w:val="28"/>
          <w:szCs w:val="28"/>
          <w:lang w:eastAsia="ru-RU"/>
        </w:rPr>
        <w:t xml:space="preserve">функции выражены при использовании средств </w:t>
      </w:r>
      <w:r w:rsidRPr="000C5EBC">
        <w:rPr>
          <w:rFonts w:ascii="Times New Roman" w:eastAsia="Times New Roman" w:hAnsi="Times New Roman" w:cs="Times New Roman"/>
          <w:color w:val="000000"/>
          <w:spacing w:val="-3"/>
          <w:sz w:val="28"/>
          <w:szCs w:val="28"/>
          <w:lang w:eastAsia="ru-RU"/>
        </w:rPr>
        <w:t>физической культуры при организации досуга для повышения дееспособнос</w:t>
      </w:r>
      <w:r w:rsidRPr="000C5EBC">
        <w:rPr>
          <w:rFonts w:ascii="Times New Roman" w:eastAsia="Times New Roman" w:hAnsi="Times New Roman" w:cs="Times New Roman"/>
          <w:color w:val="000000"/>
          <w:spacing w:val="-3"/>
          <w:sz w:val="28"/>
          <w:szCs w:val="28"/>
          <w:lang w:eastAsia="ru-RU"/>
        </w:rPr>
        <w:softHyphen/>
      </w:r>
      <w:r w:rsidRPr="000C5EBC">
        <w:rPr>
          <w:rFonts w:ascii="Times New Roman" w:eastAsia="Times New Roman" w:hAnsi="Times New Roman" w:cs="Times New Roman"/>
          <w:color w:val="000000"/>
          <w:spacing w:val="-1"/>
          <w:sz w:val="28"/>
          <w:szCs w:val="28"/>
          <w:lang w:eastAsia="ru-RU"/>
        </w:rPr>
        <w:t>ти организма;</w:t>
      </w:r>
    </w:p>
    <w:p w:rsidR="000C5EBC" w:rsidRPr="000C5EBC" w:rsidRDefault="000C5EBC" w:rsidP="000C5EBC">
      <w:pPr>
        <w:shd w:val="clear" w:color="auto" w:fill="FFFFFF"/>
        <w:tabs>
          <w:tab w:val="left" w:pos="9180"/>
        </w:tabs>
        <w:ind w:firstLine="720"/>
        <w:jc w:val="both"/>
        <w:rPr>
          <w:rFonts w:ascii="Times New Roman" w:eastAsia="Times New Roman" w:hAnsi="Times New Roman" w:cs="Times New Roman"/>
          <w:sz w:val="28"/>
          <w:szCs w:val="28"/>
          <w:lang w:eastAsia="ru-RU"/>
        </w:rPr>
      </w:pPr>
      <w:proofErr w:type="gramStart"/>
      <w:r w:rsidRPr="000C5EBC">
        <w:rPr>
          <w:rFonts w:ascii="Times New Roman" w:eastAsia="Times New Roman" w:hAnsi="Times New Roman" w:cs="Times New Roman"/>
          <w:color w:val="000000"/>
          <w:spacing w:val="12"/>
          <w:sz w:val="28"/>
          <w:szCs w:val="28"/>
          <w:lang w:eastAsia="ru-RU"/>
        </w:rPr>
        <w:t xml:space="preserve">- </w:t>
      </w:r>
      <w:r w:rsidRPr="000C5EBC">
        <w:rPr>
          <w:rFonts w:ascii="Times New Roman" w:eastAsia="Times New Roman" w:hAnsi="Times New Roman" w:cs="Times New Roman"/>
          <w:color w:val="000000"/>
          <w:spacing w:val="43"/>
          <w:sz w:val="28"/>
          <w:szCs w:val="28"/>
          <w:lang w:eastAsia="ru-RU"/>
        </w:rPr>
        <w:t>реабилитационные</w:t>
      </w:r>
      <w:r w:rsidRPr="000C5EBC">
        <w:rPr>
          <w:rFonts w:ascii="Times New Roman" w:eastAsia="Times New Roman" w:hAnsi="Times New Roman" w:cs="Times New Roman"/>
          <w:color w:val="000000"/>
          <w:spacing w:val="12"/>
          <w:sz w:val="28"/>
          <w:szCs w:val="28"/>
          <w:lang w:eastAsia="ru-RU"/>
        </w:rPr>
        <w:t xml:space="preserve"> - для восстановления утраченных функцио</w:t>
      </w:r>
      <w:r w:rsidRPr="000C5EBC">
        <w:rPr>
          <w:rFonts w:ascii="Times New Roman" w:eastAsia="Times New Roman" w:hAnsi="Times New Roman" w:cs="Times New Roman"/>
          <w:color w:val="000000"/>
          <w:spacing w:val="12"/>
          <w:sz w:val="28"/>
          <w:szCs w:val="28"/>
          <w:lang w:eastAsia="ru-RU"/>
        </w:rPr>
        <w:softHyphen/>
      </w:r>
      <w:r w:rsidRPr="000C5EBC">
        <w:rPr>
          <w:rFonts w:ascii="Times New Roman" w:eastAsia="Times New Roman" w:hAnsi="Times New Roman" w:cs="Times New Roman"/>
          <w:color w:val="000000"/>
          <w:spacing w:val="-3"/>
          <w:sz w:val="28"/>
          <w:szCs w:val="28"/>
          <w:lang w:eastAsia="ru-RU"/>
        </w:rPr>
        <w:t>нальных возможностей (использование физической культуры в лечебных це</w:t>
      </w:r>
      <w:r w:rsidRPr="000C5EBC">
        <w:rPr>
          <w:rFonts w:ascii="Times New Roman" w:eastAsia="Times New Roman" w:hAnsi="Times New Roman" w:cs="Times New Roman"/>
          <w:color w:val="000000"/>
          <w:spacing w:val="-3"/>
          <w:sz w:val="28"/>
          <w:szCs w:val="28"/>
          <w:lang w:eastAsia="ru-RU"/>
        </w:rPr>
        <w:softHyphen/>
        <w:t>лях).</w:t>
      </w:r>
      <w:proofErr w:type="gramEnd"/>
    </w:p>
    <w:p w:rsidR="000C5EBC" w:rsidRPr="000C5EBC" w:rsidRDefault="000C5EBC" w:rsidP="000C5EBC">
      <w:pPr>
        <w:shd w:val="clear" w:color="auto" w:fill="FFFFFF"/>
        <w:tabs>
          <w:tab w:val="left" w:pos="9180"/>
        </w:tabs>
        <w:ind w:firstLine="720"/>
        <w:jc w:val="both"/>
        <w:rPr>
          <w:rFonts w:ascii="Times New Roman" w:eastAsia="Times New Roman" w:hAnsi="Times New Roman" w:cs="Times New Roman"/>
          <w:sz w:val="28"/>
          <w:szCs w:val="28"/>
          <w:lang w:eastAsia="ru-RU"/>
        </w:rPr>
      </w:pPr>
      <w:r w:rsidRPr="000C5EBC">
        <w:rPr>
          <w:rFonts w:ascii="Times New Roman" w:eastAsia="Times New Roman" w:hAnsi="Times New Roman" w:cs="Times New Roman"/>
          <w:color w:val="000000"/>
          <w:spacing w:val="-1"/>
          <w:sz w:val="28"/>
          <w:szCs w:val="28"/>
          <w:lang w:eastAsia="ru-RU"/>
        </w:rPr>
        <w:t xml:space="preserve">Современные исследовательские данные показывают, что гиподинамия охватила все слои населения, в том числе и детей. Ее влияние выразилось в </w:t>
      </w:r>
      <w:r w:rsidRPr="000C5EBC">
        <w:rPr>
          <w:rFonts w:ascii="Times New Roman" w:eastAsia="Times New Roman" w:hAnsi="Times New Roman" w:cs="Times New Roman"/>
          <w:color w:val="000000"/>
          <w:spacing w:val="-3"/>
          <w:sz w:val="28"/>
          <w:szCs w:val="28"/>
          <w:lang w:eastAsia="ru-RU"/>
        </w:rPr>
        <w:t xml:space="preserve">резком росте </w:t>
      </w:r>
      <w:proofErr w:type="gramStart"/>
      <w:r w:rsidRPr="000C5EBC">
        <w:rPr>
          <w:rFonts w:ascii="Times New Roman" w:eastAsia="Times New Roman" w:hAnsi="Times New Roman" w:cs="Times New Roman"/>
          <w:color w:val="000000"/>
          <w:spacing w:val="-3"/>
          <w:sz w:val="28"/>
          <w:szCs w:val="28"/>
          <w:lang w:eastAsia="ru-RU"/>
        </w:rPr>
        <w:t>сердечно-сосудистых</w:t>
      </w:r>
      <w:proofErr w:type="gramEnd"/>
      <w:r w:rsidRPr="000C5EBC">
        <w:rPr>
          <w:rFonts w:ascii="Times New Roman" w:eastAsia="Times New Roman" w:hAnsi="Times New Roman" w:cs="Times New Roman"/>
          <w:color w:val="000000"/>
          <w:spacing w:val="-3"/>
          <w:sz w:val="28"/>
          <w:szCs w:val="28"/>
          <w:lang w:eastAsia="ru-RU"/>
        </w:rPr>
        <w:t>, респираторных заболеваний, в интенсив</w:t>
      </w:r>
      <w:r w:rsidRPr="000C5EBC">
        <w:rPr>
          <w:rFonts w:ascii="Times New Roman" w:eastAsia="Times New Roman" w:hAnsi="Times New Roman" w:cs="Times New Roman"/>
          <w:color w:val="000000"/>
          <w:spacing w:val="-2"/>
          <w:sz w:val="28"/>
          <w:szCs w:val="28"/>
          <w:lang w:eastAsia="ru-RU"/>
        </w:rPr>
        <w:t>ном увеличении массы тела и других отклонениях. В связи с этим необходи</w:t>
      </w:r>
      <w:r w:rsidRPr="000C5EBC">
        <w:rPr>
          <w:rFonts w:ascii="Times New Roman" w:eastAsia="Times New Roman" w:hAnsi="Times New Roman" w:cs="Times New Roman"/>
          <w:color w:val="000000"/>
          <w:spacing w:val="-2"/>
          <w:sz w:val="28"/>
          <w:szCs w:val="28"/>
          <w:lang w:eastAsia="ru-RU"/>
        </w:rPr>
        <w:softHyphen/>
      </w:r>
      <w:r w:rsidRPr="000C5EBC">
        <w:rPr>
          <w:rFonts w:ascii="Times New Roman" w:eastAsia="Times New Roman" w:hAnsi="Times New Roman" w:cs="Times New Roman"/>
          <w:color w:val="000000"/>
          <w:spacing w:val="-1"/>
          <w:sz w:val="28"/>
          <w:szCs w:val="28"/>
          <w:lang w:eastAsia="ru-RU"/>
        </w:rPr>
        <w:t>мо повысить физическую активность людей.</w:t>
      </w:r>
    </w:p>
    <w:p w:rsidR="000C5EBC" w:rsidRPr="000C5EBC" w:rsidRDefault="000C5EBC" w:rsidP="000C5EBC">
      <w:pPr>
        <w:shd w:val="clear" w:color="auto" w:fill="FFFFFF"/>
        <w:tabs>
          <w:tab w:val="left" w:pos="9180"/>
        </w:tabs>
        <w:ind w:firstLine="720"/>
        <w:jc w:val="both"/>
        <w:rPr>
          <w:rFonts w:ascii="Times New Roman" w:eastAsia="Times New Roman" w:hAnsi="Times New Roman" w:cs="Times New Roman"/>
          <w:color w:val="000000"/>
          <w:spacing w:val="-2"/>
          <w:sz w:val="28"/>
          <w:szCs w:val="28"/>
          <w:lang w:eastAsia="ru-RU"/>
        </w:rPr>
      </w:pPr>
      <w:r w:rsidRPr="000C5EBC">
        <w:rPr>
          <w:rFonts w:ascii="Times New Roman" w:eastAsia="Times New Roman" w:hAnsi="Times New Roman" w:cs="Times New Roman"/>
          <w:color w:val="000000"/>
          <w:spacing w:val="-2"/>
          <w:sz w:val="28"/>
          <w:szCs w:val="28"/>
          <w:lang w:eastAsia="ru-RU"/>
        </w:rPr>
        <w:t>Общекультурные функции присущи как физической культуре, так и дру</w:t>
      </w:r>
      <w:r w:rsidRPr="000C5EBC">
        <w:rPr>
          <w:rFonts w:ascii="Times New Roman" w:eastAsia="Times New Roman" w:hAnsi="Times New Roman" w:cs="Times New Roman"/>
          <w:color w:val="000000"/>
          <w:spacing w:val="-2"/>
          <w:sz w:val="28"/>
          <w:szCs w:val="28"/>
          <w:lang w:eastAsia="ru-RU"/>
        </w:rPr>
        <w:softHyphen/>
        <w:t>гим видам общечеловеческой культуры, они включают социальные, полити</w:t>
      </w:r>
      <w:r w:rsidRPr="000C5EBC">
        <w:rPr>
          <w:rFonts w:ascii="Times New Roman" w:eastAsia="Times New Roman" w:hAnsi="Times New Roman" w:cs="Times New Roman"/>
          <w:color w:val="000000"/>
          <w:spacing w:val="-2"/>
          <w:sz w:val="28"/>
          <w:szCs w:val="28"/>
          <w:lang w:eastAsia="ru-RU"/>
        </w:rPr>
        <w:softHyphen/>
        <w:t>ческие и духовные функции.</w:t>
      </w:r>
    </w:p>
    <w:p w:rsidR="000C5EBC" w:rsidRPr="000C5EBC" w:rsidRDefault="000C5EBC" w:rsidP="000C5EBC">
      <w:pPr>
        <w:shd w:val="clear" w:color="auto" w:fill="FFFFFF"/>
        <w:tabs>
          <w:tab w:val="left" w:pos="9180"/>
        </w:tabs>
        <w:jc w:val="both"/>
        <w:rPr>
          <w:rFonts w:ascii="Times New Roman" w:eastAsia="Times New Roman" w:hAnsi="Times New Roman" w:cs="Times New Roman"/>
          <w:b/>
          <w:bCs/>
          <w:color w:val="000000"/>
          <w:spacing w:val="-1"/>
          <w:sz w:val="28"/>
          <w:szCs w:val="28"/>
          <w:lang w:eastAsia="ru-RU"/>
        </w:rPr>
      </w:pPr>
      <w:r w:rsidRPr="000C5EBC">
        <w:rPr>
          <w:rFonts w:ascii="Times New Roman" w:eastAsia="Times New Roman" w:hAnsi="Times New Roman" w:cs="Times New Roman"/>
          <w:b/>
          <w:bCs/>
          <w:color w:val="000000"/>
          <w:spacing w:val="-1"/>
          <w:sz w:val="28"/>
          <w:szCs w:val="28"/>
          <w:lang w:eastAsia="ru-RU"/>
        </w:rPr>
        <w:t>3. Формы физической культуры</w:t>
      </w:r>
    </w:p>
    <w:p w:rsidR="000C5EBC" w:rsidRPr="000C5EBC" w:rsidRDefault="000C5EBC" w:rsidP="000C5EBC">
      <w:pPr>
        <w:shd w:val="clear" w:color="auto" w:fill="FFFFFF"/>
        <w:tabs>
          <w:tab w:val="left" w:pos="9180"/>
        </w:tabs>
        <w:ind w:firstLine="720"/>
        <w:jc w:val="both"/>
        <w:rPr>
          <w:rFonts w:ascii="Times New Roman" w:eastAsia="Times New Roman" w:hAnsi="Times New Roman" w:cs="Times New Roman"/>
          <w:sz w:val="28"/>
          <w:szCs w:val="28"/>
          <w:lang w:eastAsia="ru-RU"/>
        </w:rPr>
      </w:pPr>
    </w:p>
    <w:p w:rsidR="000C5EBC" w:rsidRPr="000C5EBC" w:rsidRDefault="000C5EBC" w:rsidP="000C5EBC">
      <w:pPr>
        <w:shd w:val="clear" w:color="auto" w:fill="FFFFFF"/>
        <w:tabs>
          <w:tab w:val="left" w:pos="9180"/>
        </w:tabs>
        <w:ind w:firstLine="720"/>
        <w:jc w:val="both"/>
        <w:rPr>
          <w:rFonts w:ascii="Times New Roman" w:eastAsia="Times New Roman" w:hAnsi="Times New Roman" w:cs="Times New Roman"/>
          <w:sz w:val="28"/>
          <w:szCs w:val="28"/>
          <w:lang w:eastAsia="ru-RU"/>
        </w:rPr>
      </w:pPr>
      <w:r w:rsidRPr="000C5EBC">
        <w:rPr>
          <w:rFonts w:ascii="Times New Roman" w:eastAsia="Times New Roman" w:hAnsi="Times New Roman" w:cs="Times New Roman"/>
          <w:color w:val="000000"/>
          <w:spacing w:val="-2"/>
          <w:sz w:val="28"/>
          <w:szCs w:val="28"/>
          <w:lang w:eastAsia="ru-RU"/>
        </w:rPr>
        <w:t>Под формами подразумевают виды и разновидности физической культу</w:t>
      </w:r>
      <w:r w:rsidRPr="000C5EBC">
        <w:rPr>
          <w:rFonts w:ascii="Times New Roman" w:eastAsia="Times New Roman" w:hAnsi="Times New Roman" w:cs="Times New Roman"/>
          <w:color w:val="000000"/>
          <w:spacing w:val="-2"/>
          <w:sz w:val="28"/>
          <w:szCs w:val="28"/>
          <w:lang w:eastAsia="ru-RU"/>
        </w:rPr>
        <w:softHyphen/>
      </w:r>
      <w:r w:rsidRPr="000C5EBC">
        <w:rPr>
          <w:rFonts w:ascii="Times New Roman" w:eastAsia="Times New Roman" w:hAnsi="Times New Roman" w:cs="Times New Roman"/>
          <w:color w:val="000000"/>
          <w:spacing w:val="-3"/>
          <w:sz w:val="28"/>
          <w:szCs w:val="28"/>
          <w:lang w:eastAsia="ru-RU"/>
        </w:rPr>
        <w:t>ры. Видами называют более крупные сочетания элементов ФК; разновиднос</w:t>
      </w:r>
      <w:r w:rsidRPr="000C5EBC">
        <w:rPr>
          <w:rFonts w:ascii="Times New Roman" w:eastAsia="Times New Roman" w:hAnsi="Times New Roman" w:cs="Times New Roman"/>
          <w:color w:val="000000"/>
          <w:spacing w:val="-3"/>
          <w:sz w:val="28"/>
          <w:szCs w:val="28"/>
          <w:lang w:eastAsia="ru-RU"/>
        </w:rPr>
        <w:softHyphen/>
      </w:r>
      <w:r w:rsidRPr="000C5EBC">
        <w:rPr>
          <w:rFonts w:ascii="Times New Roman" w:eastAsia="Times New Roman" w:hAnsi="Times New Roman" w:cs="Times New Roman"/>
          <w:color w:val="000000"/>
          <w:spacing w:val="-4"/>
          <w:sz w:val="28"/>
          <w:szCs w:val="28"/>
          <w:lang w:eastAsia="ru-RU"/>
        </w:rPr>
        <w:t>тями - менее крупные формы (</w:t>
      </w:r>
      <w:proofErr w:type="gramStart"/>
      <w:r w:rsidRPr="000C5EBC">
        <w:rPr>
          <w:rFonts w:ascii="Times New Roman" w:eastAsia="Times New Roman" w:hAnsi="Times New Roman" w:cs="Times New Roman"/>
          <w:color w:val="000000"/>
          <w:spacing w:val="-4"/>
          <w:sz w:val="28"/>
          <w:szCs w:val="28"/>
          <w:lang w:eastAsia="ru-RU"/>
        </w:rPr>
        <w:t>военно-прикладная</w:t>
      </w:r>
      <w:proofErr w:type="gramEnd"/>
      <w:r w:rsidRPr="000C5EBC">
        <w:rPr>
          <w:rFonts w:ascii="Times New Roman" w:eastAsia="Times New Roman" w:hAnsi="Times New Roman" w:cs="Times New Roman"/>
          <w:color w:val="000000"/>
          <w:spacing w:val="-4"/>
          <w:sz w:val="28"/>
          <w:szCs w:val="28"/>
          <w:lang w:eastAsia="ru-RU"/>
        </w:rPr>
        <w:t>). Функции связаны с фор</w:t>
      </w:r>
      <w:r w:rsidRPr="000C5EBC">
        <w:rPr>
          <w:rFonts w:ascii="Times New Roman" w:eastAsia="Times New Roman" w:hAnsi="Times New Roman" w:cs="Times New Roman"/>
          <w:color w:val="000000"/>
          <w:spacing w:val="-4"/>
          <w:sz w:val="28"/>
          <w:szCs w:val="28"/>
          <w:lang w:eastAsia="ru-RU"/>
        </w:rPr>
        <w:softHyphen/>
      </w:r>
      <w:r w:rsidRPr="000C5EBC">
        <w:rPr>
          <w:rFonts w:ascii="Times New Roman" w:eastAsia="Times New Roman" w:hAnsi="Times New Roman" w:cs="Times New Roman"/>
          <w:color w:val="000000"/>
          <w:spacing w:val="-2"/>
          <w:sz w:val="28"/>
          <w:szCs w:val="28"/>
          <w:lang w:eastAsia="ru-RU"/>
        </w:rPr>
        <w:t xml:space="preserve">мами физической культуры, на основе которых они проявляются. Их всегда </w:t>
      </w:r>
      <w:r w:rsidRPr="000C5EBC">
        <w:rPr>
          <w:rFonts w:ascii="Times New Roman" w:eastAsia="Times New Roman" w:hAnsi="Times New Roman" w:cs="Times New Roman"/>
          <w:color w:val="000000"/>
          <w:spacing w:val="-1"/>
          <w:sz w:val="28"/>
          <w:szCs w:val="28"/>
          <w:lang w:eastAsia="ru-RU"/>
        </w:rPr>
        <w:t>нужно рассматривать в неразрывной связи, т.к. формы и функции не суще</w:t>
      </w:r>
      <w:r w:rsidRPr="000C5EBC">
        <w:rPr>
          <w:rFonts w:ascii="Times New Roman" w:eastAsia="Times New Roman" w:hAnsi="Times New Roman" w:cs="Times New Roman"/>
          <w:color w:val="000000"/>
          <w:spacing w:val="-1"/>
          <w:sz w:val="28"/>
          <w:szCs w:val="28"/>
          <w:lang w:eastAsia="ru-RU"/>
        </w:rPr>
        <w:softHyphen/>
      </w:r>
      <w:r w:rsidRPr="000C5EBC">
        <w:rPr>
          <w:rFonts w:ascii="Times New Roman" w:eastAsia="Times New Roman" w:hAnsi="Times New Roman" w:cs="Times New Roman"/>
          <w:color w:val="000000"/>
          <w:spacing w:val="-3"/>
          <w:sz w:val="28"/>
          <w:szCs w:val="28"/>
          <w:lang w:eastAsia="ru-RU"/>
        </w:rPr>
        <w:t xml:space="preserve">ствуют изолировано друг от друга. Вся совокупность видов и разновидностей </w:t>
      </w:r>
      <w:r w:rsidRPr="000C5EBC">
        <w:rPr>
          <w:rFonts w:ascii="Times New Roman" w:eastAsia="Times New Roman" w:hAnsi="Times New Roman" w:cs="Times New Roman"/>
          <w:color w:val="000000"/>
          <w:spacing w:val="-2"/>
          <w:sz w:val="28"/>
          <w:szCs w:val="28"/>
          <w:lang w:eastAsia="ru-RU"/>
        </w:rPr>
        <w:t>характеризует общую структуру физической культуры как целостного соци</w:t>
      </w:r>
      <w:r w:rsidRPr="000C5EBC">
        <w:rPr>
          <w:rFonts w:ascii="Times New Roman" w:eastAsia="Times New Roman" w:hAnsi="Times New Roman" w:cs="Times New Roman"/>
          <w:color w:val="000000"/>
          <w:spacing w:val="-2"/>
          <w:sz w:val="28"/>
          <w:szCs w:val="28"/>
          <w:lang w:eastAsia="ru-RU"/>
        </w:rPr>
        <w:softHyphen/>
      </w:r>
      <w:r w:rsidRPr="000C5EBC">
        <w:rPr>
          <w:rFonts w:ascii="Times New Roman" w:eastAsia="Times New Roman" w:hAnsi="Times New Roman" w:cs="Times New Roman"/>
          <w:color w:val="000000"/>
          <w:spacing w:val="-3"/>
          <w:sz w:val="28"/>
          <w:szCs w:val="28"/>
          <w:lang w:eastAsia="ru-RU"/>
        </w:rPr>
        <w:t>ального явления.</w:t>
      </w:r>
    </w:p>
    <w:p w:rsidR="000C5EBC" w:rsidRPr="000C5EBC" w:rsidRDefault="000C5EBC" w:rsidP="000C5EBC">
      <w:pPr>
        <w:shd w:val="clear" w:color="auto" w:fill="FFFFFF"/>
        <w:tabs>
          <w:tab w:val="left" w:pos="9180"/>
        </w:tabs>
        <w:ind w:firstLine="720"/>
        <w:jc w:val="both"/>
        <w:rPr>
          <w:rFonts w:ascii="Times New Roman" w:eastAsia="Times New Roman" w:hAnsi="Times New Roman" w:cs="Times New Roman"/>
          <w:sz w:val="28"/>
          <w:szCs w:val="28"/>
          <w:lang w:eastAsia="ru-RU"/>
        </w:rPr>
      </w:pPr>
      <w:r w:rsidRPr="000C5EBC">
        <w:rPr>
          <w:rFonts w:ascii="Times New Roman" w:eastAsia="Times New Roman" w:hAnsi="Times New Roman" w:cs="Times New Roman"/>
          <w:color w:val="000000"/>
          <w:spacing w:val="-3"/>
          <w:sz w:val="28"/>
          <w:szCs w:val="28"/>
          <w:lang w:eastAsia="ru-RU"/>
        </w:rPr>
        <w:t>В зависимости от цели использования ФК можно определить ее основные направления:</w:t>
      </w:r>
    </w:p>
    <w:p w:rsidR="000C5EBC" w:rsidRPr="000C5EBC" w:rsidRDefault="000C5EBC" w:rsidP="000C5EBC">
      <w:pPr>
        <w:shd w:val="clear" w:color="auto" w:fill="FFFFFF"/>
        <w:tabs>
          <w:tab w:val="left" w:pos="557"/>
          <w:tab w:val="left" w:pos="9180"/>
        </w:tabs>
        <w:ind w:firstLine="720"/>
        <w:jc w:val="both"/>
        <w:rPr>
          <w:rFonts w:ascii="Times New Roman" w:eastAsia="Times New Roman" w:hAnsi="Times New Roman" w:cs="Times New Roman"/>
          <w:sz w:val="28"/>
          <w:szCs w:val="28"/>
          <w:lang w:eastAsia="ru-RU"/>
        </w:rPr>
      </w:pPr>
      <w:r w:rsidRPr="000C5EBC">
        <w:rPr>
          <w:rFonts w:ascii="Times New Roman" w:eastAsia="Times New Roman" w:hAnsi="Times New Roman" w:cs="Times New Roman"/>
          <w:color w:val="000000"/>
          <w:sz w:val="28"/>
          <w:szCs w:val="28"/>
          <w:lang w:eastAsia="ru-RU"/>
        </w:rPr>
        <w:t xml:space="preserve">- </w:t>
      </w:r>
      <w:proofErr w:type="spellStart"/>
      <w:r w:rsidRPr="000C5EBC">
        <w:rPr>
          <w:rFonts w:ascii="Times New Roman" w:eastAsia="Times New Roman" w:hAnsi="Times New Roman" w:cs="Times New Roman"/>
          <w:color w:val="000000"/>
          <w:spacing w:val="-1"/>
          <w:sz w:val="28"/>
          <w:szCs w:val="28"/>
          <w:lang w:eastAsia="ru-RU"/>
        </w:rPr>
        <w:t>общеподготовительное</w:t>
      </w:r>
      <w:proofErr w:type="spellEnd"/>
      <w:r w:rsidRPr="000C5EBC">
        <w:rPr>
          <w:rFonts w:ascii="Times New Roman" w:eastAsia="Times New Roman" w:hAnsi="Times New Roman" w:cs="Times New Roman"/>
          <w:color w:val="000000"/>
          <w:spacing w:val="-1"/>
          <w:sz w:val="28"/>
          <w:szCs w:val="28"/>
          <w:lang w:eastAsia="ru-RU"/>
        </w:rPr>
        <w:t xml:space="preserve"> (оздоровительное) направление;</w:t>
      </w:r>
    </w:p>
    <w:p w:rsidR="000C5EBC" w:rsidRPr="000C5EBC" w:rsidRDefault="000C5EBC" w:rsidP="000C5EBC">
      <w:pPr>
        <w:shd w:val="clear" w:color="auto" w:fill="FFFFFF"/>
        <w:tabs>
          <w:tab w:val="left" w:pos="408"/>
          <w:tab w:val="left" w:pos="9180"/>
        </w:tabs>
        <w:ind w:firstLine="720"/>
        <w:jc w:val="both"/>
        <w:rPr>
          <w:rFonts w:ascii="Times New Roman" w:eastAsia="Times New Roman" w:hAnsi="Times New Roman" w:cs="Times New Roman"/>
          <w:sz w:val="28"/>
          <w:szCs w:val="28"/>
          <w:lang w:eastAsia="ru-RU"/>
        </w:rPr>
      </w:pPr>
      <w:r w:rsidRPr="000C5EBC">
        <w:rPr>
          <w:rFonts w:ascii="Times New Roman" w:eastAsia="Times New Roman" w:hAnsi="Times New Roman" w:cs="Times New Roman"/>
          <w:color w:val="000000"/>
          <w:sz w:val="28"/>
          <w:szCs w:val="28"/>
          <w:lang w:eastAsia="ru-RU"/>
        </w:rPr>
        <w:t xml:space="preserve">- </w:t>
      </w:r>
      <w:r w:rsidRPr="000C5EBC">
        <w:rPr>
          <w:rFonts w:ascii="Times New Roman" w:eastAsia="Times New Roman" w:hAnsi="Times New Roman" w:cs="Times New Roman"/>
          <w:color w:val="000000"/>
          <w:spacing w:val="-2"/>
          <w:sz w:val="28"/>
          <w:szCs w:val="28"/>
          <w:lang w:eastAsia="ru-RU"/>
        </w:rPr>
        <w:t>специализированное (спортивное, лечебное, профессионально-прикладное) направление.</w:t>
      </w:r>
    </w:p>
    <w:p w:rsidR="000C5EBC" w:rsidRPr="000C5EBC" w:rsidRDefault="000C5EBC" w:rsidP="000C5EBC">
      <w:pPr>
        <w:shd w:val="clear" w:color="auto" w:fill="FFFFFF"/>
        <w:tabs>
          <w:tab w:val="left" w:pos="9180"/>
        </w:tabs>
        <w:ind w:firstLine="720"/>
        <w:jc w:val="both"/>
        <w:rPr>
          <w:rFonts w:ascii="Times New Roman" w:eastAsia="Times New Roman" w:hAnsi="Times New Roman" w:cs="Times New Roman"/>
          <w:sz w:val="28"/>
          <w:szCs w:val="28"/>
          <w:lang w:eastAsia="ru-RU"/>
        </w:rPr>
      </w:pPr>
      <w:r w:rsidRPr="000C5EBC">
        <w:rPr>
          <w:rFonts w:ascii="Times New Roman" w:eastAsia="Times New Roman" w:hAnsi="Times New Roman" w:cs="Times New Roman"/>
          <w:color w:val="000000"/>
          <w:spacing w:val="-2"/>
          <w:sz w:val="28"/>
          <w:szCs w:val="28"/>
          <w:lang w:eastAsia="ru-RU"/>
        </w:rPr>
        <w:t>Основными формами физической культуры являются:</w:t>
      </w:r>
    </w:p>
    <w:p w:rsidR="000C5EBC" w:rsidRPr="000C5EBC" w:rsidRDefault="000C5EBC" w:rsidP="000C5EBC">
      <w:pPr>
        <w:numPr>
          <w:ilvl w:val="0"/>
          <w:numId w:val="37"/>
        </w:numPr>
        <w:shd w:val="clear" w:color="auto" w:fill="FFFFFF"/>
        <w:tabs>
          <w:tab w:val="left" w:pos="499"/>
          <w:tab w:val="left" w:pos="9180"/>
        </w:tabs>
        <w:spacing w:after="0" w:line="240" w:lineRule="auto"/>
        <w:ind w:firstLine="720"/>
        <w:jc w:val="both"/>
        <w:rPr>
          <w:rFonts w:ascii="Times New Roman" w:eastAsia="Times New Roman" w:hAnsi="Times New Roman" w:cs="Times New Roman"/>
          <w:color w:val="000000"/>
          <w:spacing w:val="-20"/>
          <w:sz w:val="28"/>
          <w:szCs w:val="28"/>
          <w:lang w:eastAsia="ru-RU"/>
        </w:rPr>
      </w:pPr>
      <w:r w:rsidRPr="000C5EBC">
        <w:rPr>
          <w:rFonts w:ascii="Times New Roman" w:eastAsia="Times New Roman" w:hAnsi="Times New Roman" w:cs="Times New Roman"/>
          <w:color w:val="000000"/>
          <w:spacing w:val="-3"/>
          <w:sz w:val="28"/>
          <w:szCs w:val="28"/>
          <w:lang w:eastAsia="ru-RU"/>
        </w:rPr>
        <w:t>Базовая.</w:t>
      </w:r>
    </w:p>
    <w:p w:rsidR="000C5EBC" w:rsidRPr="000C5EBC" w:rsidRDefault="000C5EBC" w:rsidP="000C5EBC">
      <w:pPr>
        <w:numPr>
          <w:ilvl w:val="0"/>
          <w:numId w:val="37"/>
        </w:numPr>
        <w:shd w:val="clear" w:color="auto" w:fill="FFFFFF"/>
        <w:tabs>
          <w:tab w:val="left" w:pos="499"/>
          <w:tab w:val="left" w:pos="9180"/>
        </w:tabs>
        <w:spacing w:after="0" w:line="240" w:lineRule="auto"/>
        <w:ind w:firstLine="720"/>
        <w:jc w:val="both"/>
        <w:rPr>
          <w:rFonts w:ascii="Times New Roman" w:eastAsia="Times New Roman" w:hAnsi="Times New Roman" w:cs="Times New Roman"/>
          <w:color w:val="000000"/>
          <w:spacing w:val="-9"/>
          <w:sz w:val="28"/>
          <w:szCs w:val="28"/>
          <w:lang w:eastAsia="ru-RU"/>
        </w:rPr>
      </w:pPr>
      <w:r w:rsidRPr="000C5EBC">
        <w:rPr>
          <w:rFonts w:ascii="Times New Roman" w:eastAsia="Times New Roman" w:hAnsi="Times New Roman" w:cs="Times New Roman"/>
          <w:color w:val="000000"/>
          <w:spacing w:val="-7"/>
          <w:sz w:val="28"/>
          <w:szCs w:val="28"/>
          <w:lang w:eastAsia="ru-RU"/>
        </w:rPr>
        <w:lastRenderedPageBreak/>
        <w:t>Спорт.</w:t>
      </w:r>
    </w:p>
    <w:p w:rsidR="000C5EBC" w:rsidRPr="000C5EBC" w:rsidRDefault="000C5EBC" w:rsidP="000C5EBC">
      <w:pPr>
        <w:numPr>
          <w:ilvl w:val="0"/>
          <w:numId w:val="37"/>
        </w:numPr>
        <w:shd w:val="clear" w:color="auto" w:fill="FFFFFF"/>
        <w:tabs>
          <w:tab w:val="left" w:pos="499"/>
          <w:tab w:val="left" w:pos="9180"/>
        </w:tabs>
        <w:spacing w:after="0" w:line="240" w:lineRule="auto"/>
        <w:ind w:firstLine="720"/>
        <w:jc w:val="both"/>
        <w:rPr>
          <w:rFonts w:ascii="Times New Roman" w:eastAsia="Times New Roman" w:hAnsi="Times New Roman" w:cs="Times New Roman"/>
          <w:color w:val="000000"/>
          <w:spacing w:val="-10"/>
          <w:sz w:val="28"/>
          <w:szCs w:val="28"/>
          <w:lang w:eastAsia="ru-RU"/>
        </w:rPr>
      </w:pPr>
      <w:r w:rsidRPr="000C5EBC">
        <w:rPr>
          <w:rFonts w:ascii="Times New Roman" w:eastAsia="Times New Roman" w:hAnsi="Times New Roman" w:cs="Times New Roman"/>
          <w:color w:val="000000"/>
          <w:spacing w:val="-1"/>
          <w:sz w:val="28"/>
          <w:szCs w:val="28"/>
          <w:lang w:eastAsia="ru-RU"/>
        </w:rPr>
        <w:t>Профессионально-прикладная.</w:t>
      </w:r>
    </w:p>
    <w:p w:rsidR="000C5EBC" w:rsidRPr="000C5EBC" w:rsidRDefault="000C5EBC" w:rsidP="000C5EBC">
      <w:pPr>
        <w:numPr>
          <w:ilvl w:val="0"/>
          <w:numId w:val="37"/>
        </w:numPr>
        <w:shd w:val="clear" w:color="auto" w:fill="FFFFFF"/>
        <w:tabs>
          <w:tab w:val="left" w:pos="499"/>
          <w:tab w:val="left" w:pos="9180"/>
        </w:tabs>
        <w:spacing w:after="0" w:line="240" w:lineRule="auto"/>
        <w:ind w:firstLine="720"/>
        <w:jc w:val="both"/>
        <w:rPr>
          <w:rFonts w:ascii="Times New Roman" w:eastAsia="Times New Roman" w:hAnsi="Times New Roman" w:cs="Times New Roman"/>
          <w:color w:val="000000"/>
          <w:spacing w:val="-6"/>
          <w:sz w:val="28"/>
          <w:szCs w:val="28"/>
          <w:lang w:eastAsia="ru-RU"/>
        </w:rPr>
      </w:pPr>
      <w:r w:rsidRPr="000C5EBC">
        <w:rPr>
          <w:rFonts w:ascii="Times New Roman" w:eastAsia="Times New Roman" w:hAnsi="Times New Roman" w:cs="Times New Roman"/>
          <w:color w:val="000000"/>
          <w:spacing w:val="-1"/>
          <w:sz w:val="28"/>
          <w:szCs w:val="28"/>
          <w:lang w:eastAsia="ru-RU"/>
        </w:rPr>
        <w:t>Оздоровительно-реабилитационная.</w:t>
      </w:r>
    </w:p>
    <w:p w:rsidR="000C5EBC" w:rsidRPr="000C5EBC" w:rsidRDefault="000C5EBC" w:rsidP="000C5EBC">
      <w:pPr>
        <w:numPr>
          <w:ilvl w:val="0"/>
          <w:numId w:val="37"/>
        </w:numPr>
        <w:shd w:val="clear" w:color="auto" w:fill="FFFFFF"/>
        <w:tabs>
          <w:tab w:val="left" w:pos="499"/>
          <w:tab w:val="left" w:pos="9180"/>
        </w:tabs>
        <w:spacing w:after="0" w:line="240" w:lineRule="auto"/>
        <w:ind w:firstLine="720"/>
        <w:jc w:val="both"/>
        <w:rPr>
          <w:rFonts w:ascii="Times New Roman" w:eastAsia="Times New Roman" w:hAnsi="Times New Roman" w:cs="Times New Roman"/>
          <w:color w:val="000000"/>
          <w:spacing w:val="-10"/>
          <w:sz w:val="28"/>
          <w:szCs w:val="28"/>
          <w:lang w:eastAsia="ru-RU"/>
        </w:rPr>
      </w:pPr>
      <w:r w:rsidRPr="000C5EBC">
        <w:rPr>
          <w:rFonts w:ascii="Times New Roman" w:eastAsia="Times New Roman" w:hAnsi="Times New Roman" w:cs="Times New Roman"/>
          <w:color w:val="000000"/>
          <w:spacing w:val="-3"/>
          <w:sz w:val="28"/>
          <w:szCs w:val="28"/>
          <w:lang w:eastAsia="ru-RU"/>
        </w:rPr>
        <w:t>Фоновая.</w:t>
      </w:r>
    </w:p>
    <w:p w:rsidR="000C5EBC" w:rsidRPr="000C5EBC" w:rsidRDefault="000C5EBC" w:rsidP="000C5EBC">
      <w:pPr>
        <w:shd w:val="clear" w:color="auto" w:fill="FFFFFF"/>
        <w:tabs>
          <w:tab w:val="left" w:pos="9180"/>
        </w:tabs>
        <w:ind w:firstLine="720"/>
        <w:jc w:val="both"/>
        <w:rPr>
          <w:rFonts w:ascii="Times New Roman" w:eastAsia="Times New Roman" w:hAnsi="Times New Roman" w:cs="Times New Roman"/>
          <w:sz w:val="28"/>
          <w:szCs w:val="28"/>
          <w:lang w:eastAsia="ru-RU"/>
        </w:rPr>
      </w:pPr>
      <w:r w:rsidRPr="000C5EBC">
        <w:rPr>
          <w:rFonts w:ascii="Times New Roman" w:eastAsia="Times New Roman" w:hAnsi="Times New Roman" w:cs="Times New Roman"/>
          <w:color w:val="000000"/>
          <w:spacing w:val="38"/>
          <w:sz w:val="28"/>
          <w:szCs w:val="28"/>
          <w:lang w:eastAsia="ru-RU"/>
        </w:rPr>
        <w:t>Базовая</w:t>
      </w:r>
      <w:r w:rsidRPr="000C5EBC">
        <w:rPr>
          <w:rFonts w:ascii="Times New Roman" w:eastAsia="Times New Roman" w:hAnsi="Times New Roman" w:cs="Times New Roman"/>
          <w:color w:val="000000"/>
          <w:spacing w:val="-3"/>
          <w:sz w:val="28"/>
          <w:szCs w:val="28"/>
          <w:lang w:eastAsia="ru-RU"/>
        </w:rPr>
        <w:t xml:space="preserve">физическая культура. Цель - формирование основного фонда </w:t>
      </w:r>
      <w:r w:rsidRPr="000C5EBC">
        <w:rPr>
          <w:rFonts w:ascii="Times New Roman" w:eastAsia="Times New Roman" w:hAnsi="Times New Roman" w:cs="Times New Roman"/>
          <w:color w:val="000000"/>
          <w:spacing w:val="-1"/>
          <w:sz w:val="28"/>
          <w:szCs w:val="28"/>
          <w:lang w:eastAsia="ru-RU"/>
        </w:rPr>
        <w:t>двигательных умений и навыков, разностороннее развитие физических спо</w:t>
      </w:r>
      <w:r w:rsidRPr="000C5EBC">
        <w:rPr>
          <w:rFonts w:ascii="Times New Roman" w:eastAsia="Times New Roman" w:hAnsi="Times New Roman" w:cs="Times New Roman"/>
          <w:color w:val="000000"/>
          <w:spacing w:val="-1"/>
          <w:sz w:val="28"/>
          <w:szCs w:val="28"/>
          <w:lang w:eastAsia="ru-RU"/>
        </w:rPr>
        <w:softHyphen/>
        <w:t>собностей (ОФП). Это основной вид физической культуры. Ведущая разно</w:t>
      </w:r>
      <w:r w:rsidRPr="000C5EBC">
        <w:rPr>
          <w:rFonts w:ascii="Times New Roman" w:eastAsia="Times New Roman" w:hAnsi="Times New Roman" w:cs="Times New Roman"/>
          <w:color w:val="000000"/>
          <w:spacing w:val="-1"/>
          <w:sz w:val="28"/>
          <w:szCs w:val="28"/>
          <w:lang w:eastAsia="ru-RU"/>
        </w:rPr>
        <w:softHyphen/>
      </w:r>
      <w:r w:rsidRPr="000C5EBC">
        <w:rPr>
          <w:rFonts w:ascii="Times New Roman" w:eastAsia="Times New Roman" w:hAnsi="Times New Roman" w:cs="Times New Roman"/>
          <w:color w:val="000000"/>
          <w:spacing w:val="-5"/>
          <w:sz w:val="28"/>
          <w:szCs w:val="28"/>
          <w:lang w:eastAsia="ru-RU"/>
        </w:rPr>
        <w:t xml:space="preserve">видность - школьная ФК. Она обеспечивает достижение среднего общественно </w:t>
      </w:r>
      <w:r w:rsidRPr="000C5EBC">
        <w:rPr>
          <w:rFonts w:ascii="Times New Roman" w:eastAsia="Times New Roman" w:hAnsi="Times New Roman" w:cs="Times New Roman"/>
          <w:color w:val="000000"/>
          <w:spacing w:val="-3"/>
          <w:sz w:val="28"/>
          <w:szCs w:val="28"/>
          <w:lang w:eastAsia="ru-RU"/>
        </w:rPr>
        <w:t>необходимого уровня физического развития и физической подготовленности.</w:t>
      </w:r>
    </w:p>
    <w:p w:rsidR="000C5EBC" w:rsidRPr="000C5EBC" w:rsidRDefault="000C5EBC" w:rsidP="000C5EBC">
      <w:pPr>
        <w:shd w:val="clear" w:color="auto" w:fill="FFFFFF"/>
        <w:tabs>
          <w:tab w:val="left" w:pos="9180"/>
        </w:tabs>
        <w:ind w:firstLine="720"/>
        <w:jc w:val="both"/>
        <w:rPr>
          <w:rFonts w:ascii="Times New Roman" w:eastAsia="Times New Roman" w:hAnsi="Times New Roman" w:cs="Times New Roman"/>
          <w:sz w:val="28"/>
          <w:szCs w:val="28"/>
          <w:lang w:eastAsia="ru-RU"/>
        </w:rPr>
      </w:pPr>
      <w:r w:rsidRPr="000C5EBC">
        <w:rPr>
          <w:rFonts w:ascii="Times New Roman" w:eastAsia="Times New Roman" w:hAnsi="Times New Roman" w:cs="Times New Roman"/>
          <w:color w:val="000000"/>
          <w:spacing w:val="43"/>
          <w:sz w:val="28"/>
          <w:szCs w:val="28"/>
          <w:lang w:eastAsia="ru-RU"/>
        </w:rPr>
        <w:t>Спорт</w:t>
      </w:r>
      <w:r w:rsidRPr="000C5EBC">
        <w:rPr>
          <w:rFonts w:ascii="Times New Roman" w:eastAsia="Times New Roman" w:hAnsi="Times New Roman" w:cs="Times New Roman"/>
          <w:color w:val="000000"/>
          <w:spacing w:val="3"/>
          <w:sz w:val="28"/>
          <w:szCs w:val="28"/>
          <w:lang w:eastAsia="ru-RU"/>
        </w:rPr>
        <w:t xml:space="preserve">. Цель: достижение возможно высокого результата в принятых </w:t>
      </w:r>
      <w:r w:rsidRPr="000C5EBC">
        <w:rPr>
          <w:rFonts w:ascii="Times New Roman" w:eastAsia="Times New Roman" w:hAnsi="Times New Roman" w:cs="Times New Roman"/>
          <w:color w:val="000000"/>
          <w:spacing w:val="-1"/>
          <w:sz w:val="28"/>
          <w:szCs w:val="28"/>
          <w:lang w:eastAsia="ru-RU"/>
        </w:rPr>
        <w:t>критериях времени, расстояния, веса, в баллах и др. Разновидности: массо</w:t>
      </w:r>
      <w:r w:rsidRPr="000C5EBC">
        <w:rPr>
          <w:rFonts w:ascii="Times New Roman" w:eastAsia="Times New Roman" w:hAnsi="Times New Roman" w:cs="Times New Roman"/>
          <w:color w:val="000000"/>
          <w:spacing w:val="-1"/>
          <w:sz w:val="28"/>
          <w:szCs w:val="28"/>
          <w:lang w:eastAsia="ru-RU"/>
        </w:rPr>
        <w:softHyphen/>
      </w:r>
      <w:r w:rsidRPr="000C5EBC">
        <w:rPr>
          <w:rFonts w:ascii="Times New Roman" w:eastAsia="Times New Roman" w:hAnsi="Times New Roman" w:cs="Times New Roman"/>
          <w:color w:val="000000"/>
          <w:spacing w:val="-3"/>
          <w:sz w:val="28"/>
          <w:szCs w:val="28"/>
          <w:lang w:eastAsia="ru-RU"/>
        </w:rPr>
        <w:t>вый (любительский) спорт и спорт высших достижений (профессиональный).</w:t>
      </w:r>
    </w:p>
    <w:p w:rsidR="000C5EBC" w:rsidRPr="000C5EBC" w:rsidRDefault="000C5EBC" w:rsidP="000C5EBC">
      <w:pPr>
        <w:shd w:val="clear" w:color="auto" w:fill="FFFFFF"/>
        <w:tabs>
          <w:tab w:val="left" w:pos="9180"/>
        </w:tabs>
        <w:ind w:firstLine="720"/>
        <w:jc w:val="both"/>
        <w:rPr>
          <w:rFonts w:ascii="Times New Roman" w:eastAsia="Times New Roman" w:hAnsi="Times New Roman" w:cs="Times New Roman"/>
          <w:sz w:val="28"/>
          <w:szCs w:val="28"/>
          <w:lang w:eastAsia="ru-RU"/>
        </w:rPr>
      </w:pPr>
      <w:r w:rsidRPr="000C5EBC">
        <w:rPr>
          <w:rFonts w:ascii="Times New Roman" w:eastAsia="Times New Roman" w:hAnsi="Times New Roman" w:cs="Times New Roman"/>
          <w:color w:val="000000"/>
          <w:spacing w:val="43"/>
          <w:sz w:val="28"/>
          <w:szCs w:val="28"/>
          <w:lang w:eastAsia="ru-RU"/>
        </w:rPr>
        <w:t>Любительский спорт</w:t>
      </w:r>
      <w:r w:rsidRPr="000C5EBC">
        <w:rPr>
          <w:rFonts w:ascii="Times New Roman" w:eastAsia="Times New Roman" w:hAnsi="Times New Roman" w:cs="Times New Roman"/>
          <w:color w:val="000000"/>
          <w:sz w:val="28"/>
          <w:szCs w:val="28"/>
          <w:lang w:eastAsia="ru-RU"/>
        </w:rPr>
        <w:t xml:space="preserve"> обеспечивает достижения массового уровня. Про</w:t>
      </w:r>
      <w:r w:rsidRPr="000C5EBC">
        <w:rPr>
          <w:rFonts w:ascii="Times New Roman" w:eastAsia="Times New Roman" w:hAnsi="Times New Roman" w:cs="Times New Roman"/>
          <w:color w:val="000000"/>
          <w:spacing w:val="-2"/>
          <w:sz w:val="28"/>
          <w:szCs w:val="28"/>
          <w:lang w:eastAsia="ru-RU"/>
        </w:rPr>
        <w:t>фессиональный спорт доступен небольшой части людей и обеспечивает дви</w:t>
      </w:r>
      <w:r w:rsidRPr="000C5EBC">
        <w:rPr>
          <w:rFonts w:ascii="Times New Roman" w:eastAsia="Times New Roman" w:hAnsi="Times New Roman" w:cs="Times New Roman"/>
          <w:color w:val="000000"/>
          <w:spacing w:val="-2"/>
          <w:sz w:val="28"/>
          <w:szCs w:val="28"/>
          <w:lang w:eastAsia="ru-RU"/>
        </w:rPr>
        <w:softHyphen/>
      </w:r>
      <w:r w:rsidRPr="000C5EBC">
        <w:rPr>
          <w:rFonts w:ascii="Times New Roman" w:eastAsia="Times New Roman" w:hAnsi="Times New Roman" w:cs="Times New Roman"/>
          <w:color w:val="000000"/>
          <w:spacing w:val="-3"/>
          <w:sz w:val="28"/>
          <w:szCs w:val="28"/>
          <w:lang w:eastAsia="ru-RU"/>
        </w:rPr>
        <w:t>жение высших показателей в данном виде спорта. Так, рекорд - эталон мак</w:t>
      </w:r>
      <w:r w:rsidRPr="000C5EBC">
        <w:rPr>
          <w:rFonts w:ascii="Times New Roman" w:eastAsia="Times New Roman" w:hAnsi="Times New Roman" w:cs="Times New Roman"/>
          <w:color w:val="000000"/>
          <w:spacing w:val="-3"/>
          <w:sz w:val="28"/>
          <w:szCs w:val="28"/>
          <w:lang w:eastAsia="ru-RU"/>
        </w:rPr>
        <w:softHyphen/>
      </w:r>
      <w:r w:rsidRPr="000C5EBC">
        <w:rPr>
          <w:rFonts w:ascii="Times New Roman" w:eastAsia="Times New Roman" w:hAnsi="Times New Roman" w:cs="Times New Roman"/>
          <w:color w:val="000000"/>
          <w:spacing w:val="-1"/>
          <w:sz w:val="28"/>
          <w:szCs w:val="28"/>
          <w:lang w:eastAsia="ru-RU"/>
        </w:rPr>
        <w:t>симальных возможностей организма.</w:t>
      </w:r>
    </w:p>
    <w:p w:rsidR="000C5EBC" w:rsidRPr="000C5EBC" w:rsidRDefault="000C5EBC" w:rsidP="000C5EBC">
      <w:pPr>
        <w:shd w:val="clear" w:color="auto" w:fill="FFFFFF"/>
        <w:tabs>
          <w:tab w:val="left" w:pos="9180"/>
        </w:tabs>
        <w:ind w:firstLine="720"/>
        <w:jc w:val="both"/>
        <w:rPr>
          <w:rFonts w:ascii="Times New Roman" w:eastAsia="Times New Roman" w:hAnsi="Times New Roman" w:cs="Times New Roman"/>
          <w:sz w:val="28"/>
          <w:szCs w:val="28"/>
          <w:lang w:eastAsia="ru-RU"/>
        </w:rPr>
      </w:pPr>
      <w:r w:rsidRPr="000C5EBC">
        <w:rPr>
          <w:rFonts w:ascii="Times New Roman" w:eastAsia="Times New Roman" w:hAnsi="Times New Roman" w:cs="Times New Roman"/>
          <w:color w:val="000000"/>
          <w:spacing w:val="43"/>
          <w:sz w:val="28"/>
          <w:szCs w:val="28"/>
          <w:lang w:eastAsia="ru-RU"/>
        </w:rPr>
        <w:t>Профессионально-прикладная физическая культура</w:t>
      </w:r>
      <w:r w:rsidRPr="000C5EBC">
        <w:rPr>
          <w:rFonts w:ascii="Times New Roman" w:eastAsia="Times New Roman" w:hAnsi="Times New Roman" w:cs="Times New Roman"/>
          <w:color w:val="000000"/>
          <w:sz w:val="28"/>
          <w:szCs w:val="28"/>
          <w:lang w:eastAsia="ru-RU"/>
        </w:rPr>
        <w:t>создает</w:t>
      </w:r>
      <w:r w:rsidRPr="000C5EBC">
        <w:rPr>
          <w:rFonts w:ascii="Times New Roman" w:eastAsia="Times New Roman" w:hAnsi="Times New Roman" w:cs="Times New Roman"/>
          <w:color w:val="000000"/>
          <w:spacing w:val="-1"/>
          <w:sz w:val="28"/>
          <w:szCs w:val="28"/>
          <w:lang w:eastAsia="ru-RU"/>
        </w:rPr>
        <w:t xml:space="preserve"> предпосылки для успешного освоения специальности (развитие профессио</w:t>
      </w:r>
      <w:r w:rsidRPr="000C5EBC">
        <w:rPr>
          <w:rFonts w:ascii="Times New Roman" w:eastAsia="Times New Roman" w:hAnsi="Times New Roman" w:cs="Times New Roman"/>
          <w:color w:val="000000"/>
          <w:spacing w:val="-1"/>
          <w:sz w:val="28"/>
          <w:szCs w:val="28"/>
          <w:lang w:eastAsia="ru-RU"/>
        </w:rPr>
        <w:softHyphen/>
        <w:t>нальных способностей), оптимизации профессиональной деятельности и ее воздействия на организм. Ее разновидности: собственно профессионально-</w:t>
      </w:r>
      <w:r w:rsidRPr="000C5EBC">
        <w:rPr>
          <w:rFonts w:ascii="Times New Roman" w:eastAsia="Times New Roman" w:hAnsi="Times New Roman" w:cs="Times New Roman"/>
          <w:color w:val="000000"/>
          <w:spacing w:val="-4"/>
          <w:sz w:val="28"/>
          <w:szCs w:val="28"/>
          <w:lang w:eastAsia="ru-RU"/>
        </w:rPr>
        <w:t>прикладная и военно-прикладная. Формы организации на производстве: ввод</w:t>
      </w:r>
      <w:r w:rsidRPr="000C5EBC">
        <w:rPr>
          <w:rFonts w:ascii="Times New Roman" w:eastAsia="Times New Roman" w:hAnsi="Times New Roman" w:cs="Times New Roman"/>
          <w:color w:val="000000"/>
          <w:spacing w:val="-4"/>
          <w:sz w:val="28"/>
          <w:szCs w:val="28"/>
          <w:lang w:eastAsia="ru-RU"/>
        </w:rPr>
        <w:softHyphen/>
      </w:r>
      <w:r w:rsidRPr="000C5EBC">
        <w:rPr>
          <w:rFonts w:ascii="Times New Roman" w:eastAsia="Times New Roman" w:hAnsi="Times New Roman" w:cs="Times New Roman"/>
          <w:color w:val="000000"/>
          <w:spacing w:val="-3"/>
          <w:sz w:val="28"/>
          <w:szCs w:val="28"/>
          <w:lang w:eastAsia="ru-RU"/>
        </w:rPr>
        <w:t xml:space="preserve">ная гимнастика, </w:t>
      </w:r>
      <w:proofErr w:type="spellStart"/>
      <w:r w:rsidRPr="000C5EBC">
        <w:rPr>
          <w:rFonts w:ascii="Times New Roman" w:eastAsia="Times New Roman" w:hAnsi="Times New Roman" w:cs="Times New Roman"/>
          <w:color w:val="000000"/>
          <w:spacing w:val="-3"/>
          <w:sz w:val="28"/>
          <w:szCs w:val="28"/>
          <w:lang w:eastAsia="ru-RU"/>
        </w:rPr>
        <w:t>физпауза</w:t>
      </w:r>
      <w:proofErr w:type="spellEnd"/>
      <w:r w:rsidRPr="000C5EBC">
        <w:rPr>
          <w:rFonts w:ascii="Times New Roman" w:eastAsia="Times New Roman" w:hAnsi="Times New Roman" w:cs="Times New Roman"/>
          <w:color w:val="000000"/>
          <w:spacing w:val="-3"/>
          <w:sz w:val="28"/>
          <w:szCs w:val="28"/>
          <w:lang w:eastAsia="ru-RU"/>
        </w:rPr>
        <w:t xml:space="preserve">, </w:t>
      </w:r>
      <w:proofErr w:type="spellStart"/>
      <w:r w:rsidRPr="000C5EBC">
        <w:rPr>
          <w:rFonts w:ascii="Times New Roman" w:eastAsia="Times New Roman" w:hAnsi="Times New Roman" w:cs="Times New Roman"/>
          <w:color w:val="000000"/>
          <w:spacing w:val="-3"/>
          <w:sz w:val="28"/>
          <w:szCs w:val="28"/>
          <w:lang w:eastAsia="ru-RU"/>
        </w:rPr>
        <w:t>физминутка</w:t>
      </w:r>
      <w:proofErr w:type="spellEnd"/>
      <w:r w:rsidRPr="000C5EBC">
        <w:rPr>
          <w:rFonts w:ascii="Times New Roman" w:eastAsia="Times New Roman" w:hAnsi="Times New Roman" w:cs="Times New Roman"/>
          <w:color w:val="000000"/>
          <w:spacing w:val="-3"/>
          <w:sz w:val="28"/>
          <w:szCs w:val="28"/>
          <w:lang w:eastAsia="ru-RU"/>
        </w:rPr>
        <w:t>, реабилитационные упражнения, в ар</w:t>
      </w:r>
      <w:r w:rsidRPr="000C5EBC">
        <w:rPr>
          <w:rFonts w:ascii="Times New Roman" w:eastAsia="Times New Roman" w:hAnsi="Times New Roman" w:cs="Times New Roman"/>
          <w:color w:val="000000"/>
          <w:spacing w:val="-3"/>
          <w:sz w:val="28"/>
          <w:szCs w:val="28"/>
          <w:lang w:eastAsia="ru-RU"/>
        </w:rPr>
        <w:softHyphen/>
      </w:r>
      <w:r w:rsidRPr="000C5EBC">
        <w:rPr>
          <w:rFonts w:ascii="Times New Roman" w:eastAsia="Times New Roman" w:hAnsi="Times New Roman" w:cs="Times New Roman"/>
          <w:color w:val="000000"/>
          <w:spacing w:val="-5"/>
          <w:sz w:val="28"/>
          <w:szCs w:val="28"/>
          <w:lang w:eastAsia="ru-RU"/>
        </w:rPr>
        <w:t>мии - физическая подготовка.</w:t>
      </w:r>
    </w:p>
    <w:p w:rsidR="000C5EBC" w:rsidRPr="000C5EBC" w:rsidRDefault="000C5EBC" w:rsidP="000C5EBC">
      <w:pPr>
        <w:shd w:val="clear" w:color="auto" w:fill="FFFFFF"/>
        <w:tabs>
          <w:tab w:val="left" w:pos="9180"/>
        </w:tabs>
        <w:ind w:firstLine="720"/>
        <w:jc w:val="both"/>
        <w:rPr>
          <w:rFonts w:ascii="Times New Roman" w:eastAsia="Times New Roman" w:hAnsi="Times New Roman" w:cs="Times New Roman"/>
          <w:sz w:val="28"/>
          <w:szCs w:val="28"/>
          <w:lang w:eastAsia="ru-RU"/>
        </w:rPr>
      </w:pPr>
      <w:r w:rsidRPr="000C5EBC">
        <w:rPr>
          <w:rFonts w:ascii="Times New Roman" w:eastAsia="Times New Roman" w:hAnsi="Times New Roman" w:cs="Times New Roman"/>
          <w:color w:val="000000"/>
          <w:spacing w:val="43"/>
          <w:sz w:val="28"/>
          <w:szCs w:val="28"/>
          <w:lang w:eastAsia="ru-RU"/>
        </w:rPr>
        <w:t>Оздоровительно-реабилитационная физическая культура</w:t>
      </w:r>
      <w:r w:rsidRPr="000C5EBC">
        <w:rPr>
          <w:rFonts w:ascii="Times New Roman" w:eastAsia="Times New Roman" w:hAnsi="Times New Roman" w:cs="Times New Roman"/>
          <w:color w:val="000000"/>
          <w:spacing w:val="-1"/>
          <w:sz w:val="28"/>
          <w:szCs w:val="28"/>
          <w:lang w:eastAsia="ru-RU"/>
        </w:rPr>
        <w:t>использует физические упражнения как средство снятия патологии, восста</w:t>
      </w:r>
      <w:r w:rsidRPr="000C5EBC">
        <w:rPr>
          <w:rFonts w:ascii="Times New Roman" w:eastAsia="Times New Roman" w:hAnsi="Times New Roman" w:cs="Times New Roman"/>
          <w:color w:val="000000"/>
          <w:spacing w:val="-1"/>
          <w:sz w:val="28"/>
          <w:szCs w:val="28"/>
          <w:lang w:eastAsia="ru-RU"/>
        </w:rPr>
        <w:softHyphen/>
      </w:r>
      <w:r w:rsidRPr="000C5EBC">
        <w:rPr>
          <w:rFonts w:ascii="Times New Roman" w:eastAsia="Times New Roman" w:hAnsi="Times New Roman" w:cs="Times New Roman"/>
          <w:color w:val="000000"/>
          <w:spacing w:val="-2"/>
          <w:sz w:val="28"/>
          <w:szCs w:val="28"/>
          <w:lang w:eastAsia="ru-RU"/>
        </w:rPr>
        <w:t>новления работоспособности (ЛФК). Другая разновидность - спортивно-реа</w:t>
      </w:r>
      <w:r w:rsidRPr="000C5EBC">
        <w:rPr>
          <w:rFonts w:ascii="Times New Roman" w:eastAsia="Times New Roman" w:hAnsi="Times New Roman" w:cs="Times New Roman"/>
          <w:color w:val="000000"/>
          <w:spacing w:val="-2"/>
          <w:sz w:val="28"/>
          <w:szCs w:val="28"/>
          <w:lang w:eastAsia="ru-RU"/>
        </w:rPr>
        <w:softHyphen/>
        <w:t>билитационная - средство восстановления временного снижения работоспо</w:t>
      </w:r>
      <w:r w:rsidRPr="000C5EBC">
        <w:rPr>
          <w:rFonts w:ascii="Times New Roman" w:eastAsia="Times New Roman" w:hAnsi="Times New Roman" w:cs="Times New Roman"/>
          <w:color w:val="000000"/>
          <w:spacing w:val="-2"/>
          <w:sz w:val="28"/>
          <w:szCs w:val="28"/>
          <w:lang w:eastAsia="ru-RU"/>
        </w:rPr>
        <w:softHyphen/>
      </w:r>
      <w:r w:rsidRPr="000C5EBC">
        <w:rPr>
          <w:rFonts w:ascii="Times New Roman" w:eastAsia="Times New Roman" w:hAnsi="Times New Roman" w:cs="Times New Roman"/>
          <w:color w:val="000000"/>
          <w:spacing w:val="-1"/>
          <w:sz w:val="28"/>
          <w:szCs w:val="28"/>
          <w:lang w:eastAsia="ru-RU"/>
        </w:rPr>
        <w:t>собности или последствий травм.</w:t>
      </w:r>
    </w:p>
    <w:p w:rsidR="000C5EBC" w:rsidRPr="000C5EBC" w:rsidRDefault="000C5EBC" w:rsidP="000C5EBC">
      <w:pPr>
        <w:shd w:val="clear" w:color="auto" w:fill="FFFFFF"/>
        <w:tabs>
          <w:tab w:val="left" w:pos="9180"/>
        </w:tabs>
        <w:ind w:firstLine="720"/>
        <w:jc w:val="both"/>
        <w:rPr>
          <w:rFonts w:ascii="Times New Roman" w:eastAsia="Times New Roman" w:hAnsi="Times New Roman" w:cs="Times New Roman"/>
          <w:sz w:val="28"/>
          <w:szCs w:val="28"/>
          <w:lang w:eastAsia="ru-RU"/>
        </w:rPr>
      </w:pPr>
      <w:r w:rsidRPr="000C5EBC">
        <w:rPr>
          <w:rFonts w:ascii="Times New Roman" w:eastAsia="Times New Roman" w:hAnsi="Times New Roman" w:cs="Times New Roman"/>
          <w:color w:val="000000"/>
          <w:spacing w:val="66"/>
          <w:sz w:val="28"/>
          <w:szCs w:val="28"/>
          <w:lang w:eastAsia="ru-RU"/>
        </w:rPr>
        <w:t>Фоновая</w:t>
      </w:r>
      <w:r w:rsidRPr="000C5EBC">
        <w:rPr>
          <w:rFonts w:ascii="Times New Roman" w:eastAsia="Times New Roman" w:hAnsi="Times New Roman" w:cs="Times New Roman"/>
          <w:color w:val="000000"/>
          <w:spacing w:val="-1"/>
          <w:sz w:val="28"/>
          <w:szCs w:val="28"/>
          <w:lang w:eastAsia="ru-RU"/>
        </w:rPr>
        <w:t xml:space="preserve">физическая культура относится </w:t>
      </w:r>
      <w:proofErr w:type="gramStart"/>
      <w:r w:rsidRPr="000C5EBC">
        <w:rPr>
          <w:rFonts w:ascii="Times New Roman" w:eastAsia="Times New Roman" w:hAnsi="Times New Roman" w:cs="Times New Roman"/>
          <w:color w:val="000000"/>
          <w:spacing w:val="-1"/>
          <w:sz w:val="28"/>
          <w:szCs w:val="28"/>
          <w:lang w:eastAsia="ru-RU"/>
        </w:rPr>
        <w:t>в</w:t>
      </w:r>
      <w:proofErr w:type="gramEnd"/>
      <w:r w:rsidRPr="000C5EBC">
        <w:rPr>
          <w:rFonts w:ascii="Times New Roman" w:eastAsia="Times New Roman" w:hAnsi="Times New Roman" w:cs="Times New Roman"/>
          <w:color w:val="000000"/>
          <w:spacing w:val="-1"/>
          <w:sz w:val="28"/>
          <w:szCs w:val="28"/>
          <w:lang w:eastAsia="ru-RU"/>
        </w:rPr>
        <w:t xml:space="preserve"> первому направлению. </w:t>
      </w:r>
      <w:r w:rsidRPr="000C5EBC">
        <w:rPr>
          <w:rFonts w:ascii="Times New Roman" w:eastAsia="Times New Roman" w:hAnsi="Times New Roman" w:cs="Times New Roman"/>
          <w:color w:val="000000"/>
          <w:spacing w:val="-2"/>
          <w:sz w:val="28"/>
          <w:szCs w:val="28"/>
          <w:lang w:eastAsia="ru-RU"/>
        </w:rPr>
        <w:t>Разновидности: гигиеническая, кондиционная тренировки. Формы организа</w:t>
      </w:r>
      <w:r w:rsidRPr="000C5EBC">
        <w:rPr>
          <w:rFonts w:ascii="Times New Roman" w:eastAsia="Times New Roman" w:hAnsi="Times New Roman" w:cs="Times New Roman"/>
          <w:color w:val="000000"/>
          <w:spacing w:val="-2"/>
          <w:sz w:val="28"/>
          <w:szCs w:val="28"/>
          <w:lang w:eastAsia="ru-RU"/>
        </w:rPr>
        <w:softHyphen/>
      </w:r>
      <w:r w:rsidRPr="000C5EBC">
        <w:rPr>
          <w:rFonts w:ascii="Times New Roman" w:eastAsia="Times New Roman" w:hAnsi="Times New Roman" w:cs="Times New Roman"/>
          <w:color w:val="000000"/>
          <w:spacing w:val="-3"/>
          <w:sz w:val="28"/>
          <w:szCs w:val="28"/>
          <w:lang w:eastAsia="ru-RU"/>
        </w:rPr>
        <w:t>ции: утренняя гигиеническая зарядка, прогулки и игры в режиме дня, рекреа</w:t>
      </w:r>
      <w:r w:rsidRPr="000C5EBC">
        <w:rPr>
          <w:rFonts w:ascii="Times New Roman" w:eastAsia="Times New Roman" w:hAnsi="Times New Roman" w:cs="Times New Roman"/>
          <w:color w:val="000000"/>
          <w:spacing w:val="-3"/>
          <w:sz w:val="28"/>
          <w:szCs w:val="28"/>
          <w:lang w:eastAsia="ru-RU"/>
        </w:rPr>
        <w:softHyphen/>
        <w:t>тивные в режиме расширенного отдыха трудящихся (туризм, охота, физкультурно-спортивные развлечения), группы общей физической подготовки, клу</w:t>
      </w:r>
      <w:r w:rsidRPr="000C5EBC">
        <w:rPr>
          <w:rFonts w:ascii="Times New Roman" w:eastAsia="Times New Roman" w:hAnsi="Times New Roman" w:cs="Times New Roman"/>
          <w:color w:val="000000"/>
          <w:spacing w:val="-3"/>
          <w:sz w:val="28"/>
          <w:szCs w:val="28"/>
          <w:lang w:eastAsia="ru-RU"/>
        </w:rPr>
        <w:softHyphen/>
      </w:r>
      <w:r w:rsidRPr="000C5EBC">
        <w:rPr>
          <w:rFonts w:ascii="Times New Roman" w:eastAsia="Times New Roman" w:hAnsi="Times New Roman" w:cs="Times New Roman"/>
          <w:color w:val="000000"/>
          <w:spacing w:val="-1"/>
          <w:sz w:val="28"/>
          <w:szCs w:val="28"/>
          <w:lang w:eastAsia="ru-RU"/>
        </w:rPr>
        <w:t>бы по интересам и т.п. Компонент здорового образа жизни.</w:t>
      </w:r>
    </w:p>
    <w:p w:rsidR="000C5EBC" w:rsidRPr="000C5EBC" w:rsidRDefault="000C5EBC" w:rsidP="000C5EBC">
      <w:pPr>
        <w:shd w:val="clear" w:color="auto" w:fill="FFFFFF"/>
        <w:tabs>
          <w:tab w:val="left" w:pos="9180"/>
        </w:tabs>
        <w:ind w:firstLine="720"/>
        <w:jc w:val="both"/>
        <w:rPr>
          <w:rFonts w:ascii="Times New Roman" w:eastAsia="Times New Roman" w:hAnsi="Times New Roman" w:cs="Times New Roman"/>
          <w:sz w:val="28"/>
          <w:szCs w:val="28"/>
          <w:lang w:eastAsia="ru-RU"/>
        </w:rPr>
      </w:pPr>
      <w:r w:rsidRPr="000C5EBC">
        <w:rPr>
          <w:rFonts w:ascii="Times New Roman" w:eastAsia="Times New Roman" w:hAnsi="Times New Roman" w:cs="Times New Roman"/>
          <w:color w:val="000000"/>
          <w:spacing w:val="-1"/>
          <w:sz w:val="28"/>
          <w:szCs w:val="28"/>
          <w:lang w:eastAsia="ru-RU"/>
        </w:rPr>
        <w:lastRenderedPageBreak/>
        <w:t>Можно также выделить театрализованные формы, связанные с физичес</w:t>
      </w:r>
      <w:r w:rsidRPr="000C5EBC">
        <w:rPr>
          <w:rFonts w:ascii="Times New Roman" w:eastAsia="Times New Roman" w:hAnsi="Times New Roman" w:cs="Times New Roman"/>
          <w:color w:val="000000"/>
          <w:spacing w:val="-1"/>
          <w:sz w:val="28"/>
          <w:szCs w:val="28"/>
          <w:lang w:eastAsia="ru-RU"/>
        </w:rPr>
        <w:softHyphen/>
      </w:r>
      <w:r w:rsidRPr="000C5EBC">
        <w:rPr>
          <w:rFonts w:ascii="Times New Roman" w:eastAsia="Times New Roman" w:hAnsi="Times New Roman" w:cs="Times New Roman"/>
          <w:color w:val="000000"/>
          <w:spacing w:val="-3"/>
          <w:sz w:val="28"/>
          <w:szCs w:val="28"/>
          <w:lang w:eastAsia="ru-RU"/>
        </w:rPr>
        <w:t>кой культурой: физкультурные парады, праздники, показательные выступле</w:t>
      </w:r>
      <w:r w:rsidRPr="000C5EBC">
        <w:rPr>
          <w:rFonts w:ascii="Times New Roman" w:eastAsia="Times New Roman" w:hAnsi="Times New Roman" w:cs="Times New Roman"/>
          <w:color w:val="000000"/>
          <w:spacing w:val="-3"/>
          <w:sz w:val="28"/>
          <w:szCs w:val="28"/>
          <w:lang w:eastAsia="ru-RU"/>
        </w:rPr>
        <w:softHyphen/>
      </w:r>
      <w:r w:rsidRPr="000C5EBC">
        <w:rPr>
          <w:rFonts w:ascii="Times New Roman" w:eastAsia="Times New Roman" w:hAnsi="Times New Roman" w:cs="Times New Roman"/>
          <w:color w:val="000000"/>
          <w:spacing w:val="-1"/>
          <w:sz w:val="28"/>
          <w:szCs w:val="28"/>
          <w:lang w:eastAsia="ru-RU"/>
        </w:rPr>
        <w:t>ния, произведения живописи, графики, ваяния и архитектуры.</w:t>
      </w:r>
    </w:p>
    <w:p w:rsidR="000C5EBC" w:rsidRPr="000C5EBC" w:rsidRDefault="000C5EBC" w:rsidP="000C5EBC">
      <w:pPr>
        <w:shd w:val="clear" w:color="auto" w:fill="FFFFFF"/>
        <w:tabs>
          <w:tab w:val="left" w:pos="9180"/>
        </w:tabs>
        <w:ind w:firstLine="720"/>
        <w:jc w:val="both"/>
        <w:rPr>
          <w:rFonts w:ascii="Times New Roman" w:eastAsia="Times New Roman" w:hAnsi="Times New Roman" w:cs="Times New Roman"/>
          <w:sz w:val="28"/>
          <w:szCs w:val="28"/>
          <w:lang w:eastAsia="ru-RU"/>
        </w:rPr>
      </w:pPr>
      <w:r w:rsidRPr="000C5EBC">
        <w:rPr>
          <w:rFonts w:ascii="Times New Roman" w:eastAsia="Times New Roman" w:hAnsi="Times New Roman" w:cs="Times New Roman"/>
          <w:color w:val="000000"/>
          <w:spacing w:val="-2"/>
          <w:sz w:val="28"/>
          <w:szCs w:val="28"/>
          <w:lang w:eastAsia="ru-RU"/>
        </w:rPr>
        <w:t>В концепции развития физической культуры определено:</w:t>
      </w:r>
    </w:p>
    <w:p w:rsidR="000C5EBC" w:rsidRPr="000C5EBC" w:rsidRDefault="000C5EBC" w:rsidP="000C5EBC">
      <w:pPr>
        <w:numPr>
          <w:ilvl w:val="0"/>
          <w:numId w:val="38"/>
        </w:numPr>
        <w:shd w:val="clear" w:color="auto" w:fill="FFFFFF"/>
        <w:tabs>
          <w:tab w:val="left" w:pos="418"/>
          <w:tab w:val="left" w:pos="9180"/>
        </w:tabs>
        <w:spacing w:after="0" w:line="240" w:lineRule="auto"/>
        <w:ind w:firstLine="720"/>
        <w:jc w:val="both"/>
        <w:rPr>
          <w:rFonts w:ascii="Times New Roman" w:eastAsia="Times New Roman" w:hAnsi="Times New Roman" w:cs="Times New Roman"/>
          <w:color w:val="000000"/>
          <w:sz w:val="28"/>
          <w:szCs w:val="28"/>
          <w:lang w:eastAsia="ru-RU"/>
        </w:rPr>
      </w:pPr>
      <w:r w:rsidRPr="000C5EBC">
        <w:rPr>
          <w:rFonts w:ascii="Times New Roman" w:eastAsia="Times New Roman" w:hAnsi="Times New Roman" w:cs="Times New Roman"/>
          <w:color w:val="000000"/>
          <w:spacing w:val="-1"/>
          <w:sz w:val="28"/>
          <w:szCs w:val="28"/>
          <w:lang w:eastAsia="ru-RU"/>
        </w:rPr>
        <w:t xml:space="preserve">формировать потребности людей в физическом совершенствовании. (С </w:t>
      </w:r>
      <w:r w:rsidRPr="000C5EBC">
        <w:rPr>
          <w:rFonts w:ascii="Times New Roman" w:eastAsia="Times New Roman" w:hAnsi="Times New Roman" w:cs="Times New Roman"/>
          <w:color w:val="000000"/>
          <w:spacing w:val="-3"/>
          <w:sz w:val="28"/>
          <w:szCs w:val="28"/>
          <w:lang w:eastAsia="ru-RU"/>
        </w:rPr>
        <w:t>раннего возраста в дошкольных учреждениях должен быть руководитель фи</w:t>
      </w:r>
      <w:r w:rsidRPr="000C5EBC">
        <w:rPr>
          <w:rFonts w:ascii="Times New Roman" w:eastAsia="Times New Roman" w:hAnsi="Times New Roman" w:cs="Times New Roman"/>
          <w:color w:val="000000"/>
          <w:spacing w:val="-1"/>
          <w:sz w:val="28"/>
          <w:szCs w:val="28"/>
          <w:lang w:eastAsia="ru-RU"/>
        </w:rPr>
        <w:t>зического воспитания</w:t>
      </w:r>
      <w:proofErr w:type="gramStart"/>
      <w:r w:rsidRPr="000C5EBC">
        <w:rPr>
          <w:rFonts w:ascii="Times New Roman" w:eastAsia="Times New Roman" w:hAnsi="Times New Roman" w:cs="Times New Roman"/>
          <w:color w:val="000000"/>
          <w:spacing w:val="-1"/>
          <w:sz w:val="28"/>
          <w:szCs w:val="28"/>
          <w:lang w:eastAsia="ru-RU"/>
        </w:rPr>
        <w:t>.С</w:t>
      </w:r>
      <w:proofErr w:type="gramEnd"/>
      <w:r w:rsidRPr="000C5EBC">
        <w:rPr>
          <w:rFonts w:ascii="Times New Roman" w:eastAsia="Times New Roman" w:hAnsi="Times New Roman" w:cs="Times New Roman"/>
          <w:color w:val="000000"/>
          <w:spacing w:val="-1"/>
          <w:sz w:val="28"/>
          <w:szCs w:val="28"/>
          <w:lang w:eastAsia="ru-RU"/>
        </w:rPr>
        <w:t xml:space="preserve"> учащимися увеличить объем </w:t>
      </w:r>
      <w:proofErr w:type="spellStart"/>
      <w:r w:rsidRPr="000C5EBC">
        <w:rPr>
          <w:rFonts w:ascii="Times New Roman" w:eastAsia="Times New Roman" w:hAnsi="Times New Roman" w:cs="Times New Roman"/>
          <w:color w:val="000000"/>
          <w:spacing w:val="-1"/>
          <w:sz w:val="28"/>
          <w:szCs w:val="28"/>
          <w:lang w:eastAsia="ru-RU"/>
        </w:rPr>
        <w:t>внеучебной</w:t>
      </w:r>
      <w:proofErr w:type="spellEnd"/>
      <w:r w:rsidRPr="000C5EBC">
        <w:rPr>
          <w:rFonts w:ascii="Times New Roman" w:eastAsia="Times New Roman" w:hAnsi="Times New Roman" w:cs="Times New Roman"/>
          <w:color w:val="000000"/>
          <w:spacing w:val="-1"/>
          <w:sz w:val="28"/>
          <w:szCs w:val="28"/>
          <w:lang w:eastAsia="ru-RU"/>
        </w:rPr>
        <w:t xml:space="preserve"> работы, с </w:t>
      </w:r>
      <w:r w:rsidRPr="000C5EBC">
        <w:rPr>
          <w:rFonts w:ascii="Times New Roman" w:eastAsia="Times New Roman" w:hAnsi="Times New Roman" w:cs="Times New Roman"/>
          <w:color w:val="000000"/>
          <w:sz w:val="28"/>
          <w:szCs w:val="28"/>
          <w:lang w:eastAsia="ru-RU"/>
        </w:rPr>
        <w:t xml:space="preserve">трудящимися развивать прогрессивные формы занятий - семейные и др. до </w:t>
      </w:r>
      <w:r w:rsidRPr="000C5EBC">
        <w:rPr>
          <w:rFonts w:ascii="Times New Roman" w:eastAsia="Times New Roman" w:hAnsi="Times New Roman" w:cs="Times New Roman"/>
          <w:color w:val="000000"/>
          <w:spacing w:val="-2"/>
          <w:sz w:val="28"/>
          <w:szCs w:val="28"/>
          <w:lang w:eastAsia="ru-RU"/>
        </w:rPr>
        <w:t>5-6 часов в неделю);</w:t>
      </w:r>
    </w:p>
    <w:p w:rsidR="000C5EBC" w:rsidRPr="000C5EBC" w:rsidRDefault="000C5EBC" w:rsidP="000C5EBC">
      <w:pPr>
        <w:numPr>
          <w:ilvl w:val="0"/>
          <w:numId w:val="38"/>
        </w:numPr>
        <w:shd w:val="clear" w:color="auto" w:fill="FFFFFF"/>
        <w:tabs>
          <w:tab w:val="left" w:pos="418"/>
          <w:tab w:val="left" w:pos="9180"/>
        </w:tabs>
        <w:spacing w:after="0" w:line="240" w:lineRule="auto"/>
        <w:ind w:firstLine="720"/>
        <w:jc w:val="both"/>
        <w:rPr>
          <w:rFonts w:ascii="Times New Roman" w:eastAsia="Times New Roman" w:hAnsi="Times New Roman" w:cs="Times New Roman"/>
          <w:color w:val="000000"/>
          <w:sz w:val="28"/>
          <w:szCs w:val="28"/>
          <w:lang w:eastAsia="ru-RU"/>
        </w:rPr>
      </w:pPr>
      <w:r w:rsidRPr="000C5EBC">
        <w:rPr>
          <w:rFonts w:ascii="Times New Roman" w:eastAsia="Times New Roman" w:hAnsi="Times New Roman" w:cs="Times New Roman"/>
          <w:color w:val="000000"/>
          <w:spacing w:val="-1"/>
          <w:sz w:val="28"/>
          <w:szCs w:val="28"/>
          <w:lang w:eastAsia="ru-RU"/>
        </w:rPr>
        <w:t>повысить эффективность занятий (</w:t>
      </w:r>
      <w:proofErr w:type="spellStart"/>
      <w:r w:rsidRPr="000C5EBC">
        <w:rPr>
          <w:rFonts w:ascii="Times New Roman" w:eastAsia="Times New Roman" w:hAnsi="Times New Roman" w:cs="Times New Roman"/>
          <w:color w:val="000000"/>
          <w:spacing w:val="-1"/>
          <w:sz w:val="28"/>
          <w:szCs w:val="28"/>
          <w:lang w:eastAsia="ru-RU"/>
        </w:rPr>
        <w:t>гуманизация</w:t>
      </w:r>
      <w:proofErr w:type="spellEnd"/>
      <w:r w:rsidRPr="000C5EBC">
        <w:rPr>
          <w:rFonts w:ascii="Times New Roman" w:eastAsia="Times New Roman" w:hAnsi="Times New Roman" w:cs="Times New Roman"/>
          <w:color w:val="000000"/>
          <w:spacing w:val="-1"/>
          <w:sz w:val="28"/>
          <w:szCs w:val="28"/>
          <w:lang w:eastAsia="ru-RU"/>
        </w:rPr>
        <w:t xml:space="preserve"> с учетом индивидуальных способностей);</w:t>
      </w:r>
    </w:p>
    <w:p w:rsidR="000C5EBC" w:rsidRPr="000C5EBC" w:rsidRDefault="000C5EBC" w:rsidP="000C5EBC">
      <w:pPr>
        <w:numPr>
          <w:ilvl w:val="0"/>
          <w:numId w:val="38"/>
        </w:numPr>
        <w:shd w:val="clear" w:color="auto" w:fill="FFFFFF"/>
        <w:tabs>
          <w:tab w:val="left" w:pos="418"/>
          <w:tab w:val="left" w:pos="9180"/>
        </w:tabs>
        <w:spacing w:after="0" w:line="240" w:lineRule="auto"/>
        <w:ind w:firstLine="720"/>
        <w:jc w:val="both"/>
        <w:rPr>
          <w:rFonts w:ascii="Times New Roman" w:eastAsia="Times New Roman" w:hAnsi="Times New Roman" w:cs="Times New Roman"/>
          <w:color w:val="000000"/>
          <w:sz w:val="28"/>
          <w:szCs w:val="28"/>
          <w:lang w:eastAsia="ru-RU"/>
        </w:rPr>
      </w:pPr>
      <w:r w:rsidRPr="000C5EBC">
        <w:rPr>
          <w:rFonts w:ascii="Times New Roman" w:eastAsia="Times New Roman" w:hAnsi="Times New Roman" w:cs="Times New Roman"/>
          <w:color w:val="000000"/>
          <w:spacing w:val="-1"/>
          <w:sz w:val="28"/>
          <w:szCs w:val="28"/>
          <w:lang w:eastAsia="ru-RU"/>
        </w:rPr>
        <w:t xml:space="preserve">совершенствовать управление физическим воспитанием (разграничить </w:t>
      </w:r>
      <w:r w:rsidRPr="000C5EBC">
        <w:rPr>
          <w:rFonts w:ascii="Times New Roman" w:eastAsia="Times New Roman" w:hAnsi="Times New Roman" w:cs="Times New Roman"/>
          <w:color w:val="000000"/>
          <w:sz w:val="28"/>
          <w:szCs w:val="28"/>
          <w:lang w:eastAsia="ru-RU"/>
        </w:rPr>
        <w:t>управление массовым спортом, с одной стороны, и спортом высших дости</w:t>
      </w:r>
      <w:r w:rsidRPr="000C5EBC">
        <w:rPr>
          <w:rFonts w:ascii="Times New Roman" w:eastAsia="Times New Roman" w:hAnsi="Times New Roman" w:cs="Times New Roman"/>
          <w:color w:val="000000"/>
          <w:spacing w:val="-3"/>
          <w:sz w:val="28"/>
          <w:szCs w:val="28"/>
          <w:lang w:eastAsia="ru-RU"/>
        </w:rPr>
        <w:t>жений, с другой</w:t>
      </w:r>
      <w:proofErr w:type="gramStart"/>
      <w:r w:rsidRPr="000C5EBC">
        <w:rPr>
          <w:rFonts w:ascii="Times New Roman" w:eastAsia="Times New Roman" w:hAnsi="Times New Roman" w:cs="Times New Roman"/>
          <w:color w:val="000000"/>
          <w:spacing w:val="-3"/>
          <w:sz w:val="28"/>
          <w:szCs w:val="28"/>
          <w:lang w:eastAsia="ru-RU"/>
        </w:rPr>
        <w:t>.У</w:t>
      </w:r>
      <w:proofErr w:type="gramEnd"/>
      <w:r w:rsidRPr="000C5EBC">
        <w:rPr>
          <w:rFonts w:ascii="Times New Roman" w:eastAsia="Times New Roman" w:hAnsi="Times New Roman" w:cs="Times New Roman"/>
          <w:color w:val="000000"/>
          <w:spacing w:val="-3"/>
          <w:sz w:val="28"/>
          <w:szCs w:val="28"/>
          <w:lang w:eastAsia="ru-RU"/>
        </w:rPr>
        <w:t xml:space="preserve">силия, средства и базу добровольных спортивных обществ </w:t>
      </w:r>
      <w:r w:rsidRPr="000C5EBC">
        <w:rPr>
          <w:rFonts w:ascii="Times New Roman" w:eastAsia="Times New Roman" w:hAnsi="Times New Roman" w:cs="Times New Roman"/>
          <w:color w:val="000000"/>
          <w:spacing w:val="-2"/>
          <w:sz w:val="28"/>
          <w:szCs w:val="28"/>
          <w:lang w:eastAsia="ru-RU"/>
        </w:rPr>
        <w:t>сосредоточить на развитии физической культуры и спорта);</w:t>
      </w:r>
    </w:p>
    <w:p w:rsidR="000C5EBC" w:rsidRPr="000C5EBC" w:rsidRDefault="000C5EBC" w:rsidP="000C5EBC">
      <w:pPr>
        <w:numPr>
          <w:ilvl w:val="0"/>
          <w:numId w:val="39"/>
        </w:numPr>
        <w:shd w:val="clear" w:color="auto" w:fill="FFFFFF"/>
        <w:tabs>
          <w:tab w:val="left" w:pos="418"/>
          <w:tab w:val="left" w:pos="9180"/>
        </w:tabs>
        <w:spacing w:after="0" w:line="240" w:lineRule="auto"/>
        <w:ind w:firstLine="720"/>
        <w:jc w:val="both"/>
        <w:rPr>
          <w:rFonts w:ascii="Times New Roman" w:eastAsia="Times New Roman" w:hAnsi="Times New Roman" w:cs="Times New Roman"/>
          <w:color w:val="000000"/>
          <w:sz w:val="28"/>
          <w:szCs w:val="28"/>
          <w:lang w:eastAsia="ru-RU"/>
        </w:rPr>
      </w:pPr>
      <w:r w:rsidRPr="000C5EBC">
        <w:rPr>
          <w:rFonts w:ascii="Times New Roman" w:eastAsia="Times New Roman" w:hAnsi="Times New Roman" w:cs="Times New Roman"/>
          <w:color w:val="000000"/>
          <w:spacing w:val="-1"/>
          <w:sz w:val="28"/>
          <w:szCs w:val="28"/>
          <w:lang w:eastAsia="ru-RU"/>
        </w:rPr>
        <w:t>развитие материальной базы (привести в соответствие с нормативами);</w:t>
      </w:r>
    </w:p>
    <w:p w:rsidR="000C5EBC" w:rsidRPr="000C5EBC" w:rsidRDefault="000C5EBC" w:rsidP="000C5EBC">
      <w:pPr>
        <w:numPr>
          <w:ilvl w:val="0"/>
          <w:numId w:val="38"/>
        </w:numPr>
        <w:shd w:val="clear" w:color="auto" w:fill="FFFFFF"/>
        <w:tabs>
          <w:tab w:val="left" w:pos="418"/>
          <w:tab w:val="left" w:pos="9180"/>
        </w:tabs>
        <w:spacing w:after="0" w:line="240" w:lineRule="auto"/>
        <w:ind w:firstLine="720"/>
        <w:jc w:val="both"/>
        <w:rPr>
          <w:rFonts w:ascii="Times New Roman" w:eastAsia="Times New Roman" w:hAnsi="Times New Roman" w:cs="Times New Roman"/>
          <w:color w:val="000000"/>
          <w:sz w:val="28"/>
          <w:szCs w:val="28"/>
          <w:lang w:eastAsia="ru-RU"/>
        </w:rPr>
      </w:pPr>
      <w:r w:rsidRPr="000C5EBC">
        <w:rPr>
          <w:rFonts w:ascii="Times New Roman" w:eastAsia="Times New Roman" w:hAnsi="Times New Roman" w:cs="Times New Roman"/>
          <w:color w:val="000000"/>
          <w:spacing w:val="-1"/>
          <w:sz w:val="28"/>
          <w:szCs w:val="28"/>
          <w:lang w:eastAsia="ru-RU"/>
        </w:rPr>
        <w:t>обеспечить повышение квалификации специалистов (улучшить подготовку кадров, повышение квалификации проводить в течение 5 лет);</w:t>
      </w:r>
    </w:p>
    <w:p w:rsidR="000C5EBC" w:rsidRPr="000C5EBC" w:rsidRDefault="000C5EBC" w:rsidP="000C5EBC">
      <w:pPr>
        <w:numPr>
          <w:ilvl w:val="0"/>
          <w:numId w:val="38"/>
        </w:numPr>
        <w:shd w:val="clear" w:color="auto" w:fill="FFFFFF"/>
        <w:tabs>
          <w:tab w:val="left" w:pos="418"/>
          <w:tab w:val="left" w:pos="9180"/>
        </w:tabs>
        <w:spacing w:after="0" w:line="240" w:lineRule="auto"/>
        <w:ind w:firstLine="720"/>
        <w:jc w:val="both"/>
        <w:rPr>
          <w:rFonts w:ascii="Times New Roman" w:eastAsia="Times New Roman" w:hAnsi="Times New Roman" w:cs="Times New Roman"/>
          <w:color w:val="000000"/>
          <w:sz w:val="28"/>
          <w:szCs w:val="28"/>
          <w:lang w:eastAsia="ru-RU"/>
        </w:rPr>
      </w:pPr>
      <w:r w:rsidRPr="000C5EBC">
        <w:rPr>
          <w:rFonts w:ascii="Times New Roman" w:eastAsia="Times New Roman" w:hAnsi="Times New Roman" w:cs="Times New Roman"/>
          <w:color w:val="000000"/>
          <w:spacing w:val="-1"/>
          <w:sz w:val="28"/>
          <w:szCs w:val="28"/>
          <w:lang w:eastAsia="ru-RU"/>
        </w:rPr>
        <w:t>содействовать развитию науки (прикладные и фундаментальные иссле</w:t>
      </w:r>
      <w:r w:rsidRPr="000C5EBC">
        <w:rPr>
          <w:rFonts w:ascii="Times New Roman" w:eastAsia="Times New Roman" w:hAnsi="Times New Roman" w:cs="Times New Roman"/>
          <w:color w:val="000000"/>
          <w:spacing w:val="-2"/>
          <w:sz w:val="28"/>
          <w:szCs w:val="28"/>
          <w:lang w:eastAsia="ru-RU"/>
        </w:rPr>
        <w:t>дования);</w:t>
      </w:r>
    </w:p>
    <w:p w:rsidR="000C5EBC" w:rsidRPr="000C5EBC" w:rsidRDefault="000C5EBC" w:rsidP="000C5EBC">
      <w:pPr>
        <w:numPr>
          <w:ilvl w:val="0"/>
          <w:numId w:val="39"/>
        </w:numPr>
        <w:shd w:val="clear" w:color="auto" w:fill="FFFFFF"/>
        <w:tabs>
          <w:tab w:val="left" w:pos="418"/>
          <w:tab w:val="left" w:pos="9180"/>
        </w:tabs>
        <w:spacing w:after="0" w:line="240" w:lineRule="auto"/>
        <w:ind w:firstLine="720"/>
        <w:jc w:val="both"/>
        <w:rPr>
          <w:rFonts w:ascii="Times New Roman" w:eastAsia="Times New Roman" w:hAnsi="Times New Roman" w:cs="Times New Roman"/>
          <w:color w:val="000000"/>
          <w:sz w:val="28"/>
          <w:szCs w:val="28"/>
          <w:lang w:eastAsia="ru-RU"/>
        </w:rPr>
      </w:pPr>
      <w:r w:rsidRPr="000C5EBC">
        <w:rPr>
          <w:rFonts w:ascii="Times New Roman" w:eastAsia="Times New Roman" w:hAnsi="Times New Roman" w:cs="Times New Roman"/>
          <w:color w:val="000000"/>
          <w:spacing w:val="-2"/>
          <w:sz w:val="28"/>
          <w:szCs w:val="28"/>
          <w:lang w:eastAsia="ru-RU"/>
        </w:rPr>
        <w:t>улучшить пропаганду физической культуры.</w:t>
      </w:r>
    </w:p>
    <w:p w:rsidR="000C5EBC" w:rsidRPr="000C5EBC" w:rsidRDefault="000C5EBC" w:rsidP="000C5EBC">
      <w:pPr>
        <w:shd w:val="clear" w:color="auto" w:fill="FFFFFF"/>
        <w:tabs>
          <w:tab w:val="left" w:pos="9180"/>
        </w:tabs>
        <w:ind w:firstLine="720"/>
        <w:jc w:val="both"/>
        <w:rPr>
          <w:rFonts w:ascii="Times New Roman" w:eastAsia="Times New Roman" w:hAnsi="Times New Roman" w:cs="Times New Roman"/>
          <w:sz w:val="28"/>
          <w:szCs w:val="28"/>
          <w:lang w:eastAsia="ru-RU"/>
        </w:rPr>
      </w:pPr>
      <w:r w:rsidRPr="000C5EBC">
        <w:rPr>
          <w:rFonts w:ascii="Times New Roman" w:eastAsia="Times New Roman" w:hAnsi="Times New Roman" w:cs="Times New Roman"/>
          <w:color w:val="000000"/>
          <w:spacing w:val="-2"/>
          <w:sz w:val="28"/>
          <w:szCs w:val="28"/>
          <w:lang w:eastAsia="ru-RU"/>
        </w:rPr>
        <w:t>Особенности физической культуры в новых условиях хозяйствования:</w:t>
      </w:r>
    </w:p>
    <w:p w:rsidR="000C5EBC" w:rsidRPr="000C5EBC" w:rsidRDefault="000C5EBC" w:rsidP="000C5EBC">
      <w:pPr>
        <w:numPr>
          <w:ilvl w:val="0"/>
          <w:numId w:val="39"/>
        </w:numPr>
        <w:shd w:val="clear" w:color="auto" w:fill="FFFFFF"/>
        <w:tabs>
          <w:tab w:val="left" w:pos="418"/>
          <w:tab w:val="left" w:pos="9180"/>
        </w:tabs>
        <w:spacing w:after="0" w:line="240" w:lineRule="auto"/>
        <w:ind w:firstLine="720"/>
        <w:jc w:val="both"/>
        <w:rPr>
          <w:rFonts w:ascii="Times New Roman" w:eastAsia="Times New Roman" w:hAnsi="Times New Roman" w:cs="Times New Roman"/>
          <w:color w:val="000000"/>
          <w:sz w:val="28"/>
          <w:szCs w:val="28"/>
          <w:lang w:eastAsia="ru-RU"/>
        </w:rPr>
      </w:pPr>
      <w:r w:rsidRPr="000C5EBC">
        <w:rPr>
          <w:rFonts w:ascii="Times New Roman" w:eastAsia="Times New Roman" w:hAnsi="Times New Roman" w:cs="Times New Roman"/>
          <w:color w:val="000000"/>
          <w:spacing w:val="-1"/>
          <w:sz w:val="28"/>
          <w:szCs w:val="28"/>
          <w:lang w:eastAsia="ru-RU"/>
        </w:rPr>
        <w:t>расширение сферы платных услуг;</w:t>
      </w:r>
    </w:p>
    <w:p w:rsidR="000C5EBC" w:rsidRPr="000C5EBC" w:rsidRDefault="000C5EBC" w:rsidP="000C5EBC">
      <w:pPr>
        <w:numPr>
          <w:ilvl w:val="0"/>
          <w:numId w:val="39"/>
        </w:numPr>
        <w:shd w:val="clear" w:color="auto" w:fill="FFFFFF"/>
        <w:tabs>
          <w:tab w:val="left" w:pos="418"/>
          <w:tab w:val="left" w:pos="9180"/>
        </w:tabs>
        <w:spacing w:after="0" w:line="240" w:lineRule="auto"/>
        <w:ind w:firstLine="720"/>
        <w:jc w:val="both"/>
        <w:rPr>
          <w:rFonts w:ascii="Times New Roman" w:eastAsia="Times New Roman" w:hAnsi="Times New Roman" w:cs="Times New Roman"/>
          <w:color w:val="000000"/>
          <w:sz w:val="28"/>
          <w:szCs w:val="28"/>
          <w:lang w:eastAsia="ru-RU"/>
        </w:rPr>
      </w:pPr>
      <w:r w:rsidRPr="000C5EBC">
        <w:rPr>
          <w:rFonts w:ascii="Times New Roman" w:eastAsia="Times New Roman" w:hAnsi="Times New Roman" w:cs="Times New Roman"/>
          <w:color w:val="000000"/>
          <w:spacing w:val="-3"/>
          <w:sz w:val="28"/>
          <w:szCs w:val="28"/>
          <w:lang w:eastAsia="ru-RU"/>
        </w:rPr>
        <w:t>введение новых форм социальной организации физического воспитания;</w:t>
      </w:r>
    </w:p>
    <w:p w:rsidR="000C5EBC" w:rsidRPr="000C5EBC" w:rsidRDefault="000C5EBC" w:rsidP="000C5EBC">
      <w:pPr>
        <w:numPr>
          <w:ilvl w:val="0"/>
          <w:numId w:val="34"/>
        </w:numPr>
        <w:shd w:val="clear" w:color="auto" w:fill="FFFFFF"/>
        <w:tabs>
          <w:tab w:val="left" w:pos="394"/>
          <w:tab w:val="left" w:pos="9180"/>
        </w:tabs>
        <w:spacing w:after="0" w:line="240" w:lineRule="auto"/>
        <w:ind w:firstLine="720"/>
        <w:jc w:val="both"/>
        <w:rPr>
          <w:rFonts w:ascii="Times New Roman" w:eastAsia="Times New Roman" w:hAnsi="Times New Roman" w:cs="Times New Roman"/>
          <w:color w:val="000000"/>
          <w:sz w:val="28"/>
          <w:szCs w:val="28"/>
          <w:lang w:eastAsia="ru-RU"/>
        </w:rPr>
      </w:pPr>
      <w:r w:rsidRPr="000C5EBC">
        <w:rPr>
          <w:rFonts w:ascii="Times New Roman" w:eastAsia="Times New Roman" w:hAnsi="Times New Roman" w:cs="Times New Roman"/>
          <w:color w:val="000000"/>
          <w:sz w:val="28"/>
          <w:szCs w:val="28"/>
          <w:lang w:eastAsia="ru-RU"/>
        </w:rPr>
        <w:t xml:space="preserve">стимулирование активно </w:t>
      </w:r>
      <w:proofErr w:type="gramStart"/>
      <w:r w:rsidRPr="000C5EBC">
        <w:rPr>
          <w:rFonts w:ascii="Times New Roman" w:eastAsia="Times New Roman" w:hAnsi="Times New Roman" w:cs="Times New Roman"/>
          <w:color w:val="000000"/>
          <w:sz w:val="28"/>
          <w:szCs w:val="28"/>
          <w:lang w:eastAsia="ru-RU"/>
        </w:rPr>
        <w:t>занимающихся</w:t>
      </w:r>
      <w:proofErr w:type="gramEnd"/>
      <w:r w:rsidRPr="000C5EBC">
        <w:rPr>
          <w:rFonts w:ascii="Times New Roman" w:eastAsia="Times New Roman" w:hAnsi="Times New Roman" w:cs="Times New Roman"/>
          <w:color w:val="000000"/>
          <w:sz w:val="28"/>
          <w:szCs w:val="28"/>
          <w:lang w:eastAsia="ru-RU"/>
        </w:rPr>
        <w:t xml:space="preserve"> физическими упражнениями</w:t>
      </w:r>
      <w:r w:rsidRPr="000C5EBC">
        <w:rPr>
          <w:rFonts w:ascii="Times New Roman" w:eastAsia="Times New Roman" w:hAnsi="Times New Roman" w:cs="Times New Roman"/>
          <w:color w:val="000000"/>
          <w:sz w:val="28"/>
          <w:szCs w:val="28"/>
          <w:lang w:eastAsia="ru-RU"/>
        </w:rPr>
        <w:br/>
      </w:r>
      <w:r w:rsidRPr="000C5EBC">
        <w:rPr>
          <w:rFonts w:ascii="Times New Roman" w:eastAsia="Times New Roman" w:hAnsi="Times New Roman" w:cs="Times New Roman"/>
          <w:color w:val="000000"/>
          <w:spacing w:val="-1"/>
          <w:sz w:val="28"/>
          <w:szCs w:val="28"/>
          <w:lang w:eastAsia="ru-RU"/>
        </w:rPr>
        <w:t>(например, материальное поощрение на производстве);</w:t>
      </w:r>
    </w:p>
    <w:p w:rsidR="000C5EBC" w:rsidRPr="000C5EBC" w:rsidRDefault="000C5EBC" w:rsidP="000C5EBC">
      <w:pPr>
        <w:numPr>
          <w:ilvl w:val="0"/>
          <w:numId w:val="34"/>
        </w:numPr>
        <w:shd w:val="clear" w:color="auto" w:fill="FFFFFF"/>
        <w:tabs>
          <w:tab w:val="left" w:pos="394"/>
          <w:tab w:val="left" w:pos="9180"/>
        </w:tabs>
        <w:spacing w:after="0" w:line="240" w:lineRule="auto"/>
        <w:ind w:firstLine="720"/>
        <w:jc w:val="both"/>
        <w:rPr>
          <w:rFonts w:ascii="Times New Roman" w:eastAsia="Times New Roman" w:hAnsi="Times New Roman" w:cs="Times New Roman"/>
          <w:color w:val="000000"/>
          <w:sz w:val="28"/>
          <w:szCs w:val="28"/>
          <w:lang w:eastAsia="ru-RU"/>
        </w:rPr>
      </w:pPr>
      <w:r w:rsidRPr="000C5EBC">
        <w:rPr>
          <w:rFonts w:ascii="Times New Roman" w:eastAsia="Times New Roman" w:hAnsi="Times New Roman" w:cs="Times New Roman"/>
          <w:color w:val="000000"/>
          <w:spacing w:val="-2"/>
          <w:sz w:val="28"/>
          <w:szCs w:val="28"/>
          <w:lang w:eastAsia="ru-RU"/>
        </w:rPr>
        <w:t>уменьшение финансирования физической культуры и спорта.</w:t>
      </w:r>
    </w:p>
    <w:p w:rsidR="000C5EBC" w:rsidRPr="000C5EBC" w:rsidRDefault="000C5EBC" w:rsidP="000C5EBC">
      <w:pPr>
        <w:shd w:val="clear" w:color="auto" w:fill="FFFFFF"/>
        <w:tabs>
          <w:tab w:val="left" w:pos="9180"/>
        </w:tabs>
        <w:ind w:firstLine="720"/>
        <w:jc w:val="both"/>
        <w:rPr>
          <w:rFonts w:ascii="Times New Roman" w:eastAsia="Times New Roman" w:hAnsi="Times New Roman" w:cs="Times New Roman"/>
          <w:b/>
          <w:bCs/>
          <w:color w:val="000000"/>
          <w:spacing w:val="1"/>
          <w:sz w:val="28"/>
          <w:szCs w:val="28"/>
          <w:lang w:eastAsia="ru-RU"/>
        </w:rPr>
      </w:pPr>
    </w:p>
    <w:p w:rsidR="000C5EBC" w:rsidRPr="000C5EBC" w:rsidRDefault="000C5EBC" w:rsidP="000C5EBC">
      <w:pPr>
        <w:keepNext/>
        <w:spacing w:after="0" w:line="240" w:lineRule="auto"/>
        <w:jc w:val="both"/>
        <w:outlineLvl w:val="2"/>
        <w:rPr>
          <w:rFonts w:ascii="Times New Roman" w:eastAsia="Times New Roman" w:hAnsi="Times New Roman" w:cs="Times New Roman"/>
          <w:sz w:val="28"/>
          <w:szCs w:val="28"/>
          <w:lang w:eastAsia="ru-RU"/>
        </w:rPr>
      </w:pPr>
      <w:r w:rsidRPr="000C5EBC">
        <w:rPr>
          <w:rFonts w:ascii="Times New Roman" w:eastAsia="Times New Roman" w:hAnsi="Times New Roman" w:cs="Times New Roman"/>
          <w:sz w:val="28"/>
          <w:szCs w:val="28"/>
          <w:lang w:eastAsia="ru-RU"/>
        </w:rPr>
        <w:t>КОНТРОЛЬНЫЕ ВОПРОСЫ</w:t>
      </w:r>
    </w:p>
    <w:p w:rsidR="000C5EBC" w:rsidRPr="000C5EBC" w:rsidRDefault="000C5EBC" w:rsidP="000C5EBC">
      <w:pPr>
        <w:shd w:val="clear" w:color="auto" w:fill="FFFFFF"/>
        <w:tabs>
          <w:tab w:val="left" w:pos="9180"/>
        </w:tabs>
        <w:ind w:firstLine="720"/>
        <w:jc w:val="both"/>
        <w:rPr>
          <w:rFonts w:ascii="Times New Roman" w:eastAsia="Times New Roman" w:hAnsi="Times New Roman" w:cs="Times New Roman"/>
          <w:sz w:val="28"/>
          <w:szCs w:val="28"/>
          <w:lang w:eastAsia="ru-RU"/>
        </w:rPr>
      </w:pPr>
    </w:p>
    <w:p w:rsidR="000C5EBC" w:rsidRPr="000C5EBC" w:rsidRDefault="000C5EBC" w:rsidP="000C5EBC">
      <w:pPr>
        <w:numPr>
          <w:ilvl w:val="0"/>
          <w:numId w:val="40"/>
        </w:numPr>
        <w:shd w:val="clear" w:color="auto" w:fill="FFFFFF"/>
        <w:tabs>
          <w:tab w:val="left" w:pos="480"/>
          <w:tab w:val="left" w:pos="9180"/>
        </w:tabs>
        <w:spacing w:after="0" w:line="240" w:lineRule="auto"/>
        <w:ind w:firstLine="720"/>
        <w:jc w:val="both"/>
        <w:rPr>
          <w:rFonts w:ascii="Times New Roman" w:eastAsia="Times New Roman" w:hAnsi="Times New Roman" w:cs="Times New Roman"/>
          <w:color w:val="000000"/>
          <w:spacing w:val="-17"/>
          <w:sz w:val="28"/>
          <w:szCs w:val="28"/>
          <w:lang w:eastAsia="ru-RU"/>
        </w:rPr>
      </w:pPr>
      <w:r w:rsidRPr="000C5EBC">
        <w:rPr>
          <w:rFonts w:ascii="Times New Roman" w:eastAsia="Times New Roman" w:hAnsi="Times New Roman" w:cs="Times New Roman"/>
          <w:color w:val="000000"/>
          <w:spacing w:val="-2"/>
          <w:sz w:val="28"/>
          <w:szCs w:val="28"/>
          <w:lang w:eastAsia="ru-RU"/>
        </w:rPr>
        <w:t>Физическая культура и ее сущность.</w:t>
      </w:r>
    </w:p>
    <w:p w:rsidR="000C5EBC" w:rsidRPr="000C5EBC" w:rsidRDefault="000C5EBC" w:rsidP="000C5EBC">
      <w:pPr>
        <w:numPr>
          <w:ilvl w:val="0"/>
          <w:numId w:val="40"/>
        </w:numPr>
        <w:shd w:val="clear" w:color="auto" w:fill="FFFFFF"/>
        <w:tabs>
          <w:tab w:val="left" w:pos="480"/>
          <w:tab w:val="left" w:pos="9180"/>
        </w:tabs>
        <w:spacing w:after="0" w:line="240" w:lineRule="auto"/>
        <w:ind w:firstLine="720"/>
        <w:jc w:val="both"/>
        <w:rPr>
          <w:rFonts w:ascii="Times New Roman" w:eastAsia="Times New Roman" w:hAnsi="Times New Roman" w:cs="Times New Roman"/>
          <w:color w:val="000000"/>
          <w:spacing w:val="-11"/>
          <w:sz w:val="28"/>
          <w:szCs w:val="28"/>
          <w:lang w:eastAsia="ru-RU"/>
        </w:rPr>
      </w:pPr>
      <w:r w:rsidRPr="000C5EBC">
        <w:rPr>
          <w:rFonts w:ascii="Times New Roman" w:eastAsia="Times New Roman" w:hAnsi="Times New Roman" w:cs="Times New Roman"/>
          <w:color w:val="000000"/>
          <w:spacing w:val="-2"/>
          <w:sz w:val="28"/>
          <w:szCs w:val="28"/>
          <w:lang w:eastAsia="ru-RU"/>
        </w:rPr>
        <w:t>Структура и содержание физической культуры.</w:t>
      </w:r>
    </w:p>
    <w:p w:rsidR="000C5EBC" w:rsidRPr="000C5EBC" w:rsidRDefault="000C5EBC" w:rsidP="000C5EBC">
      <w:pPr>
        <w:numPr>
          <w:ilvl w:val="0"/>
          <w:numId w:val="40"/>
        </w:numPr>
        <w:shd w:val="clear" w:color="auto" w:fill="FFFFFF"/>
        <w:tabs>
          <w:tab w:val="left" w:pos="480"/>
          <w:tab w:val="left" w:pos="9180"/>
        </w:tabs>
        <w:spacing w:after="0" w:line="240" w:lineRule="auto"/>
        <w:ind w:firstLine="720"/>
        <w:jc w:val="both"/>
        <w:rPr>
          <w:rFonts w:ascii="Times New Roman" w:eastAsia="Times New Roman" w:hAnsi="Times New Roman" w:cs="Times New Roman"/>
          <w:color w:val="000000"/>
          <w:spacing w:val="-13"/>
          <w:sz w:val="28"/>
          <w:szCs w:val="28"/>
          <w:lang w:eastAsia="ru-RU"/>
        </w:rPr>
      </w:pPr>
      <w:r w:rsidRPr="000C5EBC">
        <w:rPr>
          <w:rFonts w:ascii="Times New Roman" w:eastAsia="Times New Roman" w:hAnsi="Times New Roman" w:cs="Times New Roman"/>
          <w:color w:val="000000"/>
          <w:spacing w:val="-2"/>
          <w:sz w:val="28"/>
          <w:szCs w:val="28"/>
          <w:lang w:eastAsia="ru-RU"/>
        </w:rPr>
        <w:t>Специфические функции физической культуры.</w:t>
      </w:r>
    </w:p>
    <w:p w:rsidR="000C5EBC" w:rsidRPr="000C5EBC" w:rsidRDefault="000C5EBC" w:rsidP="000C5EBC">
      <w:pPr>
        <w:numPr>
          <w:ilvl w:val="0"/>
          <w:numId w:val="40"/>
        </w:numPr>
        <w:shd w:val="clear" w:color="auto" w:fill="FFFFFF"/>
        <w:tabs>
          <w:tab w:val="left" w:pos="480"/>
          <w:tab w:val="left" w:pos="9180"/>
        </w:tabs>
        <w:spacing w:after="0" w:line="240" w:lineRule="auto"/>
        <w:ind w:firstLine="720"/>
        <w:jc w:val="both"/>
        <w:rPr>
          <w:rFonts w:ascii="Times New Roman" w:eastAsia="Times New Roman" w:hAnsi="Times New Roman" w:cs="Times New Roman"/>
          <w:color w:val="000000"/>
          <w:spacing w:val="-9"/>
          <w:sz w:val="28"/>
          <w:szCs w:val="28"/>
          <w:lang w:eastAsia="ru-RU"/>
        </w:rPr>
      </w:pPr>
      <w:r w:rsidRPr="000C5EBC">
        <w:rPr>
          <w:rFonts w:ascii="Times New Roman" w:eastAsia="Times New Roman" w:hAnsi="Times New Roman" w:cs="Times New Roman"/>
          <w:color w:val="000000"/>
          <w:spacing w:val="-2"/>
          <w:sz w:val="28"/>
          <w:szCs w:val="28"/>
          <w:lang w:eastAsia="ru-RU"/>
        </w:rPr>
        <w:t>Общекультурные функции: социальные,</w:t>
      </w:r>
    </w:p>
    <w:p w:rsidR="000C5EBC" w:rsidRPr="000C5EBC" w:rsidRDefault="000C5EBC" w:rsidP="000C5EBC">
      <w:pPr>
        <w:shd w:val="clear" w:color="auto" w:fill="FFFFFF"/>
        <w:tabs>
          <w:tab w:val="left" w:pos="9180"/>
        </w:tabs>
        <w:ind w:firstLine="720"/>
        <w:jc w:val="both"/>
        <w:rPr>
          <w:rFonts w:ascii="Times New Roman" w:eastAsia="Times New Roman" w:hAnsi="Times New Roman" w:cs="Times New Roman"/>
          <w:sz w:val="28"/>
          <w:szCs w:val="28"/>
          <w:lang w:eastAsia="ru-RU"/>
        </w:rPr>
      </w:pPr>
      <w:r w:rsidRPr="000C5EBC">
        <w:rPr>
          <w:rFonts w:ascii="Times New Roman" w:eastAsia="Times New Roman" w:hAnsi="Times New Roman" w:cs="Times New Roman"/>
          <w:color w:val="000000"/>
          <w:spacing w:val="-2"/>
          <w:sz w:val="28"/>
          <w:szCs w:val="28"/>
          <w:lang w:eastAsia="ru-RU"/>
        </w:rPr>
        <w:t>политические, духовные.</w:t>
      </w:r>
    </w:p>
    <w:p w:rsidR="000C5EBC" w:rsidRPr="000C5EBC" w:rsidRDefault="000C5EBC" w:rsidP="000C5EBC">
      <w:pPr>
        <w:shd w:val="clear" w:color="auto" w:fill="FFFFFF"/>
        <w:tabs>
          <w:tab w:val="left" w:pos="480"/>
          <w:tab w:val="left" w:pos="9180"/>
        </w:tabs>
        <w:ind w:firstLine="720"/>
        <w:jc w:val="both"/>
        <w:rPr>
          <w:rFonts w:ascii="Times New Roman" w:eastAsia="Times New Roman" w:hAnsi="Times New Roman" w:cs="Times New Roman"/>
          <w:sz w:val="28"/>
          <w:szCs w:val="28"/>
          <w:lang w:eastAsia="ru-RU"/>
        </w:rPr>
      </w:pPr>
      <w:r w:rsidRPr="000C5EBC">
        <w:rPr>
          <w:rFonts w:ascii="Times New Roman" w:eastAsia="Times New Roman" w:hAnsi="Times New Roman" w:cs="Times New Roman"/>
          <w:color w:val="000000"/>
          <w:spacing w:val="-10"/>
          <w:sz w:val="28"/>
          <w:szCs w:val="28"/>
          <w:lang w:eastAsia="ru-RU"/>
        </w:rPr>
        <w:t xml:space="preserve">5. </w:t>
      </w:r>
      <w:r w:rsidRPr="000C5EBC">
        <w:rPr>
          <w:rFonts w:ascii="Times New Roman" w:eastAsia="Times New Roman" w:hAnsi="Times New Roman" w:cs="Times New Roman"/>
          <w:color w:val="000000"/>
          <w:spacing w:val="-2"/>
          <w:sz w:val="28"/>
          <w:szCs w:val="28"/>
          <w:lang w:eastAsia="ru-RU"/>
        </w:rPr>
        <w:t>Направления и формы физической культуры:</w:t>
      </w:r>
    </w:p>
    <w:p w:rsidR="000C5EBC" w:rsidRPr="000C5EBC" w:rsidRDefault="000C5EBC" w:rsidP="000C5EBC">
      <w:pPr>
        <w:numPr>
          <w:ilvl w:val="0"/>
          <w:numId w:val="41"/>
        </w:numPr>
        <w:shd w:val="clear" w:color="auto" w:fill="FFFFFF"/>
        <w:tabs>
          <w:tab w:val="left" w:pos="2280"/>
          <w:tab w:val="left" w:pos="9180"/>
        </w:tabs>
        <w:spacing w:after="0" w:line="240" w:lineRule="auto"/>
        <w:ind w:firstLine="720"/>
        <w:jc w:val="both"/>
        <w:rPr>
          <w:rFonts w:ascii="Times New Roman" w:eastAsia="Times New Roman" w:hAnsi="Times New Roman" w:cs="Times New Roman"/>
          <w:color w:val="000000"/>
          <w:sz w:val="28"/>
          <w:szCs w:val="28"/>
          <w:lang w:eastAsia="ru-RU"/>
        </w:rPr>
      </w:pPr>
      <w:r w:rsidRPr="000C5EBC">
        <w:rPr>
          <w:rFonts w:ascii="Times New Roman" w:eastAsia="Times New Roman" w:hAnsi="Times New Roman" w:cs="Times New Roman"/>
          <w:color w:val="000000"/>
          <w:spacing w:val="-2"/>
          <w:sz w:val="28"/>
          <w:szCs w:val="28"/>
          <w:lang w:eastAsia="ru-RU"/>
        </w:rPr>
        <w:t>базовая,</w:t>
      </w:r>
    </w:p>
    <w:p w:rsidR="000C5EBC" w:rsidRPr="000C5EBC" w:rsidRDefault="000C5EBC" w:rsidP="000C5EBC">
      <w:pPr>
        <w:numPr>
          <w:ilvl w:val="0"/>
          <w:numId w:val="41"/>
        </w:numPr>
        <w:shd w:val="clear" w:color="auto" w:fill="FFFFFF"/>
        <w:tabs>
          <w:tab w:val="left" w:pos="2280"/>
          <w:tab w:val="left" w:pos="9180"/>
        </w:tabs>
        <w:spacing w:after="0" w:line="240" w:lineRule="auto"/>
        <w:ind w:firstLine="720"/>
        <w:jc w:val="both"/>
        <w:rPr>
          <w:rFonts w:ascii="Times New Roman" w:eastAsia="Times New Roman" w:hAnsi="Times New Roman" w:cs="Times New Roman"/>
          <w:color w:val="000000"/>
          <w:sz w:val="28"/>
          <w:szCs w:val="28"/>
          <w:lang w:eastAsia="ru-RU"/>
        </w:rPr>
      </w:pPr>
      <w:r w:rsidRPr="000C5EBC">
        <w:rPr>
          <w:rFonts w:ascii="Times New Roman" w:eastAsia="Times New Roman" w:hAnsi="Times New Roman" w:cs="Times New Roman"/>
          <w:color w:val="000000"/>
          <w:spacing w:val="-3"/>
          <w:sz w:val="28"/>
          <w:szCs w:val="28"/>
          <w:lang w:eastAsia="ru-RU"/>
        </w:rPr>
        <w:t>фоновая,</w:t>
      </w:r>
    </w:p>
    <w:p w:rsidR="000C5EBC" w:rsidRPr="000C5EBC" w:rsidRDefault="000C5EBC" w:rsidP="000C5EBC">
      <w:pPr>
        <w:numPr>
          <w:ilvl w:val="0"/>
          <w:numId w:val="41"/>
        </w:numPr>
        <w:shd w:val="clear" w:color="auto" w:fill="FFFFFF"/>
        <w:tabs>
          <w:tab w:val="left" w:pos="2280"/>
          <w:tab w:val="left" w:pos="9180"/>
        </w:tabs>
        <w:spacing w:after="0" w:line="240" w:lineRule="auto"/>
        <w:ind w:firstLine="720"/>
        <w:jc w:val="both"/>
        <w:rPr>
          <w:rFonts w:ascii="Times New Roman" w:eastAsia="Times New Roman" w:hAnsi="Times New Roman" w:cs="Times New Roman"/>
          <w:color w:val="000000"/>
          <w:sz w:val="28"/>
          <w:szCs w:val="28"/>
          <w:lang w:eastAsia="ru-RU"/>
        </w:rPr>
      </w:pPr>
      <w:r w:rsidRPr="000C5EBC">
        <w:rPr>
          <w:rFonts w:ascii="Times New Roman" w:eastAsia="Times New Roman" w:hAnsi="Times New Roman" w:cs="Times New Roman"/>
          <w:color w:val="000000"/>
          <w:spacing w:val="-1"/>
          <w:sz w:val="28"/>
          <w:szCs w:val="28"/>
          <w:lang w:eastAsia="ru-RU"/>
        </w:rPr>
        <w:lastRenderedPageBreak/>
        <w:t>профессионально-прикладная,</w:t>
      </w:r>
    </w:p>
    <w:p w:rsidR="000C5EBC" w:rsidRPr="000C5EBC" w:rsidRDefault="000C5EBC" w:rsidP="000C5EBC">
      <w:pPr>
        <w:numPr>
          <w:ilvl w:val="0"/>
          <w:numId w:val="41"/>
        </w:numPr>
        <w:shd w:val="clear" w:color="auto" w:fill="FFFFFF"/>
        <w:tabs>
          <w:tab w:val="left" w:pos="2280"/>
          <w:tab w:val="left" w:pos="9180"/>
        </w:tabs>
        <w:spacing w:after="0" w:line="240" w:lineRule="auto"/>
        <w:ind w:firstLine="720"/>
        <w:jc w:val="both"/>
        <w:rPr>
          <w:rFonts w:ascii="Times New Roman" w:eastAsia="Times New Roman" w:hAnsi="Times New Roman" w:cs="Times New Roman"/>
          <w:color w:val="000000"/>
          <w:sz w:val="28"/>
          <w:szCs w:val="28"/>
          <w:lang w:eastAsia="ru-RU"/>
        </w:rPr>
      </w:pPr>
      <w:r w:rsidRPr="000C5EBC">
        <w:rPr>
          <w:rFonts w:ascii="Times New Roman" w:eastAsia="Times New Roman" w:hAnsi="Times New Roman" w:cs="Times New Roman"/>
          <w:color w:val="000000"/>
          <w:spacing w:val="-1"/>
          <w:sz w:val="28"/>
          <w:szCs w:val="28"/>
          <w:lang w:eastAsia="ru-RU"/>
        </w:rPr>
        <w:t>оздоровительно-реабилитационная,</w:t>
      </w:r>
    </w:p>
    <w:p w:rsidR="000C5EBC" w:rsidRPr="000C5EBC" w:rsidRDefault="000C5EBC" w:rsidP="000C5EBC">
      <w:pPr>
        <w:numPr>
          <w:ilvl w:val="0"/>
          <w:numId w:val="41"/>
        </w:numPr>
        <w:shd w:val="clear" w:color="auto" w:fill="FFFFFF"/>
        <w:tabs>
          <w:tab w:val="left" w:pos="2280"/>
          <w:tab w:val="left" w:pos="9180"/>
        </w:tabs>
        <w:spacing w:after="0" w:line="240" w:lineRule="auto"/>
        <w:ind w:firstLine="720"/>
        <w:jc w:val="both"/>
        <w:rPr>
          <w:rFonts w:ascii="Times New Roman" w:eastAsia="Times New Roman" w:hAnsi="Times New Roman" w:cs="Times New Roman"/>
          <w:color w:val="000000"/>
          <w:sz w:val="28"/>
          <w:szCs w:val="28"/>
          <w:lang w:eastAsia="ru-RU"/>
        </w:rPr>
      </w:pPr>
      <w:r w:rsidRPr="000C5EBC">
        <w:rPr>
          <w:rFonts w:ascii="Times New Roman" w:eastAsia="Times New Roman" w:hAnsi="Times New Roman" w:cs="Times New Roman"/>
          <w:color w:val="000000"/>
          <w:spacing w:val="-6"/>
          <w:sz w:val="28"/>
          <w:szCs w:val="28"/>
          <w:lang w:eastAsia="ru-RU"/>
        </w:rPr>
        <w:t>спорт.</w:t>
      </w:r>
    </w:p>
    <w:p w:rsidR="000C5EBC" w:rsidRPr="000C5EBC" w:rsidRDefault="000C5EBC" w:rsidP="000C5EBC">
      <w:pPr>
        <w:shd w:val="clear" w:color="auto" w:fill="FFFFFF"/>
        <w:tabs>
          <w:tab w:val="left" w:pos="2280"/>
          <w:tab w:val="left" w:pos="9180"/>
        </w:tabs>
        <w:jc w:val="both"/>
        <w:rPr>
          <w:rFonts w:ascii="Times New Roman" w:eastAsia="Times New Roman" w:hAnsi="Times New Roman" w:cs="Times New Roman"/>
          <w:color w:val="000000"/>
          <w:spacing w:val="-6"/>
          <w:sz w:val="28"/>
          <w:szCs w:val="28"/>
          <w:lang w:eastAsia="ru-RU"/>
        </w:rPr>
      </w:pPr>
    </w:p>
    <w:p w:rsidR="000C5EBC" w:rsidRPr="000C5EBC" w:rsidRDefault="000C5EBC" w:rsidP="000C5EBC">
      <w:pPr>
        <w:shd w:val="clear" w:color="auto" w:fill="FFFFFF"/>
        <w:tabs>
          <w:tab w:val="left" w:pos="2280"/>
          <w:tab w:val="left" w:pos="9180"/>
        </w:tabs>
        <w:jc w:val="both"/>
        <w:rPr>
          <w:rFonts w:ascii="Times New Roman" w:eastAsia="Times New Roman" w:hAnsi="Times New Roman" w:cs="Times New Roman"/>
          <w:color w:val="000000"/>
          <w:spacing w:val="-6"/>
          <w:sz w:val="28"/>
          <w:szCs w:val="28"/>
          <w:lang w:eastAsia="ru-RU"/>
        </w:rPr>
      </w:pPr>
    </w:p>
    <w:p w:rsidR="001A304E" w:rsidRPr="001A304E" w:rsidRDefault="005243A3" w:rsidP="001A304E">
      <w:pPr>
        <w:spacing w:after="0" w:line="360" w:lineRule="auto"/>
        <w:jc w:val="center"/>
        <w:rPr>
          <w:rFonts w:ascii="Times New Roman" w:eastAsia="Times New Roman" w:hAnsi="Times New Roman" w:cs="Times New Roman"/>
          <w:b/>
          <w:sz w:val="32"/>
          <w:szCs w:val="32"/>
          <w:lang w:eastAsia="ru-RU"/>
        </w:rPr>
      </w:pPr>
      <w:r>
        <w:rPr>
          <w:rFonts w:ascii="Times New Roman" w:eastAsia="Times New Roman" w:hAnsi="Times New Roman" w:cs="Times New Roman"/>
          <w:b/>
          <w:sz w:val="32"/>
          <w:szCs w:val="32"/>
          <w:lang w:eastAsia="ru-RU"/>
        </w:rPr>
        <w:t xml:space="preserve"> Кондиционная ф</w:t>
      </w:r>
      <w:r w:rsidR="001A304E" w:rsidRPr="001A304E">
        <w:rPr>
          <w:rFonts w:ascii="Times New Roman" w:eastAsia="Times New Roman" w:hAnsi="Times New Roman" w:cs="Times New Roman"/>
          <w:b/>
          <w:sz w:val="32"/>
          <w:szCs w:val="32"/>
          <w:lang w:eastAsia="ru-RU"/>
        </w:rPr>
        <w:t>изическая  подготовка (ФП)</w:t>
      </w:r>
    </w:p>
    <w:p w:rsidR="001A304E" w:rsidRPr="001A304E" w:rsidRDefault="001A304E" w:rsidP="001A304E">
      <w:pPr>
        <w:spacing w:after="0" w:line="360" w:lineRule="auto"/>
        <w:rPr>
          <w:rFonts w:ascii="Times New Roman" w:eastAsia="Times New Roman" w:hAnsi="Times New Roman" w:cs="Times New Roman"/>
          <w:sz w:val="28"/>
          <w:szCs w:val="28"/>
          <w:lang w:eastAsia="ru-RU"/>
        </w:rPr>
      </w:pPr>
      <w:r w:rsidRPr="001A304E">
        <w:rPr>
          <w:rFonts w:ascii="Times New Roman" w:eastAsia="Times New Roman" w:hAnsi="Times New Roman" w:cs="Times New Roman"/>
          <w:b/>
          <w:sz w:val="28"/>
          <w:szCs w:val="28"/>
          <w:lang w:eastAsia="ru-RU"/>
        </w:rPr>
        <w:t>1</w:t>
      </w:r>
      <w:r w:rsidR="005243A3">
        <w:rPr>
          <w:rFonts w:ascii="Times New Roman" w:eastAsia="Times New Roman" w:hAnsi="Times New Roman" w:cs="Times New Roman"/>
          <w:b/>
          <w:sz w:val="28"/>
          <w:szCs w:val="28"/>
          <w:lang w:eastAsia="ru-RU"/>
        </w:rPr>
        <w:t xml:space="preserve">. </w:t>
      </w:r>
      <w:r w:rsidRPr="001A304E">
        <w:rPr>
          <w:rFonts w:ascii="Times New Roman" w:eastAsia="Times New Roman" w:hAnsi="Times New Roman" w:cs="Times New Roman"/>
          <w:b/>
          <w:sz w:val="28"/>
          <w:szCs w:val="28"/>
          <w:lang w:eastAsia="ru-RU"/>
        </w:rPr>
        <w:t xml:space="preserve"> Цель, задачи виды и принципы физической подготовки.</w:t>
      </w:r>
    </w:p>
    <w:p w:rsidR="001A304E" w:rsidRPr="001A304E" w:rsidRDefault="001A304E" w:rsidP="001A304E">
      <w:pPr>
        <w:numPr>
          <w:ilvl w:val="0"/>
          <w:numId w:val="4"/>
        </w:numPr>
        <w:spacing w:after="0" w:line="360" w:lineRule="auto"/>
        <w:rPr>
          <w:rFonts w:ascii="Times New Roman" w:eastAsia="Times New Roman" w:hAnsi="Times New Roman" w:cs="Times New Roman"/>
          <w:sz w:val="28"/>
          <w:szCs w:val="28"/>
          <w:lang w:eastAsia="ru-RU"/>
        </w:rPr>
      </w:pPr>
      <w:r w:rsidRPr="001A304E">
        <w:rPr>
          <w:rFonts w:ascii="Times New Roman" w:eastAsia="Times New Roman" w:hAnsi="Times New Roman" w:cs="Times New Roman"/>
          <w:sz w:val="28"/>
          <w:szCs w:val="28"/>
          <w:lang w:eastAsia="ru-RU"/>
        </w:rPr>
        <w:t>методика физической подготовки.</w:t>
      </w:r>
    </w:p>
    <w:p w:rsidR="001A304E" w:rsidRPr="001A304E" w:rsidRDefault="001A304E" w:rsidP="001A304E">
      <w:pPr>
        <w:numPr>
          <w:ilvl w:val="0"/>
          <w:numId w:val="4"/>
        </w:numPr>
        <w:spacing w:after="0" w:line="360" w:lineRule="auto"/>
        <w:rPr>
          <w:rFonts w:ascii="Times New Roman" w:eastAsia="Times New Roman" w:hAnsi="Times New Roman" w:cs="Times New Roman"/>
          <w:sz w:val="28"/>
          <w:szCs w:val="28"/>
          <w:lang w:eastAsia="ru-RU"/>
        </w:rPr>
      </w:pPr>
      <w:r w:rsidRPr="001A304E">
        <w:rPr>
          <w:rFonts w:ascii="Times New Roman" w:eastAsia="Times New Roman" w:hAnsi="Times New Roman" w:cs="Times New Roman"/>
          <w:sz w:val="28"/>
          <w:szCs w:val="28"/>
          <w:lang w:eastAsia="ru-RU"/>
        </w:rPr>
        <w:t>Основные понятия теории спортивной тренировки.</w:t>
      </w:r>
    </w:p>
    <w:p w:rsidR="001A304E" w:rsidRPr="001A304E" w:rsidRDefault="001A304E" w:rsidP="001A304E">
      <w:pPr>
        <w:spacing w:after="0" w:line="360" w:lineRule="auto"/>
        <w:jc w:val="both"/>
        <w:rPr>
          <w:rFonts w:ascii="Times New Roman" w:eastAsia="Times New Roman" w:hAnsi="Times New Roman" w:cs="Times New Roman"/>
          <w:sz w:val="28"/>
          <w:szCs w:val="28"/>
          <w:lang w:eastAsia="ru-RU"/>
        </w:rPr>
      </w:pPr>
      <w:r w:rsidRPr="001A304E">
        <w:rPr>
          <w:rFonts w:ascii="Times New Roman" w:eastAsia="Times New Roman" w:hAnsi="Times New Roman" w:cs="Times New Roman"/>
          <w:sz w:val="28"/>
          <w:szCs w:val="28"/>
          <w:lang w:eastAsia="ru-RU"/>
        </w:rPr>
        <w:t xml:space="preserve">Цель физической подготовки в спорте обеспечить необходимую физическую готовность </w:t>
      </w:r>
      <w:r w:rsidR="005243A3">
        <w:rPr>
          <w:rFonts w:ascii="Times New Roman" w:eastAsia="Times New Roman" w:hAnsi="Times New Roman" w:cs="Times New Roman"/>
          <w:sz w:val="28"/>
          <w:szCs w:val="28"/>
          <w:lang w:eastAsia="ru-RU"/>
        </w:rPr>
        <w:t>спортсмен</w:t>
      </w:r>
      <w:r w:rsidRPr="001A304E">
        <w:rPr>
          <w:rFonts w:ascii="Times New Roman" w:eastAsia="Times New Roman" w:hAnsi="Times New Roman" w:cs="Times New Roman"/>
          <w:sz w:val="28"/>
          <w:szCs w:val="28"/>
          <w:lang w:eastAsia="ru-RU"/>
        </w:rPr>
        <w:t>а к тренировочной и соревновательной деятельности.</w:t>
      </w:r>
    </w:p>
    <w:p w:rsidR="001A304E" w:rsidRPr="001A304E" w:rsidRDefault="001A304E" w:rsidP="001A304E">
      <w:pPr>
        <w:spacing w:after="0" w:line="360" w:lineRule="auto"/>
        <w:jc w:val="both"/>
        <w:rPr>
          <w:rFonts w:ascii="Times New Roman" w:eastAsia="Times New Roman" w:hAnsi="Times New Roman" w:cs="Times New Roman"/>
          <w:sz w:val="28"/>
          <w:szCs w:val="28"/>
          <w:lang w:eastAsia="ru-RU"/>
        </w:rPr>
      </w:pPr>
      <w:r w:rsidRPr="001A304E">
        <w:rPr>
          <w:rFonts w:ascii="Times New Roman" w:eastAsia="Times New Roman" w:hAnsi="Times New Roman" w:cs="Times New Roman"/>
          <w:sz w:val="28"/>
          <w:szCs w:val="28"/>
          <w:lang w:eastAsia="ru-RU"/>
        </w:rPr>
        <w:t>Для достижения  этой цели необходимо решение следующих задач:</w:t>
      </w:r>
    </w:p>
    <w:p w:rsidR="001A304E" w:rsidRPr="001A304E" w:rsidRDefault="001A304E" w:rsidP="001A304E">
      <w:pPr>
        <w:numPr>
          <w:ilvl w:val="0"/>
          <w:numId w:val="6"/>
        </w:numPr>
        <w:spacing w:after="0" w:line="360" w:lineRule="auto"/>
        <w:jc w:val="both"/>
        <w:rPr>
          <w:rFonts w:ascii="Times New Roman" w:eastAsia="Times New Roman" w:hAnsi="Times New Roman" w:cs="Times New Roman"/>
          <w:sz w:val="28"/>
          <w:szCs w:val="28"/>
          <w:lang w:eastAsia="ru-RU"/>
        </w:rPr>
      </w:pPr>
      <w:r w:rsidRPr="001A304E">
        <w:rPr>
          <w:rFonts w:ascii="Times New Roman" w:eastAsia="Times New Roman" w:hAnsi="Times New Roman" w:cs="Times New Roman"/>
          <w:sz w:val="28"/>
          <w:szCs w:val="28"/>
          <w:lang w:eastAsia="ru-RU"/>
        </w:rPr>
        <w:t xml:space="preserve">Оптимальное развитие  основных физических качеств, обеспечивающих  возможность овладения всем  технико-тактическим арсеналом </w:t>
      </w:r>
      <w:r w:rsidR="005243A3">
        <w:rPr>
          <w:rFonts w:ascii="Times New Roman" w:eastAsia="Times New Roman" w:hAnsi="Times New Roman" w:cs="Times New Roman"/>
          <w:sz w:val="28"/>
          <w:szCs w:val="28"/>
          <w:lang w:eastAsia="ru-RU"/>
        </w:rPr>
        <w:t>избранного вида спорт</w:t>
      </w:r>
      <w:r w:rsidRPr="001A304E">
        <w:rPr>
          <w:rFonts w:ascii="Times New Roman" w:eastAsia="Times New Roman" w:hAnsi="Times New Roman" w:cs="Times New Roman"/>
          <w:sz w:val="28"/>
          <w:szCs w:val="28"/>
          <w:lang w:eastAsia="ru-RU"/>
        </w:rPr>
        <w:t>а.</w:t>
      </w:r>
    </w:p>
    <w:p w:rsidR="001A304E" w:rsidRPr="001A304E" w:rsidRDefault="001A304E" w:rsidP="001A304E">
      <w:pPr>
        <w:numPr>
          <w:ilvl w:val="0"/>
          <w:numId w:val="6"/>
        </w:numPr>
        <w:spacing w:after="0" w:line="360" w:lineRule="auto"/>
        <w:jc w:val="both"/>
        <w:rPr>
          <w:rFonts w:ascii="Times New Roman" w:eastAsia="Times New Roman" w:hAnsi="Times New Roman" w:cs="Times New Roman"/>
          <w:sz w:val="28"/>
          <w:szCs w:val="28"/>
          <w:lang w:eastAsia="ru-RU"/>
        </w:rPr>
      </w:pPr>
      <w:r w:rsidRPr="001A304E">
        <w:rPr>
          <w:rFonts w:ascii="Times New Roman" w:eastAsia="Times New Roman" w:hAnsi="Times New Roman" w:cs="Times New Roman"/>
          <w:sz w:val="28"/>
          <w:szCs w:val="28"/>
          <w:lang w:eastAsia="ru-RU"/>
        </w:rPr>
        <w:t xml:space="preserve">Гармоничное физическое развитие  </w:t>
      </w:r>
      <w:r w:rsidR="005243A3">
        <w:rPr>
          <w:rFonts w:ascii="Times New Roman" w:eastAsia="Times New Roman" w:hAnsi="Times New Roman" w:cs="Times New Roman"/>
          <w:sz w:val="28"/>
          <w:szCs w:val="28"/>
          <w:lang w:eastAsia="ru-RU"/>
        </w:rPr>
        <w:t>спортсмена</w:t>
      </w:r>
      <w:r w:rsidRPr="001A304E">
        <w:rPr>
          <w:rFonts w:ascii="Times New Roman" w:eastAsia="Times New Roman" w:hAnsi="Times New Roman" w:cs="Times New Roman"/>
          <w:sz w:val="28"/>
          <w:szCs w:val="28"/>
          <w:lang w:eastAsia="ru-RU"/>
        </w:rPr>
        <w:t>.</w:t>
      </w:r>
    </w:p>
    <w:p w:rsidR="001A304E" w:rsidRPr="001A304E" w:rsidRDefault="001A304E" w:rsidP="001A304E">
      <w:pPr>
        <w:numPr>
          <w:ilvl w:val="0"/>
          <w:numId w:val="6"/>
        </w:numPr>
        <w:spacing w:after="0" w:line="360" w:lineRule="auto"/>
        <w:jc w:val="both"/>
        <w:rPr>
          <w:rFonts w:ascii="Times New Roman" w:eastAsia="Times New Roman" w:hAnsi="Times New Roman" w:cs="Times New Roman"/>
          <w:sz w:val="28"/>
          <w:szCs w:val="28"/>
          <w:lang w:eastAsia="ru-RU"/>
        </w:rPr>
      </w:pPr>
      <w:r w:rsidRPr="001A304E">
        <w:rPr>
          <w:rFonts w:ascii="Times New Roman" w:eastAsia="Times New Roman" w:hAnsi="Times New Roman" w:cs="Times New Roman"/>
          <w:sz w:val="28"/>
          <w:szCs w:val="28"/>
          <w:lang w:eastAsia="ru-RU"/>
        </w:rPr>
        <w:t xml:space="preserve">Минимизация   негативных последствий  </w:t>
      </w:r>
      <w:proofErr w:type="spellStart"/>
      <w:r w:rsidRPr="001A304E">
        <w:rPr>
          <w:rFonts w:ascii="Times New Roman" w:eastAsia="Times New Roman" w:hAnsi="Times New Roman" w:cs="Times New Roman"/>
          <w:sz w:val="28"/>
          <w:szCs w:val="28"/>
          <w:lang w:eastAsia="ru-RU"/>
        </w:rPr>
        <w:t>тренировочно-соревновательной</w:t>
      </w:r>
      <w:proofErr w:type="spellEnd"/>
      <w:r w:rsidRPr="001A304E">
        <w:rPr>
          <w:rFonts w:ascii="Times New Roman" w:eastAsia="Times New Roman" w:hAnsi="Times New Roman" w:cs="Times New Roman"/>
          <w:sz w:val="28"/>
          <w:szCs w:val="28"/>
          <w:lang w:eastAsia="ru-RU"/>
        </w:rPr>
        <w:t xml:space="preserve"> деятельности в спорте.</w:t>
      </w:r>
    </w:p>
    <w:p w:rsidR="001A304E" w:rsidRPr="001A304E" w:rsidRDefault="001A304E" w:rsidP="001A304E">
      <w:pPr>
        <w:numPr>
          <w:ilvl w:val="0"/>
          <w:numId w:val="6"/>
        </w:numPr>
        <w:spacing w:after="0" w:line="360" w:lineRule="auto"/>
        <w:jc w:val="both"/>
        <w:rPr>
          <w:rFonts w:ascii="Times New Roman" w:eastAsia="Times New Roman" w:hAnsi="Times New Roman" w:cs="Times New Roman"/>
          <w:sz w:val="28"/>
          <w:szCs w:val="28"/>
          <w:lang w:eastAsia="ru-RU"/>
        </w:rPr>
      </w:pPr>
      <w:r w:rsidRPr="001A304E">
        <w:rPr>
          <w:rFonts w:ascii="Times New Roman" w:eastAsia="Times New Roman" w:hAnsi="Times New Roman" w:cs="Times New Roman"/>
          <w:sz w:val="28"/>
          <w:szCs w:val="28"/>
          <w:lang w:eastAsia="ru-RU"/>
        </w:rPr>
        <w:t>Повышение функциональных возможностей  спортсмена и укрепление здоровья.</w:t>
      </w:r>
    </w:p>
    <w:p w:rsidR="001A304E" w:rsidRPr="001A304E" w:rsidRDefault="001A304E" w:rsidP="001A304E">
      <w:pPr>
        <w:spacing w:after="0" w:line="360" w:lineRule="auto"/>
        <w:jc w:val="both"/>
        <w:rPr>
          <w:rFonts w:ascii="Times New Roman" w:eastAsia="Times New Roman" w:hAnsi="Times New Roman" w:cs="Times New Roman"/>
          <w:sz w:val="28"/>
          <w:szCs w:val="28"/>
          <w:lang w:eastAsia="ru-RU"/>
        </w:rPr>
      </w:pPr>
      <w:r w:rsidRPr="001A304E">
        <w:rPr>
          <w:rFonts w:ascii="Times New Roman" w:eastAsia="Times New Roman" w:hAnsi="Times New Roman" w:cs="Times New Roman"/>
          <w:sz w:val="28"/>
          <w:szCs w:val="28"/>
          <w:lang w:eastAsia="ru-RU"/>
        </w:rPr>
        <w:t xml:space="preserve"> Современную физическую подготовку следует рассматривать как одну  из сторон спортивной тренировки и  как  многоуровневую систему. </w:t>
      </w:r>
    </w:p>
    <w:p w:rsidR="001A304E" w:rsidRPr="001A304E" w:rsidRDefault="001A304E" w:rsidP="001A304E">
      <w:pPr>
        <w:spacing w:after="0" w:line="360" w:lineRule="auto"/>
        <w:jc w:val="both"/>
        <w:rPr>
          <w:rFonts w:ascii="Times New Roman" w:eastAsia="Times New Roman" w:hAnsi="Times New Roman" w:cs="Times New Roman"/>
          <w:sz w:val="28"/>
          <w:szCs w:val="28"/>
          <w:lang w:eastAsia="ru-RU"/>
        </w:rPr>
      </w:pPr>
      <w:r w:rsidRPr="001A304E">
        <w:rPr>
          <w:rFonts w:ascii="Times New Roman" w:eastAsia="Times New Roman" w:hAnsi="Times New Roman" w:cs="Times New Roman"/>
          <w:sz w:val="28"/>
          <w:szCs w:val="28"/>
          <w:lang w:eastAsia="ru-RU"/>
        </w:rPr>
        <w:t xml:space="preserve">Самый низкий уровень характеризуется оздоровительной направленностью и строится на основе общей (кондиционной) физической подготовки. По мере повышения уровня физической подготовленности увеличивается ее сложность и спортивная направленность, а самый высокий уровень строиться уже на основе принципов спортивной тренировки с целью увеличения функциональных резервов организма, необходимых для спортивно-профессиональной деятельности. </w:t>
      </w:r>
    </w:p>
    <w:p w:rsidR="001A304E" w:rsidRPr="001A304E" w:rsidRDefault="001A304E" w:rsidP="001A304E">
      <w:pPr>
        <w:spacing w:after="0" w:line="360" w:lineRule="auto"/>
        <w:jc w:val="both"/>
        <w:rPr>
          <w:rFonts w:ascii="Times New Roman" w:eastAsia="Times New Roman" w:hAnsi="Times New Roman" w:cs="Times New Roman"/>
          <w:sz w:val="28"/>
          <w:szCs w:val="28"/>
          <w:lang w:eastAsia="ru-RU"/>
        </w:rPr>
      </w:pPr>
      <w:r w:rsidRPr="001A304E">
        <w:rPr>
          <w:rFonts w:ascii="Times New Roman" w:eastAsia="Times New Roman" w:hAnsi="Times New Roman" w:cs="Times New Roman"/>
          <w:sz w:val="28"/>
          <w:szCs w:val="28"/>
          <w:lang w:eastAsia="ru-RU"/>
        </w:rPr>
        <w:t>Различают общефизическую  и специальную физическую подготовку.</w:t>
      </w:r>
    </w:p>
    <w:p w:rsidR="001A304E" w:rsidRPr="001A304E" w:rsidRDefault="001A304E" w:rsidP="001A304E">
      <w:pPr>
        <w:spacing w:after="0" w:line="360" w:lineRule="auto"/>
        <w:jc w:val="both"/>
        <w:rPr>
          <w:rFonts w:ascii="Times New Roman" w:eastAsia="Times New Roman" w:hAnsi="Times New Roman" w:cs="Times New Roman"/>
          <w:sz w:val="28"/>
          <w:szCs w:val="28"/>
          <w:lang w:eastAsia="ru-RU"/>
        </w:rPr>
      </w:pPr>
      <w:r w:rsidRPr="001A304E">
        <w:rPr>
          <w:rFonts w:ascii="Times New Roman" w:eastAsia="Times New Roman" w:hAnsi="Times New Roman" w:cs="Times New Roman"/>
          <w:sz w:val="28"/>
          <w:szCs w:val="28"/>
          <w:lang w:eastAsia="ru-RU"/>
        </w:rPr>
        <w:lastRenderedPageBreak/>
        <w:t xml:space="preserve">Одним из важнейших условий осуществления ФП является ее рациональное построение на протяжении длительного времени. </w:t>
      </w:r>
    </w:p>
    <w:p w:rsidR="001A304E" w:rsidRPr="001A304E" w:rsidRDefault="001A304E" w:rsidP="001A304E">
      <w:pPr>
        <w:spacing w:after="0" w:line="360" w:lineRule="auto"/>
        <w:jc w:val="both"/>
        <w:rPr>
          <w:rFonts w:ascii="Times New Roman" w:eastAsia="Times New Roman" w:hAnsi="Times New Roman" w:cs="Times New Roman"/>
          <w:sz w:val="28"/>
          <w:szCs w:val="28"/>
          <w:lang w:eastAsia="ru-RU"/>
        </w:rPr>
      </w:pPr>
      <w:r w:rsidRPr="001A304E">
        <w:rPr>
          <w:rFonts w:ascii="Times New Roman" w:eastAsia="Times New Roman" w:hAnsi="Times New Roman" w:cs="Times New Roman"/>
          <w:sz w:val="28"/>
          <w:szCs w:val="28"/>
          <w:lang w:eastAsia="ru-RU"/>
        </w:rPr>
        <w:t xml:space="preserve">Построение занятий по ФП основывается на закономерностях физического развития и спортивной тренировки, которые отражены в специфических принципах тренировки: </w:t>
      </w:r>
    </w:p>
    <w:p w:rsidR="001A304E" w:rsidRPr="001A304E" w:rsidRDefault="001A304E" w:rsidP="001A304E">
      <w:pPr>
        <w:spacing w:after="0" w:line="360" w:lineRule="auto"/>
        <w:jc w:val="both"/>
        <w:rPr>
          <w:rFonts w:ascii="Times New Roman" w:eastAsia="Times New Roman" w:hAnsi="Times New Roman" w:cs="Times New Roman"/>
          <w:sz w:val="28"/>
          <w:szCs w:val="28"/>
          <w:lang w:eastAsia="ru-RU"/>
        </w:rPr>
      </w:pPr>
      <w:r w:rsidRPr="001A304E">
        <w:rPr>
          <w:rFonts w:ascii="Times New Roman" w:eastAsia="Times New Roman" w:hAnsi="Times New Roman" w:cs="Times New Roman"/>
          <w:sz w:val="28"/>
          <w:szCs w:val="28"/>
          <w:lang w:eastAsia="ru-RU"/>
        </w:rPr>
        <w:t xml:space="preserve">-Принцип единства общей и специальной физической подготовки; </w:t>
      </w:r>
    </w:p>
    <w:p w:rsidR="001A304E" w:rsidRPr="001A304E" w:rsidRDefault="001A304E" w:rsidP="001A304E">
      <w:pPr>
        <w:spacing w:after="0" w:line="360" w:lineRule="auto"/>
        <w:jc w:val="both"/>
        <w:rPr>
          <w:rFonts w:ascii="Times New Roman" w:eastAsia="Times New Roman" w:hAnsi="Times New Roman" w:cs="Times New Roman"/>
          <w:sz w:val="28"/>
          <w:szCs w:val="28"/>
          <w:lang w:eastAsia="ru-RU"/>
        </w:rPr>
      </w:pPr>
      <w:r w:rsidRPr="001A304E">
        <w:rPr>
          <w:rFonts w:ascii="Times New Roman" w:eastAsia="Times New Roman" w:hAnsi="Times New Roman" w:cs="Times New Roman"/>
          <w:sz w:val="28"/>
          <w:szCs w:val="28"/>
          <w:lang w:eastAsia="ru-RU"/>
        </w:rPr>
        <w:t xml:space="preserve">-Принцип систематичности и последовательности тренировочных нагрузок; </w:t>
      </w:r>
    </w:p>
    <w:p w:rsidR="001A304E" w:rsidRPr="001A304E" w:rsidRDefault="001A304E" w:rsidP="001A304E">
      <w:pPr>
        <w:spacing w:after="0" w:line="360" w:lineRule="auto"/>
        <w:jc w:val="both"/>
        <w:rPr>
          <w:rFonts w:ascii="Times New Roman" w:eastAsia="Times New Roman" w:hAnsi="Times New Roman" w:cs="Times New Roman"/>
          <w:sz w:val="28"/>
          <w:szCs w:val="28"/>
          <w:lang w:eastAsia="ru-RU"/>
        </w:rPr>
      </w:pPr>
      <w:r w:rsidRPr="001A304E">
        <w:rPr>
          <w:rFonts w:ascii="Times New Roman" w:eastAsia="Times New Roman" w:hAnsi="Times New Roman" w:cs="Times New Roman"/>
          <w:sz w:val="28"/>
          <w:szCs w:val="28"/>
          <w:lang w:eastAsia="ru-RU"/>
        </w:rPr>
        <w:t xml:space="preserve">-Принцип постепенности наращивания тренировочных нагрузок; </w:t>
      </w:r>
    </w:p>
    <w:p w:rsidR="001A304E" w:rsidRPr="001A304E" w:rsidRDefault="001A304E" w:rsidP="001A304E">
      <w:pPr>
        <w:spacing w:after="0" w:line="360" w:lineRule="auto"/>
        <w:jc w:val="both"/>
        <w:rPr>
          <w:rFonts w:ascii="Times New Roman" w:eastAsia="Times New Roman" w:hAnsi="Times New Roman" w:cs="Times New Roman"/>
          <w:sz w:val="28"/>
          <w:szCs w:val="28"/>
          <w:lang w:eastAsia="ru-RU"/>
        </w:rPr>
      </w:pPr>
      <w:r w:rsidRPr="001A304E">
        <w:rPr>
          <w:rFonts w:ascii="Times New Roman" w:eastAsia="Times New Roman" w:hAnsi="Times New Roman" w:cs="Times New Roman"/>
          <w:sz w:val="28"/>
          <w:szCs w:val="28"/>
          <w:lang w:eastAsia="ru-RU"/>
        </w:rPr>
        <w:t xml:space="preserve">-Принцип волнообразности динамики нагрузок; </w:t>
      </w:r>
    </w:p>
    <w:p w:rsidR="001A304E" w:rsidRPr="001A304E" w:rsidRDefault="001A304E" w:rsidP="001A304E">
      <w:pPr>
        <w:spacing w:after="0" w:line="360" w:lineRule="auto"/>
        <w:jc w:val="both"/>
        <w:rPr>
          <w:rFonts w:ascii="Times New Roman" w:eastAsia="Times New Roman" w:hAnsi="Times New Roman" w:cs="Times New Roman"/>
          <w:sz w:val="28"/>
          <w:szCs w:val="28"/>
          <w:lang w:eastAsia="ru-RU"/>
        </w:rPr>
      </w:pPr>
      <w:r w:rsidRPr="001A304E">
        <w:rPr>
          <w:rFonts w:ascii="Times New Roman" w:eastAsia="Times New Roman" w:hAnsi="Times New Roman" w:cs="Times New Roman"/>
          <w:sz w:val="28"/>
          <w:szCs w:val="28"/>
          <w:lang w:eastAsia="ru-RU"/>
        </w:rPr>
        <w:t xml:space="preserve">-Принцип цикличности построения процесса ФП; </w:t>
      </w:r>
    </w:p>
    <w:p w:rsidR="001A304E" w:rsidRPr="001A304E" w:rsidRDefault="001A304E" w:rsidP="001A304E">
      <w:pPr>
        <w:spacing w:after="0" w:line="360" w:lineRule="auto"/>
        <w:jc w:val="both"/>
        <w:rPr>
          <w:rFonts w:ascii="Times New Roman" w:eastAsia="Times New Roman" w:hAnsi="Times New Roman" w:cs="Times New Roman"/>
          <w:sz w:val="28"/>
          <w:szCs w:val="28"/>
          <w:lang w:eastAsia="ru-RU"/>
        </w:rPr>
      </w:pPr>
      <w:r w:rsidRPr="001A304E">
        <w:rPr>
          <w:rFonts w:ascii="Times New Roman" w:eastAsia="Times New Roman" w:hAnsi="Times New Roman" w:cs="Times New Roman"/>
          <w:sz w:val="28"/>
          <w:szCs w:val="28"/>
          <w:lang w:eastAsia="ru-RU"/>
        </w:rPr>
        <w:t>-Принцип возрастной адекватности физических нагрузок;</w:t>
      </w:r>
    </w:p>
    <w:p w:rsidR="001A304E" w:rsidRPr="001A304E" w:rsidRDefault="001A304E" w:rsidP="001A304E">
      <w:pPr>
        <w:spacing w:after="0" w:line="360" w:lineRule="auto"/>
        <w:jc w:val="both"/>
        <w:rPr>
          <w:rFonts w:ascii="Times New Roman" w:eastAsia="Times New Roman" w:hAnsi="Times New Roman" w:cs="Times New Roman"/>
          <w:sz w:val="28"/>
          <w:szCs w:val="28"/>
          <w:lang w:eastAsia="ru-RU"/>
        </w:rPr>
      </w:pPr>
      <w:r w:rsidRPr="001A304E">
        <w:rPr>
          <w:rFonts w:ascii="Times New Roman" w:eastAsia="Times New Roman" w:hAnsi="Times New Roman" w:cs="Times New Roman"/>
          <w:sz w:val="28"/>
          <w:szCs w:val="28"/>
          <w:lang w:eastAsia="ru-RU"/>
        </w:rPr>
        <w:t xml:space="preserve">    Принцип единства общей и специальной физической подготовки отражает органическую связь спортивной специализации с гармоничным   физическим развитием спортсмена. Специальная физическая подготовка строится  только на основе  общей. </w:t>
      </w:r>
    </w:p>
    <w:p w:rsidR="001A304E" w:rsidRPr="001A304E" w:rsidRDefault="001A304E" w:rsidP="001A304E">
      <w:pPr>
        <w:spacing w:after="0" w:line="360" w:lineRule="auto"/>
        <w:jc w:val="both"/>
        <w:rPr>
          <w:rFonts w:ascii="Times New Roman" w:eastAsia="Times New Roman" w:hAnsi="Times New Roman" w:cs="Times New Roman"/>
          <w:sz w:val="28"/>
          <w:szCs w:val="28"/>
          <w:lang w:eastAsia="ru-RU"/>
        </w:rPr>
      </w:pPr>
      <w:r w:rsidRPr="001A304E">
        <w:rPr>
          <w:rFonts w:ascii="Times New Roman" w:eastAsia="Times New Roman" w:hAnsi="Times New Roman" w:cs="Times New Roman"/>
          <w:sz w:val="28"/>
          <w:szCs w:val="28"/>
          <w:lang w:eastAsia="ru-RU"/>
        </w:rPr>
        <w:t xml:space="preserve">ОФП является фундаментом  всей подготовки  </w:t>
      </w:r>
      <w:proofErr w:type="spellStart"/>
      <w:r w:rsidR="005243A3">
        <w:rPr>
          <w:rFonts w:ascii="Times New Roman" w:eastAsia="Times New Roman" w:hAnsi="Times New Roman" w:cs="Times New Roman"/>
          <w:sz w:val="28"/>
          <w:szCs w:val="28"/>
          <w:lang w:eastAsia="ru-RU"/>
        </w:rPr>
        <w:t>спорсмен</w:t>
      </w:r>
      <w:r w:rsidRPr="001A304E">
        <w:rPr>
          <w:rFonts w:ascii="Times New Roman" w:eastAsia="Times New Roman" w:hAnsi="Times New Roman" w:cs="Times New Roman"/>
          <w:sz w:val="28"/>
          <w:szCs w:val="28"/>
          <w:lang w:eastAsia="ru-RU"/>
        </w:rPr>
        <w:t>а</w:t>
      </w:r>
      <w:proofErr w:type="spellEnd"/>
      <w:r w:rsidRPr="001A304E">
        <w:rPr>
          <w:rFonts w:ascii="Times New Roman" w:eastAsia="Times New Roman" w:hAnsi="Times New Roman" w:cs="Times New Roman"/>
          <w:sz w:val="28"/>
          <w:szCs w:val="28"/>
          <w:lang w:eastAsia="ru-RU"/>
        </w:rPr>
        <w:t xml:space="preserve">. Соотношение средств и методов ОФП и СФП зависит от индивидуальных особенностей спортсмена, его спортивного стажа, периода тренировок и решаемых задач. </w:t>
      </w:r>
    </w:p>
    <w:p w:rsidR="005243A3" w:rsidRDefault="001A304E" w:rsidP="001A304E">
      <w:pPr>
        <w:spacing w:after="0" w:line="360" w:lineRule="auto"/>
        <w:jc w:val="both"/>
        <w:rPr>
          <w:rFonts w:ascii="Times New Roman" w:eastAsia="Times New Roman" w:hAnsi="Times New Roman" w:cs="Times New Roman"/>
          <w:sz w:val="28"/>
          <w:szCs w:val="28"/>
          <w:lang w:eastAsia="ru-RU"/>
        </w:rPr>
      </w:pPr>
      <w:r w:rsidRPr="001A304E">
        <w:rPr>
          <w:rFonts w:ascii="Times New Roman" w:eastAsia="Times New Roman" w:hAnsi="Times New Roman" w:cs="Times New Roman"/>
          <w:sz w:val="28"/>
          <w:szCs w:val="28"/>
          <w:lang w:eastAsia="ru-RU"/>
        </w:rPr>
        <w:t xml:space="preserve">Принцип единства ОФП и СФП  основывается на том, что приспособительные реакции организма на нагрузки носят избирательный характер и не могут обеспечить развитие всех необходимых для показа высокого спортивного результата качеств. </w:t>
      </w:r>
    </w:p>
    <w:p w:rsidR="001A304E" w:rsidRPr="001A304E" w:rsidRDefault="001A304E" w:rsidP="001A304E">
      <w:pPr>
        <w:spacing w:after="0" w:line="360" w:lineRule="auto"/>
        <w:jc w:val="both"/>
        <w:rPr>
          <w:rFonts w:ascii="Times New Roman" w:eastAsia="Times New Roman" w:hAnsi="Times New Roman" w:cs="Times New Roman"/>
          <w:sz w:val="28"/>
          <w:szCs w:val="28"/>
          <w:lang w:eastAsia="ru-RU"/>
        </w:rPr>
      </w:pPr>
      <w:r w:rsidRPr="001A304E">
        <w:rPr>
          <w:rFonts w:ascii="Times New Roman" w:eastAsia="Times New Roman" w:hAnsi="Times New Roman" w:cs="Times New Roman"/>
          <w:sz w:val="28"/>
          <w:szCs w:val="28"/>
          <w:lang w:eastAsia="ru-RU"/>
        </w:rPr>
        <w:t xml:space="preserve">Каждое качество в зависимости от биологической структуры используемых движений, от объема и интенсивности нагрузки развивается специфически. </w:t>
      </w:r>
    </w:p>
    <w:p w:rsidR="001A304E" w:rsidRPr="001A304E" w:rsidRDefault="001A304E" w:rsidP="001A304E">
      <w:pPr>
        <w:spacing w:after="0" w:line="360" w:lineRule="auto"/>
        <w:jc w:val="both"/>
        <w:rPr>
          <w:rFonts w:ascii="Times New Roman" w:eastAsia="Times New Roman" w:hAnsi="Times New Roman" w:cs="Times New Roman"/>
          <w:sz w:val="28"/>
          <w:szCs w:val="28"/>
          <w:lang w:eastAsia="ru-RU"/>
        </w:rPr>
      </w:pPr>
      <w:r w:rsidRPr="001A304E">
        <w:rPr>
          <w:rFonts w:ascii="Times New Roman" w:eastAsia="Times New Roman" w:hAnsi="Times New Roman" w:cs="Times New Roman"/>
          <w:sz w:val="28"/>
          <w:szCs w:val="28"/>
          <w:lang w:eastAsia="ru-RU"/>
        </w:rPr>
        <w:t xml:space="preserve">Единственно правильное решение вопроса об использовании общей и специальной физической подготовки состоит в их разумном сочетании на разных этапах учебно-тренировочного процесса. </w:t>
      </w:r>
    </w:p>
    <w:p w:rsidR="001A304E" w:rsidRPr="001A304E" w:rsidRDefault="001A304E" w:rsidP="001A304E">
      <w:pPr>
        <w:spacing w:after="0" w:line="360" w:lineRule="auto"/>
        <w:jc w:val="both"/>
        <w:rPr>
          <w:rFonts w:ascii="Times New Roman" w:eastAsia="Times New Roman" w:hAnsi="Times New Roman" w:cs="Times New Roman"/>
          <w:sz w:val="28"/>
          <w:szCs w:val="28"/>
          <w:lang w:eastAsia="ru-RU"/>
        </w:rPr>
      </w:pPr>
      <w:r w:rsidRPr="001A304E">
        <w:rPr>
          <w:rFonts w:ascii="Times New Roman" w:eastAsia="Times New Roman" w:hAnsi="Times New Roman" w:cs="Times New Roman"/>
          <w:sz w:val="28"/>
          <w:szCs w:val="28"/>
          <w:lang w:eastAsia="ru-RU"/>
        </w:rPr>
        <w:t xml:space="preserve">На начальном этапе подготовки должна преобладать ОФП независимо от вида спорта Использование средств ОФП для разносторонней подготовки необходимо и спортсменам высокого класса.  В разных видах спорта для </w:t>
      </w:r>
      <w:r w:rsidRPr="001A304E">
        <w:rPr>
          <w:rFonts w:ascii="Times New Roman" w:eastAsia="Times New Roman" w:hAnsi="Times New Roman" w:cs="Times New Roman"/>
          <w:sz w:val="28"/>
          <w:szCs w:val="28"/>
          <w:lang w:eastAsia="ru-RU"/>
        </w:rPr>
        <w:lastRenderedPageBreak/>
        <w:t xml:space="preserve">ОФП используются различные средства, специфические для данного вида спорта. Но при этом нельзя использовать преимущественно специализированные упражнения, тем более одни и те же. Это эмоционально обедняет процесс физической подготовки и, во-вторых, организм адаптируется к ним, в результате тренировочный  процесс становится неэффективным. </w:t>
      </w:r>
    </w:p>
    <w:p w:rsidR="001A304E" w:rsidRPr="001A304E" w:rsidRDefault="001A304E" w:rsidP="001A304E">
      <w:pPr>
        <w:spacing w:after="0" w:line="360" w:lineRule="auto"/>
        <w:jc w:val="both"/>
        <w:rPr>
          <w:rFonts w:ascii="Times New Roman" w:eastAsia="Times New Roman" w:hAnsi="Times New Roman" w:cs="Times New Roman"/>
          <w:sz w:val="28"/>
          <w:szCs w:val="28"/>
          <w:lang w:eastAsia="ru-RU"/>
        </w:rPr>
      </w:pPr>
      <w:r w:rsidRPr="001A304E">
        <w:rPr>
          <w:rFonts w:ascii="Times New Roman" w:eastAsia="Times New Roman" w:hAnsi="Times New Roman" w:cs="Times New Roman"/>
          <w:sz w:val="28"/>
          <w:szCs w:val="28"/>
          <w:lang w:eastAsia="ru-RU"/>
        </w:rPr>
        <w:t xml:space="preserve">В принципе систематичности и последовательности отражается необходимость регулярности  тренировочных занятий, системного чередования физических нагрузок и отдыха. Очевидно, что эффективной может быть лишь такая система, которая обеспечивает постоянную взаимосвязь между отдельными занятиями. Небольшие нагрузки или продолжительные интервалы отдыха между занятиями не приводят к развитию тренированности. Слишком большие нагрузки и короткие интервалы отдыха между занятиями могут привести к превышению адаптационных возможностей организма и к перетренированности. Нагрузка и отдых должны чередоваться так, чтобы каждое последующее занятие проходило “на эффекте” предыдущего, углубляя и закрепляя положительные физиологические сдвиги. Таким образом, последовательностью дискретных тренировочных занятий создается непрерывность тренировочного процесса. </w:t>
      </w:r>
    </w:p>
    <w:p w:rsidR="001A304E" w:rsidRPr="001A304E" w:rsidRDefault="001A304E" w:rsidP="001A304E">
      <w:pPr>
        <w:spacing w:after="0" w:line="360" w:lineRule="auto"/>
        <w:jc w:val="both"/>
        <w:rPr>
          <w:rFonts w:ascii="Times New Roman" w:eastAsia="Times New Roman" w:hAnsi="Times New Roman" w:cs="Times New Roman"/>
          <w:sz w:val="28"/>
          <w:szCs w:val="28"/>
          <w:lang w:eastAsia="ru-RU"/>
        </w:rPr>
      </w:pPr>
      <w:r w:rsidRPr="001A304E">
        <w:rPr>
          <w:rFonts w:ascii="Times New Roman" w:eastAsia="Times New Roman" w:hAnsi="Times New Roman" w:cs="Times New Roman"/>
          <w:sz w:val="28"/>
          <w:szCs w:val="28"/>
          <w:lang w:eastAsia="ru-RU"/>
        </w:rPr>
        <w:t xml:space="preserve">Последовательность занятий разной направленности может иметь много вариантов. Систематическое использование неадекватных возможностям организма нагрузок разной направленности, кроме снижения роста тренированности, влечет за собой, как правило, и вероятность получения травм. </w:t>
      </w:r>
    </w:p>
    <w:p w:rsidR="001A304E" w:rsidRPr="001A304E" w:rsidRDefault="001A304E" w:rsidP="001A304E">
      <w:pPr>
        <w:spacing w:after="0" w:line="360" w:lineRule="auto"/>
        <w:jc w:val="both"/>
        <w:rPr>
          <w:rFonts w:ascii="Times New Roman" w:eastAsia="Times New Roman" w:hAnsi="Times New Roman" w:cs="Times New Roman"/>
          <w:sz w:val="28"/>
          <w:szCs w:val="28"/>
          <w:lang w:eastAsia="ru-RU"/>
        </w:rPr>
      </w:pPr>
      <w:r w:rsidRPr="001A304E">
        <w:rPr>
          <w:rFonts w:ascii="Times New Roman" w:eastAsia="Times New Roman" w:hAnsi="Times New Roman" w:cs="Times New Roman"/>
          <w:sz w:val="28"/>
          <w:szCs w:val="28"/>
          <w:lang w:eastAsia="ru-RU"/>
        </w:rPr>
        <w:t xml:space="preserve">Принцип постепенности предусматривает необходимость наращивания величины нагрузки на организм на основе последовательной реализации усложняющихся двигательных заданий (упражнений), планомерного увеличения объема и интенсивности тренировочных нагрузок по мере роста функциональных возможностей организма. </w:t>
      </w:r>
    </w:p>
    <w:p w:rsidR="001A304E" w:rsidRPr="001A304E" w:rsidRDefault="001A304E" w:rsidP="001A304E">
      <w:pPr>
        <w:spacing w:after="0" w:line="360" w:lineRule="auto"/>
        <w:jc w:val="both"/>
        <w:rPr>
          <w:rFonts w:ascii="Times New Roman" w:eastAsia="Times New Roman" w:hAnsi="Times New Roman" w:cs="Times New Roman"/>
          <w:sz w:val="28"/>
          <w:szCs w:val="28"/>
          <w:lang w:eastAsia="ru-RU"/>
        </w:rPr>
      </w:pPr>
      <w:r w:rsidRPr="001A304E">
        <w:rPr>
          <w:rFonts w:ascii="Times New Roman" w:eastAsia="Times New Roman" w:hAnsi="Times New Roman" w:cs="Times New Roman"/>
          <w:sz w:val="28"/>
          <w:szCs w:val="28"/>
          <w:lang w:eastAsia="ru-RU"/>
        </w:rPr>
        <w:lastRenderedPageBreak/>
        <w:t xml:space="preserve">Постепенность увеличения нагрузок является гарантом развития тренированности. Постепенность усложнения </w:t>
      </w:r>
      <w:proofErr w:type="spellStart"/>
      <w:r w:rsidRPr="001A304E">
        <w:rPr>
          <w:rFonts w:ascii="Times New Roman" w:eastAsia="Times New Roman" w:hAnsi="Times New Roman" w:cs="Times New Roman"/>
          <w:sz w:val="28"/>
          <w:szCs w:val="28"/>
          <w:lang w:eastAsia="ru-RU"/>
        </w:rPr>
        <w:t>развивающе-тренирующих</w:t>
      </w:r>
      <w:proofErr w:type="spellEnd"/>
      <w:r w:rsidRPr="001A304E">
        <w:rPr>
          <w:rFonts w:ascii="Times New Roman" w:eastAsia="Times New Roman" w:hAnsi="Times New Roman" w:cs="Times New Roman"/>
          <w:sz w:val="28"/>
          <w:szCs w:val="28"/>
          <w:lang w:eastAsia="ru-RU"/>
        </w:rPr>
        <w:t xml:space="preserve"> воздействий отражается в динамике физических нагрузок. Постепенность может проявляться и в регулярной смене самого состава упражнений и условий их выполнения. Изменение параметров нагрузки при выполнении упражнений приводит к появлению волнообразности их динамики. </w:t>
      </w:r>
    </w:p>
    <w:p w:rsidR="001A304E" w:rsidRPr="001A304E" w:rsidRDefault="001A304E" w:rsidP="001A304E">
      <w:pPr>
        <w:spacing w:after="0" w:line="360" w:lineRule="auto"/>
        <w:jc w:val="both"/>
        <w:rPr>
          <w:rFonts w:ascii="Times New Roman" w:eastAsia="Times New Roman" w:hAnsi="Times New Roman" w:cs="Times New Roman"/>
          <w:sz w:val="28"/>
          <w:szCs w:val="28"/>
          <w:lang w:eastAsia="ru-RU"/>
        </w:rPr>
      </w:pPr>
      <w:r w:rsidRPr="001A304E">
        <w:rPr>
          <w:rFonts w:ascii="Times New Roman" w:eastAsia="Times New Roman" w:hAnsi="Times New Roman" w:cs="Times New Roman"/>
          <w:sz w:val="28"/>
          <w:szCs w:val="28"/>
          <w:lang w:eastAsia="ru-RU"/>
        </w:rPr>
        <w:t xml:space="preserve">Волнообразность динамики объемов и интенсивности тренировочных нагрузок характерная черта процесса физической подготовки. Это отражается в том, что после периода наращивания нагрузки следует период ее снижения. Эта закономерность связана с особенностями адаптации организма человека к любым психическим и физическим воздействиям. </w:t>
      </w:r>
    </w:p>
    <w:p w:rsidR="001A304E" w:rsidRPr="001A304E" w:rsidRDefault="001A304E" w:rsidP="001A304E">
      <w:pPr>
        <w:spacing w:after="0" w:line="360" w:lineRule="auto"/>
        <w:jc w:val="both"/>
        <w:rPr>
          <w:rFonts w:ascii="Times New Roman" w:eastAsia="Times New Roman" w:hAnsi="Times New Roman" w:cs="Times New Roman"/>
          <w:sz w:val="28"/>
          <w:szCs w:val="28"/>
          <w:lang w:eastAsia="ru-RU"/>
        </w:rPr>
      </w:pPr>
      <w:r w:rsidRPr="001A304E">
        <w:rPr>
          <w:rFonts w:ascii="Times New Roman" w:eastAsia="Times New Roman" w:hAnsi="Times New Roman" w:cs="Times New Roman"/>
          <w:sz w:val="28"/>
          <w:szCs w:val="28"/>
          <w:lang w:eastAsia="ru-RU"/>
        </w:rPr>
        <w:t xml:space="preserve">Повышение работоспособности возможно лишь после применения физических нагрузок в течение достаточно длительного периода времени, не менее полугода. </w:t>
      </w:r>
    </w:p>
    <w:p w:rsidR="001A304E" w:rsidRPr="001A304E" w:rsidRDefault="001A304E" w:rsidP="001A304E">
      <w:pPr>
        <w:spacing w:after="0" w:line="360" w:lineRule="auto"/>
        <w:jc w:val="both"/>
        <w:rPr>
          <w:rFonts w:ascii="Times New Roman" w:eastAsia="Times New Roman" w:hAnsi="Times New Roman" w:cs="Times New Roman"/>
          <w:sz w:val="28"/>
          <w:szCs w:val="28"/>
          <w:lang w:eastAsia="ru-RU"/>
        </w:rPr>
      </w:pPr>
      <w:r w:rsidRPr="001A304E">
        <w:rPr>
          <w:rFonts w:ascii="Times New Roman" w:eastAsia="Times New Roman" w:hAnsi="Times New Roman" w:cs="Times New Roman"/>
          <w:sz w:val="28"/>
          <w:szCs w:val="28"/>
          <w:lang w:eastAsia="ru-RU"/>
        </w:rPr>
        <w:t xml:space="preserve"> Такой процесс характеризуется напряжением функциональных систем организма, обеспечивающих двигательную активность. Но непрерывно и длительно находиться в таком состоянии организм не может, так как это может привести к перенапряжению организма и к адаптационному срыву. Поэтому необходимо периодически уменьшать нагрузку, снижая ее объем и интенсивность, меняя направленность и содержание. Выполнение данных требований и приводит к появлению волнообразности в динамике тренировочных нагрузок. </w:t>
      </w:r>
    </w:p>
    <w:p w:rsidR="001A304E" w:rsidRPr="001A304E" w:rsidRDefault="001A304E" w:rsidP="001A304E">
      <w:pPr>
        <w:spacing w:after="0" w:line="360" w:lineRule="auto"/>
        <w:jc w:val="both"/>
        <w:rPr>
          <w:rFonts w:ascii="Times New Roman" w:eastAsia="Times New Roman" w:hAnsi="Times New Roman" w:cs="Times New Roman"/>
          <w:sz w:val="28"/>
          <w:szCs w:val="28"/>
          <w:lang w:eastAsia="ru-RU"/>
        </w:rPr>
      </w:pPr>
      <w:r w:rsidRPr="001A304E">
        <w:rPr>
          <w:rFonts w:ascii="Times New Roman" w:eastAsia="Times New Roman" w:hAnsi="Times New Roman" w:cs="Times New Roman"/>
          <w:sz w:val="28"/>
          <w:szCs w:val="28"/>
          <w:lang w:eastAsia="ru-RU"/>
        </w:rPr>
        <w:t xml:space="preserve">Методически правильно организованный процесс физического воспитания так же, как и спортивной тренировки, характеризуется определенной упорядоченностью своей структуры, что выражается в многоуровневой цикличности системы тренировочных воздействий. </w:t>
      </w:r>
    </w:p>
    <w:p w:rsidR="001A304E" w:rsidRPr="001A304E" w:rsidRDefault="001A304E" w:rsidP="001A304E">
      <w:pPr>
        <w:spacing w:after="0" w:line="360" w:lineRule="auto"/>
        <w:jc w:val="both"/>
        <w:rPr>
          <w:rFonts w:ascii="Times New Roman" w:eastAsia="Times New Roman" w:hAnsi="Times New Roman" w:cs="Times New Roman"/>
          <w:sz w:val="28"/>
          <w:szCs w:val="28"/>
          <w:lang w:eastAsia="ru-RU"/>
        </w:rPr>
      </w:pPr>
      <w:r w:rsidRPr="001A304E">
        <w:rPr>
          <w:rFonts w:ascii="Times New Roman" w:eastAsia="Times New Roman" w:hAnsi="Times New Roman" w:cs="Times New Roman"/>
          <w:sz w:val="28"/>
          <w:szCs w:val="28"/>
          <w:lang w:eastAsia="ru-RU"/>
        </w:rPr>
        <w:t xml:space="preserve">Цикличность проявляется в определенной ритмичности процессов жизнедеятельности живых организмов. Ритмичность функционирования систем организма определяется тем, что после каждого периода напряжения организма необходим период снижения уровня его функционирования. </w:t>
      </w:r>
      <w:r w:rsidRPr="001A304E">
        <w:rPr>
          <w:rFonts w:ascii="Times New Roman" w:eastAsia="Times New Roman" w:hAnsi="Times New Roman" w:cs="Times New Roman"/>
          <w:sz w:val="28"/>
          <w:szCs w:val="28"/>
          <w:lang w:eastAsia="ru-RU"/>
        </w:rPr>
        <w:lastRenderedPageBreak/>
        <w:t xml:space="preserve">Цикличность характерна и для отдельных занятий, в процессе которых организму с определенной периодичностью задается нагрузка и отдых. Для упорядочения  совокупности занятий используют циклы малые, средние и большие. </w:t>
      </w:r>
    </w:p>
    <w:p w:rsidR="001A304E" w:rsidRPr="001A304E" w:rsidRDefault="001A304E" w:rsidP="001A304E">
      <w:pPr>
        <w:spacing w:after="0" w:line="360" w:lineRule="auto"/>
        <w:jc w:val="both"/>
        <w:rPr>
          <w:rFonts w:ascii="Times New Roman" w:eastAsia="Times New Roman" w:hAnsi="Times New Roman" w:cs="Times New Roman"/>
          <w:b/>
          <w:sz w:val="28"/>
          <w:szCs w:val="28"/>
          <w:lang w:eastAsia="ru-RU"/>
        </w:rPr>
      </w:pPr>
      <w:r w:rsidRPr="001A304E">
        <w:rPr>
          <w:rFonts w:ascii="Times New Roman" w:eastAsia="Times New Roman" w:hAnsi="Times New Roman" w:cs="Times New Roman"/>
          <w:b/>
          <w:sz w:val="28"/>
          <w:szCs w:val="28"/>
          <w:lang w:eastAsia="ru-RU"/>
        </w:rPr>
        <w:t>2</w:t>
      </w:r>
      <w:r w:rsidR="000C5EBC">
        <w:rPr>
          <w:rFonts w:ascii="Times New Roman" w:eastAsia="Times New Roman" w:hAnsi="Times New Roman" w:cs="Times New Roman"/>
          <w:b/>
          <w:sz w:val="28"/>
          <w:szCs w:val="28"/>
          <w:lang w:eastAsia="ru-RU"/>
        </w:rPr>
        <w:t xml:space="preserve">. </w:t>
      </w:r>
      <w:r w:rsidRPr="001A304E">
        <w:rPr>
          <w:rFonts w:ascii="Times New Roman" w:eastAsia="Times New Roman" w:hAnsi="Times New Roman" w:cs="Times New Roman"/>
          <w:b/>
          <w:sz w:val="28"/>
          <w:szCs w:val="28"/>
          <w:lang w:eastAsia="ru-RU"/>
        </w:rPr>
        <w:t xml:space="preserve"> Методика  физической тренировки</w:t>
      </w:r>
    </w:p>
    <w:p w:rsidR="001A304E" w:rsidRPr="001A304E" w:rsidRDefault="001A304E" w:rsidP="001A304E">
      <w:pPr>
        <w:spacing w:after="0" w:line="360" w:lineRule="auto"/>
        <w:jc w:val="both"/>
        <w:rPr>
          <w:rFonts w:ascii="Times New Roman" w:eastAsia="Times New Roman" w:hAnsi="Times New Roman" w:cs="Times New Roman"/>
          <w:sz w:val="28"/>
          <w:szCs w:val="28"/>
          <w:lang w:eastAsia="ru-RU"/>
        </w:rPr>
      </w:pPr>
      <w:r w:rsidRPr="001A304E">
        <w:rPr>
          <w:rFonts w:ascii="Times New Roman" w:eastAsia="Times New Roman" w:hAnsi="Times New Roman" w:cs="Times New Roman"/>
          <w:sz w:val="28"/>
          <w:szCs w:val="28"/>
          <w:lang w:eastAsia="ru-RU"/>
        </w:rPr>
        <w:t xml:space="preserve">Элементарными звеньями, из множества которых состоит вся подготовка в циклах, безусловно, являются отдельные тренировочные занятия. Логикой решения частных задач отдельные тренировочные занятия организованы в малые циклы (микроциклы). Микроциклы это элементарные, относительно законченные повторяющиеся фрагменты более крупных этапов тренировки, и состоящие из  фазы нагрузки и фазы отдыха. В исторически сложившейся системе подготовки спортсменов высокой квалификации,  наиболее удобной продолжительностью микроцикла является  неделя (недельный цикл). Хотя могут иметь место микроциклы и другой  продолжительности от двух дней до двух недель. </w:t>
      </w:r>
    </w:p>
    <w:p w:rsidR="001A304E" w:rsidRPr="001A304E" w:rsidRDefault="001A304E" w:rsidP="001A304E">
      <w:pPr>
        <w:spacing w:after="0" w:line="360" w:lineRule="auto"/>
        <w:jc w:val="both"/>
        <w:rPr>
          <w:rFonts w:ascii="Times New Roman" w:eastAsia="Times New Roman" w:hAnsi="Times New Roman" w:cs="Times New Roman"/>
          <w:sz w:val="28"/>
          <w:szCs w:val="28"/>
          <w:lang w:eastAsia="ru-RU"/>
        </w:rPr>
      </w:pPr>
      <w:r w:rsidRPr="001A304E">
        <w:rPr>
          <w:rFonts w:ascii="Times New Roman" w:eastAsia="Times New Roman" w:hAnsi="Times New Roman" w:cs="Times New Roman"/>
          <w:sz w:val="28"/>
          <w:szCs w:val="28"/>
          <w:lang w:eastAsia="ru-RU"/>
        </w:rPr>
        <w:t xml:space="preserve">На занятиях по физической подготовке при выполнении физических упражнений необходимо учитывать возраст. Обычно, до 18-25 лет, наблюдается значительный  рост показателей силы, быстроты, гибкости  и выносливости под влиянием направленных физических нагрузок, а затем  происходит замедление этого роста. </w:t>
      </w:r>
    </w:p>
    <w:p w:rsidR="001A304E" w:rsidRPr="001A304E" w:rsidRDefault="001A304E" w:rsidP="001A304E">
      <w:pPr>
        <w:spacing w:after="0" w:line="360" w:lineRule="auto"/>
        <w:jc w:val="both"/>
        <w:rPr>
          <w:rFonts w:ascii="Times New Roman" w:eastAsia="Times New Roman" w:hAnsi="Times New Roman" w:cs="Times New Roman"/>
          <w:sz w:val="28"/>
          <w:szCs w:val="28"/>
          <w:lang w:eastAsia="ru-RU"/>
        </w:rPr>
      </w:pPr>
      <w:r w:rsidRPr="001A304E">
        <w:rPr>
          <w:rFonts w:ascii="Times New Roman" w:eastAsia="Times New Roman" w:hAnsi="Times New Roman" w:cs="Times New Roman"/>
          <w:sz w:val="28"/>
          <w:szCs w:val="28"/>
          <w:lang w:eastAsia="ru-RU"/>
        </w:rPr>
        <w:t xml:space="preserve">В содержание  ОФП должны обязательно включаться упражнения на аэробную выносливость, на гибкость, координацию движений, а также на силу и силовую выносливость,  особенно для  мышц спины и передней части туловища, так как  они  обеспечивают мышечный корсет позвоночника, что является  профилактикой  заболеваний позвоночника.  Очень осторожно  нужно подходить  </w:t>
      </w:r>
      <w:proofErr w:type="spellStart"/>
      <w:r w:rsidRPr="001A304E">
        <w:rPr>
          <w:rFonts w:ascii="Times New Roman" w:eastAsia="Times New Roman" w:hAnsi="Times New Roman" w:cs="Times New Roman"/>
          <w:sz w:val="28"/>
          <w:szCs w:val="28"/>
          <w:lang w:eastAsia="ru-RU"/>
        </w:rPr>
        <w:t>бильярдистам</w:t>
      </w:r>
      <w:proofErr w:type="spellEnd"/>
      <w:r w:rsidRPr="001A304E">
        <w:rPr>
          <w:rFonts w:ascii="Times New Roman" w:eastAsia="Times New Roman" w:hAnsi="Times New Roman" w:cs="Times New Roman"/>
          <w:sz w:val="28"/>
          <w:szCs w:val="28"/>
          <w:lang w:eastAsia="ru-RU"/>
        </w:rPr>
        <w:t xml:space="preserve"> к  включению силовых упражнений в тренировку  для мышц рук,  так как  эти упражнения могут  приводить  к снижению  точности  выполнения удара по шару. </w:t>
      </w:r>
    </w:p>
    <w:p w:rsidR="001A304E" w:rsidRPr="001A304E" w:rsidRDefault="001A304E" w:rsidP="001A304E">
      <w:pPr>
        <w:spacing w:after="0" w:line="360" w:lineRule="auto"/>
        <w:jc w:val="both"/>
        <w:rPr>
          <w:rFonts w:ascii="Times New Roman" w:eastAsia="Times New Roman" w:hAnsi="Times New Roman" w:cs="Times New Roman"/>
          <w:sz w:val="28"/>
          <w:szCs w:val="28"/>
          <w:lang w:eastAsia="ru-RU"/>
        </w:rPr>
      </w:pPr>
      <w:r w:rsidRPr="001A304E">
        <w:rPr>
          <w:rFonts w:ascii="Times New Roman" w:eastAsia="Times New Roman" w:hAnsi="Times New Roman" w:cs="Times New Roman"/>
          <w:sz w:val="28"/>
          <w:szCs w:val="28"/>
          <w:lang w:eastAsia="ru-RU"/>
        </w:rPr>
        <w:t xml:space="preserve">Для предупреждения развития негативных явлений в </w:t>
      </w:r>
      <w:proofErr w:type="gramStart"/>
      <w:r w:rsidRPr="001A304E">
        <w:rPr>
          <w:rFonts w:ascii="Times New Roman" w:eastAsia="Times New Roman" w:hAnsi="Times New Roman" w:cs="Times New Roman"/>
          <w:sz w:val="28"/>
          <w:szCs w:val="28"/>
          <w:lang w:eastAsia="ru-RU"/>
        </w:rPr>
        <w:t>сердечно-сосудистой</w:t>
      </w:r>
      <w:proofErr w:type="gramEnd"/>
      <w:r w:rsidRPr="001A304E">
        <w:rPr>
          <w:rFonts w:ascii="Times New Roman" w:eastAsia="Times New Roman" w:hAnsi="Times New Roman" w:cs="Times New Roman"/>
          <w:sz w:val="28"/>
          <w:szCs w:val="28"/>
          <w:lang w:eastAsia="ru-RU"/>
        </w:rPr>
        <w:t xml:space="preserve">, дыхательной, выделительной системе, и обеспечения необходимого уровня </w:t>
      </w:r>
      <w:r w:rsidRPr="001A304E">
        <w:rPr>
          <w:rFonts w:ascii="Times New Roman" w:eastAsia="Times New Roman" w:hAnsi="Times New Roman" w:cs="Times New Roman"/>
          <w:sz w:val="28"/>
          <w:szCs w:val="28"/>
          <w:lang w:eastAsia="ru-RU"/>
        </w:rPr>
        <w:lastRenderedPageBreak/>
        <w:t xml:space="preserve">выносливости  при проведении  продолжительных турниров,  лучшим средством  являются упражнения на свежем воздухе.  Это могут быть:  и кроссовый бег, и плавание в открытых водоемах, и спортивные игры. Эти упражнения,  выполняемые   два-три раза в неделю не менее  40 минут, обеспечат повышение функциональных возможностей организма до необходимого уровня. </w:t>
      </w:r>
    </w:p>
    <w:p w:rsidR="001A304E" w:rsidRPr="001A304E" w:rsidRDefault="001A304E" w:rsidP="001A304E">
      <w:pPr>
        <w:spacing w:after="0" w:line="360" w:lineRule="auto"/>
        <w:jc w:val="both"/>
        <w:rPr>
          <w:rFonts w:ascii="Times New Roman" w:eastAsia="Times New Roman" w:hAnsi="Times New Roman" w:cs="Times New Roman"/>
          <w:sz w:val="28"/>
          <w:szCs w:val="28"/>
          <w:lang w:eastAsia="ru-RU"/>
        </w:rPr>
      </w:pPr>
      <w:r w:rsidRPr="001A304E">
        <w:rPr>
          <w:rFonts w:ascii="Times New Roman" w:eastAsia="Times New Roman" w:hAnsi="Times New Roman" w:cs="Times New Roman"/>
          <w:sz w:val="28"/>
          <w:szCs w:val="28"/>
          <w:lang w:eastAsia="ru-RU"/>
        </w:rPr>
        <w:t xml:space="preserve">Для бильярдистов  особое значение имеет  высокий уровень  развития гибкости. </w:t>
      </w:r>
      <w:proofErr w:type="gramStart"/>
      <w:r w:rsidRPr="001A304E">
        <w:rPr>
          <w:rFonts w:ascii="Times New Roman" w:eastAsia="Times New Roman" w:hAnsi="Times New Roman" w:cs="Times New Roman"/>
          <w:sz w:val="28"/>
          <w:szCs w:val="28"/>
          <w:lang w:eastAsia="ru-RU"/>
        </w:rPr>
        <w:t xml:space="preserve">Упражнения на гибкость необходимо выполнять   ежедневно, включая их  в  разминку перед  игровой  тренировкой и  соревнованиями, в утреннею физическую зарядку,  а также в содержание </w:t>
      </w:r>
      <w:proofErr w:type="spellStart"/>
      <w:r w:rsidRPr="001A304E">
        <w:rPr>
          <w:rFonts w:ascii="Times New Roman" w:eastAsia="Times New Roman" w:hAnsi="Times New Roman" w:cs="Times New Roman"/>
          <w:sz w:val="28"/>
          <w:szCs w:val="28"/>
          <w:lang w:eastAsia="ru-RU"/>
        </w:rPr>
        <w:t>физкульпауз</w:t>
      </w:r>
      <w:proofErr w:type="spellEnd"/>
      <w:r w:rsidRPr="001A304E">
        <w:rPr>
          <w:rFonts w:ascii="Times New Roman" w:eastAsia="Times New Roman" w:hAnsi="Times New Roman" w:cs="Times New Roman"/>
          <w:sz w:val="28"/>
          <w:szCs w:val="28"/>
          <w:lang w:eastAsia="ru-RU"/>
        </w:rPr>
        <w:t>.</w:t>
      </w:r>
      <w:proofErr w:type="gramEnd"/>
      <w:r w:rsidRPr="001A304E">
        <w:rPr>
          <w:rFonts w:ascii="Times New Roman" w:eastAsia="Times New Roman" w:hAnsi="Times New Roman" w:cs="Times New Roman"/>
          <w:sz w:val="28"/>
          <w:szCs w:val="28"/>
          <w:lang w:eastAsia="ru-RU"/>
        </w:rPr>
        <w:t xml:space="preserve"> При  выполнении упражнений  можно использовать  как активный, так и пассивный методы  развития гибкости.</w:t>
      </w:r>
    </w:p>
    <w:p w:rsidR="001A304E" w:rsidRPr="001A304E" w:rsidRDefault="001A304E" w:rsidP="001A304E">
      <w:pPr>
        <w:spacing w:after="0" w:line="360" w:lineRule="auto"/>
        <w:jc w:val="both"/>
        <w:rPr>
          <w:rFonts w:ascii="Times New Roman" w:eastAsia="Times New Roman" w:hAnsi="Times New Roman" w:cs="Times New Roman"/>
          <w:sz w:val="28"/>
          <w:szCs w:val="28"/>
          <w:lang w:eastAsia="ru-RU"/>
        </w:rPr>
      </w:pPr>
      <w:r w:rsidRPr="001A304E">
        <w:rPr>
          <w:rFonts w:ascii="Times New Roman" w:eastAsia="Times New Roman" w:hAnsi="Times New Roman" w:cs="Times New Roman"/>
          <w:sz w:val="28"/>
          <w:szCs w:val="28"/>
          <w:lang w:eastAsia="ru-RU"/>
        </w:rPr>
        <w:tab/>
        <w:t>Специальная физическая подготовка (СФП) это процесс, который обеспечивает развитие физических каче</w:t>
      </w:r>
      <w:proofErr w:type="gramStart"/>
      <w:r w:rsidRPr="001A304E">
        <w:rPr>
          <w:rFonts w:ascii="Times New Roman" w:eastAsia="Times New Roman" w:hAnsi="Times New Roman" w:cs="Times New Roman"/>
          <w:sz w:val="28"/>
          <w:szCs w:val="28"/>
          <w:lang w:eastAsia="ru-RU"/>
        </w:rPr>
        <w:t>ств сп</w:t>
      </w:r>
      <w:proofErr w:type="gramEnd"/>
      <w:r w:rsidRPr="001A304E">
        <w:rPr>
          <w:rFonts w:ascii="Times New Roman" w:eastAsia="Times New Roman" w:hAnsi="Times New Roman" w:cs="Times New Roman"/>
          <w:sz w:val="28"/>
          <w:szCs w:val="28"/>
          <w:lang w:eastAsia="ru-RU"/>
        </w:rPr>
        <w:t>ецифичных лишь для  бильярдного спорта. Для бильярда наиболее важными физическими качествами являются координация движений, гибкость, общая выносливость.</w:t>
      </w:r>
    </w:p>
    <w:p w:rsidR="001A304E" w:rsidRPr="001A304E" w:rsidRDefault="001A304E" w:rsidP="001A304E">
      <w:pPr>
        <w:spacing w:after="0" w:line="360" w:lineRule="auto"/>
        <w:jc w:val="both"/>
        <w:rPr>
          <w:rFonts w:ascii="Times New Roman" w:eastAsia="Times New Roman" w:hAnsi="Times New Roman" w:cs="Times New Roman"/>
          <w:sz w:val="28"/>
          <w:szCs w:val="28"/>
          <w:lang w:eastAsia="ru-RU"/>
        </w:rPr>
      </w:pPr>
      <w:r w:rsidRPr="001A304E">
        <w:rPr>
          <w:rFonts w:ascii="Times New Roman" w:eastAsia="Times New Roman" w:hAnsi="Times New Roman" w:cs="Times New Roman"/>
          <w:sz w:val="28"/>
          <w:szCs w:val="28"/>
          <w:lang w:eastAsia="ru-RU"/>
        </w:rPr>
        <w:t xml:space="preserve">Особое  значение  для точности  выполнения  ударов имеет  координация движений, главными  составляющими которой  является: </w:t>
      </w:r>
    </w:p>
    <w:p w:rsidR="001A304E" w:rsidRPr="001A304E" w:rsidRDefault="001A304E" w:rsidP="001A304E">
      <w:pPr>
        <w:spacing w:after="0" w:line="360" w:lineRule="auto"/>
        <w:jc w:val="both"/>
        <w:rPr>
          <w:rFonts w:ascii="Times New Roman" w:eastAsia="Times New Roman" w:hAnsi="Times New Roman" w:cs="Times New Roman"/>
          <w:sz w:val="28"/>
          <w:szCs w:val="28"/>
          <w:lang w:eastAsia="ru-RU"/>
        </w:rPr>
      </w:pPr>
      <w:r w:rsidRPr="001A304E">
        <w:rPr>
          <w:rFonts w:ascii="Times New Roman" w:eastAsia="Times New Roman" w:hAnsi="Times New Roman" w:cs="Times New Roman"/>
          <w:sz w:val="28"/>
          <w:szCs w:val="28"/>
          <w:lang w:eastAsia="ru-RU"/>
        </w:rPr>
        <w:t>- способность  к дифференцированию пространственных,  временных и  силовых характеристик движений;</w:t>
      </w:r>
    </w:p>
    <w:p w:rsidR="001A304E" w:rsidRPr="001A304E" w:rsidRDefault="001A304E" w:rsidP="001A304E">
      <w:pPr>
        <w:spacing w:after="0" w:line="360" w:lineRule="auto"/>
        <w:jc w:val="both"/>
        <w:rPr>
          <w:rFonts w:ascii="Times New Roman" w:eastAsia="Times New Roman" w:hAnsi="Times New Roman" w:cs="Times New Roman"/>
          <w:sz w:val="28"/>
          <w:szCs w:val="28"/>
          <w:lang w:eastAsia="ru-RU"/>
        </w:rPr>
      </w:pPr>
      <w:r w:rsidRPr="001A304E">
        <w:rPr>
          <w:rFonts w:ascii="Times New Roman" w:eastAsia="Times New Roman" w:hAnsi="Times New Roman" w:cs="Times New Roman"/>
          <w:sz w:val="28"/>
          <w:szCs w:val="28"/>
          <w:lang w:eastAsia="ru-RU"/>
        </w:rPr>
        <w:t>-способность к рациональному расслаблению  мышц.</w:t>
      </w:r>
    </w:p>
    <w:p w:rsidR="001A304E" w:rsidRPr="001A304E" w:rsidRDefault="001A304E" w:rsidP="001A304E">
      <w:pPr>
        <w:spacing w:after="0" w:line="360" w:lineRule="auto"/>
        <w:jc w:val="both"/>
        <w:rPr>
          <w:rFonts w:ascii="Times New Roman" w:eastAsia="Times New Roman" w:hAnsi="Times New Roman" w:cs="Times New Roman"/>
          <w:sz w:val="28"/>
          <w:szCs w:val="28"/>
          <w:lang w:eastAsia="ru-RU"/>
        </w:rPr>
      </w:pPr>
      <w:r w:rsidRPr="001A304E">
        <w:rPr>
          <w:rFonts w:ascii="Times New Roman" w:eastAsia="Times New Roman" w:hAnsi="Times New Roman" w:cs="Times New Roman"/>
          <w:sz w:val="28"/>
          <w:szCs w:val="28"/>
          <w:lang w:eastAsia="ru-RU"/>
        </w:rPr>
        <w:t xml:space="preserve"> Необходимо  отметить,  что наиболее благоприятными  периодами развития этих способностей являются  возраст  6-7  и 10-16 лет.  </w:t>
      </w:r>
    </w:p>
    <w:p w:rsidR="001A304E" w:rsidRPr="001A304E" w:rsidRDefault="001A304E" w:rsidP="001A304E">
      <w:pPr>
        <w:spacing w:after="0" w:line="360" w:lineRule="auto"/>
        <w:jc w:val="both"/>
        <w:rPr>
          <w:rFonts w:ascii="Times New Roman" w:eastAsia="Times New Roman" w:hAnsi="Times New Roman" w:cs="Times New Roman"/>
          <w:sz w:val="28"/>
          <w:szCs w:val="28"/>
          <w:lang w:eastAsia="ru-RU"/>
        </w:rPr>
      </w:pPr>
      <w:r w:rsidRPr="001A304E">
        <w:rPr>
          <w:rFonts w:ascii="Times New Roman" w:eastAsia="Times New Roman" w:hAnsi="Times New Roman" w:cs="Times New Roman"/>
          <w:sz w:val="28"/>
          <w:szCs w:val="28"/>
          <w:lang w:eastAsia="ru-RU"/>
        </w:rPr>
        <w:t xml:space="preserve">Основными методическими методами и приемами  развития координационных способностей являются:  методы  «сближаемых заданий», методы «контрастных упражнений», методы «сближения величины грубых и тонких  пространственных и силовых дифференцировок». </w:t>
      </w:r>
    </w:p>
    <w:p w:rsidR="001A304E" w:rsidRPr="001A304E" w:rsidRDefault="001A304E" w:rsidP="001A304E">
      <w:pPr>
        <w:spacing w:after="0" w:line="360" w:lineRule="auto"/>
        <w:jc w:val="both"/>
        <w:rPr>
          <w:rFonts w:ascii="Times New Roman" w:eastAsia="Times New Roman" w:hAnsi="Times New Roman" w:cs="Times New Roman"/>
          <w:sz w:val="28"/>
          <w:szCs w:val="28"/>
          <w:lang w:eastAsia="ru-RU"/>
        </w:rPr>
      </w:pPr>
      <w:r w:rsidRPr="001A304E">
        <w:rPr>
          <w:rFonts w:ascii="Times New Roman" w:eastAsia="Times New Roman" w:hAnsi="Times New Roman" w:cs="Times New Roman"/>
          <w:sz w:val="28"/>
          <w:szCs w:val="28"/>
          <w:lang w:eastAsia="ru-RU"/>
        </w:rPr>
        <w:t xml:space="preserve">Важную роль  в совершенствовании способности к тонкой дифференцировки характеристик движения и  оптимальному расслаблению  мышц играют такие методические приемы как  предварительное мысленное </w:t>
      </w:r>
      <w:r w:rsidRPr="001A304E">
        <w:rPr>
          <w:rFonts w:ascii="Times New Roman" w:eastAsia="Times New Roman" w:hAnsi="Times New Roman" w:cs="Times New Roman"/>
          <w:sz w:val="28"/>
          <w:szCs w:val="28"/>
          <w:lang w:eastAsia="ru-RU"/>
        </w:rPr>
        <w:lastRenderedPageBreak/>
        <w:t>воспроизведение двигательного действия  с концентрацией внимания на правильности положения  всех частей тела, степени напряжения мышц</w:t>
      </w:r>
    </w:p>
    <w:p w:rsidR="001A304E" w:rsidRPr="001A304E" w:rsidRDefault="001A304E" w:rsidP="001A304E">
      <w:pPr>
        <w:spacing w:after="0" w:line="360" w:lineRule="auto"/>
        <w:jc w:val="both"/>
        <w:rPr>
          <w:rFonts w:ascii="Times New Roman" w:eastAsia="Times New Roman" w:hAnsi="Times New Roman" w:cs="Times New Roman"/>
          <w:b/>
          <w:sz w:val="28"/>
          <w:szCs w:val="28"/>
          <w:lang w:eastAsia="ru-RU"/>
        </w:rPr>
      </w:pPr>
      <w:r w:rsidRPr="001A304E">
        <w:rPr>
          <w:rFonts w:ascii="Times New Roman" w:eastAsia="Times New Roman" w:hAnsi="Times New Roman" w:cs="Times New Roman"/>
          <w:sz w:val="28"/>
          <w:szCs w:val="28"/>
          <w:lang w:eastAsia="ru-RU"/>
        </w:rPr>
        <w:t xml:space="preserve"> (особенно </w:t>
      </w:r>
      <w:proofErr w:type="gramStart"/>
      <w:r w:rsidRPr="001A304E">
        <w:rPr>
          <w:rFonts w:ascii="Times New Roman" w:eastAsia="Times New Roman" w:hAnsi="Times New Roman" w:cs="Times New Roman"/>
          <w:sz w:val="28"/>
          <w:szCs w:val="28"/>
          <w:lang w:eastAsia="ru-RU"/>
        </w:rPr>
        <w:t>тех</w:t>
      </w:r>
      <w:proofErr w:type="gramEnd"/>
      <w:r w:rsidRPr="001A304E">
        <w:rPr>
          <w:rFonts w:ascii="Times New Roman" w:eastAsia="Times New Roman" w:hAnsi="Times New Roman" w:cs="Times New Roman"/>
          <w:sz w:val="28"/>
          <w:szCs w:val="28"/>
          <w:lang w:eastAsia="ru-RU"/>
        </w:rPr>
        <w:t xml:space="preserve"> которые не участвуют в движении), на фазах  полного расслабления мышц после выполнения двигательного действия. Более подробно эти методы  будут  рассмотрены на практических занятиях.                  </w:t>
      </w:r>
      <w:r w:rsidRPr="001A304E">
        <w:rPr>
          <w:rFonts w:ascii="Times New Roman" w:eastAsia="Times New Roman" w:hAnsi="Times New Roman" w:cs="Times New Roman"/>
          <w:b/>
          <w:sz w:val="28"/>
          <w:szCs w:val="28"/>
          <w:lang w:eastAsia="ru-RU"/>
        </w:rPr>
        <w:t>Средства и методы воспитания физических качеств.</w:t>
      </w:r>
    </w:p>
    <w:p w:rsidR="001A304E" w:rsidRPr="001A304E" w:rsidRDefault="001A304E" w:rsidP="001A304E">
      <w:pPr>
        <w:spacing w:after="0" w:line="360" w:lineRule="auto"/>
        <w:jc w:val="both"/>
        <w:rPr>
          <w:rFonts w:ascii="Times New Roman" w:eastAsia="Times New Roman" w:hAnsi="Times New Roman" w:cs="Times New Roman"/>
          <w:sz w:val="28"/>
          <w:szCs w:val="28"/>
          <w:lang w:eastAsia="ru-RU"/>
        </w:rPr>
      </w:pPr>
      <w:r w:rsidRPr="001A304E">
        <w:rPr>
          <w:rFonts w:ascii="Times New Roman" w:eastAsia="Times New Roman" w:hAnsi="Times New Roman" w:cs="Times New Roman"/>
          <w:sz w:val="28"/>
          <w:szCs w:val="28"/>
          <w:lang w:eastAsia="ru-RU"/>
        </w:rPr>
        <w:t>С помощью воспитания физических качеств осуществляются повышение физической подготовленности занимающихся, которое способствует укреплению здоровья и формированию телосложения. Физические качества, развиваемые с помощью спортивной тренировки, имеют свойство переноса, т.е. их более высокое развитие переносится на все виды деятельности человека на производстве, в быту, проявляются в повышении эффективности умственной и физической работы.</w:t>
      </w:r>
    </w:p>
    <w:p w:rsidR="001A304E" w:rsidRPr="001A304E" w:rsidRDefault="001A304E" w:rsidP="001A304E">
      <w:pPr>
        <w:spacing w:after="0" w:line="360" w:lineRule="auto"/>
        <w:jc w:val="both"/>
        <w:rPr>
          <w:rFonts w:ascii="Times New Roman" w:eastAsia="Times New Roman" w:hAnsi="Times New Roman" w:cs="Times New Roman"/>
          <w:sz w:val="28"/>
          <w:szCs w:val="28"/>
          <w:lang w:eastAsia="ru-RU"/>
        </w:rPr>
      </w:pPr>
      <w:r w:rsidRPr="001A304E">
        <w:rPr>
          <w:rFonts w:ascii="Times New Roman" w:eastAsia="Times New Roman" w:hAnsi="Times New Roman" w:cs="Times New Roman"/>
          <w:b/>
          <w:sz w:val="28"/>
          <w:szCs w:val="28"/>
          <w:lang w:eastAsia="ru-RU"/>
        </w:rPr>
        <w:t>Воспитание силы</w:t>
      </w:r>
      <w:r w:rsidRPr="001A304E">
        <w:rPr>
          <w:rFonts w:ascii="Times New Roman" w:eastAsia="Times New Roman" w:hAnsi="Times New Roman" w:cs="Times New Roman"/>
          <w:sz w:val="28"/>
          <w:szCs w:val="28"/>
          <w:lang w:eastAsia="ru-RU"/>
        </w:rPr>
        <w:t>. Силой (или силовыми способностями) называют способность человека преодолевать внешнее сопротивление или противодействовать ему посредством мышечных напряжений. Сила, как физическое качество, характеризуется степенью напряжения или сокращения мышц. Развитие силы сопровождается утолщением и образованием новых мышечных волокон. Развивая массу различных мышечных групп, можно изменять конфигурацию тела (телосложение).</w:t>
      </w:r>
    </w:p>
    <w:p w:rsidR="001A304E" w:rsidRPr="001A304E" w:rsidRDefault="001A304E" w:rsidP="001A304E">
      <w:pPr>
        <w:spacing w:after="0" w:line="360" w:lineRule="auto"/>
        <w:jc w:val="both"/>
        <w:rPr>
          <w:rFonts w:ascii="Times New Roman" w:eastAsia="Times New Roman" w:hAnsi="Times New Roman" w:cs="Times New Roman"/>
          <w:sz w:val="28"/>
          <w:szCs w:val="28"/>
          <w:lang w:eastAsia="ru-RU"/>
        </w:rPr>
      </w:pPr>
      <w:proofErr w:type="gramStart"/>
      <w:r w:rsidRPr="001A304E">
        <w:rPr>
          <w:rFonts w:ascii="Times New Roman" w:eastAsia="Times New Roman" w:hAnsi="Times New Roman" w:cs="Times New Roman"/>
          <w:sz w:val="28"/>
          <w:szCs w:val="28"/>
          <w:lang w:eastAsia="ru-RU"/>
        </w:rPr>
        <w:t>Средствами воспитания силы являются: гимнастические упражнения с отягощением (как отягощение используется масса собственного тела или отдельных его частей – сгибание и выпрямление рук в упорах, подтягивание на перекладине, наклоны и выпрямления туловища, приседания и т.п.); разнообразные прыжки; специальные силовые упражнения с малыми отягощениями (гантелями, эспандерами, резиновыми амортизаторами); специальные силовые упражнения с большими отягощениями (гирями, штангой и др.).</w:t>
      </w:r>
      <w:proofErr w:type="gramEnd"/>
    </w:p>
    <w:p w:rsidR="001A304E" w:rsidRPr="001A304E" w:rsidRDefault="001A304E" w:rsidP="001A304E">
      <w:pPr>
        <w:spacing w:after="0" w:line="360" w:lineRule="auto"/>
        <w:jc w:val="both"/>
        <w:rPr>
          <w:rFonts w:ascii="Times New Roman" w:eastAsia="Times New Roman" w:hAnsi="Times New Roman" w:cs="Times New Roman"/>
          <w:sz w:val="28"/>
          <w:szCs w:val="28"/>
          <w:lang w:eastAsia="ru-RU"/>
        </w:rPr>
      </w:pPr>
      <w:r w:rsidRPr="001A304E">
        <w:rPr>
          <w:rFonts w:ascii="Times New Roman" w:eastAsia="Times New Roman" w:hAnsi="Times New Roman" w:cs="Times New Roman"/>
          <w:sz w:val="28"/>
          <w:szCs w:val="28"/>
          <w:lang w:eastAsia="ru-RU"/>
        </w:rPr>
        <w:t>Наиболее распространены следующие методы воспитания силы.</w:t>
      </w:r>
    </w:p>
    <w:p w:rsidR="001A304E" w:rsidRPr="001A304E" w:rsidRDefault="001A304E" w:rsidP="001A304E">
      <w:pPr>
        <w:spacing w:after="0" w:line="360" w:lineRule="auto"/>
        <w:jc w:val="both"/>
        <w:rPr>
          <w:rFonts w:ascii="Times New Roman" w:eastAsia="Times New Roman" w:hAnsi="Times New Roman" w:cs="Times New Roman"/>
          <w:sz w:val="28"/>
          <w:szCs w:val="28"/>
          <w:lang w:eastAsia="ru-RU"/>
        </w:rPr>
      </w:pPr>
      <w:r w:rsidRPr="001A304E">
        <w:rPr>
          <w:rFonts w:ascii="Times New Roman" w:eastAsia="Times New Roman" w:hAnsi="Times New Roman" w:cs="Times New Roman"/>
          <w:sz w:val="28"/>
          <w:szCs w:val="28"/>
          <w:lang w:eastAsia="ru-RU"/>
        </w:rPr>
        <w:lastRenderedPageBreak/>
        <w:t xml:space="preserve">Метод максимальных усилий – характеризуется выполнением упражнений с применением предельных или </w:t>
      </w:r>
      <w:proofErr w:type="spellStart"/>
      <w:r w:rsidRPr="001A304E">
        <w:rPr>
          <w:rFonts w:ascii="Times New Roman" w:eastAsia="Times New Roman" w:hAnsi="Times New Roman" w:cs="Times New Roman"/>
          <w:sz w:val="28"/>
          <w:szCs w:val="28"/>
          <w:lang w:eastAsia="ru-RU"/>
        </w:rPr>
        <w:t>околопредельных</w:t>
      </w:r>
      <w:proofErr w:type="spellEnd"/>
      <w:r w:rsidRPr="001A304E">
        <w:rPr>
          <w:rFonts w:ascii="Times New Roman" w:eastAsia="Times New Roman" w:hAnsi="Times New Roman" w:cs="Times New Roman"/>
          <w:sz w:val="28"/>
          <w:szCs w:val="28"/>
          <w:lang w:eastAsia="ru-RU"/>
        </w:rPr>
        <w:t xml:space="preserve"> отягощений (90% </w:t>
      </w:r>
      <w:proofErr w:type="gramStart"/>
      <w:r w:rsidRPr="001A304E">
        <w:rPr>
          <w:rFonts w:ascii="Times New Roman" w:eastAsia="Times New Roman" w:hAnsi="Times New Roman" w:cs="Times New Roman"/>
          <w:sz w:val="28"/>
          <w:szCs w:val="28"/>
          <w:lang w:eastAsia="ru-RU"/>
        </w:rPr>
        <w:t>от</w:t>
      </w:r>
      <w:proofErr w:type="gramEnd"/>
      <w:r w:rsidRPr="001A304E">
        <w:rPr>
          <w:rFonts w:ascii="Times New Roman" w:eastAsia="Times New Roman" w:hAnsi="Times New Roman" w:cs="Times New Roman"/>
          <w:sz w:val="28"/>
          <w:szCs w:val="28"/>
          <w:lang w:eastAsia="ru-RU"/>
        </w:rPr>
        <w:t xml:space="preserve"> рекордного для данного спортсмена). В одной серии (при одном подходе к снаряду) выполняется 1-3 повторений. За одно занятие выполняется 5-6 серий. Отдых между сериями 4-8 мин. Преимущественно развивается при использовании этого метода максимальная динамическая сила.</w:t>
      </w:r>
    </w:p>
    <w:p w:rsidR="001A304E" w:rsidRPr="001A304E" w:rsidRDefault="001A304E" w:rsidP="001A304E">
      <w:pPr>
        <w:spacing w:after="0" w:line="360" w:lineRule="auto"/>
        <w:jc w:val="both"/>
        <w:rPr>
          <w:rFonts w:ascii="Times New Roman" w:eastAsia="Times New Roman" w:hAnsi="Times New Roman" w:cs="Times New Roman"/>
          <w:sz w:val="28"/>
          <w:szCs w:val="28"/>
          <w:lang w:eastAsia="ru-RU"/>
        </w:rPr>
      </w:pPr>
      <w:proofErr w:type="gramStart"/>
      <w:r w:rsidRPr="001A304E">
        <w:rPr>
          <w:rFonts w:ascii="Times New Roman" w:eastAsia="Times New Roman" w:hAnsi="Times New Roman" w:cs="Times New Roman"/>
          <w:sz w:val="28"/>
          <w:szCs w:val="28"/>
          <w:lang w:eastAsia="ru-RU"/>
        </w:rPr>
        <w:t>Метод повторных усилий (или метод “до отказа”) предусматривает упражнения с отягощениям 30-70% от максимального.  4-12 повторений в одном подходе, 3-6 серий, отдых между сериями – 2-4 мин. При этом методе происходит эффективное наращивание мышечной массы.</w:t>
      </w:r>
      <w:proofErr w:type="gramEnd"/>
    </w:p>
    <w:p w:rsidR="001A304E" w:rsidRPr="001A304E" w:rsidRDefault="001A304E" w:rsidP="001A304E">
      <w:pPr>
        <w:spacing w:after="0" w:line="360" w:lineRule="auto"/>
        <w:jc w:val="both"/>
        <w:rPr>
          <w:rFonts w:ascii="Times New Roman" w:eastAsia="Times New Roman" w:hAnsi="Times New Roman" w:cs="Times New Roman"/>
          <w:sz w:val="28"/>
          <w:szCs w:val="28"/>
          <w:lang w:eastAsia="ru-RU"/>
        </w:rPr>
      </w:pPr>
      <w:r w:rsidRPr="001A304E">
        <w:rPr>
          <w:rFonts w:ascii="Times New Roman" w:eastAsia="Times New Roman" w:hAnsi="Times New Roman" w:cs="Times New Roman"/>
          <w:sz w:val="28"/>
          <w:szCs w:val="28"/>
          <w:lang w:eastAsia="ru-RU"/>
        </w:rPr>
        <w:t>Метод динамических усилий связан с применением малых и средних отягощений – до 30% от максимального, 15-20 повторений за один подход в максимальном темпе, 3-6 серий, отдых между сериями 2-4 мин. С помощью этого метода преимущественно развиваются скоростно-силовые качества.</w:t>
      </w:r>
    </w:p>
    <w:p w:rsidR="001A304E" w:rsidRPr="001A304E" w:rsidRDefault="001A304E" w:rsidP="001A304E">
      <w:pPr>
        <w:spacing w:after="0" w:line="360" w:lineRule="auto"/>
        <w:jc w:val="both"/>
        <w:rPr>
          <w:rFonts w:ascii="Times New Roman" w:eastAsia="Times New Roman" w:hAnsi="Times New Roman" w:cs="Times New Roman"/>
          <w:sz w:val="28"/>
          <w:szCs w:val="28"/>
          <w:lang w:eastAsia="ru-RU"/>
        </w:rPr>
      </w:pPr>
      <w:r w:rsidRPr="001A304E">
        <w:rPr>
          <w:rFonts w:ascii="Times New Roman" w:eastAsia="Times New Roman" w:hAnsi="Times New Roman" w:cs="Times New Roman"/>
          <w:sz w:val="28"/>
          <w:szCs w:val="28"/>
          <w:lang w:eastAsia="ru-RU"/>
        </w:rPr>
        <w:t xml:space="preserve">Изометрический (статический) метод предполагает статическое максимальное напряжение различных мышечных групп продолжительностью 4-6 с., 3-5 раз повторяют с отдыхом после каждого напряжения продолжительностью 30-60 с. Этот метод развивает преимущественно силу, которая в наибольшей степени проявляется при статической работе. </w:t>
      </w:r>
    </w:p>
    <w:p w:rsidR="001A304E" w:rsidRPr="001A304E" w:rsidRDefault="001A304E" w:rsidP="001A304E">
      <w:pPr>
        <w:spacing w:after="0" w:line="360" w:lineRule="auto"/>
        <w:jc w:val="both"/>
        <w:rPr>
          <w:rFonts w:ascii="Times New Roman" w:eastAsia="Times New Roman" w:hAnsi="Times New Roman" w:cs="Times New Roman"/>
          <w:sz w:val="28"/>
          <w:szCs w:val="28"/>
          <w:lang w:eastAsia="ru-RU"/>
        </w:rPr>
      </w:pPr>
      <w:r w:rsidRPr="001A304E">
        <w:rPr>
          <w:rFonts w:ascii="Times New Roman" w:eastAsia="Times New Roman" w:hAnsi="Times New Roman" w:cs="Times New Roman"/>
          <w:sz w:val="28"/>
          <w:szCs w:val="28"/>
          <w:lang w:eastAsia="ru-RU"/>
        </w:rPr>
        <w:t xml:space="preserve">В подготовке  бильярдистов  силовая тренировка  используется с целью коррекции  физического развития,  устранения  отдельных недостатков  в телосложении,  формировании  мышечного  корсета  скелета с целью  профилактики и  лечения  функциональной  недостаточности  опорно-двигательного аппарата.  Она </w:t>
      </w:r>
      <w:proofErr w:type="gramStart"/>
      <w:r w:rsidRPr="001A304E">
        <w:rPr>
          <w:rFonts w:ascii="Times New Roman" w:eastAsia="Times New Roman" w:hAnsi="Times New Roman" w:cs="Times New Roman"/>
          <w:sz w:val="28"/>
          <w:szCs w:val="28"/>
          <w:lang w:eastAsia="ru-RU"/>
        </w:rPr>
        <w:t>проводится</w:t>
      </w:r>
      <w:proofErr w:type="gramEnd"/>
      <w:r w:rsidRPr="001A304E">
        <w:rPr>
          <w:rFonts w:ascii="Times New Roman" w:eastAsia="Times New Roman" w:hAnsi="Times New Roman" w:cs="Times New Roman"/>
          <w:sz w:val="28"/>
          <w:szCs w:val="28"/>
          <w:lang w:eastAsia="ru-RU"/>
        </w:rPr>
        <w:t xml:space="preserve"> как  правило  в  общеподготовительном периоде, в отдельных случаях  в переходном периоде. </w:t>
      </w:r>
    </w:p>
    <w:p w:rsidR="001A304E" w:rsidRPr="001A304E" w:rsidRDefault="001A304E" w:rsidP="001A304E">
      <w:pPr>
        <w:spacing w:after="0" w:line="360" w:lineRule="auto"/>
        <w:jc w:val="both"/>
        <w:rPr>
          <w:rFonts w:ascii="Times New Roman" w:eastAsia="Times New Roman" w:hAnsi="Times New Roman" w:cs="Times New Roman"/>
          <w:sz w:val="28"/>
          <w:szCs w:val="28"/>
          <w:lang w:eastAsia="ru-RU"/>
        </w:rPr>
      </w:pPr>
      <w:r w:rsidRPr="001A304E">
        <w:rPr>
          <w:rFonts w:ascii="Times New Roman" w:eastAsia="Times New Roman" w:hAnsi="Times New Roman" w:cs="Times New Roman"/>
          <w:sz w:val="28"/>
          <w:szCs w:val="28"/>
          <w:lang w:eastAsia="ru-RU"/>
        </w:rPr>
        <w:t>При выполнении силовых упражнений их необходимо сочетать с упражнениями на гибкость и с расслаблением участвовавших в работе мышц.</w:t>
      </w:r>
    </w:p>
    <w:p w:rsidR="001A304E" w:rsidRPr="001A304E" w:rsidRDefault="001A304E" w:rsidP="001A304E">
      <w:pPr>
        <w:spacing w:after="0" w:line="360" w:lineRule="auto"/>
        <w:jc w:val="both"/>
        <w:rPr>
          <w:rFonts w:ascii="Times New Roman" w:eastAsia="Times New Roman" w:hAnsi="Times New Roman" w:cs="Times New Roman"/>
          <w:sz w:val="28"/>
          <w:szCs w:val="28"/>
          <w:lang w:eastAsia="ru-RU"/>
        </w:rPr>
      </w:pPr>
      <w:r w:rsidRPr="001A304E">
        <w:rPr>
          <w:rFonts w:ascii="Times New Roman" w:eastAsia="Times New Roman" w:hAnsi="Times New Roman" w:cs="Times New Roman"/>
          <w:b/>
          <w:sz w:val="28"/>
          <w:szCs w:val="28"/>
          <w:lang w:eastAsia="ru-RU"/>
        </w:rPr>
        <w:lastRenderedPageBreak/>
        <w:t>Воспитание быстроты движений</w:t>
      </w:r>
      <w:r w:rsidRPr="001A304E">
        <w:rPr>
          <w:rFonts w:ascii="Times New Roman" w:eastAsia="Times New Roman" w:hAnsi="Times New Roman" w:cs="Times New Roman"/>
          <w:sz w:val="28"/>
          <w:szCs w:val="28"/>
          <w:lang w:eastAsia="ru-RU"/>
        </w:rPr>
        <w:t xml:space="preserve"> (скорости). Быстрота движений характеризуется временем двигательной реакции максимальной скоростью одного движения и максимальной частотой движений в единицу времени.</w:t>
      </w:r>
    </w:p>
    <w:p w:rsidR="001A304E" w:rsidRPr="001A304E" w:rsidRDefault="001A304E" w:rsidP="001A304E">
      <w:pPr>
        <w:spacing w:after="0" w:line="360" w:lineRule="auto"/>
        <w:jc w:val="both"/>
        <w:rPr>
          <w:rFonts w:ascii="Times New Roman" w:eastAsia="Times New Roman" w:hAnsi="Times New Roman" w:cs="Times New Roman"/>
          <w:sz w:val="28"/>
          <w:szCs w:val="28"/>
          <w:lang w:eastAsia="ru-RU"/>
        </w:rPr>
      </w:pPr>
      <w:r w:rsidRPr="001A304E">
        <w:rPr>
          <w:rFonts w:ascii="Times New Roman" w:eastAsia="Times New Roman" w:hAnsi="Times New Roman" w:cs="Times New Roman"/>
          <w:sz w:val="28"/>
          <w:szCs w:val="28"/>
          <w:lang w:eastAsia="ru-RU"/>
        </w:rPr>
        <w:t>К средствам воспитания быстроты движений относятся: физические упражнения; выполняемые с максимальной скоростью; скоростно-силовые упражнения (прыжки, метания и др.); подвижные и спортивные игры.</w:t>
      </w:r>
    </w:p>
    <w:p w:rsidR="001A304E" w:rsidRPr="001A304E" w:rsidRDefault="001A304E" w:rsidP="001A304E">
      <w:pPr>
        <w:spacing w:after="0" w:line="360" w:lineRule="auto"/>
        <w:jc w:val="both"/>
        <w:rPr>
          <w:rFonts w:ascii="Times New Roman" w:eastAsia="Times New Roman" w:hAnsi="Times New Roman" w:cs="Times New Roman"/>
          <w:sz w:val="28"/>
          <w:szCs w:val="28"/>
          <w:lang w:eastAsia="ru-RU"/>
        </w:rPr>
      </w:pPr>
      <w:r w:rsidRPr="001A304E">
        <w:rPr>
          <w:rFonts w:ascii="Times New Roman" w:eastAsia="Times New Roman" w:hAnsi="Times New Roman" w:cs="Times New Roman"/>
          <w:sz w:val="28"/>
          <w:szCs w:val="28"/>
          <w:lang w:eastAsia="ru-RU"/>
        </w:rPr>
        <w:t>Применяются два основных метода воспитания скорости: повторное выполнение упражнений в максимально быстром темпе в условиях (преодоление отдельных отрезков дистанций, бег под углом, метание снарядов и т.п.), упражнений в максимально быстром темпе в затруднительных условиях (удлинение пробегаемых отрезков, бег в подъем, метание более тяжелых снарядов и т.п.).</w:t>
      </w:r>
    </w:p>
    <w:p w:rsidR="001A304E" w:rsidRPr="001A304E" w:rsidRDefault="001A304E" w:rsidP="001A304E">
      <w:pPr>
        <w:spacing w:after="0" w:line="360" w:lineRule="auto"/>
        <w:jc w:val="both"/>
        <w:rPr>
          <w:rFonts w:ascii="Times New Roman" w:eastAsia="Times New Roman" w:hAnsi="Times New Roman" w:cs="Times New Roman"/>
          <w:sz w:val="28"/>
          <w:szCs w:val="28"/>
          <w:lang w:eastAsia="ru-RU"/>
        </w:rPr>
      </w:pPr>
      <w:r w:rsidRPr="001A304E">
        <w:rPr>
          <w:rFonts w:ascii="Times New Roman" w:eastAsia="Times New Roman" w:hAnsi="Times New Roman" w:cs="Times New Roman"/>
          <w:sz w:val="28"/>
          <w:szCs w:val="28"/>
          <w:lang w:eastAsia="ru-RU"/>
        </w:rPr>
        <w:t xml:space="preserve">При выполнении упражнений на развитие быстроты движений следует соблюдать следующие требования: повторение упражнений следует выполнять с </w:t>
      </w:r>
      <w:proofErr w:type="spellStart"/>
      <w:r w:rsidRPr="001A304E">
        <w:rPr>
          <w:rFonts w:ascii="Times New Roman" w:eastAsia="Times New Roman" w:hAnsi="Times New Roman" w:cs="Times New Roman"/>
          <w:sz w:val="28"/>
          <w:szCs w:val="28"/>
          <w:lang w:eastAsia="ru-RU"/>
        </w:rPr>
        <w:t>околопредельной</w:t>
      </w:r>
      <w:proofErr w:type="spellEnd"/>
      <w:r w:rsidRPr="001A304E">
        <w:rPr>
          <w:rFonts w:ascii="Times New Roman" w:eastAsia="Times New Roman" w:hAnsi="Times New Roman" w:cs="Times New Roman"/>
          <w:sz w:val="28"/>
          <w:szCs w:val="28"/>
          <w:lang w:eastAsia="ru-RU"/>
        </w:rPr>
        <w:t xml:space="preserve"> или предельной интенсивностью; длительность упражнения должна не быть большой, так как поддерживать долго максимальную интенсивность невозможно; во время пауз отдыха между повторениями рекомендуется использовать  ходьбу, упражнения на расслабление  или покой.  Длительность паузы отдыха должна быть до восстановления дыхания.  Количество повторений упражнения до снижения скорости (времени) выполнения упражнения более чем на 10%. </w:t>
      </w:r>
    </w:p>
    <w:p w:rsidR="001A304E" w:rsidRPr="001A304E" w:rsidRDefault="001A304E" w:rsidP="001A304E">
      <w:pPr>
        <w:spacing w:after="0" w:line="360" w:lineRule="auto"/>
        <w:jc w:val="both"/>
        <w:rPr>
          <w:rFonts w:ascii="Times New Roman" w:eastAsia="Times New Roman" w:hAnsi="Times New Roman" w:cs="Times New Roman"/>
          <w:sz w:val="28"/>
          <w:szCs w:val="28"/>
          <w:lang w:eastAsia="ru-RU"/>
        </w:rPr>
      </w:pPr>
      <w:r w:rsidRPr="001A304E">
        <w:rPr>
          <w:rFonts w:ascii="Times New Roman" w:eastAsia="Times New Roman" w:hAnsi="Times New Roman" w:cs="Times New Roman"/>
          <w:sz w:val="28"/>
          <w:szCs w:val="28"/>
          <w:lang w:eastAsia="ru-RU"/>
        </w:rPr>
        <w:t xml:space="preserve">Быстрота для </w:t>
      </w:r>
      <w:r w:rsidR="005243A3">
        <w:rPr>
          <w:rFonts w:ascii="Times New Roman" w:eastAsia="Times New Roman" w:hAnsi="Times New Roman" w:cs="Times New Roman"/>
          <w:sz w:val="28"/>
          <w:szCs w:val="28"/>
          <w:lang w:eastAsia="ru-RU"/>
        </w:rPr>
        <w:t xml:space="preserve">многих видов спорта </w:t>
      </w:r>
      <w:r w:rsidRPr="001A304E">
        <w:rPr>
          <w:rFonts w:ascii="Times New Roman" w:eastAsia="Times New Roman" w:hAnsi="Times New Roman" w:cs="Times New Roman"/>
          <w:sz w:val="28"/>
          <w:szCs w:val="28"/>
          <w:lang w:eastAsia="ru-RU"/>
        </w:rPr>
        <w:t xml:space="preserve">не является фактором, непосредственно определяющим  результат. Вместе с тем, развитие быстроты способствует совершенствованию координационных связей в психомоторной сфере и косвенно может оказывать существенное влияние на </w:t>
      </w:r>
      <w:r w:rsidR="005243A3">
        <w:rPr>
          <w:rFonts w:ascii="Times New Roman" w:eastAsia="Times New Roman" w:hAnsi="Times New Roman" w:cs="Times New Roman"/>
          <w:sz w:val="28"/>
          <w:szCs w:val="28"/>
          <w:lang w:eastAsia="ru-RU"/>
        </w:rPr>
        <w:t xml:space="preserve">спортивный </w:t>
      </w:r>
      <w:r w:rsidRPr="001A304E">
        <w:rPr>
          <w:rFonts w:ascii="Times New Roman" w:eastAsia="Times New Roman" w:hAnsi="Times New Roman" w:cs="Times New Roman"/>
          <w:sz w:val="28"/>
          <w:szCs w:val="28"/>
          <w:lang w:eastAsia="ru-RU"/>
        </w:rPr>
        <w:t xml:space="preserve">результат.  </w:t>
      </w:r>
      <w:r w:rsidRPr="001A304E">
        <w:rPr>
          <w:rFonts w:ascii="Times New Roman" w:eastAsia="Times New Roman" w:hAnsi="Times New Roman" w:cs="Times New Roman"/>
          <w:b/>
          <w:sz w:val="28"/>
          <w:szCs w:val="28"/>
          <w:lang w:eastAsia="ru-RU"/>
        </w:rPr>
        <w:t>Воспитание ловкости (координации движений).</w:t>
      </w:r>
      <w:r w:rsidRPr="001A304E">
        <w:rPr>
          <w:rFonts w:ascii="Times New Roman" w:eastAsia="Times New Roman" w:hAnsi="Times New Roman" w:cs="Times New Roman"/>
          <w:sz w:val="28"/>
          <w:szCs w:val="28"/>
          <w:lang w:eastAsia="ru-RU"/>
        </w:rPr>
        <w:t xml:space="preserve"> Ловкость – способность эффективно управлять своими движениями во времени и пространстве, быстро овладевать новыми движениями, способность перестраивать двигательную деятельность в соответствии с требованиями меняющейся обстановки.</w:t>
      </w:r>
    </w:p>
    <w:p w:rsidR="001A304E" w:rsidRPr="001A304E" w:rsidRDefault="001A304E" w:rsidP="001A304E">
      <w:pPr>
        <w:spacing w:after="0" w:line="360" w:lineRule="auto"/>
        <w:jc w:val="both"/>
        <w:rPr>
          <w:rFonts w:ascii="Times New Roman" w:eastAsia="Times New Roman" w:hAnsi="Times New Roman" w:cs="Times New Roman"/>
          <w:sz w:val="28"/>
          <w:szCs w:val="28"/>
          <w:lang w:eastAsia="ru-RU"/>
        </w:rPr>
      </w:pPr>
      <w:r w:rsidRPr="001A304E">
        <w:rPr>
          <w:rFonts w:ascii="Times New Roman" w:eastAsia="Times New Roman" w:hAnsi="Times New Roman" w:cs="Times New Roman"/>
          <w:sz w:val="28"/>
          <w:szCs w:val="28"/>
          <w:lang w:eastAsia="ru-RU"/>
        </w:rPr>
        <w:lastRenderedPageBreak/>
        <w:t>Средством воспитания ловкости являются упражнения со сложной координацией движений.</w:t>
      </w:r>
    </w:p>
    <w:p w:rsidR="001A304E" w:rsidRPr="001A304E" w:rsidRDefault="001A304E" w:rsidP="001A304E">
      <w:pPr>
        <w:spacing w:after="0" w:line="360" w:lineRule="auto"/>
        <w:jc w:val="both"/>
        <w:rPr>
          <w:rFonts w:ascii="Times New Roman" w:eastAsia="Times New Roman" w:hAnsi="Times New Roman" w:cs="Times New Roman"/>
          <w:sz w:val="28"/>
          <w:szCs w:val="28"/>
          <w:lang w:eastAsia="ru-RU"/>
        </w:rPr>
      </w:pPr>
      <w:r w:rsidRPr="001A304E">
        <w:rPr>
          <w:rFonts w:ascii="Times New Roman" w:eastAsia="Times New Roman" w:hAnsi="Times New Roman" w:cs="Times New Roman"/>
          <w:sz w:val="28"/>
          <w:szCs w:val="28"/>
          <w:lang w:eastAsia="ru-RU"/>
        </w:rPr>
        <w:t xml:space="preserve">В качестве методов применяют метод необычных заданий, выполнение новых упражнений; многократное повторение упражнений со сложной координацией движений; выполнение упражнений в две стороны поочередно (вправо и влево); выполнение упражнений поочередно правой и левой рукой (ногой); выполнение упражнений в меняющихся, нестандартных условиях (подвижные и спортивные игры). </w:t>
      </w:r>
    </w:p>
    <w:p w:rsidR="001A304E" w:rsidRPr="001A304E" w:rsidRDefault="001A304E" w:rsidP="001A304E">
      <w:pPr>
        <w:spacing w:after="0" w:line="360" w:lineRule="auto"/>
        <w:jc w:val="both"/>
        <w:rPr>
          <w:rFonts w:ascii="Times New Roman" w:eastAsia="Times New Roman" w:hAnsi="Times New Roman" w:cs="Times New Roman"/>
          <w:sz w:val="28"/>
          <w:szCs w:val="28"/>
          <w:lang w:eastAsia="ru-RU"/>
        </w:rPr>
      </w:pPr>
      <w:r w:rsidRPr="001A304E">
        <w:rPr>
          <w:rFonts w:ascii="Times New Roman" w:eastAsia="Times New Roman" w:hAnsi="Times New Roman" w:cs="Times New Roman"/>
          <w:sz w:val="28"/>
          <w:szCs w:val="28"/>
          <w:lang w:eastAsia="ru-RU"/>
        </w:rPr>
        <w:t xml:space="preserve">Для </w:t>
      </w:r>
      <w:r w:rsidR="005243A3">
        <w:rPr>
          <w:rFonts w:ascii="Times New Roman" w:eastAsia="Times New Roman" w:hAnsi="Times New Roman" w:cs="Times New Roman"/>
          <w:sz w:val="28"/>
          <w:szCs w:val="28"/>
          <w:lang w:eastAsia="ru-RU"/>
        </w:rPr>
        <w:t>спортсмен</w:t>
      </w:r>
      <w:r w:rsidRPr="001A304E">
        <w:rPr>
          <w:rFonts w:ascii="Times New Roman" w:eastAsia="Times New Roman" w:hAnsi="Times New Roman" w:cs="Times New Roman"/>
          <w:sz w:val="28"/>
          <w:szCs w:val="28"/>
          <w:lang w:eastAsia="ru-RU"/>
        </w:rPr>
        <w:t xml:space="preserve">а  ловкость и координация движений имеет   решающее  значение при  освоении  техники и тактики  спорта на этапе базовой подготовки,  при  </w:t>
      </w:r>
      <w:r w:rsidR="005243A3">
        <w:rPr>
          <w:rFonts w:ascii="Times New Roman" w:eastAsia="Times New Roman" w:hAnsi="Times New Roman" w:cs="Times New Roman"/>
          <w:sz w:val="28"/>
          <w:szCs w:val="28"/>
          <w:lang w:eastAsia="ru-RU"/>
        </w:rPr>
        <w:t xml:space="preserve">соревнованиях  </w:t>
      </w:r>
      <w:r w:rsidRPr="001A304E">
        <w:rPr>
          <w:rFonts w:ascii="Times New Roman" w:eastAsia="Times New Roman" w:hAnsi="Times New Roman" w:cs="Times New Roman"/>
          <w:sz w:val="28"/>
          <w:szCs w:val="28"/>
          <w:lang w:eastAsia="ru-RU"/>
        </w:rPr>
        <w:t>в новых  условиях, с новым</w:t>
      </w:r>
      <w:r w:rsidR="005243A3">
        <w:rPr>
          <w:rFonts w:ascii="Times New Roman" w:eastAsia="Times New Roman" w:hAnsi="Times New Roman" w:cs="Times New Roman"/>
          <w:sz w:val="28"/>
          <w:szCs w:val="28"/>
          <w:lang w:eastAsia="ru-RU"/>
        </w:rPr>
        <w:t>и  соперниками</w:t>
      </w:r>
      <w:r w:rsidRPr="001A304E">
        <w:rPr>
          <w:rFonts w:ascii="Times New Roman" w:eastAsia="Times New Roman" w:hAnsi="Times New Roman" w:cs="Times New Roman"/>
          <w:sz w:val="28"/>
          <w:szCs w:val="28"/>
          <w:lang w:eastAsia="ru-RU"/>
        </w:rPr>
        <w:t xml:space="preserve">. При  высоком уровне развития  ловкости,  адаптация к новым необычным условиям происходит намного быстрее.  </w:t>
      </w:r>
    </w:p>
    <w:p w:rsidR="001A304E" w:rsidRPr="001A304E" w:rsidRDefault="001A304E" w:rsidP="001A304E">
      <w:pPr>
        <w:spacing w:after="0" w:line="360" w:lineRule="auto"/>
        <w:jc w:val="both"/>
        <w:rPr>
          <w:rFonts w:ascii="Times New Roman" w:eastAsia="Times New Roman" w:hAnsi="Times New Roman" w:cs="Times New Roman"/>
          <w:sz w:val="28"/>
          <w:szCs w:val="28"/>
          <w:lang w:eastAsia="ru-RU"/>
        </w:rPr>
      </w:pPr>
      <w:r w:rsidRPr="001A304E">
        <w:rPr>
          <w:rFonts w:ascii="Times New Roman" w:eastAsia="Times New Roman" w:hAnsi="Times New Roman" w:cs="Times New Roman"/>
          <w:b/>
          <w:sz w:val="28"/>
          <w:szCs w:val="28"/>
          <w:lang w:eastAsia="ru-RU"/>
        </w:rPr>
        <w:t>Воспитание гибкости.</w:t>
      </w:r>
      <w:r w:rsidRPr="001A304E">
        <w:rPr>
          <w:rFonts w:ascii="Times New Roman" w:eastAsia="Times New Roman" w:hAnsi="Times New Roman" w:cs="Times New Roman"/>
          <w:sz w:val="28"/>
          <w:szCs w:val="28"/>
          <w:lang w:eastAsia="ru-RU"/>
        </w:rPr>
        <w:t xml:space="preserve"> Гибкость – способность выполнять движения с большой амплитудой.</w:t>
      </w:r>
    </w:p>
    <w:p w:rsidR="001A304E" w:rsidRPr="001A304E" w:rsidRDefault="001A304E" w:rsidP="001A304E">
      <w:pPr>
        <w:spacing w:after="0" w:line="360" w:lineRule="auto"/>
        <w:jc w:val="both"/>
        <w:rPr>
          <w:rFonts w:ascii="Times New Roman" w:eastAsia="Times New Roman" w:hAnsi="Times New Roman" w:cs="Times New Roman"/>
          <w:sz w:val="28"/>
          <w:szCs w:val="28"/>
          <w:lang w:eastAsia="ru-RU"/>
        </w:rPr>
      </w:pPr>
      <w:r w:rsidRPr="001A304E">
        <w:rPr>
          <w:rFonts w:ascii="Times New Roman" w:eastAsia="Times New Roman" w:hAnsi="Times New Roman" w:cs="Times New Roman"/>
          <w:sz w:val="28"/>
          <w:szCs w:val="28"/>
          <w:lang w:eastAsia="ru-RU"/>
        </w:rPr>
        <w:t xml:space="preserve">Средства развития гибкости: активные свободные движения с постепенно увеличивающейся амплитудой (например, маховые движения руками); повторные пружинящие движения (в выпаде, в </w:t>
      </w:r>
      <w:proofErr w:type="spellStart"/>
      <w:r w:rsidRPr="001A304E">
        <w:rPr>
          <w:rFonts w:ascii="Times New Roman" w:eastAsia="Times New Roman" w:hAnsi="Times New Roman" w:cs="Times New Roman"/>
          <w:sz w:val="28"/>
          <w:szCs w:val="28"/>
          <w:lang w:eastAsia="ru-RU"/>
        </w:rPr>
        <w:t>полушпагате</w:t>
      </w:r>
      <w:proofErr w:type="spellEnd"/>
      <w:r w:rsidRPr="001A304E">
        <w:rPr>
          <w:rFonts w:ascii="Times New Roman" w:eastAsia="Times New Roman" w:hAnsi="Times New Roman" w:cs="Times New Roman"/>
          <w:sz w:val="28"/>
          <w:szCs w:val="28"/>
          <w:lang w:eastAsia="ru-RU"/>
        </w:rPr>
        <w:t>, пружинящие наклоны и т.д.); движения с использованием инерции, например, махи ногами, движения с доставанием ориентиров; движения с помощью партнера, помогающего увеличивать амплитуду; движения с отягощениями с большой амплитудой; движения с большой амплитудой у дополнительной опоры.</w:t>
      </w:r>
    </w:p>
    <w:p w:rsidR="001A304E" w:rsidRPr="001A304E" w:rsidRDefault="001A304E" w:rsidP="001A304E">
      <w:pPr>
        <w:spacing w:after="0" w:line="360" w:lineRule="auto"/>
        <w:jc w:val="both"/>
        <w:rPr>
          <w:rFonts w:ascii="Times New Roman" w:eastAsia="Times New Roman" w:hAnsi="Times New Roman" w:cs="Times New Roman"/>
          <w:sz w:val="28"/>
          <w:szCs w:val="28"/>
          <w:lang w:eastAsia="ru-RU"/>
        </w:rPr>
      </w:pPr>
      <w:r w:rsidRPr="001A304E">
        <w:rPr>
          <w:rFonts w:ascii="Times New Roman" w:eastAsia="Times New Roman" w:hAnsi="Times New Roman" w:cs="Times New Roman"/>
          <w:sz w:val="28"/>
          <w:szCs w:val="28"/>
          <w:lang w:eastAsia="ru-RU"/>
        </w:rPr>
        <w:t>Основным методом является регулярное многократное повторение упражнений на гибкость. Например, выполнение их при проведении ежедневной УГГ, во время проведения тренировочных занятий в их подготовительной и заключительной частях и т.д.</w:t>
      </w:r>
    </w:p>
    <w:p w:rsidR="001A304E" w:rsidRPr="001A304E" w:rsidRDefault="001A304E" w:rsidP="001A304E">
      <w:pPr>
        <w:spacing w:after="0" w:line="360" w:lineRule="auto"/>
        <w:jc w:val="both"/>
        <w:rPr>
          <w:rFonts w:ascii="Times New Roman" w:eastAsia="Times New Roman" w:hAnsi="Times New Roman" w:cs="Times New Roman"/>
          <w:sz w:val="28"/>
          <w:szCs w:val="28"/>
          <w:lang w:eastAsia="ru-RU"/>
        </w:rPr>
      </w:pPr>
      <w:r w:rsidRPr="001A304E">
        <w:rPr>
          <w:rFonts w:ascii="Times New Roman" w:eastAsia="Times New Roman" w:hAnsi="Times New Roman" w:cs="Times New Roman"/>
          <w:sz w:val="28"/>
          <w:szCs w:val="28"/>
          <w:lang w:eastAsia="ru-RU"/>
        </w:rPr>
        <w:t xml:space="preserve">Для </w:t>
      </w:r>
      <w:proofErr w:type="spellStart"/>
      <w:r w:rsidRPr="001A304E">
        <w:rPr>
          <w:rFonts w:ascii="Times New Roman" w:eastAsia="Times New Roman" w:hAnsi="Times New Roman" w:cs="Times New Roman"/>
          <w:sz w:val="28"/>
          <w:szCs w:val="28"/>
          <w:lang w:eastAsia="ru-RU"/>
        </w:rPr>
        <w:t>бильярдиста</w:t>
      </w:r>
      <w:proofErr w:type="spellEnd"/>
      <w:r w:rsidRPr="001A304E">
        <w:rPr>
          <w:rFonts w:ascii="Times New Roman" w:eastAsia="Times New Roman" w:hAnsi="Times New Roman" w:cs="Times New Roman"/>
          <w:sz w:val="28"/>
          <w:szCs w:val="28"/>
          <w:lang w:eastAsia="ru-RU"/>
        </w:rPr>
        <w:t xml:space="preserve">  большое значение  имеет  хорошая гибкость  позвоночника, тазобедренных  суставов,  плеча,  локтя, кистей рук. Недостаток  гибкости  не позволяет  хорошо освоить весь  арсенал техники  выполнения  ударов.</w:t>
      </w:r>
    </w:p>
    <w:p w:rsidR="001A304E" w:rsidRPr="001A304E" w:rsidRDefault="001A304E" w:rsidP="001A304E">
      <w:pPr>
        <w:spacing w:after="0" w:line="360" w:lineRule="auto"/>
        <w:jc w:val="both"/>
        <w:rPr>
          <w:rFonts w:ascii="Times New Roman" w:eastAsia="Times New Roman" w:hAnsi="Times New Roman" w:cs="Times New Roman"/>
          <w:sz w:val="28"/>
          <w:szCs w:val="28"/>
          <w:lang w:eastAsia="ru-RU"/>
        </w:rPr>
      </w:pPr>
      <w:r w:rsidRPr="001A304E">
        <w:rPr>
          <w:rFonts w:ascii="Times New Roman" w:eastAsia="Times New Roman" w:hAnsi="Times New Roman" w:cs="Times New Roman"/>
          <w:b/>
          <w:sz w:val="28"/>
          <w:szCs w:val="28"/>
          <w:lang w:eastAsia="ru-RU"/>
        </w:rPr>
        <w:lastRenderedPageBreak/>
        <w:t>Воспитание выносливости</w:t>
      </w:r>
      <w:r w:rsidRPr="001A304E">
        <w:rPr>
          <w:rFonts w:ascii="Times New Roman" w:eastAsia="Times New Roman" w:hAnsi="Times New Roman" w:cs="Times New Roman"/>
          <w:sz w:val="28"/>
          <w:szCs w:val="28"/>
          <w:lang w:eastAsia="ru-RU"/>
        </w:rPr>
        <w:t>. Выносливость – это способность организма длительное время эффективно выполнять мышечную работу, преодолевая наступающее утомление. Различают общую и специальную выносливость.</w:t>
      </w:r>
    </w:p>
    <w:p w:rsidR="001A304E" w:rsidRPr="001A304E" w:rsidRDefault="001A304E" w:rsidP="001A304E">
      <w:pPr>
        <w:spacing w:after="0" w:line="360" w:lineRule="auto"/>
        <w:jc w:val="both"/>
        <w:rPr>
          <w:rFonts w:ascii="Times New Roman" w:eastAsia="Times New Roman" w:hAnsi="Times New Roman" w:cs="Times New Roman"/>
          <w:sz w:val="28"/>
          <w:szCs w:val="28"/>
          <w:lang w:eastAsia="ru-RU"/>
        </w:rPr>
      </w:pPr>
      <w:r w:rsidRPr="001A304E">
        <w:rPr>
          <w:rFonts w:ascii="Times New Roman" w:eastAsia="Times New Roman" w:hAnsi="Times New Roman" w:cs="Times New Roman"/>
          <w:sz w:val="28"/>
          <w:szCs w:val="28"/>
          <w:lang w:eastAsia="ru-RU"/>
        </w:rPr>
        <w:t xml:space="preserve">Специальная выносливость – способность длительное время эффективно выполнять специфическую мышечную работу, присущую тому или иному виду физических упражнений или виду спорта, преодолевая наступающие утомления. Для </w:t>
      </w:r>
      <w:proofErr w:type="spellStart"/>
      <w:r w:rsidRPr="001A304E">
        <w:rPr>
          <w:rFonts w:ascii="Times New Roman" w:eastAsia="Times New Roman" w:hAnsi="Times New Roman" w:cs="Times New Roman"/>
          <w:sz w:val="28"/>
          <w:szCs w:val="28"/>
          <w:lang w:eastAsia="ru-RU"/>
        </w:rPr>
        <w:t>бильярдиста</w:t>
      </w:r>
      <w:proofErr w:type="spellEnd"/>
      <w:r w:rsidRPr="001A304E">
        <w:rPr>
          <w:rFonts w:ascii="Times New Roman" w:eastAsia="Times New Roman" w:hAnsi="Times New Roman" w:cs="Times New Roman"/>
          <w:sz w:val="28"/>
          <w:szCs w:val="28"/>
          <w:lang w:eastAsia="ru-RU"/>
        </w:rPr>
        <w:t xml:space="preserve"> это способность точно выполнять  удары   в течение длительного времени. Специальная выносливость развивается на основе общей выносливости и подразделяется на скоростную, силовую,  координационную,  игровую выносливость. </w:t>
      </w:r>
    </w:p>
    <w:p w:rsidR="001A304E" w:rsidRPr="001A304E" w:rsidRDefault="001A304E" w:rsidP="001A304E">
      <w:pPr>
        <w:spacing w:after="0" w:line="360" w:lineRule="auto"/>
        <w:jc w:val="both"/>
        <w:rPr>
          <w:rFonts w:ascii="Times New Roman" w:eastAsia="Times New Roman" w:hAnsi="Times New Roman" w:cs="Times New Roman"/>
          <w:sz w:val="28"/>
          <w:szCs w:val="28"/>
          <w:lang w:eastAsia="ru-RU"/>
        </w:rPr>
      </w:pPr>
      <w:r w:rsidRPr="001A304E">
        <w:rPr>
          <w:rFonts w:ascii="Times New Roman" w:eastAsia="Times New Roman" w:hAnsi="Times New Roman" w:cs="Times New Roman"/>
          <w:sz w:val="28"/>
          <w:szCs w:val="28"/>
          <w:lang w:eastAsia="ru-RU"/>
        </w:rPr>
        <w:t>При выполнении упражнений на выносливость тренировочная нагрузка характеризуется: интенсивностью упражнений, продолжительностью упражнений, числом повторений, продолжительностью интервалов отдыха, характером отдыха.</w:t>
      </w:r>
    </w:p>
    <w:p w:rsidR="001A304E" w:rsidRPr="001A304E" w:rsidRDefault="001A304E" w:rsidP="001A304E">
      <w:pPr>
        <w:spacing w:after="0" w:line="360" w:lineRule="auto"/>
        <w:jc w:val="both"/>
        <w:rPr>
          <w:rFonts w:ascii="Times New Roman" w:eastAsia="Times New Roman" w:hAnsi="Times New Roman" w:cs="Times New Roman"/>
          <w:sz w:val="28"/>
          <w:szCs w:val="28"/>
          <w:lang w:eastAsia="ru-RU"/>
        </w:rPr>
      </w:pPr>
      <w:r w:rsidRPr="001A304E">
        <w:rPr>
          <w:rFonts w:ascii="Times New Roman" w:eastAsia="Times New Roman" w:hAnsi="Times New Roman" w:cs="Times New Roman"/>
          <w:sz w:val="28"/>
          <w:szCs w:val="28"/>
          <w:lang w:eastAsia="ru-RU"/>
        </w:rPr>
        <w:t xml:space="preserve">Интенсивность физической нагрузки может определяться по ЧСС, т.е. пульсу, который измеряется сразу после выполнения упражнений. </w:t>
      </w:r>
    </w:p>
    <w:p w:rsidR="001A304E" w:rsidRPr="001A304E" w:rsidRDefault="001A304E" w:rsidP="001A304E">
      <w:pPr>
        <w:spacing w:after="0" w:line="360" w:lineRule="auto"/>
        <w:jc w:val="both"/>
        <w:rPr>
          <w:rFonts w:ascii="Times New Roman" w:eastAsia="Times New Roman" w:hAnsi="Times New Roman" w:cs="Times New Roman"/>
          <w:sz w:val="28"/>
          <w:szCs w:val="28"/>
          <w:lang w:eastAsia="ru-RU"/>
        </w:rPr>
      </w:pPr>
      <w:r w:rsidRPr="001A304E">
        <w:rPr>
          <w:rFonts w:ascii="Times New Roman" w:eastAsia="Times New Roman" w:hAnsi="Times New Roman" w:cs="Times New Roman"/>
          <w:sz w:val="28"/>
          <w:szCs w:val="28"/>
          <w:lang w:eastAsia="ru-RU"/>
        </w:rPr>
        <w:t>Рекомендуется придерживаться следующей градации интенсивности:</w:t>
      </w:r>
    </w:p>
    <w:p w:rsidR="001A304E" w:rsidRPr="001A304E" w:rsidRDefault="001A304E" w:rsidP="001A304E">
      <w:pPr>
        <w:spacing w:after="0" w:line="360" w:lineRule="auto"/>
        <w:jc w:val="both"/>
        <w:rPr>
          <w:rFonts w:ascii="Times New Roman" w:eastAsia="Times New Roman" w:hAnsi="Times New Roman" w:cs="Times New Roman"/>
          <w:sz w:val="28"/>
          <w:szCs w:val="28"/>
          <w:lang w:eastAsia="ru-RU"/>
        </w:rPr>
      </w:pPr>
      <w:r w:rsidRPr="001A304E">
        <w:rPr>
          <w:rFonts w:ascii="Times New Roman" w:eastAsia="Times New Roman" w:hAnsi="Times New Roman" w:cs="Times New Roman"/>
          <w:sz w:val="28"/>
          <w:szCs w:val="28"/>
          <w:lang w:eastAsia="ru-RU"/>
        </w:rPr>
        <w:t>малая интенсивность – ЧСС до 130 уд/мин. При этой интенсивности эффективного воспитания выносливости не происходит, однако создаются предпосылки для этого, расширяется сеть кровеносных сосудов в скелетных мышцах и в сердечной мышце; большая интенсивность – ЧСС от 150 до 180 уд/мин. В этой тренировочной зоне интенсивности к аэробным механизмам подключаются анаэробные механизмы энергообеспечения, когда энергия образуется при распаде энергетических веществ в условиях недостатка кислорода;  предельная интенсивность – ЧСС 180 уд/мин. и больше. В этой зоне интенсивности совершенствуются анаэробные механизмы энергообеспечения.</w:t>
      </w:r>
    </w:p>
    <w:p w:rsidR="001A304E" w:rsidRPr="001A304E" w:rsidRDefault="001A304E" w:rsidP="001A304E">
      <w:pPr>
        <w:spacing w:after="0" w:line="360" w:lineRule="auto"/>
        <w:jc w:val="both"/>
        <w:rPr>
          <w:rFonts w:ascii="Times New Roman" w:eastAsia="Times New Roman" w:hAnsi="Times New Roman" w:cs="Times New Roman"/>
          <w:sz w:val="28"/>
          <w:szCs w:val="28"/>
          <w:lang w:eastAsia="ru-RU"/>
        </w:rPr>
      </w:pPr>
      <w:r w:rsidRPr="001A304E">
        <w:rPr>
          <w:rFonts w:ascii="Times New Roman" w:eastAsia="Times New Roman" w:hAnsi="Times New Roman" w:cs="Times New Roman"/>
          <w:sz w:val="28"/>
          <w:szCs w:val="28"/>
          <w:lang w:eastAsia="ru-RU"/>
        </w:rPr>
        <w:t>Зависимость максимальной величины ЧСС от возраста при тренировке на выносливость можно определить по формуле:</w:t>
      </w:r>
    </w:p>
    <w:p w:rsidR="001A304E" w:rsidRPr="001A304E" w:rsidRDefault="001A304E" w:rsidP="001A304E">
      <w:pPr>
        <w:spacing w:after="0" w:line="360" w:lineRule="auto"/>
        <w:jc w:val="both"/>
        <w:rPr>
          <w:rFonts w:ascii="Times New Roman" w:eastAsia="Times New Roman" w:hAnsi="Times New Roman" w:cs="Times New Roman"/>
          <w:sz w:val="28"/>
          <w:szCs w:val="28"/>
          <w:lang w:eastAsia="ru-RU"/>
        </w:rPr>
      </w:pPr>
      <w:r w:rsidRPr="001A304E">
        <w:rPr>
          <w:rFonts w:ascii="Times New Roman" w:eastAsia="Times New Roman" w:hAnsi="Times New Roman" w:cs="Times New Roman"/>
          <w:sz w:val="28"/>
          <w:szCs w:val="28"/>
          <w:lang w:eastAsia="ru-RU"/>
        </w:rPr>
        <w:t>ЧСС (</w:t>
      </w:r>
      <w:proofErr w:type="gramStart"/>
      <w:r w:rsidRPr="001A304E">
        <w:rPr>
          <w:rFonts w:ascii="Times New Roman" w:eastAsia="Times New Roman" w:hAnsi="Times New Roman" w:cs="Times New Roman"/>
          <w:sz w:val="28"/>
          <w:szCs w:val="28"/>
          <w:lang w:eastAsia="ru-RU"/>
        </w:rPr>
        <w:t>максимальная</w:t>
      </w:r>
      <w:proofErr w:type="gramEnd"/>
      <w:r w:rsidRPr="001A304E">
        <w:rPr>
          <w:rFonts w:ascii="Times New Roman" w:eastAsia="Times New Roman" w:hAnsi="Times New Roman" w:cs="Times New Roman"/>
          <w:sz w:val="28"/>
          <w:szCs w:val="28"/>
          <w:lang w:eastAsia="ru-RU"/>
        </w:rPr>
        <w:t>) = 220 – возраст (в годах)</w:t>
      </w:r>
    </w:p>
    <w:p w:rsidR="001A304E" w:rsidRPr="001A304E" w:rsidRDefault="001A304E" w:rsidP="001A304E">
      <w:pPr>
        <w:spacing w:after="0" w:line="360" w:lineRule="auto"/>
        <w:jc w:val="both"/>
        <w:rPr>
          <w:rFonts w:ascii="Times New Roman" w:eastAsia="Times New Roman" w:hAnsi="Times New Roman" w:cs="Times New Roman"/>
          <w:sz w:val="28"/>
          <w:szCs w:val="28"/>
          <w:lang w:eastAsia="ru-RU"/>
        </w:rPr>
      </w:pPr>
      <w:r w:rsidRPr="001A304E">
        <w:rPr>
          <w:rFonts w:ascii="Times New Roman" w:eastAsia="Times New Roman" w:hAnsi="Times New Roman" w:cs="Times New Roman"/>
          <w:sz w:val="28"/>
          <w:szCs w:val="28"/>
          <w:lang w:eastAsia="ru-RU"/>
        </w:rPr>
        <w:lastRenderedPageBreak/>
        <w:t>Например, для занимающихся в возрасте 18 лет максимальная ЧСС будет равна 220-18=202 уд/мин.; для лиц 30 лет – 190 и т.д.</w:t>
      </w:r>
    </w:p>
    <w:p w:rsidR="001A304E" w:rsidRPr="001A304E" w:rsidRDefault="001A304E" w:rsidP="001A304E">
      <w:pPr>
        <w:spacing w:after="0" w:line="360" w:lineRule="auto"/>
        <w:jc w:val="both"/>
        <w:rPr>
          <w:rFonts w:ascii="Times New Roman" w:eastAsia="Times New Roman" w:hAnsi="Times New Roman" w:cs="Times New Roman"/>
          <w:sz w:val="28"/>
          <w:szCs w:val="28"/>
          <w:lang w:eastAsia="ru-RU"/>
        </w:rPr>
      </w:pPr>
      <w:r w:rsidRPr="001A304E">
        <w:rPr>
          <w:rFonts w:ascii="Times New Roman" w:eastAsia="Times New Roman" w:hAnsi="Times New Roman" w:cs="Times New Roman"/>
          <w:sz w:val="28"/>
          <w:szCs w:val="28"/>
          <w:lang w:eastAsia="ru-RU"/>
        </w:rPr>
        <w:t>Исследованиями установлено, что для разного возраста максимальной интенсивностью по ЧСС, которая дает тренировочный эффект, является для лиц 20 лет – 130 уд/мин., 30 лет – 129 уд/мин., 40 лет – 124 уд/мин., 50 лет - 118 уд/мин.</w:t>
      </w:r>
    </w:p>
    <w:p w:rsidR="001A304E" w:rsidRPr="001A304E" w:rsidRDefault="001A304E" w:rsidP="001A304E">
      <w:pPr>
        <w:spacing w:after="0" w:line="360" w:lineRule="auto"/>
        <w:jc w:val="both"/>
        <w:rPr>
          <w:rFonts w:ascii="Times New Roman" w:eastAsia="Times New Roman" w:hAnsi="Times New Roman" w:cs="Times New Roman"/>
          <w:sz w:val="28"/>
          <w:szCs w:val="28"/>
          <w:lang w:eastAsia="ru-RU"/>
        </w:rPr>
      </w:pPr>
      <w:r w:rsidRPr="001A304E">
        <w:rPr>
          <w:rFonts w:ascii="Times New Roman" w:eastAsia="Times New Roman" w:hAnsi="Times New Roman" w:cs="Times New Roman"/>
          <w:sz w:val="28"/>
          <w:szCs w:val="28"/>
          <w:lang w:eastAsia="ru-RU"/>
        </w:rPr>
        <w:t>Учитывая наличия максимальных и минимальных величин интенсивности по ЧСС, можно определить зоны оптимальных и больших нагрузок при проведении самостоятельных тренировочных занятий. Например, для лиц 20 лет оптимальной зоной будет диапазон ЧСС от 150 до 177 уд/мин. и т.д.</w:t>
      </w:r>
    </w:p>
    <w:p w:rsidR="001A304E" w:rsidRPr="001A304E" w:rsidRDefault="001A304E" w:rsidP="001A304E">
      <w:pPr>
        <w:spacing w:after="0" w:line="360" w:lineRule="auto"/>
        <w:jc w:val="both"/>
        <w:rPr>
          <w:rFonts w:ascii="Times New Roman" w:eastAsia="Times New Roman" w:hAnsi="Times New Roman" w:cs="Times New Roman"/>
          <w:sz w:val="28"/>
          <w:szCs w:val="28"/>
          <w:lang w:eastAsia="ru-RU"/>
        </w:rPr>
      </w:pPr>
      <w:r w:rsidRPr="001A304E">
        <w:rPr>
          <w:rFonts w:ascii="Times New Roman" w:eastAsia="Times New Roman" w:hAnsi="Times New Roman" w:cs="Times New Roman"/>
          <w:sz w:val="28"/>
          <w:szCs w:val="28"/>
          <w:lang w:eastAsia="ru-RU"/>
        </w:rPr>
        <w:t xml:space="preserve"> Для развития общей и специальной выносливости необходимо выполнять следующие правила: повторять упражнения до утомления и на фоне утомления; строго координировать дыхание с движениями; интенсивность тренировочной нагрузки желательно регулировать с помощью показателей ЧСС.</w:t>
      </w:r>
    </w:p>
    <w:p w:rsidR="001A304E" w:rsidRPr="001A304E" w:rsidRDefault="001A304E" w:rsidP="001A304E">
      <w:pPr>
        <w:spacing w:after="0" w:line="360" w:lineRule="auto"/>
        <w:jc w:val="both"/>
        <w:rPr>
          <w:rFonts w:ascii="Times New Roman" w:eastAsia="Times New Roman" w:hAnsi="Times New Roman" w:cs="Times New Roman"/>
          <w:sz w:val="28"/>
          <w:szCs w:val="28"/>
          <w:lang w:eastAsia="ru-RU"/>
        </w:rPr>
      </w:pPr>
      <w:r w:rsidRPr="001A304E">
        <w:rPr>
          <w:rFonts w:ascii="Times New Roman" w:eastAsia="Times New Roman" w:hAnsi="Times New Roman" w:cs="Times New Roman"/>
          <w:sz w:val="28"/>
          <w:szCs w:val="28"/>
          <w:lang w:eastAsia="ru-RU"/>
        </w:rPr>
        <w:t>В качестве эффективных сре</w:t>
      </w:r>
      <w:proofErr w:type="gramStart"/>
      <w:r w:rsidRPr="001A304E">
        <w:rPr>
          <w:rFonts w:ascii="Times New Roman" w:eastAsia="Times New Roman" w:hAnsi="Times New Roman" w:cs="Times New Roman"/>
          <w:sz w:val="28"/>
          <w:szCs w:val="28"/>
          <w:lang w:eastAsia="ru-RU"/>
        </w:rPr>
        <w:t>дств тр</w:t>
      </w:r>
      <w:proofErr w:type="gramEnd"/>
      <w:r w:rsidRPr="001A304E">
        <w:rPr>
          <w:rFonts w:ascii="Times New Roman" w:eastAsia="Times New Roman" w:hAnsi="Times New Roman" w:cs="Times New Roman"/>
          <w:sz w:val="28"/>
          <w:szCs w:val="28"/>
          <w:lang w:eastAsia="ru-RU"/>
        </w:rPr>
        <w:t xml:space="preserve">енировки выносливости являются упражнения в ходьбе, плавании,  беге, езде на велосипеде, гребле. </w:t>
      </w:r>
    </w:p>
    <w:p w:rsidR="001A304E" w:rsidRPr="001A304E" w:rsidRDefault="001A304E" w:rsidP="001A304E">
      <w:pPr>
        <w:spacing w:after="0" w:line="360" w:lineRule="auto"/>
        <w:jc w:val="both"/>
        <w:rPr>
          <w:rFonts w:ascii="Times New Roman" w:eastAsia="Times New Roman" w:hAnsi="Times New Roman" w:cs="Times New Roman"/>
          <w:sz w:val="28"/>
          <w:szCs w:val="28"/>
          <w:lang w:eastAsia="ru-RU"/>
        </w:rPr>
      </w:pPr>
      <w:r w:rsidRPr="001A304E">
        <w:rPr>
          <w:rFonts w:ascii="Times New Roman" w:eastAsia="Times New Roman" w:hAnsi="Times New Roman" w:cs="Times New Roman"/>
          <w:sz w:val="28"/>
          <w:szCs w:val="28"/>
          <w:lang w:eastAsia="ru-RU"/>
        </w:rPr>
        <w:t xml:space="preserve"> Ходьба – естественный вид движений, в котором участвует большинство мышц, связок, суставов. Ходьба улучшает обмен веществ в организме и активизирует деятельность ССС и ДС организма. Интенсивность физической нагрузки при ходьбе регулируется в соответствии с состоянием здоровья, физической подготовленностью и тренированностью организма. Эффективность воздействия ходьбы на организм человека зависит от длины шага, скорости ходьбы и ее продолжительности.</w:t>
      </w:r>
    </w:p>
    <w:p w:rsidR="001A304E" w:rsidRPr="001A304E" w:rsidRDefault="001A304E" w:rsidP="001A304E">
      <w:pPr>
        <w:spacing w:after="0" w:line="360" w:lineRule="auto"/>
        <w:jc w:val="both"/>
        <w:rPr>
          <w:rFonts w:ascii="Times New Roman" w:eastAsia="Times New Roman" w:hAnsi="Times New Roman" w:cs="Times New Roman"/>
          <w:sz w:val="28"/>
          <w:szCs w:val="28"/>
          <w:lang w:eastAsia="ru-RU"/>
        </w:rPr>
      </w:pPr>
      <w:r w:rsidRPr="001A304E">
        <w:rPr>
          <w:rFonts w:ascii="Times New Roman" w:eastAsia="Times New Roman" w:hAnsi="Times New Roman" w:cs="Times New Roman"/>
          <w:sz w:val="28"/>
          <w:szCs w:val="28"/>
          <w:lang w:eastAsia="ru-RU"/>
        </w:rPr>
        <w:t>При определении физической нагрузки следует учитывать ЧСС.</w:t>
      </w:r>
    </w:p>
    <w:p w:rsidR="001A304E" w:rsidRPr="001A304E" w:rsidRDefault="001A304E" w:rsidP="001A304E">
      <w:pPr>
        <w:spacing w:after="0" w:line="360" w:lineRule="auto"/>
        <w:jc w:val="both"/>
        <w:rPr>
          <w:rFonts w:ascii="Times New Roman" w:eastAsia="Times New Roman" w:hAnsi="Times New Roman" w:cs="Times New Roman"/>
          <w:sz w:val="28"/>
          <w:szCs w:val="28"/>
          <w:lang w:eastAsia="ru-RU"/>
        </w:rPr>
      </w:pPr>
      <w:r w:rsidRPr="001A304E">
        <w:rPr>
          <w:rFonts w:ascii="Times New Roman" w:eastAsia="Times New Roman" w:hAnsi="Times New Roman" w:cs="Times New Roman"/>
          <w:sz w:val="28"/>
          <w:szCs w:val="28"/>
          <w:lang w:eastAsia="ru-RU"/>
        </w:rPr>
        <w:t>ЧСС подсчитывается в процессе кратковременных остановок,  во время ходьбы и сразу после окончания тренировки в течение 10 сек. Полученная цифра умножается на шесть и определяется ЧСС в минуту.</w:t>
      </w:r>
    </w:p>
    <w:p w:rsidR="001A304E" w:rsidRPr="001A304E" w:rsidRDefault="001A304E" w:rsidP="001A304E">
      <w:pPr>
        <w:spacing w:after="0" w:line="360" w:lineRule="auto"/>
        <w:jc w:val="both"/>
        <w:rPr>
          <w:rFonts w:ascii="Times New Roman" w:eastAsia="Times New Roman" w:hAnsi="Times New Roman" w:cs="Times New Roman"/>
          <w:sz w:val="28"/>
          <w:szCs w:val="28"/>
          <w:lang w:eastAsia="ru-RU"/>
        </w:rPr>
      </w:pPr>
      <w:r w:rsidRPr="001A304E">
        <w:rPr>
          <w:rFonts w:ascii="Times New Roman" w:eastAsia="Times New Roman" w:hAnsi="Times New Roman" w:cs="Times New Roman"/>
          <w:sz w:val="28"/>
          <w:szCs w:val="28"/>
          <w:lang w:eastAsia="ru-RU"/>
        </w:rPr>
        <w:t xml:space="preserve">Перед тренировкой по ходьбе необходимо сделать короткую разминку: в течение 6 – 8 мин. выполнять гимнастические упражнения для рук, </w:t>
      </w:r>
      <w:r w:rsidRPr="001A304E">
        <w:rPr>
          <w:rFonts w:ascii="Times New Roman" w:eastAsia="Times New Roman" w:hAnsi="Times New Roman" w:cs="Times New Roman"/>
          <w:sz w:val="28"/>
          <w:szCs w:val="28"/>
          <w:lang w:eastAsia="ru-RU"/>
        </w:rPr>
        <w:lastRenderedPageBreak/>
        <w:t xml:space="preserve">туловища, ног. Заканчивая тренировочную ходьбу, надо постепенно снизить скорость. Через 8 – 10 мин. после окончания тренировки (после отдыха) частота пульса должна вернуться к исходному уровню, который был до тренировки. Увеличение дистанции и скорости ходьбы должно нарастать постепенно. Рекомендуется  нагрузку  увеличивать  «ступенчато». То-есть, через каждые две  недели  тренировки  дистанция и скорость  увеличивается  на 5-10%,  а каждую  четвертую неделю  нагрузка снижается на  5-10%. </w:t>
      </w:r>
    </w:p>
    <w:p w:rsidR="001A304E" w:rsidRPr="001A304E" w:rsidRDefault="001A304E" w:rsidP="001A304E">
      <w:pPr>
        <w:spacing w:after="0" w:line="360" w:lineRule="auto"/>
        <w:jc w:val="both"/>
        <w:rPr>
          <w:rFonts w:ascii="Times New Roman" w:eastAsia="Times New Roman" w:hAnsi="Times New Roman" w:cs="Times New Roman"/>
          <w:sz w:val="28"/>
          <w:szCs w:val="28"/>
          <w:lang w:eastAsia="ru-RU"/>
        </w:rPr>
      </w:pPr>
      <w:r w:rsidRPr="001A304E">
        <w:rPr>
          <w:rFonts w:ascii="Times New Roman" w:eastAsia="Times New Roman" w:hAnsi="Times New Roman" w:cs="Times New Roman"/>
          <w:sz w:val="28"/>
          <w:szCs w:val="28"/>
          <w:lang w:eastAsia="ru-RU"/>
        </w:rPr>
        <w:t>Чередование ходьбы с бегом. При хорошем самочувствии и свободном выполнении тренировочных нагрузок по ходьбе можно переходить к чередованию бега с ходьбой, что обеспечивает постепенное нарастание нагрузки и дает возможность контролировать ее и в строгом соответствии со своими индивидуальными возможностями и рекомендациями врача.</w:t>
      </w:r>
    </w:p>
    <w:p w:rsidR="001A304E" w:rsidRPr="001A304E" w:rsidRDefault="001A304E" w:rsidP="001A304E">
      <w:pPr>
        <w:spacing w:after="0" w:line="360" w:lineRule="auto"/>
        <w:jc w:val="both"/>
        <w:rPr>
          <w:rFonts w:ascii="Times New Roman" w:eastAsia="Times New Roman" w:hAnsi="Times New Roman" w:cs="Times New Roman"/>
          <w:sz w:val="28"/>
          <w:szCs w:val="28"/>
          <w:lang w:eastAsia="ru-RU"/>
        </w:rPr>
      </w:pPr>
      <w:r w:rsidRPr="001A304E">
        <w:rPr>
          <w:rFonts w:ascii="Times New Roman" w:eastAsia="Times New Roman" w:hAnsi="Times New Roman" w:cs="Times New Roman"/>
          <w:sz w:val="28"/>
          <w:szCs w:val="28"/>
          <w:lang w:eastAsia="ru-RU"/>
        </w:rPr>
        <w:t>После выполнения бега в чередовании с ходьбой и при наличии хорошего самочувствия можно переходить к непрерывному бегу.</w:t>
      </w:r>
    </w:p>
    <w:p w:rsidR="001A304E" w:rsidRPr="001A304E" w:rsidRDefault="001A304E" w:rsidP="001A304E">
      <w:pPr>
        <w:spacing w:after="0" w:line="360" w:lineRule="auto"/>
        <w:jc w:val="both"/>
        <w:rPr>
          <w:rFonts w:ascii="Times New Roman" w:eastAsia="Times New Roman" w:hAnsi="Times New Roman" w:cs="Times New Roman"/>
          <w:sz w:val="28"/>
          <w:szCs w:val="28"/>
          <w:lang w:eastAsia="ru-RU"/>
        </w:rPr>
      </w:pPr>
      <w:r w:rsidRPr="001A304E">
        <w:rPr>
          <w:rFonts w:ascii="Times New Roman" w:eastAsia="Times New Roman" w:hAnsi="Times New Roman" w:cs="Times New Roman"/>
          <w:sz w:val="28"/>
          <w:szCs w:val="28"/>
          <w:lang w:eastAsia="ru-RU"/>
        </w:rPr>
        <w:t xml:space="preserve">Бег является наиболее эффективным средством укрепления здоровья и повышения уровня физической тренированности. При занятиях бегом происходят более глубокие, чем при ходьбе, изменения во всех системах организма человека. Увеличивать продолжительность бега следует постепенно. </w:t>
      </w:r>
    </w:p>
    <w:p w:rsidR="001A304E" w:rsidRPr="001A304E" w:rsidRDefault="001A304E" w:rsidP="001A304E">
      <w:pPr>
        <w:spacing w:after="0" w:line="360" w:lineRule="auto"/>
        <w:jc w:val="both"/>
        <w:rPr>
          <w:rFonts w:ascii="Times New Roman" w:eastAsia="Times New Roman" w:hAnsi="Times New Roman" w:cs="Times New Roman"/>
          <w:sz w:val="28"/>
          <w:szCs w:val="28"/>
          <w:lang w:eastAsia="ru-RU"/>
        </w:rPr>
      </w:pPr>
      <w:r w:rsidRPr="001A304E">
        <w:rPr>
          <w:rFonts w:ascii="Times New Roman" w:eastAsia="Times New Roman" w:hAnsi="Times New Roman" w:cs="Times New Roman"/>
          <w:sz w:val="28"/>
          <w:szCs w:val="28"/>
          <w:lang w:eastAsia="ru-RU"/>
        </w:rPr>
        <w:t xml:space="preserve">При систематической тренировке мужчины могут довести время непрерывного бега до 50 – 70 мин (8 – </w:t>
      </w:r>
      <w:smartTag w:uri="urn:schemas-microsoft-com:office:smarttags" w:element="metricconverter">
        <w:smartTagPr>
          <w:attr w:name="ProductID" w:val="10 км"/>
        </w:smartTagPr>
        <w:r w:rsidRPr="001A304E">
          <w:rPr>
            <w:rFonts w:ascii="Times New Roman" w:eastAsia="Times New Roman" w:hAnsi="Times New Roman" w:cs="Times New Roman"/>
            <w:sz w:val="28"/>
            <w:szCs w:val="28"/>
            <w:lang w:eastAsia="ru-RU"/>
          </w:rPr>
          <w:t>10 км</w:t>
        </w:r>
      </w:smartTag>
      <w:r w:rsidRPr="001A304E">
        <w:rPr>
          <w:rFonts w:ascii="Times New Roman" w:eastAsia="Times New Roman" w:hAnsi="Times New Roman" w:cs="Times New Roman"/>
          <w:sz w:val="28"/>
          <w:szCs w:val="28"/>
          <w:lang w:eastAsia="ru-RU"/>
        </w:rPr>
        <w:t xml:space="preserve">) и более, женщины – до 40 – 50 мин. (5 – </w:t>
      </w:r>
      <w:smartTag w:uri="urn:schemas-microsoft-com:office:smarttags" w:element="metricconverter">
        <w:smartTagPr>
          <w:attr w:name="ProductID" w:val="6 км"/>
        </w:smartTagPr>
        <w:r w:rsidRPr="001A304E">
          <w:rPr>
            <w:rFonts w:ascii="Times New Roman" w:eastAsia="Times New Roman" w:hAnsi="Times New Roman" w:cs="Times New Roman"/>
            <w:sz w:val="28"/>
            <w:szCs w:val="28"/>
            <w:lang w:eastAsia="ru-RU"/>
          </w:rPr>
          <w:t>6 км</w:t>
        </w:r>
      </w:smartTag>
      <w:r w:rsidRPr="001A304E">
        <w:rPr>
          <w:rFonts w:ascii="Times New Roman" w:eastAsia="Times New Roman" w:hAnsi="Times New Roman" w:cs="Times New Roman"/>
          <w:sz w:val="28"/>
          <w:szCs w:val="28"/>
          <w:lang w:eastAsia="ru-RU"/>
        </w:rPr>
        <w:t>) и более.</w:t>
      </w:r>
    </w:p>
    <w:p w:rsidR="001A304E" w:rsidRPr="001A304E" w:rsidRDefault="001A304E" w:rsidP="001A304E">
      <w:pPr>
        <w:spacing w:after="0" w:line="360" w:lineRule="auto"/>
        <w:jc w:val="both"/>
        <w:rPr>
          <w:rFonts w:ascii="Times New Roman" w:eastAsia="Times New Roman" w:hAnsi="Times New Roman" w:cs="Times New Roman"/>
          <w:sz w:val="28"/>
          <w:szCs w:val="28"/>
          <w:lang w:eastAsia="ru-RU"/>
        </w:rPr>
      </w:pPr>
      <w:r w:rsidRPr="001A304E">
        <w:rPr>
          <w:rFonts w:ascii="Times New Roman" w:eastAsia="Times New Roman" w:hAnsi="Times New Roman" w:cs="Times New Roman"/>
          <w:sz w:val="28"/>
          <w:szCs w:val="28"/>
          <w:lang w:eastAsia="ru-RU"/>
        </w:rPr>
        <w:t xml:space="preserve">Обязательным условием является </w:t>
      </w:r>
      <w:proofErr w:type="spellStart"/>
      <w:r w:rsidRPr="001A304E">
        <w:rPr>
          <w:rFonts w:ascii="Times New Roman" w:eastAsia="Times New Roman" w:hAnsi="Times New Roman" w:cs="Times New Roman"/>
          <w:sz w:val="28"/>
          <w:szCs w:val="28"/>
          <w:lang w:eastAsia="ru-RU"/>
        </w:rPr>
        <w:t>круглогодичность</w:t>
      </w:r>
      <w:proofErr w:type="spellEnd"/>
      <w:r w:rsidRPr="001A304E">
        <w:rPr>
          <w:rFonts w:ascii="Times New Roman" w:eastAsia="Times New Roman" w:hAnsi="Times New Roman" w:cs="Times New Roman"/>
          <w:sz w:val="28"/>
          <w:szCs w:val="28"/>
          <w:lang w:eastAsia="ru-RU"/>
        </w:rPr>
        <w:t xml:space="preserve"> занятий бегом. Тренировочные занятия зимой способствуют закаливанию организма, повышению его сопротивляемости простудным и некоторым инфекционным заболеваниям.</w:t>
      </w:r>
    </w:p>
    <w:p w:rsidR="001A304E" w:rsidRPr="001A304E" w:rsidRDefault="001A304E" w:rsidP="001A304E">
      <w:pPr>
        <w:spacing w:after="0" w:line="360" w:lineRule="auto"/>
        <w:jc w:val="both"/>
        <w:rPr>
          <w:rFonts w:ascii="Times New Roman" w:eastAsia="Times New Roman" w:hAnsi="Times New Roman" w:cs="Times New Roman"/>
          <w:sz w:val="28"/>
          <w:szCs w:val="28"/>
          <w:lang w:eastAsia="ru-RU"/>
        </w:rPr>
      </w:pPr>
      <w:r w:rsidRPr="001A304E">
        <w:rPr>
          <w:rFonts w:ascii="Times New Roman" w:eastAsia="Times New Roman" w:hAnsi="Times New Roman" w:cs="Times New Roman"/>
          <w:sz w:val="28"/>
          <w:szCs w:val="28"/>
          <w:lang w:eastAsia="ru-RU"/>
        </w:rPr>
        <w:t xml:space="preserve">Начиная занятия, надо соблюдать самое главное условие – темп бега должен быть невысоким и равномерным, то есть </w:t>
      </w:r>
      <w:proofErr w:type="gramStart"/>
      <w:r w:rsidRPr="001A304E">
        <w:rPr>
          <w:rFonts w:ascii="Times New Roman" w:eastAsia="Times New Roman" w:hAnsi="Times New Roman" w:cs="Times New Roman"/>
          <w:sz w:val="28"/>
          <w:szCs w:val="28"/>
          <w:lang w:eastAsia="ru-RU"/>
        </w:rPr>
        <w:t>таким</w:t>
      </w:r>
      <w:proofErr w:type="gramEnd"/>
      <w:r w:rsidRPr="001A304E">
        <w:rPr>
          <w:rFonts w:ascii="Times New Roman" w:eastAsia="Times New Roman" w:hAnsi="Times New Roman" w:cs="Times New Roman"/>
          <w:sz w:val="28"/>
          <w:szCs w:val="28"/>
          <w:lang w:eastAsia="ru-RU"/>
        </w:rPr>
        <w:t xml:space="preserve"> при котором человек может разговаривать.   Если скорость бега является слишком высокой и  быстро </w:t>
      </w:r>
      <w:r w:rsidRPr="001A304E">
        <w:rPr>
          <w:rFonts w:ascii="Times New Roman" w:eastAsia="Times New Roman" w:hAnsi="Times New Roman" w:cs="Times New Roman"/>
          <w:sz w:val="28"/>
          <w:szCs w:val="28"/>
          <w:lang w:eastAsia="ru-RU"/>
        </w:rPr>
        <w:lastRenderedPageBreak/>
        <w:t>наступает утомление, следует снижать темп бега или сокращать его продолжительность.</w:t>
      </w:r>
    </w:p>
    <w:p w:rsidR="001A304E" w:rsidRPr="001A304E" w:rsidRDefault="001A304E" w:rsidP="001A304E">
      <w:pPr>
        <w:spacing w:after="0" w:line="360" w:lineRule="auto"/>
        <w:jc w:val="both"/>
        <w:rPr>
          <w:rFonts w:ascii="Times New Roman" w:eastAsia="Times New Roman" w:hAnsi="Times New Roman" w:cs="Times New Roman"/>
          <w:sz w:val="28"/>
          <w:szCs w:val="28"/>
          <w:lang w:eastAsia="ru-RU"/>
        </w:rPr>
      </w:pPr>
      <w:r w:rsidRPr="001A304E">
        <w:rPr>
          <w:rFonts w:ascii="Times New Roman" w:eastAsia="Times New Roman" w:hAnsi="Times New Roman" w:cs="Times New Roman"/>
          <w:sz w:val="28"/>
          <w:szCs w:val="28"/>
          <w:lang w:eastAsia="ru-RU"/>
        </w:rPr>
        <w:t xml:space="preserve">Регулировать интенсивность физической нагрузки можно по ЧСС. При беге она не должна превышать 180 уд/мин. минус возраст. Важным показателем приспособленности организма к беговым нагрузкам является скорость восстановления ЧСС сразу после окончания бега. Для этого определяется ЧСС </w:t>
      </w:r>
      <w:proofErr w:type="gramStart"/>
      <w:r w:rsidRPr="001A304E">
        <w:rPr>
          <w:rFonts w:ascii="Times New Roman" w:eastAsia="Times New Roman" w:hAnsi="Times New Roman" w:cs="Times New Roman"/>
          <w:sz w:val="28"/>
          <w:szCs w:val="28"/>
          <w:lang w:eastAsia="ru-RU"/>
        </w:rPr>
        <w:t>в первые</w:t>
      </w:r>
      <w:proofErr w:type="gramEnd"/>
      <w:r w:rsidRPr="001A304E">
        <w:rPr>
          <w:rFonts w:ascii="Times New Roman" w:eastAsia="Times New Roman" w:hAnsi="Times New Roman" w:cs="Times New Roman"/>
          <w:sz w:val="28"/>
          <w:szCs w:val="28"/>
          <w:lang w:eastAsia="ru-RU"/>
        </w:rPr>
        <w:t xml:space="preserve"> 10 с. после окончания бега, и  пересчитывается на 1 мин Хорошей реакцией восстановления считается снижение ЧСС до исходного уровня  через 3-4минуты. </w:t>
      </w:r>
    </w:p>
    <w:p w:rsidR="001A304E" w:rsidRPr="001A304E" w:rsidRDefault="001A304E" w:rsidP="001A304E">
      <w:pPr>
        <w:spacing w:after="0" w:line="360" w:lineRule="auto"/>
        <w:jc w:val="both"/>
        <w:rPr>
          <w:rFonts w:ascii="Times New Roman" w:eastAsia="Times New Roman" w:hAnsi="Times New Roman" w:cs="Times New Roman"/>
          <w:sz w:val="28"/>
          <w:szCs w:val="28"/>
          <w:lang w:eastAsia="ru-RU"/>
        </w:rPr>
      </w:pPr>
      <w:r w:rsidRPr="001A304E">
        <w:rPr>
          <w:rFonts w:ascii="Times New Roman" w:eastAsia="Times New Roman" w:hAnsi="Times New Roman" w:cs="Times New Roman"/>
          <w:sz w:val="28"/>
          <w:szCs w:val="28"/>
          <w:lang w:eastAsia="ru-RU"/>
        </w:rPr>
        <w:t>Оздоровительное плавание.</w:t>
      </w:r>
    </w:p>
    <w:p w:rsidR="001A304E" w:rsidRPr="001A304E" w:rsidRDefault="001A304E" w:rsidP="001A304E">
      <w:pPr>
        <w:spacing w:after="0" w:line="360" w:lineRule="auto"/>
        <w:jc w:val="both"/>
        <w:rPr>
          <w:rFonts w:ascii="Times New Roman" w:eastAsia="Times New Roman" w:hAnsi="Times New Roman" w:cs="Times New Roman"/>
          <w:sz w:val="28"/>
          <w:szCs w:val="28"/>
          <w:lang w:eastAsia="ru-RU"/>
        </w:rPr>
      </w:pPr>
      <w:r w:rsidRPr="001A304E">
        <w:rPr>
          <w:rFonts w:ascii="Times New Roman" w:eastAsia="Times New Roman" w:hAnsi="Times New Roman" w:cs="Times New Roman"/>
          <w:sz w:val="28"/>
          <w:szCs w:val="28"/>
          <w:lang w:eastAsia="ru-RU"/>
        </w:rPr>
        <w:t>Оздоровительным плаванием занимаются в летние каникулы в открытых водоемах, а в остальное время года – в бассейнах.</w:t>
      </w:r>
    </w:p>
    <w:p w:rsidR="001A304E" w:rsidRPr="001A304E" w:rsidRDefault="001A304E" w:rsidP="001A304E">
      <w:pPr>
        <w:spacing w:after="0" w:line="360" w:lineRule="auto"/>
        <w:jc w:val="both"/>
        <w:rPr>
          <w:rFonts w:ascii="Times New Roman" w:eastAsia="Times New Roman" w:hAnsi="Times New Roman" w:cs="Times New Roman"/>
          <w:sz w:val="28"/>
          <w:szCs w:val="28"/>
          <w:lang w:eastAsia="ru-RU"/>
        </w:rPr>
      </w:pPr>
      <w:r w:rsidRPr="001A304E">
        <w:rPr>
          <w:rFonts w:ascii="Times New Roman" w:eastAsia="Times New Roman" w:hAnsi="Times New Roman" w:cs="Times New Roman"/>
          <w:sz w:val="28"/>
          <w:szCs w:val="28"/>
          <w:lang w:eastAsia="ru-RU"/>
        </w:rPr>
        <w:t xml:space="preserve">Заплывы, игры на воде, соревнования в комплексе с воздействием закаливающих процедур вызывают положительные изменения в функциях и структуре нервной, дыхательной, </w:t>
      </w:r>
      <w:proofErr w:type="gramStart"/>
      <w:r w:rsidRPr="001A304E">
        <w:rPr>
          <w:rFonts w:ascii="Times New Roman" w:eastAsia="Times New Roman" w:hAnsi="Times New Roman" w:cs="Times New Roman"/>
          <w:sz w:val="28"/>
          <w:szCs w:val="28"/>
          <w:lang w:eastAsia="ru-RU"/>
        </w:rPr>
        <w:t>сердечно-сосудистой</w:t>
      </w:r>
      <w:proofErr w:type="gramEnd"/>
      <w:r w:rsidRPr="001A304E">
        <w:rPr>
          <w:rFonts w:ascii="Times New Roman" w:eastAsia="Times New Roman" w:hAnsi="Times New Roman" w:cs="Times New Roman"/>
          <w:sz w:val="28"/>
          <w:szCs w:val="28"/>
          <w:lang w:eastAsia="ru-RU"/>
        </w:rPr>
        <w:t>, пищеварительной систем, а также в опорно-двигательном аппарате, в составе крови и др.</w:t>
      </w:r>
    </w:p>
    <w:p w:rsidR="001A304E" w:rsidRPr="001A304E" w:rsidRDefault="001A304E" w:rsidP="001A304E">
      <w:pPr>
        <w:spacing w:after="0" w:line="360" w:lineRule="auto"/>
        <w:jc w:val="both"/>
        <w:rPr>
          <w:rFonts w:ascii="Times New Roman" w:eastAsia="Times New Roman" w:hAnsi="Times New Roman" w:cs="Times New Roman"/>
          <w:sz w:val="28"/>
          <w:szCs w:val="28"/>
          <w:lang w:eastAsia="ru-RU"/>
        </w:rPr>
      </w:pPr>
      <w:r w:rsidRPr="001A304E">
        <w:rPr>
          <w:rFonts w:ascii="Times New Roman" w:eastAsia="Times New Roman" w:hAnsi="Times New Roman" w:cs="Times New Roman"/>
          <w:sz w:val="28"/>
          <w:szCs w:val="28"/>
          <w:lang w:eastAsia="ru-RU"/>
        </w:rPr>
        <w:t>Перед занятиями плаванием рекомендуется выполнять следующие специальные подготовительные упражнения пловца на суше и на воде.</w:t>
      </w:r>
    </w:p>
    <w:p w:rsidR="001A304E" w:rsidRPr="001A304E" w:rsidRDefault="001A304E" w:rsidP="001A304E">
      <w:pPr>
        <w:spacing w:after="0" w:line="360" w:lineRule="auto"/>
        <w:jc w:val="both"/>
        <w:rPr>
          <w:rFonts w:ascii="Times New Roman" w:eastAsia="Times New Roman" w:hAnsi="Times New Roman" w:cs="Times New Roman"/>
          <w:sz w:val="28"/>
          <w:szCs w:val="28"/>
          <w:lang w:eastAsia="ru-RU"/>
        </w:rPr>
      </w:pPr>
      <w:r w:rsidRPr="001A304E">
        <w:rPr>
          <w:rFonts w:ascii="Times New Roman" w:eastAsia="Times New Roman" w:hAnsi="Times New Roman" w:cs="Times New Roman"/>
          <w:sz w:val="28"/>
          <w:szCs w:val="28"/>
          <w:lang w:eastAsia="ru-RU"/>
        </w:rPr>
        <w:t>На суше:</w:t>
      </w:r>
    </w:p>
    <w:p w:rsidR="001A304E" w:rsidRPr="001A304E" w:rsidRDefault="001A304E" w:rsidP="001A304E">
      <w:pPr>
        <w:spacing w:after="0" w:line="360" w:lineRule="auto"/>
        <w:jc w:val="both"/>
        <w:rPr>
          <w:rFonts w:ascii="Times New Roman" w:eastAsia="Times New Roman" w:hAnsi="Times New Roman" w:cs="Times New Roman"/>
          <w:sz w:val="28"/>
          <w:szCs w:val="28"/>
          <w:lang w:eastAsia="ru-RU"/>
        </w:rPr>
      </w:pPr>
      <w:r w:rsidRPr="001A304E">
        <w:rPr>
          <w:rFonts w:ascii="Times New Roman" w:eastAsia="Times New Roman" w:hAnsi="Times New Roman" w:cs="Times New Roman"/>
          <w:sz w:val="28"/>
          <w:szCs w:val="28"/>
          <w:lang w:eastAsia="ru-RU"/>
        </w:rPr>
        <w:t>Имитация движений ногами при плавании на груди, сидя на скамейке, полу, земле, сериями по 30 – 60 сек.   с отдыхом 20 – 30сек.</w:t>
      </w:r>
    </w:p>
    <w:p w:rsidR="001A304E" w:rsidRPr="001A304E" w:rsidRDefault="001A304E" w:rsidP="001A304E">
      <w:pPr>
        <w:spacing w:after="0" w:line="360" w:lineRule="auto"/>
        <w:jc w:val="both"/>
        <w:rPr>
          <w:rFonts w:ascii="Times New Roman" w:eastAsia="Times New Roman" w:hAnsi="Times New Roman" w:cs="Times New Roman"/>
          <w:sz w:val="28"/>
          <w:szCs w:val="28"/>
          <w:lang w:eastAsia="ru-RU"/>
        </w:rPr>
      </w:pPr>
      <w:r w:rsidRPr="001A304E">
        <w:rPr>
          <w:rFonts w:ascii="Times New Roman" w:eastAsia="Times New Roman" w:hAnsi="Times New Roman" w:cs="Times New Roman"/>
          <w:sz w:val="28"/>
          <w:szCs w:val="28"/>
          <w:lang w:eastAsia="ru-RU"/>
        </w:rPr>
        <w:t>“Мельница” - вращение прямых рук в плечевом суставе вперед и назад в положении стоя, 12-18 раз в каждую сторону.</w:t>
      </w:r>
    </w:p>
    <w:p w:rsidR="001A304E" w:rsidRPr="001A304E" w:rsidRDefault="001A304E" w:rsidP="001A304E">
      <w:pPr>
        <w:spacing w:after="0" w:line="360" w:lineRule="auto"/>
        <w:jc w:val="both"/>
        <w:rPr>
          <w:rFonts w:ascii="Times New Roman" w:eastAsia="Times New Roman" w:hAnsi="Times New Roman" w:cs="Times New Roman"/>
          <w:sz w:val="28"/>
          <w:szCs w:val="28"/>
          <w:lang w:eastAsia="ru-RU"/>
        </w:rPr>
      </w:pPr>
      <w:r w:rsidRPr="001A304E">
        <w:rPr>
          <w:rFonts w:ascii="Times New Roman" w:eastAsia="Times New Roman" w:hAnsi="Times New Roman" w:cs="Times New Roman"/>
          <w:sz w:val="28"/>
          <w:szCs w:val="28"/>
          <w:lang w:eastAsia="ru-RU"/>
        </w:rPr>
        <w:t>Имитация движений руками при плавании на груди, стоя с наклоном вперед.</w:t>
      </w:r>
    </w:p>
    <w:p w:rsidR="001A304E" w:rsidRPr="001A304E" w:rsidRDefault="001A304E" w:rsidP="001A304E">
      <w:pPr>
        <w:spacing w:after="0" w:line="360" w:lineRule="auto"/>
        <w:jc w:val="both"/>
        <w:rPr>
          <w:rFonts w:ascii="Times New Roman" w:eastAsia="Times New Roman" w:hAnsi="Times New Roman" w:cs="Times New Roman"/>
          <w:sz w:val="28"/>
          <w:szCs w:val="28"/>
          <w:lang w:eastAsia="ru-RU"/>
        </w:rPr>
      </w:pPr>
      <w:r w:rsidRPr="001A304E">
        <w:rPr>
          <w:rFonts w:ascii="Times New Roman" w:eastAsia="Times New Roman" w:hAnsi="Times New Roman" w:cs="Times New Roman"/>
          <w:sz w:val="28"/>
          <w:szCs w:val="28"/>
          <w:lang w:eastAsia="ru-RU"/>
        </w:rPr>
        <w:t>Имитация движений руками при плавании на спине в положении стоя.</w:t>
      </w:r>
    </w:p>
    <w:p w:rsidR="001A304E" w:rsidRPr="001A304E" w:rsidRDefault="001A304E" w:rsidP="001A304E">
      <w:pPr>
        <w:spacing w:after="0" w:line="360" w:lineRule="auto"/>
        <w:jc w:val="both"/>
        <w:rPr>
          <w:rFonts w:ascii="Times New Roman" w:eastAsia="Times New Roman" w:hAnsi="Times New Roman" w:cs="Times New Roman"/>
          <w:sz w:val="28"/>
          <w:szCs w:val="28"/>
          <w:lang w:eastAsia="ru-RU"/>
        </w:rPr>
      </w:pPr>
      <w:r w:rsidRPr="001A304E">
        <w:rPr>
          <w:rFonts w:ascii="Times New Roman" w:eastAsia="Times New Roman" w:hAnsi="Times New Roman" w:cs="Times New Roman"/>
          <w:sz w:val="28"/>
          <w:szCs w:val="28"/>
          <w:lang w:eastAsia="ru-RU"/>
        </w:rPr>
        <w:t>На воде:</w:t>
      </w:r>
    </w:p>
    <w:p w:rsidR="001A304E" w:rsidRPr="001A304E" w:rsidRDefault="001A304E" w:rsidP="001A304E">
      <w:pPr>
        <w:spacing w:after="0" w:line="360" w:lineRule="auto"/>
        <w:jc w:val="both"/>
        <w:rPr>
          <w:rFonts w:ascii="Times New Roman" w:eastAsia="Times New Roman" w:hAnsi="Times New Roman" w:cs="Times New Roman"/>
          <w:sz w:val="28"/>
          <w:szCs w:val="28"/>
          <w:lang w:eastAsia="ru-RU"/>
        </w:rPr>
      </w:pPr>
      <w:r w:rsidRPr="001A304E">
        <w:rPr>
          <w:rFonts w:ascii="Times New Roman" w:eastAsia="Times New Roman" w:hAnsi="Times New Roman" w:cs="Times New Roman"/>
          <w:sz w:val="28"/>
          <w:szCs w:val="28"/>
          <w:lang w:eastAsia="ru-RU"/>
        </w:rPr>
        <w:t>погружение в воду с головой с задержкой дыхания и выдохом в воду, открывание глаз в воде, разыскивание и доставание предметов, лежащих под водой.</w:t>
      </w:r>
    </w:p>
    <w:p w:rsidR="001A304E" w:rsidRPr="001A304E" w:rsidRDefault="001A304E" w:rsidP="001A304E">
      <w:pPr>
        <w:spacing w:after="0" w:line="360" w:lineRule="auto"/>
        <w:jc w:val="both"/>
        <w:rPr>
          <w:rFonts w:ascii="Times New Roman" w:eastAsia="Times New Roman" w:hAnsi="Times New Roman" w:cs="Times New Roman"/>
          <w:sz w:val="28"/>
          <w:szCs w:val="28"/>
          <w:lang w:eastAsia="ru-RU"/>
        </w:rPr>
      </w:pPr>
      <w:r w:rsidRPr="001A304E">
        <w:rPr>
          <w:rFonts w:ascii="Times New Roman" w:eastAsia="Times New Roman" w:hAnsi="Times New Roman" w:cs="Times New Roman"/>
          <w:sz w:val="28"/>
          <w:szCs w:val="28"/>
          <w:lang w:eastAsia="ru-RU"/>
        </w:rPr>
        <w:lastRenderedPageBreak/>
        <w:t>Всплывание из положения приседа в группировке, взявшись руками за голени (“поплавок”).</w:t>
      </w:r>
    </w:p>
    <w:p w:rsidR="001A304E" w:rsidRPr="001A304E" w:rsidRDefault="001A304E" w:rsidP="001A304E">
      <w:pPr>
        <w:spacing w:after="0" w:line="360" w:lineRule="auto"/>
        <w:jc w:val="both"/>
        <w:rPr>
          <w:rFonts w:ascii="Times New Roman" w:eastAsia="Times New Roman" w:hAnsi="Times New Roman" w:cs="Times New Roman"/>
          <w:sz w:val="28"/>
          <w:szCs w:val="28"/>
          <w:lang w:eastAsia="ru-RU"/>
        </w:rPr>
      </w:pPr>
      <w:r w:rsidRPr="001A304E">
        <w:rPr>
          <w:rFonts w:ascii="Times New Roman" w:eastAsia="Times New Roman" w:hAnsi="Times New Roman" w:cs="Times New Roman"/>
          <w:sz w:val="28"/>
          <w:szCs w:val="28"/>
          <w:lang w:eastAsia="ru-RU"/>
        </w:rPr>
        <w:t>Лежание на поверхности воды на спине и на груди с переменой положения тела путем вращения вокруг продольной оси.</w:t>
      </w:r>
    </w:p>
    <w:p w:rsidR="001A304E" w:rsidRPr="001A304E" w:rsidRDefault="001A304E" w:rsidP="001A304E">
      <w:pPr>
        <w:spacing w:after="0" w:line="360" w:lineRule="auto"/>
        <w:jc w:val="both"/>
        <w:rPr>
          <w:rFonts w:ascii="Times New Roman" w:eastAsia="Times New Roman" w:hAnsi="Times New Roman" w:cs="Times New Roman"/>
          <w:sz w:val="28"/>
          <w:szCs w:val="28"/>
          <w:lang w:eastAsia="ru-RU"/>
        </w:rPr>
      </w:pPr>
      <w:r w:rsidRPr="001A304E">
        <w:rPr>
          <w:rFonts w:ascii="Times New Roman" w:eastAsia="Times New Roman" w:hAnsi="Times New Roman" w:cs="Times New Roman"/>
          <w:sz w:val="28"/>
          <w:szCs w:val="28"/>
          <w:lang w:eastAsia="ru-RU"/>
        </w:rPr>
        <w:t>Скольжение на груди (лицо опущено в воду, руки вытянуты вперед) и на спине (руки вдоль туловища), отталкиваясь от дна, а затем от бортика. При скольжении на груди выдох делается в воду.</w:t>
      </w:r>
    </w:p>
    <w:p w:rsidR="001A304E" w:rsidRPr="001A304E" w:rsidRDefault="001A304E" w:rsidP="001A304E">
      <w:pPr>
        <w:spacing w:after="0" w:line="360" w:lineRule="auto"/>
        <w:jc w:val="both"/>
        <w:rPr>
          <w:rFonts w:ascii="Times New Roman" w:eastAsia="Times New Roman" w:hAnsi="Times New Roman" w:cs="Times New Roman"/>
          <w:sz w:val="28"/>
          <w:szCs w:val="28"/>
          <w:lang w:eastAsia="ru-RU"/>
        </w:rPr>
      </w:pPr>
      <w:r w:rsidRPr="001A304E">
        <w:rPr>
          <w:rFonts w:ascii="Times New Roman" w:eastAsia="Times New Roman" w:hAnsi="Times New Roman" w:cs="Times New Roman"/>
          <w:sz w:val="28"/>
          <w:szCs w:val="28"/>
          <w:lang w:eastAsia="ru-RU"/>
        </w:rPr>
        <w:t>Плавание с доской, работая одними ногами, на груди.</w:t>
      </w:r>
    </w:p>
    <w:p w:rsidR="001A304E" w:rsidRPr="001A304E" w:rsidRDefault="001A304E" w:rsidP="001A304E">
      <w:pPr>
        <w:spacing w:after="0" w:line="360" w:lineRule="auto"/>
        <w:jc w:val="both"/>
        <w:rPr>
          <w:rFonts w:ascii="Times New Roman" w:eastAsia="Times New Roman" w:hAnsi="Times New Roman" w:cs="Times New Roman"/>
          <w:sz w:val="28"/>
          <w:szCs w:val="28"/>
          <w:lang w:eastAsia="ru-RU"/>
        </w:rPr>
      </w:pPr>
      <w:r w:rsidRPr="001A304E">
        <w:rPr>
          <w:rFonts w:ascii="Times New Roman" w:eastAsia="Times New Roman" w:hAnsi="Times New Roman" w:cs="Times New Roman"/>
          <w:sz w:val="28"/>
          <w:szCs w:val="28"/>
          <w:lang w:eastAsia="ru-RU"/>
        </w:rPr>
        <w:t>Плавание кролем на груди с работой рук и ног, с опущенным в воду лицом и с задержкой дыхания.</w:t>
      </w:r>
    </w:p>
    <w:p w:rsidR="001A304E" w:rsidRPr="001A304E" w:rsidRDefault="001A304E" w:rsidP="001A304E">
      <w:pPr>
        <w:spacing w:after="0" w:line="360" w:lineRule="auto"/>
        <w:jc w:val="both"/>
        <w:rPr>
          <w:rFonts w:ascii="Times New Roman" w:eastAsia="Times New Roman" w:hAnsi="Times New Roman" w:cs="Times New Roman"/>
          <w:sz w:val="28"/>
          <w:szCs w:val="28"/>
          <w:lang w:eastAsia="ru-RU"/>
        </w:rPr>
      </w:pPr>
      <w:r w:rsidRPr="001A304E">
        <w:rPr>
          <w:rFonts w:ascii="Times New Roman" w:eastAsia="Times New Roman" w:hAnsi="Times New Roman" w:cs="Times New Roman"/>
          <w:sz w:val="28"/>
          <w:szCs w:val="28"/>
          <w:lang w:eastAsia="ru-RU"/>
        </w:rPr>
        <w:t>Разучивание поворотов в левую и правую стороны и т.д.</w:t>
      </w:r>
    </w:p>
    <w:p w:rsidR="001A304E" w:rsidRPr="001A304E" w:rsidRDefault="001A304E" w:rsidP="001A304E">
      <w:pPr>
        <w:spacing w:after="0" w:line="360" w:lineRule="auto"/>
        <w:jc w:val="both"/>
        <w:rPr>
          <w:rFonts w:ascii="Times New Roman" w:eastAsia="Times New Roman" w:hAnsi="Times New Roman" w:cs="Times New Roman"/>
          <w:sz w:val="28"/>
          <w:szCs w:val="28"/>
          <w:lang w:eastAsia="ru-RU"/>
        </w:rPr>
      </w:pPr>
      <w:r w:rsidRPr="001A304E">
        <w:rPr>
          <w:rFonts w:ascii="Times New Roman" w:eastAsia="Times New Roman" w:hAnsi="Times New Roman" w:cs="Times New Roman"/>
          <w:sz w:val="28"/>
          <w:szCs w:val="28"/>
          <w:lang w:eastAsia="ru-RU"/>
        </w:rPr>
        <w:t>В каждом занятии выполняются по 2 – 3 упражнения на суше и на воде в указанной последовательности. Переходить к следующему упражнению можно только после усвоения предыдущего. Количество повторений каждого упражнения в одном занятии от 4 – 6 до 8 – 12 раз.</w:t>
      </w:r>
      <w:r w:rsidRPr="001A304E">
        <w:rPr>
          <w:rFonts w:ascii="Times New Roman" w:eastAsia="Times New Roman" w:hAnsi="Times New Roman" w:cs="Times New Roman"/>
          <w:sz w:val="28"/>
          <w:szCs w:val="28"/>
          <w:lang w:eastAsia="ru-RU"/>
        </w:rPr>
        <w:cr/>
        <w:t xml:space="preserve">Необходимо,   постепенно увеличивать время пребывания в воде от 10 – 15 мин.   до 30 – 45 мин.   Преодолевать за это время без остановки в первую неделю  600 – </w:t>
      </w:r>
      <w:smartTag w:uri="urn:schemas-microsoft-com:office:smarttags" w:element="metricconverter">
        <w:smartTagPr>
          <w:attr w:name="ProductID" w:val="700 м"/>
        </w:smartTagPr>
        <w:r w:rsidRPr="001A304E">
          <w:rPr>
            <w:rFonts w:ascii="Times New Roman" w:eastAsia="Times New Roman" w:hAnsi="Times New Roman" w:cs="Times New Roman"/>
            <w:sz w:val="28"/>
            <w:szCs w:val="28"/>
            <w:lang w:eastAsia="ru-RU"/>
          </w:rPr>
          <w:t>700 м</w:t>
        </w:r>
      </w:smartTag>
      <w:r w:rsidRPr="001A304E">
        <w:rPr>
          <w:rFonts w:ascii="Times New Roman" w:eastAsia="Times New Roman" w:hAnsi="Times New Roman" w:cs="Times New Roman"/>
          <w:sz w:val="28"/>
          <w:szCs w:val="28"/>
          <w:lang w:eastAsia="ru-RU"/>
        </w:rPr>
        <w:t xml:space="preserve">, во вторую  700 – </w:t>
      </w:r>
      <w:smartTag w:uri="urn:schemas-microsoft-com:office:smarttags" w:element="metricconverter">
        <w:smartTagPr>
          <w:attr w:name="ProductID" w:val="800 м"/>
        </w:smartTagPr>
        <w:r w:rsidRPr="001A304E">
          <w:rPr>
            <w:rFonts w:ascii="Times New Roman" w:eastAsia="Times New Roman" w:hAnsi="Times New Roman" w:cs="Times New Roman"/>
            <w:sz w:val="28"/>
            <w:szCs w:val="28"/>
            <w:lang w:eastAsia="ru-RU"/>
          </w:rPr>
          <w:t>800 м</w:t>
        </w:r>
      </w:smartTag>
      <w:r w:rsidRPr="001A304E">
        <w:rPr>
          <w:rFonts w:ascii="Times New Roman" w:eastAsia="Times New Roman" w:hAnsi="Times New Roman" w:cs="Times New Roman"/>
          <w:sz w:val="28"/>
          <w:szCs w:val="28"/>
          <w:lang w:eastAsia="ru-RU"/>
        </w:rPr>
        <w:t xml:space="preserve">, а затем 1000 – </w:t>
      </w:r>
      <w:smartTag w:uri="urn:schemas-microsoft-com:office:smarttags" w:element="metricconverter">
        <w:smartTagPr>
          <w:attr w:name="ProductID" w:val="1200 м"/>
        </w:smartTagPr>
        <w:r w:rsidRPr="001A304E">
          <w:rPr>
            <w:rFonts w:ascii="Times New Roman" w:eastAsia="Times New Roman" w:hAnsi="Times New Roman" w:cs="Times New Roman"/>
            <w:sz w:val="28"/>
            <w:szCs w:val="28"/>
            <w:lang w:eastAsia="ru-RU"/>
          </w:rPr>
          <w:t>1200 м</w:t>
        </w:r>
      </w:smartTag>
      <w:r w:rsidRPr="001A304E">
        <w:rPr>
          <w:rFonts w:ascii="Times New Roman" w:eastAsia="Times New Roman" w:hAnsi="Times New Roman" w:cs="Times New Roman"/>
          <w:sz w:val="28"/>
          <w:szCs w:val="28"/>
          <w:lang w:eastAsia="ru-RU"/>
        </w:rPr>
        <w:t xml:space="preserve">. </w:t>
      </w:r>
    </w:p>
    <w:p w:rsidR="001A304E" w:rsidRPr="001A304E" w:rsidRDefault="001A304E" w:rsidP="001A304E">
      <w:pPr>
        <w:spacing w:after="0" w:line="360" w:lineRule="auto"/>
        <w:jc w:val="both"/>
        <w:rPr>
          <w:rFonts w:ascii="Times New Roman" w:eastAsia="Times New Roman" w:hAnsi="Times New Roman" w:cs="Times New Roman"/>
          <w:sz w:val="28"/>
          <w:szCs w:val="28"/>
          <w:lang w:eastAsia="ru-RU"/>
        </w:rPr>
      </w:pPr>
      <w:r w:rsidRPr="001A304E">
        <w:rPr>
          <w:rFonts w:ascii="Times New Roman" w:eastAsia="Times New Roman" w:hAnsi="Times New Roman" w:cs="Times New Roman"/>
          <w:sz w:val="28"/>
          <w:szCs w:val="28"/>
          <w:lang w:eastAsia="ru-RU"/>
        </w:rPr>
        <w:t xml:space="preserve">По мере овладения техникой плавания и воспитания выносливости переходить к преодолению  более длинных дистанций. Оздоровительное плавание проводится равномерно с умеренной интенсивностью. ЧСС сразу после </w:t>
      </w:r>
      <w:proofErr w:type="spellStart"/>
      <w:r w:rsidRPr="001A304E">
        <w:rPr>
          <w:rFonts w:ascii="Times New Roman" w:eastAsia="Times New Roman" w:hAnsi="Times New Roman" w:cs="Times New Roman"/>
          <w:sz w:val="28"/>
          <w:szCs w:val="28"/>
          <w:lang w:eastAsia="ru-RU"/>
        </w:rPr>
        <w:t>проплывания</w:t>
      </w:r>
      <w:proofErr w:type="spellEnd"/>
      <w:r w:rsidRPr="001A304E">
        <w:rPr>
          <w:rFonts w:ascii="Times New Roman" w:eastAsia="Times New Roman" w:hAnsi="Times New Roman" w:cs="Times New Roman"/>
          <w:sz w:val="28"/>
          <w:szCs w:val="28"/>
          <w:lang w:eastAsia="ru-RU"/>
        </w:rPr>
        <w:t xml:space="preserve"> дистанции для возраста 17 – 30 лет должна быть в пределах 120 – 150 уд/мин.</w:t>
      </w:r>
    </w:p>
    <w:p w:rsidR="001A304E" w:rsidRPr="001A304E" w:rsidRDefault="001A304E" w:rsidP="001A304E">
      <w:pPr>
        <w:spacing w:after="0" w:line="360" w:lineRule="auto"/>
        <w:jc w:val="both"/>
        <w:rPr>
          <w:rFonts w:ascii="Times New Roman" w:eastAsia="Times New Roman" w:hAnsi="Times New Roman" w:cs="Times New Roman"/>
          <w:sz w:val="28"/>
          <w:szCs w:val="28"/>
          <w:lang w:eastAsia="ru-RU"/>
        </w:rPr>
      </w:pPr>
      <w:r w:rsidRPr="001A304E">
        <w:rPr>
          <w:rFonts w:ascii="Times New Roman" w:eastAsia="Times New Roman" w:hAnsi="Times New Roman" w:cs="Times New Roman"/>
          <w:sz w:val="28"/>
          <w:szCs w:val="28"/>
          <w:lang w:eastAsia="ru-RU"/>
        </w:rPr>
        <w:t xml:space="preserve">Выносливость в  бильярде, как  и в любом  другом  виде спорта,  является базовым  физическим качеством. Она  обеспечивает  возможность  эффективного проведения  длительных  по продолжительности тренировок в  течение  всего  этапа подготовки. При  низком уровне выносливости  продолжительность эффективной тренировки  не более часа,  при высоком уровне выносливости,  тренировка может  продолжаться  и до двух-трех часов. При  прочих равных условиях  спортивный  результат  </w:t>
      </w:r>
      <w:r w:rsidRPr="001A304E">
        <w:rPr>
          <w:rFonts w:ascii="Times New Roman" w:eastAsia="Times New Roman" w:hAnsi="Times New Roman" w:cs="Times New Roman"/>
          <w:sz w:val="28"/>
          <w:szCs w:val="28"/>
          <w:lang w:eastAsia="ru-RU"/>
        </w:rPr>
        <w:lastRenderedPageBreak/>
        <w:t>пропорционален  объему  тренировочной  нагрузки, который  непосредственно зависит от суммарного тренировочного времени.</w:t>
      </w:r>
    </w:p>
    <w:p w:rsidR="001A304E" w:rsidRPr="001A304E" w:rsidRDefault="001A304E" w:rsidP="001A304E">
      <w:pPr>
        <w:spacing w:after="0" w:line="360" w:lineRule="auto"/>
        <w:jc w:val="both"/>
        <w:rPr>
          <w:rFonts w:ascii="Times New Roman" w:eastAsia="Times New Roman" w:hAnsi="Times New Roman" w:cs="Times New Roman"/>
          <w:sz w:val="28"/>
          <w:szCs w:val="28"/>
          <w:lang w:eastAsia="ru-RU"/>
        </w:rPr>
      </w:pPr>
      <w:r w:rsidRPr="001A304E">
        <w:rPr>
          <w:rFonts w:ascii="Times New Roman" w:eastAsia="Times New Roman" w:hAnsi="Times New Roman" w:cs="Times New Roman"/>
          <w:sz w:val="28"/>
          <w:szCs w:val="28"/>
          <w:lang w:eastAsia="ru-RU"/>
        </w:rPr>
        <w:t>Выносливость  необходима  также для  обеспечения  запаса прочности  организма (резерва здоровья). Высокий уровень выносливости  повышает устойчивость организма к неблагоприятным факторам  окружающей и внутренней среды.</w:t>
      </w:r>
    </w:p>
    <w:p w:rsidR="001A304E" w:rsidRPr="001A304E" w:rsidRDefault="000C5EBC" w:rsidP="000C5EBC">
      <w:pPr>
        <w:spacing w:after="0" w:line="360" w:lineRule="auto"/>
        <w:ind w:left="2100"/>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3. </w:t>
      </w:r>
      <w:r w:rsidR="001A304E" w:rsidRPr="001A304E">
        <w:rPr>
          <w:rFonts w:ascii="Times New Roman" w:eastAsia="Times New Roman" w:hAnsi="Times New Roman" w:cs="Times New Roman"/>
          <w:b/>
          <w:sz w:val="28"/>
          <w:szCs w:val="28"/>
          <w:lang w:eastAsia="ru-RU"/>
        </w:rPr>
        <w:t xml:space="preserve"> Основные понятия теории спортивной тренировки</w:t>
      </w:r>
    </w:p>
    <w:p w:rsidR="001A304E" w:rsidRPr="001A304E" w:rsidRDefault="001A304E" w:rsidP="001A304E">
      <w:pPr>
        <w:spacing w:after="0" w:line="360" w:lineRule="auto"/>
        <w:jc w:val="both"/>
        <w:rPr>
          <w:rFonts w:ascii="Times New Roman" w:eastAsia="Times New Roman" w:hAnsi="Times New Roman" w:cs="Times New Roman"/>
          <w:sz w:val="28"/>
          <w:szCs w:val="28"/>
          <w:lang w:eastAsia="ru-RU"/>
        </w:rPr>
      </w:pPr>
      <w:r w:rsidRPr="001A304E">
        <w:rPr>
          <w:rFonts w:ascii="Times New Roman" w:eastAsia="Times New Roman" w:hAnsi="Times New Roman" w:cs="Times New Roman"/>
          <w:sz w:val="28"/>
          <w:szCs w:val="28"/>
          <w:lang w:eastAsia="ru-RU"/>
        </w:rPr>
        <w:t>Спортивная тренировка (</w:t>
      </w:r>
      <w:proofErr w:type="gramStart"/>
      <w:r w:rsidRPr="001A304E">
        <w:rPr>
          <w:rFonts w:ascii="Times New Roman" w:eastAsia="Times New Roman" w:hAnsi="Times New Roman" w:cs="Times New Roman"/>
          <w:sz w:val="28"/>
          <w:szCs w:val="28"/>
          <w:lang w:eastAsia="ru-RU"/>
        </w:rPr>
        <w:t>СТ</w:t>
      </w:r>
      <w:proofErr w:type="gramEnd"/>
      <w:r w:rsidRPr="001A304E">
        <w:rPr>
          <w:rFonts w:ascii="Times New Roman" w:eastAsia="Times New Roman" w:hAnsi="Times New Roman" w:cs="Times New Roman"/>
          <w:sz w:val="28"/>
          <w:szCs w:val="28"/>
          <w:lang w:eastAsia="ru-RU"/>
        </w:rPr>
        <w:t>) это специально организованный педагогический процесс, направленный на достижение высоких спортивных результатов в избранном виде спорта. Тренированность  это мера приспособления организма к конкретной работе. Готовность к достижению спортивных результатов характеризуется соответствующим уровнем развития физических качеств:  силы, быстроты, выносливости, гибкости, координации движений  и других, степенью владения техникой и тактикой (технико-тактическая подготовленность), необходимым уровнем</w:t>
      </w:r>
      <w:proofErr w:type="gramStart"/>
      <w:r w:rsidRPr="001A304E">
        <w:rPr>
          <w:rFonts w:ascii="Times New Roman" w:eastAsia="Times New Roman" w:hAnsi="Times New Roman" w:cs="Times New Roman"/>
          <w:sz w:val="28"/>
          <w:szCs w:val="28"/>
          <w:lang w:eastAsia="ru-RU"/>
        </w:rPr>
        <w:t>.р</w:t>
      </w:r>
      <w:proofErr w:type="gramEnd"/>
      <w:r w:rsidRPr="001A304E">
        <w:rPr>
          <w:rFonts w:ascii="Times New Roman" w:eastAsia="Times New Roman" w:hAnsi="Times New Roman" w:cs="Times New Roman"/>
          <w:sz w:val="28"/>
          <w:szCs w:val="28"/>
          <w:lang w:eastAsia="ru-RU"/>
        </w:rPr>
        <w:t xml:space="preserve">азвития психических и личностных свойств (психологическая подготовленность), соответствующим уровнем знаний (теоретическая подготовленность). </w:t>
      </w:r>
    </w:p>
    <w:p w:rsidR="001A304E" w:rsidRPr="001A304E" w:rsidRDefault="001A304E" w:rsidP="001A304E">
      <w:pPr>
        <w:spacing w:after="0" w:line="360" w:lineRule="auto"/>
        <w:jc w:val="both"/>
        <w:rPr>
          <w:rFonts w:ascii="Times New Roman" w:eastAsia="Times New Roman" w:hAnsi="Times New Roman" w:cs="Times New Roman"/>
          <w:b/>
          <w:sz w:val="28"/>
          <w:szCs w:val="28"/>
          <w:lang w:eastAsia="ru-RU"/>
        </w:rPr>
      </w:pPr>
      <w:r w:rsidRPr="001A304E">
        <w:rPr>
          <w:rFonts w:ascii="Times New Roman" w:eastAsia="Times New Roman" w:hAnsi="Times New Roman" w:cs="Times New Roman"/>
          <w:b/>
          <w:sz w:val="28"/>
          <w:szCs w:val="28"/>
          <w:lang w:eastAsia="ru-RU"/>
        </w:rPr>
        <w:t>Средства спортивной тренировки</w:t>
      </w:r>
    </w:p>
    <w:p w:rsidR="001A304E" w:rsidRPr="001A304E" w:rsidRDefault="001A304E" w:rsidP="001A304E">
      <w:pPr>
        <w:spacing w:after="0" w:line="360" w:lineRule="auto"/>
        <w:jc w:val="both"/>
        <w:rPr>
          <w:rFonts w:ascii="Times New Roman" w:eastAsia="Times New Roman" w:hAnsi="Times New Roman" w:cs="Times New Roman"/>
          <w:sz w:val="28"/>
          <w:szCs w:val="28"/>
          <w:lang w:eastAsia="ru-RU"/>
        </w:rPr>
      </w:pPr>
      <w:r w:rsidRPr="001A304E">
        <w:rPr>
          <w:rFonts w:ascii="Times New Roman" w:eastAsia="Times New Roman" w:hAnsi="Times New Roman" w:cs="Times New Roman"/>
          <w:sz w:val="28"/>
          <w:szCs w:val="28"/>
          <w:lang w:eastAsia="ru-RU"/>
        </w:rPr>
        <w:t xml:space="preserve">Средством называется то, что используется для решения поставленных задач. Комплекс средств </w:t>
      </w:r>
      <w:proofErr w:type="gramStart"/>
      <w:r w:rsidRPr="001A304E">
        <w:rPr>
          <w:rFonts w:ascii="Times New Roman" w:eastAsia="Times New Roman" w:hAnsi="Times New Roman" w:cs="Times New Roman"/>
          <w:sz w:val="28"/>
          <w:szCs w:val="28"/>
          <w:lang w:eastAsia="ru-RU"/>
        </w:rPr>
        <w:t>СТ</w:t>
      </w:r>
      <w:proofErr w:type="gramEnd"/>
      <w:r w:rsidRPr="001A304E">
        <w:rPr>
          <w:rFonts w:ascii="Times New Roman" w:eastAsia="Times New Roman" w:hAnsi="Times New Roman" w:cs="Times New Roman"/>
          <w:sz w:val="28"/>
          <w:szCs w:val="28"/>
          <w:lang w:eastAsia="ru-RU"/>
        </w:rPr>
        <w:t xml:space="preserve"> составляют: физические и идеомоторные упражнения, гигиенические факторы и оздоровительные силы природы, технические и тренажерные устройства. </w:t>
      </w:r>
    </w:p>
    <w:p w:rsidR="001A304E" w:rsidRPr="001A304E" w:rsidRDefault="001A304E" w:rsidP="001A304E">
      <w:pPr>
        <w:spacing w:after="0" w:line="360" w:lineRule="auto"/>
        <w:jc w:val="both"/>
        <w:rPr>
          <w:rFonts w:ascii="Times New Roman" w:eastAsia="Times New Roman" w:hAnsi="Times New Roman" w:cs="Times New Roman"/>
          <w:sz w:val="28"/>
          <w:szCs w:val="28"/>
          <w:lang w:eastAsia="ru-RU"/>
        </w:rPr>
      </w:pPr>
      <w:r w:rsidRPr="001A304E">
        <w:rPr>
          <w:rFonts w:ascii="Times New Roman" w:eastAsia="Times New Roman" w:hAnsi="Times New Roman" w:cs="Times New Roman"/>
          <w:sz w:val="28"/>
          <w:szCs w:val="28"/>
          <w:lang w:eastAsia="ru-RU"/>
        </w:rPr>
        <w:t xml:space="preserve">Физические упражнения  это двигательные действия, направленные на физическое совершенствование. Физические упражнения  должны выполняться при определенных условиях, отвечающим  требованиям безопасности.  Это:  чистый воздух;  оптимальная  температура,  влажность и освещение; удобная и экологически безопасная одежда и обувь.   </w:t>
      </w:r>
    </w:p>
    <w:p w:rsidR="001A304E" w:rsidRPr="001A304E" w:rsidRDefault="001A304E" w:rsidP="001A304E">
      <w:pPr>
        <w:spacing w:after="0" w:line="360" w:lineRule="auto"/>
        <w:jc w:val="both"/>
        <w:rPr>
          <w:rFonts w:ascii="Times New Roman" w:eastAsia="Times New Roman" w:hAnsi="Times New Roman" w:cs="Times New Roman"/>
          <w:sz w:val="28"/>
          <w:szCs w:val="28"/>
          <w:lang w:eastAsia="ru-RU"/>
        </w:rPr>
      </w:pPr>
      <w:r w:rsidRPr="001A304E">
        <w:rPr>
          <w:rFonts w:ascii="Times New Roman" w:eastAsia="Times New Roman" w:hAnsi="Times New Roman" w:cs="Times New Roman"/>
          <w:sz w:val="28"/>
          <w:szCs w:val="28"/>
          <w:lang w:eastAsia="ru-RU"/>
        </w:rPr>
        <w:t xml:space="preserve">Эффективность </w:t>
      </w:r>
      <w:proofErr w:type="gramStart"/>
      <w:r w:rsidRPr="001A304E">
        <w:rPr>
          <w:rFonts w:ascii="Times New Roman" w:eastAsia="Times New Roman" w:hAnsi="Times New Roman" w:cs="Times New Roman"/>
          <w:sz w:val="28"/>
          <w:szCs w:val="28"/>
          <w:lang w:eastAsia="ru-RU"/>
        </w:rPr>
        <w:t>СТ</w:t>
      </w:r>
      <w:proofErr w:type="gramEnd"/>
      <w:r w:rsidRPr="001A304E">
        <w:rPr>
          <w:rFonts w:ascii="Times New Roman" w:eastAsia="Times New Roman" w:hAnsi="Times New Roman" w:cs="Times New Roman"/>
          <w:sz w:val="28"/>
          <w:szCs w:val="28"/>
          <w:lang w:eastAsia="ru-RU"/>
        </w:rPr>
        <w:t xml:space="preserve"> в немалой степени зависит от использования технических средств и тренажерных устройств. По назначению их условно можно разделить на следующие группы: </w:t>
      </w:r>
    </w:p>
    <w:p w:rsidR="001A304E" w:rsidRPr="001A304E" w:rsidRDefault="001A304E" w:rsidP="001A304E">
      <w:pPr>
        <w:spacing w:after="0" w:line="360" w:lineRule="auto"/>
        <w:jc w:val="both"/>
        <w:rPr>
          <w:rFonts w:ascii="Times New Roman" w:eastAsia="Times New Roman" w:hAnsi="Times New Roman" w:cs="Times New Roman"/>
          <w:sz w:val="28"/>
          <w:szCs w:val="28"/>
          <w:lang w:eastAsia="ru-RU"/>
        </w:rPr>
      </w:pPr>
      <w:r w:rsidRPr="001A304E">
        <w:rPr>
          <w:rFonts w:ascii="Times New Roman" w:eastAsia="Times New Roman" w:hAnsi="Times New Roman" w:cs="Times New Roman"/>
          <w:sz w:val="28"/>
          <w:szCs w:val="28"/>
          <w:lang w:eastAsia="ru-RU"/>
        </w:rPr>
        <w:lastRenderedPageBreak/>
        <w:t xml:space="preserve">1. Технические средства для получения  "срочной информации" о выполненных действиях (о скорости, темпе, величине усилий и ритме движений). </w:t>
      </w:r>
    </w:p>
    <w:p w:rsidR="001A304E" w:rsidRPr="001A304E" w:rsidRDefault="001A304E" w:rsidP="001A304E">
      <w:pPr>
        <w:spacing w:after="0" w:line="360" w:lineRule="auto"/>
        <w:jc w:val="both"/>
        <w:rPr>
          <w:rFonts w:ascii="Times New Roman" w:eastAsia="Times New Roman" w:hAnsi="Times New Roman" w:cs="Times New Roman"/>
          <w:sz w:val="28"/>
          <w:szCs w:val="28"/>
          <w:lang w:eastAsia="ru-RU"/>
        </w:rPr>
      </w:pPr>
      <w:r w:rsidRPr="001A304E">
        <w:rPr>
          <w:rFonts w:ascii="Times New Roman" w:eastAsia="Times New Roman" w:hAnsi="Times New Roman" w:cs="Times New Roman"/>
          <w:sz w:val="28"/>
          <w:szCs w:val="28"/>
          <w:lang w:eastAsia="ru-RU"/>
        </w:rPr>
        <w:t>2. Технические средства для программирования действий, спортсмена, т.е. устройств, позволяющих задавать спортсмену внешнюю (скорость, темп, длительность</w:t>
      </w:r>
      <w:proofErr w:type="gramStart"/>
      <w:r w:rsidRPr="001A304E">
        <w:rPr>
          <w:rFonts w:ascii="Times New Roman" w:eastAsia="Times New Roman" w:hAnsi="Times New Roman" w:cs="Times New Roman"/>
          <w:sz w:val="28"/>
          <w:szCs w:val="28"/>
          <w:lang w:eastAsia="ru-RU"/>
        </w:rPr>
        <w:t xml:space="preserve"> )</w:t>
      </w:r>
      <w:proofErr w:type="gramEnd"/>
      <w:r w:rsidRPr="001A304E">
        <w:rPr>
          <w:rFonts w:ascii="Times New Roman" w:eastAsia="Times New Roman" w:hAnsi="Times New Roman" w:cs="Times New Roman"/>
          <w:sz w:val="28"/>
          <w:szCs w:val="28"/>
          <w:lang w:eastAsia="ru-RU"/>
        </w:rPr>
        <w:t xml:space="preserve"> или внутреннюю (определенную ЧСС) величину нагрузки, либо устройств, моделирующих игровые и боевые ситуации, в спортивных играх и единоборствах. </w:t>
      </w:r>
    </w:p>
    <w:p w:rsidR="001A304E" w:rsidRPr="001A304E" w:rsidRDefault="001A304E" w:rsidP="001A304E">
      <w:pPr>
        <w:spacing w:after="0" w:line="360" w:lineRule="auto"/>
        <w:jc w:val="both"/>
        <w:rPr>
          <w:rFonts w:ascii="Times New Roman" w:eastAsia="Times New Roman" w:hAnsi="Times New Roman" w:cs="Times New Roman"/>
          <w:sz w:val="28"/>
          <w:szCs w:val="28"/>
          <w:lang w:eastAsia="ru-RU"/>
        </w:rPr>
      </w:pPr>
      <w:r w:rsidRPr="001A304E">
        <w:rPr>
          <w:rFonts w:ascii="Times New Roman" w:eastAsia="Times New Roman" w:hAnsi="Times New Roman" w:cs="Times New Roman"/>
          <w:sz w:val="28"/>
          <w:szCs w:val="28"/>
          <w:lang w:eastAsia="ru-RU"/>
        </w:rPr>
        <w:t xml:space="preserve">3. Тренажерные устройства, предназначенные </w:t>
      </w:r>
      <w:proofErr w:type="gramStart"/>
      <w:r w:rsidRPr="001A304E">
        <w:rPr>
          <w:rFonts w:ascii="Times New Roman" w:eastAsia="Times New Roman" w:hAnsi="Times New Roman" w:cs="Times New Roman"/>
          <w:sz w:val="28"/>
          <w:szCs w:val="28"/>
          <w:lang w:eastAsia="ru-RU"/>
        </w:rPr>
        <w:t>для</w:t>
      </w:r>
      <w:proofErr w:type="gramEnd"/>
      <w:r w:rsidRPr="001A304E">
        <w:rPr>
          <w:rFonts w:ascii="Times New Roman" w:eastAsia="Times New Roman" w:hAnsi="Times New Roman" w:cs="Times New Roman"/>
          <w:sz w:val="28"/>
          <w:szCs w:val="28"/>
          <w:lang w:eastAsia="ru-RU"/>
        </w:rPr>
        <w:t xml:space="preserve">: </w:t>
      </w:r>
    </w:p>
    <w:p w:rsidR="001A304E" w:rsidRPr="001A304E" w:rsidRDefault="001A304E" w:rsidP="001A304E">
      <w:pPr>
        <w:spacing w:after="0" w:line="360" w:lineRule="auto"/>
        <w:jc w:val="both"/>
        <w:rPr>
          <w:rFonts w:ascii="Times New Roman" w:eastAsia="Times New Roman" w:hAnsi="Times New Roman" w:cs="Times New Roman"/>
          <w:sz w:val="28"/>
          <w:szCs w:val="28"/>
          <w:lang w:eastAsia="ru-RU"/>
        </w:rPr>
      </w:pPr>
      <w:r w:rsidRPr="001A304E">
        <w:rPr>
          <w:rFonts w:ascii="Times New Roman" w:eastAsia="Times New Roman" w:hAnsi="Times New Roman" w:cs="Times New Roman"/>
          <w:sz w:val="28"/>
          <w:szCs w:val="28"/>
          <w:lang w:eastAsia="ru-RU"/>
        </w:rPr>
        <w:t xml:space="preserve">а) разучивания, совершенствования техники движений; </w:t>
      </w:r>
    </w:p>
    <w:p w:rsidR="001A304E" w:rsidRPr="001A304E" w:rsidRDefault="001A304E" w:rsidP="001A304E">
      <w:pPr>
        <w:spacing w:after="0" w:line="360" w:lineRule="auto"/>
        <w:jc w:val="both"/>
        <w:rPr>
          <w:rFonts w:ascii="Times New Roman" w:eastAsia="Times New Roman" w:hAnsi="Times New Roman" w:cs="Times New Roman"/>
          <w:sz w:val="28"/>
          <w:szCs w:val="28"/>
          <w:lang w:eastAsia="ru-RU"/>
        </w:rPr>
      </w:pPr>
      <w:r w:rsidRPr="001A304E">
        <w:rPr>
          <w:rFonts w:ascii="Times New Roman" w:eastAsia="Times New Roman" w:hAnsi="Times New Roman" w:cs="Times New Roman"/>
          <w:sz w:val="28"/>
          <w:szCs w:val="28"/>
          <w:lang w:eastAsia="ru-RU"/>
        </w:rPr>
        <w:t xml:space="preserve">б) совершенствования СФП по характеристикам  </w:t>
      </w:r>
      <w:proofErr w:type="gramStart"/>
      <w:r w:rsidRPr="001A304E">
        <w:rPr>
          <w:rFonts w:ascii="Times New Roman" w:eastAsia="Times New Roman" w:hAnsi="Times New Roman" w:cs="Times New Roman"/>
          <w:sz w:val="28"/>
          <w:szCs w:val="28"/>
          <w:lang w:eastAsia="ru-RU"/>
        </w:rPr>
        <w:t>близкой</w:t>
      </w:r>
      <w:proofErr w:type="gramEnd"/>
      <w:r w:rsidRPr="001A304E">
        <w:rPr>
          <w:rFonts w:ascii="Times New Roman" w:eastAsia="Times New Roman" w:hAnsi="Times New Roman" w:cs="Times New Roman"/>
          <w:sz w:val="28"/>
          <w:szCs w:val="28"/>
          <w:lang w:eastAsia="ru-RU"/>
        </w:rPr>
        <w:t xml:space="preserve"> к соревновательной. </w:t>
      </w:r>
    </w:p>
    <w:p w:rsidR="001A304E" w:rsidRPr="001A304E" w:rsidRDefault="001A304E" w:rsidP="001A304E">
      <w:pPr>
        <w:spacing w:after="0" w:line="360" w:lineRule="auto"/>
        <w:jc w:val="both"/>
        <w:rPr>
          <w:rFonts w:ascii="Times New Roman" w:eastAsia="Times New Roman" w:hAnsi="Times New Roman" w:cs="Times New Roman"/>
          <w:sz w:val="28"/>
          <w:szCs w:val="28"/>
          <w:lang w:eastAsia="ru-RU"/>
        </w:rPr>
      </w:pPr>
      <w:r w:rsidRPr="001A304E">
        <w:rPr>
          <w:rFonts w:ascii="Times New Roman" w:eastAsia="Times New Roman" w:hAnsi="Times New Roman" w:cs="Times New Roman"/>
          <w:sz w:val="28"/>
          <w:szCs w:val="28"/>
          <w:lang w:eastAsia="ru-RU"/>
        </w:rPr>
        <w:t>Технические и тренажерные устройства позволяют разнообразить учебно-тренировочный процесс и повышать его эффективность.</w:t>
      </w:r>
    </w:p>
    <w:p w:rsidR="001A304E" w:rsidRPr="001A304E" w:rsidRDefault="001A304E" w:rsidP="001A304E">
      <w:pPr>
        <w:spacing w:after="0" w:line="360" w:lineRule="auto"/>
        <w:jc w:val="both"/>
        <w:rPr>
          <w:rFonts w:ascii="Times New Roman" w:eastAsia="Times New Roman" w:hAnsi="Times New Roman" w:cs="Times New Roman"/>
          <w:b/>
          <w:sz w:val="28"/>
          <w:szCs w:val="28"/>
          <w:lang w:eastAsia="ru-RU"/>
        </w:rPr>
      </w:pPr>
      <w:r w:rsidRPr="001A304E">
        <w:rPr>
          <w:rFonts w:ascii="Times New Roman" w:eastAsia="Times New Roman" w:hAnsi="Times New Roman" w:cs="Times New Roman"/>
          <w:b/>
          <w:sz w:val="28"/>
          <w:szCs w:val="28"/>
          <w:lang w:eastAsia="ru-RU"/>
        </w:rPr>
        <w:t xml:space="preserve">Методы спортивной тренировки. </w:t>
      </w:r>
    </w:p>
    <w:p w:rsidR="001A304E" w:rsidRPr="001A304E" w:rsidRDefault="001A304E" w:rsidP="001A304E">
      <w:pPr>
        <w:spacing w:after="0" w:line="360" w:lineRule="auto"/>
        <w:jc w:val="both"/>
        <w:rPr>
          <w:rFonts w:ascii="Times New Roman" w:eastAsia="Times New Roman" w:hAnsi="Times New Roman" w:cs="Times New Roman"/>
          <w:sz w:val="28"/>
          <w:szCs w:val="28"/>
          <w:lang w:eastAsia="ru-RU"/>
        </w:rPr>
      </w:pPr>
      <w:r w:rsidRPr="001A304E">
        <w:rPr>
          <w:rFonts w:ascii="Times New Roman" w:eastAsia="Times New Roman" w:hAnsi="Times New Roman" w:cs="Times New Roman"/>
          <w:sz w:val="28"/>
          <w:szCs w:val="28"/>
          <w:lang w:eastAsia="ru-RU"/>
        </w:rPr>
        <w:t xml:space="preserve">К методам </w:t>
      </w:r>
      <w:proofErr w:type="gramStart"/>
      <w:r w:rsidRPr="001A304E">
        <w:rPr>
          <w:rFonts w:ascii="Times New Roman" w:eastAsia="Times New Roman" w:hAnsi="Times New Roman" w:cs="Times New Roman"/>
          <w:sz w:val="28"/>
          <w:szCs w:val="28"/>
          <w:lang w:eastAsia="ru-RU"/>
        </w:rPr>
        <w:t>СТ</w:t>
      </w:r>
      <w:proofErr w:type="gramEnd"/>
      <w:r w:rsidRPr="001A304E">
        <w:rPr>
          <w:rFonts w:ascii="Times New Roman" w:eastAsia="Times New Roman" w:hAnsi="Times New Roman" w:cs="Times New Roman"/>
          <w:sz w:val="28"/>
          <w:szCs w:val="28"/>
          <w:lang w:eastAsia="ru-RU"/>
        </w:rPr>
        <w:t xml:space="preserve"> относятся: равномерный, переменный, повторный, интервальный,  игровой и соревновательный.</w:t>
      </w:r>
    </w:p>
    <w:p w:rsidR="001A304E" w:rsidRPr="001A304E" w:rsidRDefault="001A304E" w:rsidP="001A304E">
      <w:pPr>
        <w:spacing w:after="0" w:line="360" w:lineRule="auto"/>
        <w:jc w:val="both"/>
        <w:rPr>
          <w:rFonts w:ascii="Times New Roman" w:eastAsia="Times New Roman" w:hAnsi="Times New Roman" w:cs="Times New Roman"/>
          <w:sz w:val="28"/>
          <w:szCs w:val="28"/>
          <w:lang w:eastAsia="ru-RU"/>
        </w:rPr>
      </w:pPr>
      <w:r w:rsidRPr="001A304E">
        <w:rPr>
          <w:rFonts w:ascii="Times New Roman" w:eastAsia="Times New Roman" w:hAnsi="Times New Roman" w:cs="Times New Roman"/>
          <w:sz w:val="28"/>
          <w:szCs w:val="28"/>
          <w:lang w:eastAsia="ru-RU"/>
        </w:rPr>
        <w:t xml:space="preserve">Равномерный метод характеризуется тем, что физическое упражнение выполняют непрерывно в течение относительно длительного времени с постоянной интенсивностью, стремясь сохранить заданную скорость, постоянный темп и т.д. </w:t>
      </w:r>
    </w:p>
    <w:p w:rsidR="001A304E" w:rsidRPr="001A304E" w:rsidRDefault="001A304E" w:rsidP="001A304E">
      <w:pPr>
        <w:spacing w:after="0" w:line="360" w:lineRule="auto"/>
        <w:jc w:val="both"/>
        <w:rPr>
          <w:rFonts w:ascii="Times New Roman" w:eastAsia="Times New Roman" w:hAnsi="Times New Roman" w:cs="Times New Roman"/>
          <w:sz w:val="28"/>
          <w:szCs w:val="28"/>
          <w:lang w:eastAsia="ru-RU"/>
        </w:rPr>
      </w:pPr>
      <w:r w:rsidRPr="001A304E">
        <w:rPr>
          <w:rFonts w:ascii="Times New Roman" w:eastAsia="Times New Roman" w:hAnsi="Times New Roman" w:cs="Times New Roman"/>
          <w:sz w:val="28"/>
          <w:szCs w:val="28"/>
          <w:lang w:eastAsia="ru-RU"/>
        </w:rPr>
        <w:t xml:space="preserve">Переменный метод характеризуется последовательным варьированием нагрузки в ходе непрерывного упражнения путем направленного изменения скорости передвижения, темпа и т.п. </w:t>
      </w:r>
    </w:p>
    <w:p w:rsidR="001A304E" w:rsidRPr="001A304E" w:rsidRDefault="001A304E" w:rsidP="001A304E">
      <w:pPr>
        <w:spacing w:after="0" w:line="360" w:lineRule="auto"/>
        <w:jc w:val="both"/>
        <w:rPr>
          <w:rFonts w:ascii="Times New Roman" w:eastAsia="Times New Roman" w:hAnsi="Times New Roman" w:cs="Times New Roman"/>
          <w:sz w:val="28"/>
          <w:szCs w:val="28"/>
          <w:lang w:eastAsia="ru-RU"/>
        </w:rPr>
      </w:pPr>
      <w:r w:rsidRPr="001A304E">
        <w:rPr>
          <w:rFonts w:ascii="Times New Roman" w:eastAsia="Times New Roman" w:hAnsi="Times New Roman" w:cs="Times New Roman"/>
          <w:sz w:val="28"/>
          <w:szCs w:val="28"/>
          <w:lang w:eastAsia="ru-RU"/>
        </w:rPr>
        <w:t xml:space="preserve">Повторный метод характеризуется многократным выполнением упражнения с определенным интервалом отдыха, в течение которого достаточно полно восстанавливается работоспособность. </w:t>
      </w:r>
    </w:p>
    <w:p w:rsidR="001A304E" w:rsidRPr="001A304E" w:rsidRDefault="001A304E" w:rsidP="001A304E">
      <w:pPr>
        <w:spacing w:after="0" w:line="360" w:lineRule="auto"/>
        <w:jc w:val="both"/>
        <w:rPr>
          <w:rFonts w:ascii="Times New Roman" w:eastAsia="Times New Roman" w:hAnsi="Times New Roman" w:cs="Times New Roman"/>
          <w:sz w:val="28"/>
          <w:szCs w:val="28"/>
          <w:lang w:eastAsia="ru-RU"/>
        </w:rPr>
      </w:pPr>
      <w:r w:rsidRPr="001A304E">
        <w:rPr>
          <w:rFonts w:ascii="Times New Roman" w:eastAsia="Times New Roman" w:hAnsi="Times New Roman" w:cs="Times New Roman"/>
          <w:sz w:val="28"/>
          <w:szCs w:val="28"/>
          <w:lang w:eastAsia="ru-RU"/>
        </w:rPr>
        <w:t xml:space="preserve">Интервальный метод внешне походит </w:t>
      </w:r>
      <w:proofErr w:type="gramStart"/>
      <w:r w:rsidRPr="001A304E">
        <w:rPr>
          <w:rFonts w:ascii="Times New Roman" w:eastAsia="Times New Roman" w:hAnsi="Times New Roman" w:cs="Times New Roman"/>
          <w:sz w:val="28"/>
          <w:szCs w:val="28"/>
          <w:lang w:eastAsia="ru-RU"/>
        </w:rPr>
        <w:t>на</w:t>
      </w:r>
      <w:proofErr w:type="gramEnd"/>
      <w:r w:rsidRPr="001A304E">
        <w:rPr>
          <w:rFonts w:ascii="Times New Roman" w:eastAsia="Times New Roman" w:hAnsi="Times New Roman" w:cs="Times New Roman"/>
          <w:sz w:val="28"/>
          <w:szCs w:val="28"/>
          <w:lang w:eastAsia="ru-RU"/>
        </w:rPr>
        <w:t xml:space="preserve"> повторный. Оба характеризуются многократным повторением упражнений через определенные интервалы отдыха. Но если при повторном методе характер воздействия нагрузки на </w:t>
      </w:r>
      <w:r w:rsidRPr="001A304E">
        <w:rPr>
          <w:rFonts w:ascii="Times New Roman" w:eastAsia="Times New Roman" w:hAnsi="Times New Roman" w:cs="Times New Roman"/>
          <w:sz w:val="28"/>
          <w:szCs w:val="28"/>
          <w:lang w:eastAsia="ru-RU"/>
        </w:rPr>
        <w:lastRenderedPageBreak/>
        <w:t xml:space="preserve">организм определяется исключительно самим упражнением (длительностью интенсивностью), то при интервальном методе тренирующим воздействием обладают также интервалы отдыха. Паузы отдыха устанавливаются с таким расчетом, чтобы перед началом очередного повторного упражнения ЧСС </w:t>
      </w:r>
      <w:proofErr w:type="gramStart"/>
      <w:r w:rsidRPr="001A304E">
        <w:rPr>
          <w:rFonts w:ascii="Times New Roman" w:eastAsia="Times New Roman" w:hAnsi="Times New Roman" w:cs="Times New Roman"/>
          <w:sz w:val="28"/>
          <w:szCs w:val="28"/>
          <w:lang w:eastAsia="ru-RU"/>
        </w:rPr>
        <w:t>была 120-140 уд/сек</w:t>
      </w:r>
      <w:proofErr w:type="gramEnd"/>
      <w:r w:rsidRPr="001A304E">
        <w:rPr>
          <w:rFonts w:ascii="Times New Roman" w:eastAsia="Times New Roman" w:hAnsi="Times New Roman" w:cs="Times New Roman"/>
          <w:sz w:val="28"/>
          <w:szCs w:val="28"/>
          <w:lang w:eastAsia="ru-RU"/>
        </w:rPr>
        <w:t xml:space="preserve">, т.е. каждая новая нагрузка дается в стадии неполного восстановления. Число повторений упражнений от 10-20 до 20-30, а продолжительность упражнения   30-90 секунд. </w:t>
      </w:r>
    </w:p>
    <w:p w:rsidR="001A304E" w:rsidRPr="001A304E" w:rsidRDefault="001A304E" w:rsidP="001A304E">
      <w:pPr>
        <w:spacing w:after="0" w:line="360" w:lineRule="auto"/>
        <w:jc w:val="both"/>
        <w:rPr>
          <w:rFonts w:ascii="Times New Roman" w:eastAsia="Times New Roman" w:hAnsi="Times New Roman" w:cs="Times New Roman"/>
          <w:sz w:val="28"/>
          <w:szCs w:val="28"/>
          <w:lang w:eastAsia="ru-RU"/>
        </w:rPr>
      </w:pPr>
      <w:r w:rsidRPr="001A304E">
        <w:rPr>
          <w:rFonts w:ascii="Times New Roman" w:eastAsia="Times New Roman" w:hAnsi="Times New Roman" w:cs="Times New Roman"/>
          <w:sz w:val="28"/>
          <w:szCs w:val="28"/>
          <w:lang w:eastAsia="ru-RU"/>
        </w:rPr>
        <w:t xml:space="preserve">Основу игрового метода составляет игровая двигательная деятельность, определенным образом упорядоченная. Игровой метод не обязательно связан с какими-либо общепринятыми играми (баскетбол, волейболом). Игровой метод один из важных в процессе подготовки, особенно, молодых спортсменов. Один из недостатков игрового метода  ограниченные возможности точного  дозирования  нагрузки,  как по направленности, так и по степени воздействия. </w:t>
      </w:r>
    </w:p>
    <w:p w:rsidR="001A304E" w:rsidRPr="001A304E" w:rsidRDefault="001A304E" w:rsidP="001A304E">
      <w:pPr>
        <w:spacing w:after="0" w:line="360" w:lineRule="auto"/>
        <w:jc w:val="both"/>
        <w:rPr>
          <w:rFonts w:ascii="Times New Roman" w:eastAsia="Times New Roman" w:hAnsi="Times New Roman" w:cs="Times New Roman"/>
          <w:sz w:val="28"/>
          <w:szCs w:val="28"/>
          <w:lang w:eastAsia="ru-RU"/>
        </w:rPr>
      </w:pPr>
      <w:r w:rsidRPr="001A304E">
        <w:rPr>
          <w:rFonts w:ascii="Times New Roman" w:eastAsia="Times New Roman" w:hAnsi="Times New Roman" w:cs="Times New Roman"/>
          <w:sz w:val="28"/>
          <w:szCs w:val="28"/>
          <w:lang w:eastAsia="ru-RU"/>
        </w:rPr>
        <w:t xml:space="preserve">Соревновательный метод один из способов стимулирования интенсивности деятельности спортсменов. Соревновательный метод используется либо в элементарной форме (например, кто больше забьет  в лузу шаров из десяти ударов), либо в виде официальных и полуофициальных соревнований  подводящего характера </w:t>
      </w:r>
    </w:p>
    <w:p w:rsidR="001A304E" w:rsidRPr="001A304E" w:rsidRDefault="001A304E" w:rsidP="001A304E">
      <w:pPr>
        <w:spacing w:after="0" w:line="360" w:lineRule="auto"/>
        <w:jc w:val="both"/>
        <w:rPr>
          <w:rFonts w:ascii="Times New Roman" w:eastAsia="Times New Roman" w:hAnsi="Times New Roman" w:cs="Times New Roman"/>
          <w:sz w:val="28"/>
          <w:szCs w:val="28"/>
          <w:lang w:eastAsia="ru-RU"/>
        </w:rPr>
      </w:pPr>
      <w:r w:rsidRPr="001A304E">
        <w:rPr>
          <w:rFonts w:ascii="Times New Roman" w:eastAsia="Times New Roman" w:hAnsi="Times New Roman" w:cs="Times New Roman"/>
          <w:sz w:val="28"/>
          <w:szCs w:val="28"/>
          <w:lang w:eastAsia="ru-RU"/>
        </w:rPr>
        <w:t xml:space="preserve">Фактор соперничества в процессе состязаний создает благоприятные условия для максимального проявления физических, интеллектуальных, эмоциональных и волевых усилий. </w:t>
      </w:r>
    </w:p>
    <w:p w:rsidR="001A304E" w:rsidRPr="001A304E" w:rsidRDefault="001A304E" w:rsidP="001A304E">
      <w:pPr>
        <w:spacing w:after="0" w:line="360" w:lineRule="auto"/>
        <w:jc w:val="both"/>
        <w:rPr>
          <w:rFonts w:ascii="Times New Roman" w:eastAsia="Times New Roman" w:hAnsi="Times New Roman" w:cs="Times New Roman"/>
          <w:sz w:val="28"/>
          <w:szCs w:val="28"/>
          <w:lang w:eastAsia="ru-RU"/>
        </w:rPr>
      </w:pPr>
      <w:r w:rsidRPr="001A304E">
        <w:rPr>
          <w:rFonts w:ascii="Times New Roman" w:eastAsia="Times New Roman" w:hAnsi="Times New Roman" w:cs="Times New Roman"/>
          <w:sz w:val="28"/>
          <w:szCs w:val="28"/>
          <w:lang w:eastAsia="ru-RU"/>
        </w:rPr>
        <w:t>Объективной основой спортивной тренировки являются закономерности развития спортивной формы.</w:t>
      </w:r>
    </w:p>
    <w:p w:rsidR="001A304E" w:rsidRPr="001A304E" w:rsidRDefault="001A304E" w:rsidP="001A304E">
      <w:pPr>
        <w:spacing w:after="0" w:line="360" w:lineRule="auto"/>
        <w:jc w:val="both"/>
        <w:rPr>
          <w:rFonts w:ascii="Times New Roman" w:eastAsia="Times New Roman" w:hAnsi="Times New Roman" w:cs="Times New Roman"/>
          <w:sz w:val="28"/>
          <w:szCs w:val="28"/>
          <w:lang w:eastAsia="ru-RU"/>
        </w:rPr>
      </w:pPr>
      <w:r w:rsidRPr="001A304E">
        <w:rPr>
          <w:rFonts w:ascii="Times New Roman" w:eastAsia="Times New Roman" w:hAnsi="Times New Roman" w:cs="Times New Roman"/>
          <w:sz w:val="28"/>
          <w:szCs w:val="28"/>
          <w:lang w:eastAsia="ru-RU"/>
        </w:rPr>
        <w:t xml:space="preserve"> Под спортивной формой подразумевают состояние оптимальной (наилучшей) готовности спортсмена к достижению спортивного результата которое приобретается в процессе соответствующей подготовки в каждом большом (годичном) цикле тренировки. Понятие оптимальной готовности условно. По мере роста мастерства спортивная форма меняется, как по количественным, так и по качественным показателям. </w:t>
      </w:r>
    </w:p>
    <w:p w:rsidR="001A304E" w:rsidRPr="001A304E" w:rsidRDefault="001A304E" w:rsidP="001A304E">
      <w:pPr>
        <w:spacing w:after="0" w:line="360" w:lineRule="auto"/>
        <w:jc w:val="both"/>
        <w:rPr>
          <w:rFonts w:ascii="Times New Roman" w:eastAsia="Times New Roman" w:hAnsi="Times New Roman" w:cs="Times New Roman"/>
          <w:sz w:val="28"/>
          <w:szCs w:val="28"/>
          <w:lang w:eastAsia="ru-RU"/>
        </w:rPr>
      </w:pPr>
      <w:r w:rsidRPr="001A304E">
        <w:rPr>
          <w:rFonts w:ascii="Times New Roman" w:eastAsia="Times New Roman" w:hAnsi="Times New Roman" w:cs="Times New Roman"/>
          <w:sz w:val="28"/>
          <w:szCs w:val="28"/>
          <w:lang w:eastAsia="ru-RU"/>
        </w:rPr>
        <w:lastRenderedPageBreak/>
        <w:t xml:space="preserve">С физиологической точки зрения состояние спортивной формы характеризуется наиболее высокими функциональными возможностями отдельных органов и систем, совершенной координацией движений, снижением энергетических затрат, ускорением врабатываемости и восстановления работоспособности после утомления, высокой автоматизацией двигательных навыков. </w:t>
      </w:r>
    </w:p>
    <w:p w:rsidR="001A304E" w:rsidRPr="001A304E" w:rsidRDefault="001A304E" w:rsidP="001A304E">
      <w:pPr>
        <w:spacing w:after="0" w:line="360" w:lineRule="auto"/>
        <w:jc w:val="both"/>
        <w:rPr>
          <w:rFonts w:ascii="Times New Roman" w:eastAsia="Times New Roman" w:hAnsi="Times New Roman" w:cs="Times New Roman"/>
          <w:sz w:val="28"/>
          <w:szCs w:val="28"/>
          <w:lang w:eastAsia="ru-RU"/>
        </w:rPr>
      </w:pPr>
      <w:r w:rsidRPr="001A304E">
        <w:rPr>
          <w:rFonts w:ascii="Times New Roman" w:eastAsia="Times New Roman" w:hAnsi="Times New Roman" w:cs="Times New Roman"/>
          <w:sz w:val="28"/>
          <w:szCs w:val="28"/>
          <w:lang w:eastAsia="ru-RU"/>
        </w:rPr>
        <w:t xml:space="preserve">С психологической точки зрения состояние спортивной формы характеризуется активизацией эмоционально-волевых усилий. При этом психические процессы протекают быстрее, повышается  концентрация и объем внимания, уверенность в своих силах, максимально проявляется воля к победе. В состоянии спортивной формы спортсмены тренируются с удовольствием. </w:t>
      </w:r>
    </w:p>
    <w:p w:rsidR="001A304E" w:rsidRPr="001A304E" w:rsidRDefault="001A304E" w:rsidP="001A304E">
      <w:pPr>
        <w:spacing w:after="0" w:line="360" w:lineRule="auto"/>
        <w:jc w:val="both"/>
        <w:rPr>
          <w:rFonts w:ascii="Times New Roman" w:eastAsia="Times New Roman" w:hAnsi="Times New Roman" w:cs="Times New Roman"/>
          <w:sz w:val="28"/>
          <w:szCs w:val="28"/>
          <w:lang w:eastAsia="ru-RU"/>
        </w:rPr>
      </w:pPr>
      <w:r w:rsidRPr="001A304E">
        <w:rPr>
          <w:rFonts w:ascii="Times New Roman" w:eastAsia="Times New Roman" w:hAnsi="Times New Roman" w:cs="Times New Roman"/>
          <w:sz w:val="28"/>
          <w:szCs w:val="28"/>
          <w:lang w:eastAsia="ru-RU"/>
        </w:rPr>
        <w:t xml:space="preserve">Наиболее общим критерием развития состояния спортивной формы является спортивный результат, показанный в соревнованиях. Часто в отдельных видах спорта состояние спортивной формы оценивается на основе данных педагогического тестирования уровня физической, технической подготовленности, диагностики функционального и психического состояния спортсмена с помощью врачебно-медицинских и психологических методов исследования и др. </w:t>
      </w:r>
    </w:p>
    <w:p w:rsidR="001A304E" w:rsidRPr="001A304E" w:rsidRDefault="001A304E" w:rsidP="001A304E">
      <w:pPr>
        <w:spacing w:after="0" w:line="360" w:lineRule="auto"/>
        <w:jc w:val="both"/>
        <w:rPr>
          <w:rFonts w:ascii="Times New Roman" w:eastAsia="Times New Roman" w:hAnsi="Times New Roman" w:cs="Times New Roman"/>
          <w:sz w:val="28"/>
          <w:szCs w:val="28"/>
          <w:lang w:eastAsia="ru-RU"/>
        </w:rPr>
      </w:pPr>
      <w:r w:rsidRPr="001A304E">
        <w:rPr>
          <w:rFonts w:ascii="Times New Roman" w:eastAsia="Times New Roman" w:hAnsi="Times New Roman" w:cs="Times New Roman"/>
          <w:sz w:val="28"/>
          <w:szCs w:val="28"/>
          <w:lang w:eastAsia="ru-RU"/>
        </w:rPr>
        <w:t xml:space="preserve">Стабильность спортивной формы это способность спортсмена показывать в течение определенного времени относительно высокие результаты Стабильность характеризует спортивную форму во времени. Состояние спортивной формы отличается от состояния высокой тренированности. Спортивная форма должна быть приобретена к началу соревновательного периода, повышаться на протяжении всего его периода и достигать наивысшего уровня к главному соревнованию. Хорошая спортивная форма и высокие спортивные достижения обычно совпадают. Несовпадение спортивной формы и спортивного результата может быть при плохих метеорологических условиях, неправильном предсоревновательном режиме и других случайных причинах. </w:t>
      </w:r>
    </w:p>
    <w:p w:rsidR="001A304E" w:rsidRPr="001A304E" w:rsidRDefault="001A304E" w:rsidP="001A304E">
      <w:pPr>
        <w:spacing w:after="0" w:line="360" w:lineRule="auto"/>
        <w:jc w:val="both"/>
        <w:rPr>
          <w:rFonts w:ascii="Times New Roman" w:eastAsia="Times New Roman" w:hAnsi="Times New Roman" w:cs="Times New Roman"/>
          <w:sz w:val="28"/>
          <w:szCs w:val="28"/>
          <w:lang w:eastAsia="ru-RU"/>
        </w:rPr>
      </w:pPr>
      <w:r w:rsidRPr="001A304E">
        <w:rPr>
          <w:rFonts w:ascii="Times New Roman" w:eastAsia="Times New Roman" w:hAnsi="Times New Roman" w:cs="Times New Roman"/>
          <w:sz w:val="28"/>
          <w:szCs w:val="28"/>
          <w:lang w:eastAsia="ru-RU"/>
        </w:rPr>
        <w:lastRenderedPageBreak/>
        <w:t>Необходимо отметить,  что состояние высокой спортивной формы предполагает и высокий уровень психологической готовности к соревнованию. Как показывает опыт ведущих спортсменов состояние высшей спортивной формы можно сохранять не более месяца. После  пика спортивной формы наступает  ее спад,  это закономерность, и попытка  удержать высокий уровень спортивной формы,  может привести  к  патологическим состояниям.</w:t>
      </w:r>
    </w:p>
    <w:p w:rsidR="001A304E" w:rsidRPr="001A304E" w:rsidRDefault="001A304E" w:rsidP="001A304E">
      <w:pPr>
        <w:spacing w:after="0" w:line="360" w:lineRule="auto"/>
        <w:jc w:val="both"/>
        <w:rPr>
          <w:rFonts w:ascii="Times New Roman" w:eastAsia="Times New Roman" w:hAnsi="Times New Roman" w:cs="Times New Roman"/>
          <w:sz w:val="28"/>
          <w:szCs w:val="28"/>
          <w:lang w:eastAsia="ru-RU"/>
        </w:rPr>
      </w:pPr>
      <w:r w:rsidRPr="001A304E">
        <w:rPr>
          <w:rFonts w:ascii="Times New Roman" w:eastAsia="Times New Roman" w:hAnsi="Times New Roman" w:cs="Times New Roman"/>
          <w:sz w:val="28"/>
          <w:szCs w:val="28"/>
          <w:lang w:eastAsia="ru-RU"/>
        </w:rPr>
        <w:t xml:space="preserve">В течение сезона спортсмен может несколько раз входить и выходить из спортивной формы. Это свойственно не только большим мастерам, но и спортсменам-разрядникам. Спортивная форма характеризуется двумя сторонами. Из  </w:t>
      </w:r>
      <w:proofErr w:type="gramStart"/>
      <w:r w:rsidRPr="001A304E">
        <w:rPr>
          <w:rFonts w:ascii="Times New Roman" w:eastAsia="Times New Roman" w:hAnsi="Times New Roman" w:cs="Times New Roman"/>
          <w:sz w:val="28"/>
          <w:szCs w:val="28"/>
          <w:lang w:eastAsia="ru-RU"/>
        </w:rPr>
        <w:t>которых</w:t>
      </w:r>
      <w:proofErr w:type="gramEnd"/>
      <w:r w:rsidRPr="001A304E">
        <w:rPr>
          <w:rFonts w:ascii="Times New Roman" w:eastAsia="Times New Roman" w:hAnsi="Times New Roman" w:cs="Times New Roman"/>
          <w:sz w:val="28"/>
          <w:szCs w:val="28"/>
          <w:lang w:eastAsia="ru-RU"/>
        </w:rPr>
        <w:t xml:space="preserve"> одна стабильна, а вторая  весьма изменчива. Первая сторона  это состояние внутренних органов и опорно-двигательного аппарата организма,  которые достаточно инертны. Вторая сторона это работоспособность ЦНС, которая изменяется под воздействием внешней среды очень быстро, иногда даже в течение дня. Учитывая, что  в бильярде  основным фактором  результативности  является состояние  ЦНС, то  не редкость  когда  в процессе  одной игры  спортсмен  может одну  партию  блестяще выиграть, а другую  бездарно проиграть.  Отсюда вывод:  </w:t>
      </w:r>
    </w:p>
    <w:p w:rsidR="001A304E" w:rsidRPr="001A304E" w:rsidRDefault="001A304E" w:rsidP="001A304E">
      <w:pPr>
        <w:spacing w:after="0" w:line="360" w:lineRule="auto"/>
        <w:jc w:val="both"/>
        <w:rPr>
          <w:rFonts w:ascii="Times New Roman" w:eastAsia="Times New Roman" w:hAnsi="Times New Roman" w:cs="Times New Roman"/>
          <w:sz w:val="28"/>
          <w:szCs w:val="28"/>
          <w:lang w:eastAsia="ru-RU"/>
        </w:rPr>
      </w:pPr>
      <w:r w:rsidRPr="001A304E">
        <w:rPr>
          <w:rFonts w:ascii="Times New Roman" w:eastAsia="Times New Roman" w:hAnsi="Times New Roman" w:cs="Times New Roman"/>
          <w:sz w:val="28"/>
          <w:szCs w:val="28"/>
          <w:lang w:eastAsia="ru-RU"/>
        </w:rPr>
        <w:t xml:space="preserve">В системе подготовки  бильярдистов,  тренировка должна  быть </w:t>
      </w:r>
      <w:proofErr w:type="gramStart"/>
      <w:r w:rsidRPr="001A304E">
        <w:rPr>
          <w:rFonts w:ascii="Times New Roman" w:eastAsia="Times New Roman" w:hAnsi="Times New Roman" w:cs="Times New Roman"/>
          <w:sz w:val="28"/>
          <w:szCs w:val="28"/>
          <w:lang w:eastAsia="ru-RU"/>
        </w:rPr>
        <w:t>направлена</w:t>
      </w:r>
      <w:proofErr w:type="gramEnd"/>
      <w:r w:rsidRPr="001A304E">
        <w:rPr>
          <w:rFonts w:ascii="Times New Roman" w:eastAsia="Times New Roman" w:hAnsi="Times New Roman" w:cs="Times New Roman"/>
          <w:sz w:val="28"/>
          <w:szCs w:val="28"/>
          <w:lang w:eastAsia="ru-RU"/>
        </w:rPr>
        <w:t xml:space="preserve"> прежде всего на повышение  функциональных возможностей  ЦНС.</w:t>
      </w:r>
    </w:p>
    <w:p w:rsidR="001A304E" w:rsidRPr="001A304E" w:rsidRDefault="001A304E" w:rsidP="001A304E">
      <w:pPr>
        <w:spacing w:after="0" w:line="360" w:lineRule="auto"/>
        <w:jc w:val="both"/>
        <w:rPr>
          <w:rFonts w:ascii="Times New Roman" w:eastAsia="Times New Roman" w:hAnsi="Times New Roman" w:cs="Times New Roman"/>
          <w:sz w:val="28"/>
          <w:szCs w:val="28"/>
          <w:lang w:eastAsia="ru-RU"/>
        </w:rPr>
      </w:pPr>
      <w:r w:rsidRPr="001A304E">
        <w:rPr>
          <w:rFonts w:ascii="Times New Roman" w:eastAsia="Times New Roman" w:hAnsi="Times New Roman" w:cs="Times New Roman"/>
          <w:sz w:val="28"/>
          <w:szCs w:val="28"/>
          <w:lang w:eastAsia="ru-RU"/>
        </w:rPr>
        <w:t xml:space="preserve">Спортсмен приобретает лучшую спортивную форму тогда, когда две эти стороны находятся на высоком уровне и может сохранить ее долго, если интервалы между соревнованиями будут достаточными для полного восстановления. </w:t>
      </w:r>
    </w:p>
    <w:p w:rsidR="001A304E" w:rsidRPr="001A304E" w:rsidRDefault="001A304E" w:rsidP="001A304E">
      <w:pPr>
        <w:spacing w:after="0" w:line="360" w:lineRule="auto"/>
        <w:jc w:val="both"/>
        <w:rPr>
          <w:rFonts w:ascii="Times New Roman" w:eastAsia="Times New Roman" w:hAnsi="Times New Roman" w:cs="Times New Roman"/>
          <w:sz w:val="28"/>
          <w:szCs w:val="28"/>
          <w:lang w:eastAsia="ru-RU"/>
        </w:rPr>
      </w:pPr>
      <w:r w:rsidRPr="001A304E">
        <w:rPr>
          <w:rFonts w:ascii="Times New Roman" w:eastAsia="Times New Roman" w:hAnsi="Times New Roman" w:cs="Times New Roman"/>
          <w:sz w:val="28"/>
          <w:szCs w:val="28"/>
          <w:lang w:eastAsia="ru-RU"/>
        </w:rPr>
        <w:t xml:space="preserve">При  проведении занятий по  физической подготовке </w:t>
      </w:r>
      <w:proofErr w:type="spellStart"/>
      <w:r w:rsidRPr="001A304E">
        <w:rPr>
          <w:rFonts w:ascii="Times New Roman" w:eastAsia="Times New Roman" w:hAnsi="Times New Roman" w:cs="Times New Roman"/>
          <w:sz w:val="28"/>
          <w:szCs w:val="28"/>
          <w:lang w:eastAsia="ru-RU"/>
        </w:rPr>
        <w:t>бильярдистам</w:t>
      </w:r>
      <w:proofErr w:type="spellEnd"/>
      <w:r w:rsidRPr="001A304E">
        <w:rPr>
          <w:rFonts w:ascii="Times New Roman" w:eastAsia="Times New Roman" w:hAnsi="Times New Roman" w:cs="Times New Roman"/>
          <w:sz w:val="28"/>
          <w:szCs w:val="28"/>
          <w:lang w:eastAsia="ru-RU"/>
        </w:rPr>
        <w:t xml:space="preserve">  необходимо учитывать  особенности  бильярдного спорта.</w:t>
      </w:r>
    </w:p>
    <w:p w:rsidR="001A304E" w:rsidRPr="001A304E" w:rsidRDefault="001A304E" w:rsidP="001A304E">
      <w:pPr>
        <w:spacing w:after="0" w:line="360" w:lineRule="auto"/>
        <w:jc w:val="both"/>
        <w:rPr>
          <w:rFonts w:ascii="Times New Roman" w:eastAsia="Times New Roman" w:hAnsi="Times New Roman" w:cs="Times New Roman"/>
          <w:sz w:val="28"/>
          <w:szCs w:val="28"/>
          <w:lang w:eastAsia="ru-RU"/>
        </w:rPr>
      </w:pPr>
      <w:r w:rsidRPr="001A304E">
        <w:rPr>
          <w:rFonts w:ascii="Times New Roman" w:eastAsia="Times New Roman" w:hAnsi="Times New Roman" w:cs="Times New Roman"/>
          <w:sz w:val="28"/>
          <w:szCs w:val="28"/>
          <w:lang w:eastAsia="ru-RU"/>
        </w:rPr>
        <w:t>1. Силовые тренировки  или силовые упражнения   проводить  после  технических  и  тактико-технических тренировок.  За   две  недели до  соревнований  исключать  из подготовки  силовые  и высокоинтенсивные упражнения  на все группы мышц.</w:t>
      </w:r>
    </w:p>
    <w:p w:rsidR="001A304E" w:rsidRPr="001A304E" w:rsidRDefault="001A304E" w:rsidP="001A304E">
      <w:pPr>
        <w:spacing w:after="0" w:line="360" w:lineRule="auto"/>
        <w:jc w:val="both"/>
        <w:rPr>
          <w:rFonts w:ascii="Times New Roman" w:eastAsia="Times New Roman" w:hAnsi="Times New Roman" w:cs="Times New Roman"/>
          <w:sz w:val="28"/>
          <w:szCs w:val="28"/>
          <w:lang w:eastAsia="ru-RU"/>
        </w:rPr>
      </w:pPr>
      <w:r w:rsidRPr="001A304E">
        <w:rPr>
          <w:rFonts w:ascii="Times New Roman" w:eastAsia="Times New Roman" w:hAnsi="Times New Roman" w:cs="Times New Roman"/>
          <w:sz w:val="28"/>
          <w:szCs w:val="28"/>
          <w:lang w:eastAsia="ru-RU"/>
        </w:rPr>
        <w:lastRenderedPageBreak/>
        <w:t>2. Силовую нагрузку  увеличивать  очень постепенно,  при  появлении  на следующий день болевых ощущений в мышцах,  к тренировкам  на столе  не приступать до  полного восстановления.</w:t>
      </w:r>
    </w:p>
    <w:p w:rsidR="001A304E" w:rsidRPr="001A304E" w:rsidRDefault="001A304E" w:rsidP="001A304E">
      <w:pPr>
        <w:spacing w:after="0" w:line="360" w:lineRule="auto"/>
        <w:jc w:val="both"/>
        <w:rPr>
          <w:rFonts w:ascii="Times New Roman" w:eastAsia="Times New Roman" w:hAnsi="Times New Roman" w:cs="Times New Roman"/>
          <w:sz w:val="28"/>
          <w:szCs w:val="28"/>
          <w:lang w:eastAsia="ru-RU"/>
        </w:rPr>
      </w:pPr>
      <w:r w:rsidRPr="001A304E">
        <w:rPr>
          <w:rFonts w:ascii="Times New Roman" w:eastAsia="Times New Roman" w:hAnsi="Times New Roman" w:cs="Times New Roman"/>
          <w:sz w:val="28"/>
          <w:szCs w:val="28"/>
          <w:lang w:eastAsia="ru-RU"/>
        </w:rPr>
        <w:t xml:space="preserve">3. Перед  соревнованиями  и во время соревнований  продолжительность  занятий по физической подготовке  должна составлять  30-50мин.,  и включать  упражнения в легком беге, ходьбе  и   на гибкость.   </w:t>
      </w:r>
    </w:p>
    <w:p w:rsidR="001A304E" w:rsidRPr="001A304E" w:rsidRDefault="001A304E" w:rsidP="001A304E">
      <w:pPr>
        <w:spacing w:after="0" w:line="360" w:lineRule="auto"/>
        <w:jc w:val="both"/>
        <w:rPr>
          <w:rFonts w:ascii="Times New Roman" w:eastAsia="Times New Roman" w:hAnsi="Times New Roman" w:cs="Times New Roman"/>
          <w:sz w:val="28"/>
          <w:szCs w:val="28"/>
          <w:lang w:eastAsia="ru-RU"/>
        </w:rPr>
      </w:pPr>
    </w:p>
    <w:p w:rsidR="001A304E" w:rsidRPr="001A304E" w:rsidRDefault="001A304E" w:rsidP="001A304E">
      <w:pPr>
        <w:spacing w:after="0" w:line="360" w:lineRule="auto"/>
        <w:jc w:val="both"/>
        <w:rPr>
          <w:rFonts w:ascii="Times New Roman" w:eastAsia="Times New Roman" w:hAnsi="Times New Roman" w:cs="Times New Roman"/>
          <w:sz w:val="28"/>
          <w:szCs w:val="28"/>
          <w:lang w:eastAsia="ru-RU"/>
        </w:rPr>
      </w:pPr>
    </w:p>
    <w:p w:rsidR="001A304E" w:rsidRPr="001A304E" w:rsidRDefault="001A304E" w:rsidP="001A304E">
      <w:pPr>
        <w:spacing w:after="0" w:line="360" w:lineRule="auto"/>
        <w:jc w:val="both"/>
        <w:rPr>
          <w:rFonts w:ascii="Times New Roman" w:eastAsia="Times New Roman" w:hAnsi="Times New Roman" w:cs="Times New Roman"/>
          <w:sz w:val="28"/>
          <w:szCs w:val="28"/>
          <w:lang w:eastAsia="ru-RU"/>
        </w:rPr>
      </w:pPr>
      <w:r w:rsidRPr="001A304E">
        <w:rPr>
          <w:rFonts w:ascii="Times New Roman" w:eastAsia="Times New Roman" w:hAnsi="Times New Roman" w:cs="Times New Roman"/>
          <w:sz w:val="28"/>
          <w:szCs w:val="28"/>
          <w:lang w:eastAsia="ru-RU"/>
        </w:rPr>
        <w:t xml:space="preserve">            Рекомендованная литература:</w:t>
      </w:r>
    </w:p>
    <w:p w:rsidR="001A304E" w:rsidRPr="001A304E" w:rsidRDefault="001A304E" w:rsidP="001A304E">
      <w:pPr>
        <w:numPr>
          <w:ilvl w:val="0"/>
          <w:numId w:val="7"/>
        </w:numPr>
        <w:spacing w:after="0" w:line="360" w:lineRule="auto"/>
        <w:jc w:val="both"/>
        <w:rPr>
          <w:rFonts w:ascii="Times New Roman" w:eastAsia="Times New Roman" w:hAnsi="Times New Roman" w:cs="Times New Roman"/>
          <w:sz w:val="28"/>
          <w:szCs w:val="28"/>
          <w:lang w:eastAsia="ru-RU"/>
        </w:rPr>
      </w:pPr>
      <w:r w:rsidRPr="001A304E">
        <w:rPr>
          <w:rFonts w:ascii="Times New Roman" w:eastAsia="Times New Roman" w:hAnsi="Times New Roman" w:cs="Times New Roman"/>
          <w:sz w:val="28"/>
          <w:szCs w:val="28"/>
          <w:lang w:eastAsia="ru-RU"/>
        </w:rPr>
        <w:t>Холодов Ж.К., Теория и методика  физического воспитания и спорта. М., «Академия», 2008.</w:t>
      </w:r>
    </w:p>
    <w:p w:rsidR="001A304E" w:rsidRPr="001A304E" w:rsidRDefault="001A304E" w:rsidP="001A304E">
      <w:pPr>
        <w:numPr>
          <w:ilvl w:val="0"/>
          <w:numId w:val="7"/>
        </w:numPr>
        <w:spacing w:after="0" w:line="360" w:lineRule="auto"/>
        <w:jc w:val="both"/>
        <w:rPr>
          <w:rFonts w:ascii="Times New Roman" w:eastAsia="Times New Roman" w:hAnsi="Times New Roman" w:cs="Times New Roman"/>
          <w:sz w:val="28"/>
          <w:szCs w:val="28"/>
          <w:lang w:eastAsia="ru-RU"/>
        </w:rPr>
      </w:pPr>
      <w:r w:rsidRPr="001A304E">
        <w:rPr>
          <w:rFonts w:ascii="Times New Roman" w:eastAsia="Times New Roman" w:hAnsi="Times New Roman" w:cs="Times New Roman"/>
          <w:sz w:val="28"/>
          <w:szCs w:val="28"/>
          <w:lang w:eastAsia="ru-RU"/>
        </w:rPr>
        <w:t>Платонов В.Н., Подготовка спортсменов высокой квалификации в олимпийском спорте. М., «Физкультура и спорт», 2005.</w:t>
      </w:r>
    </w:p>
    <w:p w:rsidR="001A304E" w:rsidRPr="001A304E" w:rsidRDefault="001A304E" w:rsidP="001A304E">
      <w:pPr>
        <w:numPr>
          <w:ilvl w:val="0"/>
          <w:numId w:val="7"/>
        </w:numPr>
        <w:tabs>
          <w:tab w:val="left" w:pos="380"/>
        </w:tabs>
        <w:spacing w:after="0" w:line="360" w:lineRule="auto"/>
        <w:rPr>
          <w:rFonts w:ascii="Times New Roman" w:eastAsia="Times New Roman" w:hAnsi="Times New Roman" w:cs="Times New Roman"/>
          <w:sz w:val="28"/>
          <w:szCs w:val="28"/>
          <w:lang w:eastAsia="ru-RU"/>
        </w:rPr>
      </w:pPr>
      <w:r w:rsidRPr="001A304E">
        <w:rPr>
          <w:rFonts w:ascii="Times New Roman" w:eastAsia="Times New Roman" w:hAnsi="Times New Roman" w:cs="Times New Roman"/>
          <w:sz w:val="28"/>
          <w:szCs w:val="28"/>
          <w:lang w:eastAsia="ru-RU"/>
        </w:rPr>
        <w:t xml:space="preserve">Теория и методика  физической культуры.  Учебник для высших            учебных заведений.  Под ред.   </w:t>
      </w:r>
      <w:proofErr w:type="spellStart"/>
      <w:r w:rsidRPr="001A304E">
        <w:rPr>
          <w:rFonts w:ascii="Times New Roman" w:eastAsia="Times New Roman" w:hAnsi="Times New Roman" w:cs="Times New Roman"/>
          <w:sz w:val="28"/>
          <w:szCs w:val="28"/>
          <w:lang w:eastAsia="ru-RU"/>
        </w:rPr>
        <w:t>Курамшина</w:t>
      </w:r>
      <w:proofErr w:type="spellEnd"/>
      <w:r w:rsidRPr="001A304E">
        <w:rPr>
          <w:rFonts w:ascii="Times New Roman" w:eastAsia="Times New Roman" w:hAnsi="Times New Roman" w:cs="Times New Roman"/>
          <w:sz w:val="28"/>
          <w:szCs w:val="28"/>
          <w:lang w:eastAsia="ru-RU"/>
        </w:rPr>
        <w:t xml:space="preserve"> Ю.Ф., Советский спорт, М., 2007.</w:t>
      </w:r>
    </w:p>
    <w:p w:rsidR="001A304E" w:rsidRPr="001A304E" w:rsidRDefault="001A304E" w:rsidP="001A304E">
      <w:pPr>
        <w:spacing w:after="0" w:line="360" w:lineRule="auto"/>
        <w:jc w:val="center"/>
        <w:rPr>
          <w:rFonts w:ascii="Times New Roman" w:eastAsia="Times New Roman" w:hAnsi="Times New Roman" w:cs="Times New Roman"/>
          <w:b/>
          <w:sz w:val="28"/>
          <w:szCs w:val="28"/>
          <w:lang w:eastAsia="ru-RU"/>
        </w:rPr>
      </w:pPr>
    </w:p>
    <w:p w:rsidR="001A304E" w:rsidRPr="001A304E" w:rsidRDefault="001A304E" w:rsidP="001A304E">
      <w:pPr>
        <w:spacing w:after="0" w:line="360" w:lineRule="auto"/>
        <w:jc w:val="center"/>
        <w:rPr>
          <w:rFonts w:ascii="Times New Roman" w:eastAsia="Times New Roman" w:hAnsi="Times New Roman" w:cs="Times New Roman"/>
          <w:b/>
          <w:sz w:val="28"/>
          <w:szCs w:val="28"/>
          <w:lang w:eastAsia="ru-RU"/>
        </w:rPr>
      </w:pPr>
    </w:p>
    <w:p w:rsidR="008B2E24" w:rsidRPr="008B2E24" w:rsidRDefault="008B2E24" w:rsidP="008B2E24">
      <w:pPr>
        <w:spacing w:line="360" w:lineRule="auto"/>
        <w:ind w:firstLine="284"/>
        <w:contextualSpacing/>
        <w:jc w:val="both"/>
        <w:rPr>
          <w:rFonts w:ascii="Times New Roman" w:eastAsia="Times New Roman" w:hAnsi="Times New Roman" w:cs="Times New Roman"/>
          <w:b/>
          <w:sz w:val="28"/>
          <w:szCs w:val="28"/>
        </w:rPr>
      </w:pPr>
      <w:r w:rsidRPr="008B2E24">
        <w:rPr>
          <w:rFonts w:ascii="Times New Roman" w:eastAsia="Times New Roman" w:hAnsi="Times New Roman" w:cs="Times New Roman"/>
          <w:b/>
          <w:sz w:val="28"/>
          <w:szCs w:val="28"/>
        </w:rPr>
        <w:t>ОБЗОР ТРАДИЦИОННЫХ ОЗДОРОВИТЕЛЬНЫХ СИСТЕМ</w:t>
      </w:r>
    </w:p>
    <w:p w:rsidR="008B2E24" w:rsidRPr="008B2E24" w:rsidRDefault="008B2E24" w:rsidP="008B2E24">
      <w:pPr>
        <w:spacing w:line="360" w:lineRule="auto"/>
        <w:ind w:firstLine="284"/>
        <w:contextualSpacing/>
        <w:jc w:val="both"/>
        <w:rPr>
          <w:rFonts w:ascii="Times New Roman" w:eastAsia="Times New Roman" w:hAnsi="Times New Roman" w:cs="Times New Roman"/>
          <w:sz w:val="28"/>
          <w:szCs w:val="28"/>
        </w:rPr>
      </w:pPr>
      <w:proofErr w:type="gramStart"/>
      <w:r w:rsidRPr="008B2E24">
        <w:rPr>
          <w:rFonts w:ascii="Times New Roman" w:eastAsia="Times New Roman" w:hAnsi="Times New Roman" w:cs="Times New Roman"/>
          <w:b/>
          <w:sz w:val="28"/>
          <w:szCs w:val="28"/>
        </w:rPr>
        <w:t>Ритмическая гимнастика</w:t>
      </w:r>
      <w:r w:rsidRPr="008B2E24">
        <w:rPr>
          <w:rFonts w:ascii="Times New Roman" w:eastAsia="Times New Roman" w:hAnsi="Times New Roman" w:cs="Times New Roman"/>
          <w:sz w:val="28"/>
          <w:szCs w:val="28"/>
        </w:rPr>
        <w:t xml:space="preserve"> Ритмическая гимнастика – как вид и форма оздоровительной деятельности представляет собой систему общеразвивающих упражнений выполняющиеся   под ритмичную музыку.</w:t>
      </w:r>
      <w:proofErr w:type="gramEnd"/>
      <w:r w:rsidRPr="008B2E24">
        <w:rPr>
          <w:rFonts w:ascii="Times New Roman" w:eastAsia="Times New Roman" w:hAnsi="Times New Roman" w:cs="Times New Roman"/>
          <w:sz w:val="28"/>
          <w:szCs w:val="28"/>
        </w:rPr>
        <w:t xml:space="preserve">  Основным содержанием ритмической гимнастики являются циклические упражнения -  ходьба, бег, прыжки, движения руками, танцевальные элементы.  Для повышения эффективности,  упражнения выполняются без остановок и пауз отдыха [33,63].  Эффект этих упражнений  достигается при частоте сердечных сокращений, в диапазоне 120 – 150 уд</w:t>
      </w:r>
      <w:proofErr w:type="gramStart"/>
      <w:r w:rsidRPr="008B2E24">
        <w:rPr>
          <w:rFonts w:ascii="Times New Roman" w:eastAsia="Times New Roman" w:hAnsi="Times New Roman" w:cs="Times New Roman"/>
          <w:sz w:val="28"/>
          <w:szCs w:val="28"/>
        </w:rPr>
        <w:t>.</w:t>
      </w:r>
      <w:proofErr w:type="gramEnd"/>
      <w:r w:rsidRPr="008B2E24">
        <w:rPr>
          <w:rFonts w:ascii="Times New Roman" w:eastAsia="Times New Roman" w:hAnsi="Times New Roman" w:cs="Times New Roman"/>
          <w:sz w:val="28"/>
          <w:szCs w:val="28"/>
        </w:rPr>
        <w:t>/</w:t>
      </w:r>
      <w:proofErr w:type="gramStart"/>
      <w:r w:rsidRPr="008B2E24">
        <w:rPr>
          <w:rFonts w:ascii="Times New Roman" w:eastAsia="Times New Roman" w:hAnsi="Times New Roman" w:cs="Times New Roman"/>
          <w:sz w:val="28"/>
          <w:szCs w:val="28"/>
        </w:rPr>
        <w:t>м</w:t>
      </w:r>
      <w:proofErr w:type="gramEnd"/>
      <w:r w:rsidRPr="008B2E24">
        <w:rPr>
          <w:rFonts w:ascii="Times New Roman" w:eastAsia="Times New Roman" w:hAnsi="Times New Roman" w:cs="Times New Roman"/>
          <w:sz w:val="28"/>
          <w:szCs w:val="28"/>
        </w:rPr>
        <w:t>ин. Основное воздействие этих упражнений приходится на систему транспорта кислорода, то есть на сердечно-сосудистую, дыхательную, и систему крови, а также  на опорно-двигательный аппарат.</w:t>
      </w:r>
    </w:p>
    <w:p w:rsidR="008B2E24" w:rsidRPr="008B2E24" w:rsidRDefault="008B2E24" w:rsidP="008B2E24">
      <w:pPr>
        <w:spacing w:line="360" w:lineRule="auto"/>
        <w:ind w:firstLine="284"/>
        <w:contextualSpacing/>
        <w:jc w:val="both"/>
        <w:rPr>
          <w:rFonts w:ascii="Times New Roman" w:eastAsia="Times New Roman" w:hAnsi="Times New Roman" w:cs="Times New Roman"/>
          <w:sz w:val="28"/>
          <w:szCs w:val="28"/>
        </w:rPr>
      </w:pPr>
      <w:r w:rsidRPr="008B2E24">
        <w:rPr>
          <w:rFonts w:ascii="Times New Roman" w:eastAsia="Times New Roman" w:hAnsi="Times New Roman" w:cs="Times New Roman"/>
          <w:sz w:val="28"/>
          <w:szCs w:val="28"/>
        </w:rPr>
        <w:lastRenderedPageBreak/>
        <w:t xml:space="preserve">При  занятиях   ритмической гимнастикой  развиваются такие физические качества, как  выносливость, гибкость и  ловкость, формируется значительный фонд двигательных умений и навыков.  </w:t>
      </w:r>
    </w:p>
    <w:p w:rsidR="008B2E24" w:rsidRPr="008B2E24" w:rsidRDefault="008B2E24" w:rsidP="008B2E24">
      <w:pPr>
        <w:spacing w:line="360" w:lineRule="auto"/>
        <w:ind w:firstLine="284"/>
        <w:contextualSpacing/>
        <w:jc w:val="both"/>
        <w:rPr>
          <w:rFonts w:ascii="Times New Roman" w:eastAsia="Times New Roman" w:hAnsi="Times New Roman" w:cs="Times New Roman"/>
          <w:sz w:val="28"/>
          <w:szCs w:val="28"/>
        </w:rPr>
      </w:pPr>
      <w:r w:rsidRPr="008B2E24">
        <w:rPr>
          <w:rFonts w:ascii="Times New Roman" w:eastAsia="Times New Roman" w:hAnsi="Times New Roman" w:cs="Times New Roman"/>
          <w:sz w:val="28"/>
          <w:szCs w:val="28"/>
        </w:rPr>
        <w:t xml:space="preserve">Систематические занятия  формируют правильную осанку и рациональную походку, воспитывают общую культуру движений. </w:t>
      </w:r>
    </w:p>
    <w:p w:rsidR="008B2E24" w:rsidRPr="008B2E24" w:rsidRDefault="008B2E24" w:rsidP="008B2E24">
      <w:pPr>
        <w:spacing w:line="360" w:lineRule="auto"/>
        <w:ind w:firstLine="284"/>
        <w:contextualSpacing/>
        <w:jc w:val="both"/>
        <w:rPr>
          <w:rFonts w:ascii="Times New Roman" w:eastAsia="Times New Roman" w:hAnsi="Times New Roman" w:cs="Times New Roman"/>
          <w:sz w:val="28"/>
          <w:szCs w:val="28"/>
        </w:rPr>
      </w:pPr>
      <w:r w:rsidRPr="008B2E24">
        <w:rPr>
          <w:rFonts w:ascii="Times New Roman" w:eastAsia="Times New Roman" w:hAnsi="Times New Roman" w:cs="Times New Roman"/>
          <w:sz w:val="28"/>
          <w:szCs w:val="28"/>
        </w:rPr>
        <w:t>Определенный подбор упражнений,  последовательность и темп  их выполнения,  способны оказывать наряду с общеразвивающим и общеоздоровительным действием на организм,  также избирательное  воздействие  на отдельные системы,  органы и ткани организма.</w:t>
      </w:r>
    </w:p>
    <w:p w:rsidR="008B2E24" w:rsidRPr="008B2E24" w:rsidRDefault="008B2E24" w:rsidP="008B2E24">
      <w:pPr>
        <w:spacing w:line="360" w:lineRule="auto"/>
        <w:ind w:firstLine="284"/>
        <w:contextualSpacing/>
        <w:jc w:val="both"/>
        <w:rPr>
          <w:rFonts w:ascii="Times New Roman" w:eastAsia="Times New Roman" w:hAnsi="Times New Roman" w:cs="Times New Roman"/>
          <w:sz w:val="28"/>
          <w:szCs w:val="28"/>
        </w:rPr>
      </w:pPr>
      <w:r w:rsidRPr="008B2E24">
        <w:rPr>
          <w:rFonts w:ascii="Times New Roman" w:eastAsia="Times New Roman" w:hAnsi="Times New Roman" w:cs="Times New Roman"/>
          <w:sz w:val="28"/>
          <w:szCs w:val="28"/>
        </w:rPr>
        <w:t xml:space="preserve">Ритмическая гимнастика появилась в 20 – е годы прошлого столетия, а наибольшей популярности она достигла  в 70-80-е  годы прошлого столетия. </w:t>
      </w:r>
    </w:p>
    <w:p w:rsidR="008B2E24" w:rsidRPr="008B2E24" w:rsidRDefault="008B2E24" w:rsidP="008B2E24">
      <w:pPr>
        <w:spacing w:line="360" w:lineRule="auto"/>
        <w:ind w:firstLine="284"/>
        <w:contextualSpacing/>
        <w:jc w:val="both"/>
        <w:rPr>
          <w:rFonts w:ascii="Times New Roman" w:eastAsia="Times New Roman" w:hAnsi="Times New Roman" w:cs="Times New Roman"/>
          <w:sz w:val="28"/>
          <w:szCs w:val="28"/>
        </w:rPr>
      </w:pPr>
      <w:r w:rsidRPr="008B2E24">
        <w:rPr>
          <w:rFonts w:ascii="Times New Roman" w:eastAsia="Times New Roman" w:hAnsi="Times New Roman" w:cs="Times New Roman"/>
          <w:sz w:val="28"/>
          <w:szCs w:val="28"/>
        </w:rPr>
        <w:t xml:space="preserve">В эти годы стало  </w:t>
      </w:r>
      <w:proofErr w:type="gramStart"/>
      <w:r w:rsidRPr="008B2E24">
        <w:rPr>
          <w:rFonts w:ascii="Times New Roman" w:eastAsia="Times New Roman" w:hAnsi="Times New Roman" w:cs="Times New Roman"/>
          <w:sz w:val="28"/>
          <w:szCs w:val="28"/>
        </w:rPr>
        <w:t>по</w:t>
      </w:r>
      <w:proofErr w:type="gramEnd"/>
      <w:r w:rsidRPr="008B2E24">
        <w:rPr>
          <w:rFonts w:ascii="Times New Roman" w:eastAsia="Times New Roman" w:hAnsi="Times New Roman" w:cs="Times New Roman"/>
          <w:sz w:val="28"/>
          <w:szCs w:val="28"/>
        </w:rPr>
        <w:t xml:space="preserve"> </w:t>
      </w:r>
      <w:proofErr w:type="gramStart"/>
      <w:r w:rsidRPr="008B2E24">
        <w:rPr>
          <w:rFonts w:ascii="Times New Roman" w:eastAsia="Times New Roman" w:hAnsi="Times New Roman" w:cs="Times New Roman"/>
          <w:sz w:val="28"/>
          <w:szCs w:val="28"/>
        </w:rPr>
        <w:t>появляться</w:t>
      </w:r>
      <w:proofErr w:type="gramEnd"/>
      <w:r w:rsidRPr="008B2E24">
        <w:rPr>
          <w:rFonts w:ascii="Times New Roman" w:eastAsia="Times New Roman" w:hAnsi="Times New Roman" w:cs="Times New Roman"/>
          <w:sz w:val="28"/>
          <w:szCs w:val="28"/>
        </w:rPr>
        <w:t xml:space="preserve"> множество клубов, центров, секций и других организаций, в которых проводились занятия по ритмической гимнастике.  Это потребовало научно-методического обоснования и разработки различных пособий, учебников,   видеокассет и других методических разработок. </w:t>
      </w:r>
    </w:p>
    <w:p w:rsidR="008B2E24" w:rsidRPr="008B2E24" w:rsidRDefault="008B2E24" w:rsidP="008B2E24">
      <w:pPr>
        <w:spacing w:line="360" w:lineRule="auto"/>
        <w:ind w:firstLine="284"/>
        <w:contextualSpacing/>
        <w:jc w:val="both"/>
        <w:rPr>
          <w:rFonts w:ascii="Times New Roman" w:eastAsia="Times New Roman" w:hAnsi="Times New Roman" w:cs="Times New Roman"/>
          <w:sz w:val="28"/>
          <w:szCs w:val="28"/>
        </w:rPr>
      </w:pPr>
      <w:r w:rsidRPr="008B2E24">
        <w:rPr>
          <w:rFonts w:ascii="Times New Roman" w:eastAsia="Times New Roman" w:hAnsi="Times New Roman" w:cs="Times New Roman"/>
          <w:sz w:val="28"/>
          <w:szCs w:val="28"/>
        </w:rPr>
        <w:t xml:space="preserve"> Занятия по  ритмической гимнастике – проводятся  по определённой методике, с обязательным соблюдением определенных условий и правил организации занятий. </w:t>
      </w:r>
    </w:p>
    <w:p w:rsidR="008B2E24" w:rsidRPr="008B2E24" w:rsidRDefault="008B2E24" w:rsidP="008B2E24">
      <w:pPr>
        <w:spacing w:line="360" w:lineRule="auto"/>
        <w:ind w:firstLine="284"/>
        <w:contextualSpacing/>
        <w:jc w:val="both"/>
        <w:rPr>
          <w:rFonts w:ascii="Times New Roman" w:eastAsia="Times New Roman" w:hAnsi="Times New Roman" w:cs="Times New Roman"/>
          <w:sz w:val="28"/>
          <w:szCs w:val="28"/>
        </w:rPr>
      </w:pPr>
      <w:r w:rsidRPr="008B2E24">
        <w:rPr>
          <w:rFonts w:ascii="Times New Roman" w:eastAsia="Times New Roman" w:hAnsi="Times New Roman" w:cs="Times New Roman"/>
          <w:sz w:val="28"/>
          <w:szCs w:val="28"/>
        </w:rPr>
        <w:t xml:space="preserve">Упражнения ритмической гимнастики используются во всех  школьных формах физической культуры:  на  утренней зарядке, на уроках физической культуры,  на </w:t>
      </w:r>
      <w:proofErr w:type="spellStart"/>
      <w:r w:rsidRPr="008B2E24">
        <w:rPr>
          <w:rFonts w:ascii="Times New Roman" w:eastAsia="Times New Roman" w:hAnsi="Times New Roman" w:cs="Times New Roman"/>
          <w:sz w:val="28"/>
          <w:szCs w:val="28"/>
        </w:rPr>
        <w:t>физкультпаузах</w:t>
      </w:r>
      <w:proofErr w:type="spellEnd"/>
      <w:r w:rsidRPr="008B2E24">
        <w:rPr>
          <w:rFonts w:ascii="Times New Roman" w:eastAsia="Times New Roman" w:hAnsi="Times New Roman" w:cs="Times New Roman"/>
          <w:sz w:val="28"/>
          <w:szCs w:val="28"/>
        </w:rPr>
        <w:t xml:space="preserve">,  в процессе индивидуальных самостоятельных занятий,  а также  в спортивной тренировке во время разминки или в части тренировочного занятия[39,53,58]. </w:t>
      </w:r>
    </w:p>
    <w:p w:rsidR="008B2E24" w:rsidRPr="008B2E24" w:rsidRDefault="008B2E24" w:rsidP="008B2E24">
      <w:pPr>
        <w:spacing w:line="360" w:lineRule="auto"/>
        <w:ind w:firstLine="284"/>
        <w:contextualSpacing/>
        <w:jc w:val="both"/>
        <w:rPr>
          <w:rFonts w:ascii="Times New Roman" w:eastAsia="Times New Roman" w:hAnsi="Times New Roman" w:cs="Times New Roman"/>
          <w:sz w:val="28"/>
          <w:szCs w:val="28"/>
        </w:rPr>
      </w:pPr>
      <w:r w:rsidRPr="008B2E24">
        <w:rPr>
          <w:rFonts w:ascii="Times New Roman" w:eastAsia="Times New Roman" w:hAnsi="Times New Roman" w:cs="Times New Roman"/>
          <w:sz w:val="28"/>
          <w:szCs w:val="28"/>
        </w:rPr>
        <w:t xml:space="preserve">Каждая из этих форм занятий имеет свои особенности. </w:t>
      </w:r>
    </w:p>
    <w:p w:rsidR="008B2E24" w:rsidRPr="008B2E24" w:rsidRDefault="008B2E24" w:rsidP="008B2E24">
      <w:pPr>
        <w:spacing w:line="360" w:lineRule="auto"/>
        <w:ind w:firstLine="284"/>
        <w:contextualSpacing/>
        <w:jc w:val="both"/>
        <w:rPr>
          <w:rFonts w:ascii="Times New Roman" w:eastAsia="Times New Roman" w:hAnsi="Times New Roman" w:cs="Times New Roman"/>
          <w:sz w:val="28"/>
          <w:szCs w:val="28"/>
        </w:rPr>
      </w:pPr>
      <w:r w:rsidRPr="008B2E24">
        <w:rPr>
          <w:rFonts w:ascii="Times New Roman" w:eastAsia="Times New Roman" w:hAnsi="Times New Roman" w:cs="Times New Roman"/>
          <w:sz w:val="28"/>
          <w:szCs w:val="28"/>
        </w:rPr>
        <w:t xml:space="preserve">Для утренней зарядки,  разминки и  </w:t>
      </w:r>
      <w:proofErr w:type="spellStart"/>
      <w:r w:rsidRPr="008B2E24">
        <w:rPr>
          <w:rFonts w:ascii="Times New Roman" w:eastAsia="Times New Roman" w:hAnsi="Times New Roman" w:cs="Times New Roman"/>
          <w:sz w:val="28"/>
          <w:szCs w:val="28"/>
        </w:rPr>
        <w:t>физкультпауз</w:t>
      </w:r>
      <w:proofErr w:type="spellEnd"/>
      <w:r w:rsidRPr="008B2E24">
        <w:rPr>
          <w:rFonts w:ascii="Times New Roman" w:eastAsia="Times New Roman" w:hAnsi="Times New Roman" w:cs="Times New Roman"/>
          <w:sz w:val="28"/>
          <w:szCs w:val="28"/>
        </w:rPr>
        <w:t>,  включаются простейшие упражнения. Упражнения для рук, ног, шеи, туловища, бег  и прыжки на месте, которые выполняются  по 4–5 раз</w:t>
      </w:r>
      <w:proofErr w:type="gramStart"/>
      <w:r w:rsidRPr="008B2E24">
        <w:rPr>
          <w:rFonts w:ascii="Times New Roman" w:eastAsia="Times New Roman" w:hAnsi="Times New Roman" w:cs="Times New Roman"/>
          <w:sz w:val="28"/>
          <w:szCs w:val="28"/>
        </w:rPr>
        <w:t xml:space="preserve"> ,</w:t>
      </w:r>
      <w:proofErr w:type="gramEnd"/>
      <w:r w:rsidRPr="008B2E24">
        <w:rPr>
          <w:rFonts w:ascii="Times New Roman" w:eastAsia="Times New Roman" w:hAnsi="Times New Roman" w:cs="Times New Roman"/>
          <w:sz w:val="28"/>
          <w:szCs w:val="28"/>
        </w:rPr>
        <w:t xml:space="preserve"> под музыку, задающей определенный темп и ритм. </w:t>
      </w:r>
    </w:p>
    <w:p w:rsidR="008B2E24" w:rsidRPr="008B2E24" w:rsidRDefault="008B2E24" w:rsidP="008B2E24">
      <w:pPr>
        <w:spacing w:line="360" w:lineRule="auto"/>
        <w:ind w:firstLine="284"/>
        <w:contextualSpacing/>
        <w:jc w:val="both"/>
        <w:rPr>
          <w:rFonts w:ascii="Times New Roman" w:eastAsia="Times New Roman" w:hAnsi="Times New Roman" w:cs="Times New Roman"/>
          <w:sz w:val="28"/>
          <w:szCs w:val="28"/>
        </w:rPr>
      </w:pPr>
      <w:r w:rsidRPr="008B2E24">
        <w:rPr>
          <w:rFonts w:ascii="Times New Roman" w:eastAsia="Times New Roman" w:hAnsi="Times New Roman" w:cs="Times New Roman"/>
          <w:sz w:val="28"/>
          <w:szCs w:val="28"/>
        </w:rPr>
        <w:lastRenderedPageBreak/>
        <w:t xml:space="preserve">В    урочной форме занятий ритмическая гимнастика проводится  по типовой методике. Структура занятия состоит из подготовительной, основной и заключительной частей. </w:t>
      </w:r>
    </w:p>
    <w:p w:rsidR="008B2E24" w:rsidRPr="008B2E24" w:rsidRDefault="008B2E24" w:rsidP="008B2E24">
      <w:pPr>
        <w:spacing w:line="360" w:lineRule="auto"/>
        <w:ind w:firstLine="284"/>
        <w:contextualSpacing/>
        <w:jc w:val="both"/>
        <w:rPr>
          <w:rFonts w:ascii="Times New Roman" w:eastAsia="Times New Roman" w:hAnsi="Times New Roman" w:cs="Times New Roman"/>
          <w:sz w:val="28"/>
          <w:szCs w:val="28"/>
        </w:rPr>
      </w:pPr>
      <w:r w:rsidRPr="008B2E24">
        <w:rPr>
          <w:rFonts w:ascii="Times New Roman" w:eastAsia="Times New Roman" w:hAnsi="Times New Roman" w:cs="Times New Roman"/>
          <w:sz w:val="28"/>
          <w:szCs w:val="28"/>
        </w:rPr>
        <w:t xml:space="preserve">Подготовительная часть (5-7 мин.) включает простейшие, ранее изученные,  упражнения, которые выполняются с </w:t>
      </w:r>
      <w:proofErr w:type="gramStart"/>
      <w:r w:rsidRPr="008B2E24">
        <w:rPr>
          <w:rFonts w:ascii="Times New Roman" w:eastAsia="Times New Roman" w:hAnsi="Times New Roman" w:cs="Times New Roman"/>
          <w:sz w:val="28"/>
          <w:szCs w:val="28"/>
        </w:rPr>
        <w:t>постепенным</w:t>
      </w:r>
      <w:proofErr w:type="gramEnd"/>
      <w:r w:rsidRPr="008B2E24">
        <w:rPr>
          <w:rFonts w:ascii="Times New Roman" w:eastAsia="Times New Roman" w:hAnsi="Times New Roman" w:cs="Times New Roman"/>
          <w:sz w:val="28"/>
          <w:szCs w:val="28"/>
        </w:rPr>
        <w:t xml:space="preserve"> повышение темпа. Частота сердечных сокращений  не должна превышать 120уд./мин.</w:t>
      </w:r>
    </w:p>
    <w:p w:rsidR="008B2E24" w:rsidRPr="008B2E24" w:rsidRDefault="008B2E24" w:rsidP="008B2E24">
      <w:pPr>
        <w:spacing w:line="360" w:lineRule="auto"/>
        <w:ind w:firstLine="284"/>
        <w:contextualSpacing/>
        <w:jc w:val="both"/>
        <w:rPr>
          <w:rFonts w:ascii="Times New Roman" w:eastAsia="Times New Roman" w:hAnsi="Times New Roman" w:cs="Times New Roman"/>
          <w:sz w:val="28"/>
          <w:szCs w:val="28"/>
        </w:rPr>
      </w:pPr>
      <w:r w:rsidRPr="008B2E24">
        <w:rPr>
          <w:rFonts w:ascii="Times New Roman" w:eastAsia="Times New Roman" w:hAnsi="Times New Roman" w:cs="Times New Roman"/>
          <w:sz w:val="28"/>
          <w:szCs w:val="28"/>
        </w:rPr>
        <w:t xml:space="preserve">Основная часть (30-35мин.), при одночасовом занятии, или </w:t>
      </w:r>
      <w:proofErr w:type="gramStart"/>
      <w:r w:rsidRPr="008B2E24">
        <w:rPr>
          <w:rFonts w:ascii="Times New Roman" w:eastAsia="Times New Roman" w:hAnsi="Times New Roman" w:cs="Times New Roman"/>
          <w:sz w:val="28"/>
          <w:szCs w:val="28"/>
        </w:rPr>
        <w:t xml:space="preserve">( </w:t>
      </w:r>
      <w:proofErr w:type="gramEnd"/>
      <w:r w:rsidRPr="008B2E24">
        <w:rPr>
          <w:rFonts w:ascii="Times New Roman" w:eastAsia="Times New Roman" w:hAnsi="Times New Roman" w:cs="Times New Roman"/>
          <w:sz w:val="28"/>
          <w:szCs w:val="28"/>
        </w:rPr>
        <w:t xml:space="preserve">50-60мин.)  двухчасовом занятии в старших классах, включает более сложные  упражнения для различных мышечных групп  и функциональных  систем. </w:t>
      </w:r>
    </w:p>
    <w:p w:rsidR="008B2E24" w:rsidRPr="008B2E24" w:rsidRDefault="008B2E24" w:rsidP="008B2E24">
      <w:pPr>
        <w:spacing w:line="360" w:lineRule="auto"/>
        <w:ind w:firstLine="284"/>
        <w:contextualSpacing/>
        <w:jc w:val="both"/>
        <w:rPr>
          <w:rFonts w:ascii="Times New Roman" w:eastAsia="Times New Roman" w:hAnsi="Times New Roman" w:cs="Times New Roman"/>
          <w:sz w:val="28"/>
          <w:szCs w:val="28"/>
        </w:rPr>
      </w:pPr>
      <w:r w:rsidRPr="008B2E24">
        <w:rPr>
          <w:rFonts w:ascii="Times New Roman" w:eastAsia="Times New Roman" w:hAnsi="Times New Roman" w:cs="Times New Roman"/>
          <w:sz w:val="28"/>
          <w:szCs w:val="28"/>
        </w:rPr>
        <w:t xml:space="preserve"> Темп выполнения упражнений и их дозировка определяются уровнем подготовленности занимающихся. </w:t>
      </w:r>
    </w:p>
    <w:p w:rsidR="008B2E24" w:rsidRPr="008B2E24" w:rsidRDefault="008B2E24" w:rsidP="008B2E24">
      <w:pPr>
        <w:spacing w:line="360" w:lineRule="auto"/>
        <w:ind w:firstLine="284"/>
        <w:contextualSpacing/>
        <w:jc w:val="both"/>
        <w:rPr>
          <w:rFonts w:ascii="Times New Roman" w:eastAsia="Times New Roman" w:hAnsi="Times New Roman" w:cs="Times New Roman"/>
          <w:sz w:val="28"/>
          <w:szCs w:val="28"/>
        </w:rPr>
      </w:pPr>
      <w:r w:rsidRPr="008B2E24">
        <w:rPr>
          <w:rFonts w:ascii="Times New Roman" w:eastAsia="Times New Roman" w:hAnsi="Times New Roman" w:cs="Times New Roman"/>
          <w:sz w:val="28"/>
          <w:szCs w:val="28"/>
        </w:rPr>
        <w:t xml:space="preserve">  Заключительная часть направлена на приведение организма в относительно спокойное состояние и включает 2–4 легких упражнения на расслабление, растягивание, и глубокое дыхание.  Продолжительность заключительной части урока 5–7 мин [33, 6, 8,</w:t>
      </w:r>
      <w:proofErr w:type="gramStart"/>
      <w:r w:rsidRPr="008B2E24">
        <w:rPr>
          <w:rFonts w:ascii="Times New Roman" w:eastAsia="Times New Roman" w:hAnsi="Times New Roman" w:cs="Times New Roman"/>
          <w:sz w:val="28"/>
          <w:szCs w:val="28"/>
        </w:rPr>
        <w:t xml:space="preserve"> ]</w:t>
      </w:r>
      <w:proofErr w:type="gramEnd"/>
      <w:r w:rsidRPr="008B2E24">
        <w:rPr>
          <w:rFonts w:ascii="Times New Roman" w:eastAsia="Times New Roman" w:hAnsi="Times New Roman" w:cs="Times New Roman"/>
          <w:sz w:val="28"/>
          <w:szCs w:val="28"/>
        </w:rPr>
        <w:t xml:space="preserve">. </w:t>
      </w:r>
    </w:p>
    <w:p w:rsidR="008B2E24" w:rsidRPr="008B2E24" w:rsidRDefault="008B2E24" w:rsidP="008B2E24">
      <w:pPr>
        <w:spacing w:line="360" w:lineRule="auto"/>
        <w:ind w:firstLine="284"/>
        <w:contextualSpacing/>
        <w:jc w:val="both"/>
        <w:rPr>
          <w:rFonts w:ascii="Times New Roman" w:eastAsia="Times New Roman" w:hAnsi="Times New Roman" w:cs="Times New Roman"/>
          <w:sz w:val="28"/>
          <w:szCs w:val="28"/>
        </w:rPr>
      </w:pPr>
      <w:r w:rsidRPr="008B2E24">
        <w:rPr>
          <w:rFonts w:ascii="Times New Roman" w:eastAsia="Times New Roman" w:hAnsi="Times New Roman" w:cs="Times New Roman"/>
          <w:sz w:val="28"/>
          <w:szCs w:val="28"/>
        </w:rPr>
        <w:t xml:space="preserve">     В содержание ритмической гимнастики включаются:  </w:t>
      </w:r>
    </w:p>
    <w:p w:rsidR="008B2E24" w:rsidRPr="008B2E24" w:rsidRDefault="008B2E24" w:rsidP="008B2E24">
      <w:pPr>
        <w:spacing w:line="360" w:lineRule="auto"/>
        <w:ind w:firstLine="284"/>
        <w:contextualSpacing/>
        <w:jc w:val="both"/>
        <w:rPr>
          <w:rFonts w:ascii="Times New Roman" w:eastAsia="Times New Roman" w:hAnsi="Times New Roman" w:cs="Times New Roman"/>
          <w:sz w:val="28"/>
          <w:szCs w:val="28"/>
        </w:rPr>
      </w:pPr>
      <w:r w:rsidRPr="008B2E24">
        <w:rPr>
          <w:rFonts w:ascii="Times New Roman" w:eastAsia="Times New Roman" w:hAnsi="Times New Roman" w:cs="Times New Roman"/>
          <w:sz w:val="28"/>
          <w:szCs w:val="28"/>
        </w:rPr>
        <w:t>- упражнения для различных частей тела: ходьба и бега различными способами,  подскоки и прыжки;</w:t>
      </w:r>
    </w:p>
    <w:p w:rsidR="008B2E24" w:rsidRPr="008B2E24" w:rsidRDefault="008B2E24" w:rsidP="008B2E24">
      <w:pPr>
        <w:spacing w:line="360" w:lineRule="auto"/>
        <w:ind w:firstLine="284"/>
        <w:contextualSpacing/>
        <w:jc w:val="both"/>
        <w:rPr>
          <w:rFonts w:ascii="Times New Roman" w:eastAsia="Times New Roman" w:hAnsi="Times New Roman" w:cs="Times New Roman"/>
          <w:sz w:val="28"/>
          <w:szCs w:val="28"/>
        </w:rPr>
      </w:pPr>
      <w:r w:rsidRPr="008B2E24">
        <w:rPr>
          <w:rFonts w:ascii="Times New Roman" w:eastAsia="Times New Roman" w:hAnsi="Times New Roman" w:cs="Times New Roman"/>
          <w:sz w:val="28"/>
          <w:szCs w:val="28"/>
        </w:rPr>
        <w:t xml:space="preserve">- сгибания и разгибания, повороты и вращения (с большими или меньшими напряжениями), махи руками и ногами;    </w:t>
      </w:r>
    </w:p>
    <w:p w:rsidR="008B2E24" w:rsidRPr="008B2E24" w:rsidRDefault="008B2E24" w:rsidP="008B2E24">
      <w:pPr>
        <w:spacing w:line="360" w:lineRule="auto"/>
        <w:ind w:firstLine="284"/>
        <w:contextualSpacing/>
        <w:jc w:val="both"/>
        <w:rPr>
          <w:rFonts w:ascii="Times New Roman" w:eastAsia="Times New Roman" w:hAnsi="Times New Roman" w:cs="Times New Roman"/>
          <w:sz w:val="28"/>
          <w:szCs w:val="28"/>
        </w:rPr>
      </w:pPr>
      <w:r w:rsidRPr="008B2E24">
        <w:rPr>
          <w:rFonts w:ascii="Times New Roman" w:eastAsia="Times New Roman" w:hAnsi="Times New Roman" w:cs="Times New Roman"/>
          <w:sz w:val="28"/>
          <w:szCs w:val="28"/>
        </w:rPr>
        <w:t xml:space="preserve">- элементы танцев, легкой атлетики, художественной гимнастики, спортивных игр. </w:t>
      </w:r>
    </w:p>
    <w:p w:rsidR="008B2E24" w:rsidRPr="008B2E24" w:rsidRDefault="008B2E24" w:rsidP="008B2E24">
      <w:pPr>
        <w:spacing w:line="360" w:lineRule="auto"/>
        <w:ind w:firstLine="284"/>
        <w:contextualSpacing/>
        <w:jc w:val="both"/>
        <w:rPr>
          <w:rFonts w:ascii="Times New Roman" w:eastAsia="Times New Roman" w:hAnsi="Times New Roman" w:cs="Times New Roman"/>
          <w:sz w:val="28"/>
          <w:szCs w:val="28"/>
        </w:rPr>
      </w:pPr>
      <w:r w:rsidRPr="008B2E24">
        <w:rPr>
          <w:rFonts w:ascii="Times New Roman" w:eastAsia="Times New Roman" w:hAnsi="Times New Roman" w:cs="Times New Roman"/>
          <w:sz w:val="28"/>
          <w:szCs w:val="28"/>
        </w:rPr>
        <w:t>В ритмической гимнастике  существуют определенные требования к упражнениям:</w:t>
      </w:r>
    </w:p>
    <w:p w:rsidR="008B2E24" w:rsidRPr="008B2E24" w:rsidRDefault="008B2E24" w:rsidP="008B2E24">
      <w:pPr>
        <w:spacing w:line="360" w:lineRule="auto"/>
        <w:ind w:firstLine="284"/>
        <w:contextualSpacing/>
        <w:jc w:val="both"/>
        <w:rPr>
          <w:rFonts w:ascii="Times New Roman" w:eastAsia="Times New Roman" w:hAnsi="Times New Roman" w:cs="Times New Roman"/>
          <w:sz w:val="28"/>
          <w:szCs w:val="28"/>
        </w:rPr>
      </w:pPr>
      <w:r w:rsidRPr="008B2E24">
        <w:rPr>
          <w:rFonts w:ascii="Times New Roman" w:eastAsia="Times New Roman" w:hAnsi="Times New Roman" w:cs="Times New Roman"/>
          <w:sz w:val="28"/>
          <w:szCs w:val="28"/>
        </w:rPr>
        <w:t xml:space="preserve">- Упражнения должны быть эстетически привлекательными. </w:t>
      </w:r>
    </w:p>
    <w:p w:rsidR="008B2E24" w:rsidRPr="008B2E24" w:rsidRDefault="008B2E24" w:rsidP="008B2E24">
      <w:pPr>
        <w:spacing w:line="360" w:lineRule="auto"/>
        <w:ind w:firstLine="284"/>
        <w:contextualSpacing/>
        <w:jc w:val="both"/>
        <w:rPr>
          <w:rFonts w:ascii="Times New Roman" w:eastAsia="Times New Roman" w:hAnsi="Times New Roman" w:cs="Times New Roman"/>
          <w:sz w:val="28"/>
          <w:szCs w:val="28"/>
        </w:rPr>
      </w:pPr>
      <w:r w:rsidRPr="008B2E24">
        <w:rPr>
          <w:rFonts w:ascii="Times New Roman" w:eastAsia="Times New Roman" w:hAnsi="Times New Roman" w:cs="Times New Roman"/>
          <w:sz w:val="28"/>
          <w:szCs w:val="28"/>
        </w:rPr>
        <w:t>Быть красивыми  по форме и стилю исполнения, быть пластичными и свободными</w:t>
      </w:r>
    </w:p>
    <w:p w:rsidR="008B2E24" w:rsidRPr="008B2E24" w:rsidRDefault="008B2E24" w:rsidP="008B2E24">
      <w:pPr>
        <w:spacing w:line="360" w:lineRule="auto"/>
        <w:ind w:firstLine="284"/>
        <w:contextualSpacing/>
        <w:jc w:val="both"/>
        <w:rPr>
          <w:rFonts w:ascii="Times New Roman" w:eastAsia="Times New Roman" w:hAnsi="Times New Roman" w:cs="Times New Roman"/>
          <w:sz w:val="28"/>
          <w:szCs w:val="28"/>
        </w:rPr>
      </w:pPr>
      <w:r w:rsidRPr="008B2E24">
        <w:rPr>
          <w:rFonts w:ascii="Times New Roman" w:eastAsia="Times New Roman" w:hAnsi="Times New Roman" w:cs="Times New Roman"/>
          <w:sz w:val="28"/>
          <w:szCs w:val="28"/>
        </w:rPr>
        <w:t xml:space="preserve">- Каждое упражнение в отдельности должно быть достаточно простым и поэтому доступным для  занимающихся,  возможность объединять в комплексы  отдельные упражнения, для воздействия на  максимально </w:t>
      </w:r>
      <w:r w:rsidRPr="008B2E24">
        <w:rPr>
          <w:rFonts w:ascii="Times New Roman" w:eastAsia="Times New Roman" w:hAnsi="Times New Roman" w:cs="Times New Roman"/>
          <w:sz w:val="28"/>
          <w:szCs w:val="28"/>
        </w:rPr>
        <w:lastRenderedPageBreak/>
        <w:t>большое количество мышечных групп, и обеспечение гармоничности развития организма школьника;</w:t>
      </w:r>
    </w:p>
    <w:p w:rsidR="008B2E24" w:rsidRPr="008B2E24" w:rsidRDefault="008B2E24" w:rsidP="008B2E24">
      <w:pPr>
        <w:spacing w:line="360" w:lineRule="auto"/>
        <w:ind w:firstLine="284"/>
        <w:contextualSpacing/>
        <w:jc w:val="both"/>
        <w:rPr>
          <w:rFonts w:ascii="Times New Roman" w:eastAsia="Times New Roman" w:hAnsi="Times New Roman" w:cs="Times New Roman"/>
          <w:sz w:val="28"/>
          <w:szCs w:val="28"/>
        </w:rPr>
      </w:pPr>
      <w:r w:rsidRPr="008B2E24">
        <w:rPr>
          <w:rFonts w:ascii="Times New Roman" w:eastAsia="Times New Roman" w:hAnsi="Times New Roman" w:cs="Times New Roman"/>
          <w:sz w:val="28"/>
          <w:szCs w:val="28"/>
        </w:rPr>
        <w:t xml:space="preserve">- многократные повторения каждого движения, а также их сочетания должны  обеспечивать,   прежде всего,  аэробный эффект, то есть  стимулировать работу сердечнососудистой и дыхательной систем, а также   давать необходимую нагрузку на опорно-двигательный аппарат;  </w:t>
      </w:r>
    </w:p>
    <w:p w:rsidR="008B2E24" w:rsidRPr="008B2E24" w:rsidRDefault="008B2E24" w:rsidP="008B2E24">
      <w:pPr>
        <w:spacing w:line="360" w:lineRule="auto"/>
        <w:ind w:firstLine="284"/>
        <w:contextualSpacing/>
        <w:jc w:val="both"/>
        <w:rPr>
          <w:rFonts w:ascii="Times New Roman" w:eastAsia="Times New Roman" w:hAnsi="Times New Roman" w:cs="Times New Roman"/>
          <w:sz w:val="28"/>
          <w:szCs w:val="28"/>
        </w:rPr>
      </w:pPr>
      <w:r w:rsidRPr="008B2E24">
        <w:rPr>
          <w:rFonts w:ascii="Times New Roman" w:eastAsia="Times New Roman" w:hAnsi="Times New Roman" w:cs="Times New Roman"/>
          <w:sz w:val="28"/>
          <w:szCs w:val="28"/>
        </w:rPr>
        <w:t xml:space="preserve">  - создавать положительный эмоциональный фон, поднимать настроение у </w:t>
      </w:r>
      <w:proofErr w:type="gramStart"/>
      <w:r w:rsidRPr="008B2E24">
        <w:rPr>
          <w:rFonts w:ascii="Times New Roman" w:eastAsia="Times New Roman" w:hAnsi="Times New Roman" w:cs="Times New Roman"/>
          <w:sz w:val="28"/>
          <w:szCs w:val="28"/>
        </w:rPr>
        <w:t>занимающихся</w:t>
      </w:r>
      <w:proofErr w:type="gramEnd"/>
      <w:r w:rsidRPr="008B2E24">
        <w:rPr>
          <w:rFonts w:ascii="Times New Roman" w:eastAsia="Times New Roman" w:hAnsi="Times New Roman" w:cs="Times New Roman"/>
          <w:sz w:val="28"/>
          <w:szCs w:val="28"/>
        </w:rPr>
        <w:t xml:space="preserve"> [53].  </w:t>
      </w:r>
    </w:p>
    <w:p w:rsidR="008B2E24" w:rsidRPr="008B2E24" w:rsidRDefault="008B2E24" w:rsidP="008B2E24">
      <w:pPr>
        <w:spacing w:line="360" w:lineRule="auto"/>
        <w:ind w:firstLine="284"/>
        <w:contextualSpacing/>
        <w:jc w:val="both"/>
        <w:rPr>
          <w:rFonts w:ascii="Times New Roman" w:eastAsia="Times New Roman" w:hAnsi="Times New Roman" w:cs="Times New Roman"/>
          <w:sz w:val="28"/>
          <w:szCs w:val="28"/>
        </w:rPr>
      </w:pPr>
      <w:r w:rsidRPr="008B2E24">
        <w:rPr>
          <w:rFonts w:ascii="Times New Roman" w:eastAsia="Times New Roman" w:hAnsi="Times New Roman" w:cs="Times New Roman"/>
          <w:sz w:val="28"/>
          <w:szCs w:val="28"/>
        </w:rPr>
        <w:t xml:space="preserve"> При выполнении движений необходимо соблюдать принципы дидактики: от  </w:t>
      </w:r>
      <w:proofErr w:type="gramStart"/>
      <w:r w:rsidRPr="008B2E24">
        <w:rPr>
          <w:rFonts w:ascii="Times New Roman" w:eastAsia="Times New Roman" w:hAnsi="Times New Roman" w:cs="Times New Roman"/>
          <w:sz w:val="28"/>
          <w:szCs w:val="28"/>
        </w:rPr>
        <w:t>простого</w:t>
      </w:r>
      <w:proofErr w:type="gramEnd"/>
      <w:r w:rsidRPr="008B2E24">
        <w:rPr>
          <w:rFonts w:ascii="Times New Roman" w:eastAsia="Times New Roman" w:hAnsi="Times New Roman" w:cs="Times New Roman"/>
          <w:sz w:val="28"/>
          <w:szCs w:val="28"/>
        </w:rPr>
        <w:t xml:space="preserve"> к сложному, от известного к неизвестному. То есть,    постепенно усложнять движения,  чередовать медленный и быстрый темп,  сочетать статические и динамические упражнения. </w:t>
      </w:r>
    </w:p>
    <w:p w:rsidR="008B2E24" w:rsidRPr="008B2E24" w:rsidRDefault="008B2E24" w:rsidP="008B2E24">
      <w:pPr>
        <w:spacing w:line="360" w:lineRule="auto"/>
        <w:ind w:firstLine="284"/>
        <w:contextualSpacing/>
        <w:jc w:val="both"/>
        <w:rPr>
          <w:rFonts w:ascii="Times New Roman" w:eastAsia="Times New Roman" w:hAnsi="Times New Roman" w:cs="Times New Roman"/>
          <w:sz w:val="28"/>
          <w:szCs w:val="28"/>
        </w:rPr>
      </w:pPr>
      <w:r w:rsidRPr="008B2E24">
        <w:rPr>
          <w:rFonts w:ascii="Times New Roman" w:eastAsia="Times New Roman" w:hAnsi="Times New Roman" w:cs="Times New Roman"/>
          <w:sz w:val="28"/>
          <w:szCs w:val="28"/>
        </w:rPr>
        <w:t xml:space="preserve">При выполнении   каждое отдельное движение рекомендуется повторять по 8–16 раз, на все четыре стороны. </w:t>
      </w:r>
    </w:p>
    <w:p w:rsidR="008B2E24" w:rsidRPr="008B2E24" w:rsidRDefault="008B2E24" w:rsidP="008B2E24">
      <w:pPr>
        <w:spacing w:line="360" w:lineRule="auto"/>
        <w:ind w:firstLine="284"/>
        <w:contextualSpacing/>
        <w:jc w:val="both"/>
        <w:rPr>
          <w:rFonts w:ascii="Times New Roman" w:eastAsia="Times New Roman" w:hAnsi="Times New Roman" w:cs="Times New Roman"/>
          <w:sz w:val="28"/>
          <w:szCs w:val="28"/>
        </w:rPr>
      </w:pPr>
      <w:r w:rsidRPr="008B2E24">
        <w:rPr>
          <w:rFonts w:ascii="Times New Roman" w:eastAsia="Times New Roman" w:hAnsi="Times New Roman" w:cs="Times New Roman"/>
          <w:b/>
          <w:sz w:val="28"/>
          <w:szCs w:val="28"/>
        </w:rPr>
        <w:t>Система оздоровления  аэробика.</w:t>
      </w:r>
      <w:r w:rsidRPr="008B2E24">
        <w:rPr>
          <w:rFonts w:ascii="Times New Roman" w:eastAsia="Times New Roman" w:hAnsi="Times New Roman" w:cs="Times New Roman"/>
          <w:sz w:val="28"/>
          <w:szCs w:val="28"/>
        </w:rPr>
        <w:t xml:space="preserve"> Аэробика как форма  повышения физической подготовленности и оздоровления  возникла в США в 60-70 годы прошлого столетия. Автором  этой системы  является доктор К. Купер, который впервые  ввел термин «аэробика» [29]. </w:t>
      </w:r>
    </w:p>
    <w:p w:rsidR="008B2E24" w:rsidRPr="008B2E24" w:rsidRDefault="008B2E24" w:rsidP="008B2E24">
      <w:pPr>
        <w:spacing w:line="360" w:lineRule="auto"/>
        <w:ind w:firstLine="284"/>
        <w:contextualSpacing/>
        <w:jc w:val="both"/>
        <w:rPr>
          <w:rFonts w:ascii="Times New Roman" w:eastAsia="Times New Roman" w:hAnsi="Times New Roman" w:cs="Times New Roman"/>
          <w:sz w:val="28"/>
          <w:szCs w:val="28"/>
          <w:lang w:val="en-US"/>
        </w:rPr>
      </w:pPr>
      <w:r w:rsidRPr="008B2E24">
        <w:rPr>
          <w:rFonts w:ascii="Times New Roman" w:eastAsia="Times New Roman" w:hAnsi="Times New Roman" w:cs="Times New Roman"/>
          <w:sz w:val="28"/>
          <w:szCs w:val="28"/>
        </w:rPr>
        <w:t xml:space="preserve">К. Купер вместе со своими сотрудниками,  на основе  многолетних исследований,  посвященных поиску наиболее эффективной системы повышения физической пригодности военнослужащих, установил, что главным фактором здоровья человека в условиях современной цивилизации является режим двигательной активности. Было определено, что оптимальным режимом двигательной активности является аэробная зона мощности (интенсивности) выполнения упражнения. Группой исследователей были определены нормы выполнения  упражнений в беге и ходьбе, на велосипеде, в ходьбе на лыжах, плавании, беге на коньках,  в аэробной зоне мощности в недельном цикле жизни человека. На основе этих норм были разработаны для каждой возрастной категории мужчин и женщин, таблицы, по которым, любой человек мог определить режим своей </w:t>
      </w:r>
      <w:r w:rsidRPr="008B2E24">
        <w:rPr>
          <w:rFonts w:ascii="Times New Roman" w:eastAsia="Times New Roman" w:hAnsi="Times New Roman" w:cs="Times New Roman"/>
          <w:sz w:val="28"/>
          <w:szCs w:val="28"/>
        </w:rPr>
        <w:lastRenderedPageBreak/>
        <w:t>двигательной активности в неделю, чтобы с определенной долей вероятности гарантировать необходимый уровень здоровья. Благодаря рекламе, аэробика быстро приобрела популярность. Появилось множество сторонников этой системы оздоровления. Были разработаны варианты аэробики на основе танцев (</w:t>
      </w:r>
      <w:proofErr w:type="gramStart"/>
      <w:r w:rsidRPr="008B2E24">
        <w:rPr>
          <w:rFonts w:ascii="Times New Roman" w:eastAsia="Times New Roman" w:hAnsi="Times New Roman" w:cs="Times New Roman"/>
          <w:sz w:val="28"/>
          <w:szCs w:val="28"/>
        </w:rPr>
        <w:t>Дж</w:t>
      </w:r>
      <w:proofErr w:type="gramEnd"/>
      <w:r w:rsidRPr="008B2E24">
        <w:rPr>
          <w:rFonts w:ascii="Times New Roman" w:eastAsia="Times New Roman" w:hAnsi="Times New Roman" w:cs="Times New Roman"/>
          <w:sz w:val="28"/>
          <w:szCs w:val="28"/>
        </w:rPr>
        <w:t xml:space="preserve">. </w:t>
      </w:r>
      <w:proofErr w:type="spellStart"/>
      <w:r w:rsidRPr="008B2E24">
        <w:rPr>
          <w:rFonts w:ascii="Times New Roman" w:eastAsia="Times New Roman" w:hAnsi="Times New Roman" w:cs="Times New Roman"/>
          <w:sz w:val="28"/>
          <w:szCs w:val="28"/>
        </w:rPr>
        <w:t>Соренсен</w:t>
      </w:r>
      <w:proofErr w:type="spellEnd"/>
      <w:r w:rsidRPr="008B2E24">
        <w:rPr>
          <w:rFonts w:ascii="Times New Roman" w:eastAsia="Times New Roman" w:hAnsi="Times New Roman" w:cs="Times New Roman"/>
          <w:sz w:val="28"/>
          <w:szCs w:val="28"/>
        </w:rPr>
        <w:t xml:space="preserve">),  гимнастических упражнений, упражнений в  воде, и др. [3,4,5,7,53,].  Стали появляться различные модификации аэробики: Аэробная тренировка,  Аэробный пульс, </w:t>
      </w:r>
      <w:proofErr w:type="spellStart"/>
      <w:r w:rsidRPr="008B2E24">
        <w:rPr>
          <w:rFonts w:ascii="Times New Roman" w:eastAsia="Times New Roman" w:hAnsi="Times New Roman" w:cs="Times New Roman"/>
          <w:sz w:val="28"/>
          <w:szCs w:val="28"/>
        </w:rPr>
        <w:t>Акваэробика</w:t>
      </w:r>
      <w:proofErr w:type="spellEnd"/>
      <w:r w:rsidRPr="008B2E24">
        <w:rPr>
          <w:rFonts w:ascii="Times New Roman" w:eastAsia="Times New Roman" w:hAnsi="Times New Roman" w:cs="Times New Roman"/>
          <w:sz w:val="28"/>
          <w:szCs w:val="28"/>
        </w:rPr>
        <w:t xml:space="preserve">, Танцевальная аэробика и др. </w:t>
      </w:r>
      <w:r w:rsidRPr="008B2E24">
        <w:rPr>
          <w:rFonts w:ascii="Times New Roman" w:eastAsia="Times New Roman" w:hAnsi="Times New Roman" w:cs="Times New Roman"/>
          <w:sz w:val="28"/>
          <w:szCs w:val="28"/>
          <w:lang w:val="en-US"/>
        </w:rPr>
        <w:t>(«Workout»,  «</w:t>
      </w:r>
      <w:proofErr w:type="spellStart"/>
      <w:r w:rsidRPr="008B2E24">
        <w:rPr>
          <w:rFonts w:ascii="Times New Roman" w:eastAsia="Times New Roman" w:hAnsi="Times New Roman" w:cs="Times New Roman"/>
          <w:sz w:val="28"/>
          <w:szCs w:val="28"/>
          <w:lang w:val="en-US"/>
        </w:rPr>
        <w:t>Aerobics»,«Aerobics</w:t>
      </w:r>
      <w:proofErr w:type="spellEnd"/>
      <w:r w:rsidRPr="008B2E24">
        <w:rPr>
          <w:rFonts w:ascii="Times New Roman" w:eastAsia="Times New Roman" w:hAnsi="Times New Roman" w:cs="Times New Roman"/>
          <w:sz w:val="28"/>
          <w:szCs w:val="28"/>
          <w:lang w:val="en-US"/>
        </w:rPr>
        <w:t xml:space="preserve"> training», «</w:t>
      </w:r>
      <w:proofErr w:type="spellStart"/>
      <w:r w:rsidRPr="008B2E24">
        <w:rPr>
          <w:rFonts w:ascii="Times New Roman" w:eastAsia="Times New Roman" w:hAnsi="Times New Roman" w:cs="Times New Roman"/>
          <w:sz w:val="28"/>
          <w:szCs w:val="28"/>
          <w:lang w:val="en-US"/>
        </w:rPr>
        <w:t>Aeropulse</w:t>
      </w:r>
      <w:proofErr w:type="spellEnd"/>
      <w:r w:rsidRPr="008B2E24">
        <w:rPr>
          <w:rFonts w:ascii="Times New Roman" w:eastAsia="Times New Roman" w:hAnsi="Times New Roman" w:cs="Times New Roman"/>
          <w:sz w:val="28"/>
          <w:szCs w:val="28"/>
          <w:lang w:val="en-US"/>
        </w:rPr>
        <w:t xml:space="preserve">»,  «Body </w:t>
      </w:r>
      <w:proofErr w:type="spellStart"/>
      <w:r w:rsidRPr="008B2E24">
        <w:rPr>
          <w:rFonts w:ascii="Times New Roman" w:eastAsia="Times New Roman" w:hAnsi="Times New Roman" w:cs="Times New Roman"/>
          <w:sz w:val="28"/>
          <w:szCs w:val="28"/>
          <w:lang w:val="en-US"/>
        </w:rPr>
        <w:t>aligment</w:t>
      </w:r>
      <w:proofErr w:type="spellEnd"/>
      <w:r w:rsidRPr="008B2E24">
        <w:rPr>
          <w:rFonts w:ascii="Times New Roman" w:eastAsia="Times New Roman" w:hAnsi="Times New Roman" w:cs="Times New Roman"/>
          <w:sz w:val="28"/>
          <w:szCs w:val="28"/>
          <w:lang w:val="en-US"/>
        </w:rPr>
        <w:t xml:space="preserve">», «Fat burner»,  «Aerobic dance») [5, 53]. </w:t>
      </w:r>
    </w:p>
    <w:p w:rsidR="008B2E24" w:rsidRPr="008B2E24" w:rsidRDefault="008B2E24" w:rsidP="008B2E24">
      <w:pPr>
        <w:spacing w:line="360" w:lineRule="auto"/>
        <w:contextualSpacing/>
        <w:jc w:val="both"/>
        <w:rPr>
          <w:rFonts w:ascii="Times New Roman" w:eastAsia="Times New Roman" w:hAnsi="Times New Roman" w:cs="Times New Roman"/>
          <w:sz w:val="28"/>
          <w:szCs w:val="28"/>
        </w:rPr>
      </w:pPr>
      <w:r w:rsidRPr="008B2E24">
        <w:rPr>
          <w:rFonts w:ascii="Times New Roman" w:eastAsia="Times New Roman" w:hAnsi="Times New Roman" w:cs="Times New Roman"/>
          <w:sz w:val="28"/>
          <w:szCs w:val="28"/>
        </w:rPr>
        <w:t xml:space="preserve">Постольку поскольку наибольшее распространение получили танцевальные аэробные упражнения, то часто под аэробикой подразумевают, именно, танцевальную аэробику.   В настоящее время существует множество различных программ танцевальной направленности, построенных на основе нескольких аэробных элементов, представляющих собой комбинации (связки) разновидностей шагов. </w:t>
      </w:r>
    </w:p>
    <w:p w:rsidR="008B2E24" w:rsidRPr="008B2E24" w:rsidRDefault="008B2E24" w:rsidP="008B2E24">
      <w:pPr>
        <w:spacing w:line="360" w:lineRule="auto"/>
        <w:contextualSpacing/>
        <w:jc w:val="both"/>
        <w:rPr>
          <w:rFonts w:ascii="Times New Roman" w:eastAsia="Times New Roman" w:hAnsi="Times New Roman" w:cs="Times New Roman"/>
          <w:sz w:val="28"/>
          <w:szCs w:val="28"/>
        </w:rPr>
      </w:pPr>
      <w:r w:rsidRPr="008B2E24">
        <w:rPr>
          <w:rFonts w:ascii="Times New Roman" w:eastAsia="Times New Roman" w:hAnsi="Times New Roman" w:cs="Times New Roman"/>
          <w:sz w:val="28"/>
          <w:szCs w:val="28"/>
        </w:rPr>
        <w:t xml:space="preserve">   Некоторые авторы выделяют  такие виды аэробики как: - спортивная; - прикладная; - оздоровительная [6,7,8]. </w:t>
      </w:r>
    </w:p>
    <w:p w:rsidR="008B2E24" w:rsidRPr="008B2E24" w:rsidRDefault="008B2E24" w:rsidP="008B2E24">
      <w:pPr>
        <w:spacing w:line="360" w:lineRule="auto"/>
        <w:contextualSpacing/>
        <w:jc w:val="both"/>
        <w:rPr>
          <w:rFonts w:ascii="Times New Roman" w:eastAsia="Times New Roman" w:hAnsi="Times New Roman" w:cs="Times New Roman"/>
          <w:sz w:val="28"/>
          <w:szCs w:val="28"/>
        </w:rPr>
      </w:pPr>
      <w:r w:rsidRPr="008B2E24">
        <w:rPr>
          <w:rFonts w:ascii="Times New Roman" w:eastAsia="Times New Roman" w:hAnsi="Times New Roman" w:cs="Times New Roman"/>
          <w:sz w:val="28"/>
          <w:szCs w:val="28"/>
        </w:rPr>
        <w:t xml:space="preserve">   Под спортивной аэробикой принято понимать вид спорта, в котором спортсмены выполняют комплекс упражнений, включающий циклические и ациклические двигательные действия. Упражнения отличаются  сложной координацией. Для  программ смешанных пар, троек и групп в содержание включаются  совместные двигательные действия партнеров.</w:t>
      </w:r>
    </w:p>
    <w:p w:rsidR="008B2E24" w:rsidRPr="008B2E24" w:rsidRDefault="008B2E24" w:rsidP="008B2E24">
      <w:pPr>
        <w:spacing w:line="360" w:lineRule="auto"/>
        <w:contextualSpacing/>
        <w:jc w:val="both"/>
        <w:rPr>
          <w:rFonts w:ascii="Times New Roman" w:eastAsia="Times New Roman" w:hAnsi="Times New Roman" w:cs="Times New Roman"/>
          <w:sz w:val="28"/>
          <w:szCs w:val="28"/>
        </w:rPr>
      </w:pPr>
      <w:r w:rsidRPr="008B2E24">
        <w:rPr>
          <w:rFonts w:ascii="Times New Roman" w:eastAsia="Times New Roman" w:hAnsi="Times New Roman" w:cs="Times New Roman"/>
          <w:sz w:val="28"/>
          <w:szCs w:val="28"/>
        </w:rPr>
        <w:t xml:space="preserve">     Хореографической основой спортивной аэробики  составляют отдельные связки шагов и их сочетания. </w:t>
      </w:r>
    </w:p>
    <w:p w:rsidR="008B2E24" w:rsidRPr="008B2E24" w:rsidRDefault="008B2E24" w:rsidP="008B2E24">
      <w:pPr>
        <w:spacing w:line="360" w:lineRule="auto"/>
        <w:contextualSpacing/>
        <w:jc w:val="both"/>
        <w:rPr>
          <w:rFonts w:ascii="Times New Roman" w:eastAsia="Times New Roman" w:hAnsi="Times New Roman" w:cs="Times New Roman"/>
          <w:sz w:val="28"/>
          <w:szCs w:val="28"/>
        </w:rPr>
      </w:pPr>
      <w:r w:rsidRPr="008B2E24">
        <w:rPr>
          <w:rFonts w:ascii="Times New Roman" w:eastAsia="Times New Roman" w:hAnsi="Times New Roman" w:cs="Times New Roman"/>
          <w:sz w:val="28"/>
          <w:szCs w:val="28"/>
        </w:rPr>
        <w:t xml:space="preserve">   Спортивная аэробика явилась творческим продолжением развития оздоровительной аэробики.  </w:t>
      </w:r>
    </w:p>
    <w:p w:rsidR="008B2E24" w:rsidRPr="008B2E24" w:rsidRDefault="008B2E24" w:rsidP="008B2E24">
      <w:pPr>
        <w:spacing w:line="360" w:lineRule="auto"/>
        <w:contextualSpacing/>
        <w:jc w:val="both"/>
        <w:rPr>
          <w:rFonts w:ascii="Times New Roman" w:eastAsia="Times New Roman" w:hAnsi="Times New Roman" w:cs="Times New Roman"/>
          <w:sz w:val="28"/>
          <w:szCs w:val="28"/>
        </w:rPr>
      </w:pPr>
      <w:r w:rsidRPr="008B2E24">
        <w:rPr>
          <w:rFonts w:ascii="Times New Roman" w:eastAsia="Times New Roman" w:hAnsi="Times New Roman" w:cs="Times New Roman"/>
          <w:sz w:val="28"/>
          <w:szCs w:val="28"/>
        </w:rPr>
        <w:t xml:space="preserve">  Совершенствование  современной системы подготовки спортсменов высокой квалификации  привело к появлению прикладной аэробики, как средства  для  повышения общей и специальной выносливости в тренировке </w:t>
      </w:r>
      <w:r w:rsidRPr="008B2E24">
        <w:rPr>
          <w:rFonts w:ascii="Times New Roman" w:eastAsia="Times New Roman" w:hAnsi="Times New Roman" w:cs="Times New Roman"/>
          <w:sz w:val="28"/>
          <w:szCs w:val="28"/>
        </w:rPr>
        <w:lastRenderedPageBreak/>
        <w:t xml:space="preserve">спортсменов различных видов спорта, например, </w:t>
      </w:r>
      <w:proofErr w:type="spellStart"/>
      <w:r w:rsidRPr="008B2E24">
        <w:rPr>
          <w:rFonts w:ascii="Times New Roman" w:eastAsia="Times New Roman" w:hAnsi="Times New Roman" w:cs="Times New Roman"/>
          <w:sz w:val="28"/>
          <w:szCs w:val="28"/>
        </w:rPr>
        <w:t>аэробоксинг</w:t>
      </w:r>
      <w:proofErr w:type="spellEnd"/>
      <w:r w:rsidRPr="008B2E24">
        <w:rPr>
          <w:rFonts w:ascii="Times New Roman" w:eastAsia="Times New Roman" w:hAnsi="Times New Roman" w:cs="Times New Roman"/>
          <w:sz w:val="28"/>
          <w:szCs w:val="28"/>
        </w:rPr>
        <w:t xml:space="preserve">,  </w:t>
      </w:r>
      <w:proofErr w:type="spellStart"/>
      <w:r w:rsidRPr="008B2E24">
        <w:rPr>
          <w:rFonts w:ascii="Times New Roman" w:eastAsia="Times New Roman" w:hAnsi="Times New Roman" w:cs="Times New Roman"/>
          <w:sz w:val="28"/>
          <w:szCs w:val="28"/>
        </w:rPr>
        <w:t>аэрокарате</w:t>
      </w:r>
      <w:proofErr w:type="spellEnd"/>
      <w:r w:rsidRPr="008B2E24">
        <w:rPr>
          <w:rFonts w:ascii="Times New Roman" w:eastAsia="Times New Roman" w:hAnsi="Times New Roman" w:cs="Times New Roman"/>
          <w:sz w:val="28"/>
          <w:szCs w:val="28"/>
        </w:rPr>
        <w:t xml:space="preserve">,  лыжная аэробика и др. [5, 53].  </w:t>
      </w:r>
    </w:p>
    <w:p w:rsidR="008B2E24" w:rsidRPr="008B2E24" w:rsidRDefault="008B2E24" w:rsidP="008B2E24">
      <w:pPr>
        <w:spacing w:line="360" w:lineRule="auto"/>
        <w:contextualSpacing/>
        <w:jc w:val="both"/>
        <w:rPr>
          <w:rFonts w:ascii="Times New Roman" w:eastAsia="Times New Roman" w:hAnsi="Times New Roman" w:cs="Times New Roman"/>
          <w:sz w:val="28"/>
          <w:szCs w:val="28"/>
        </w:rPr>
      </w:pPr>
      <w:r w:rsidRPr="008B2E24">
        <w:rPr>
          <w:rFonts w:ascii="Times New Roman" w:eastAsia="Times New Roman" w:hAnsi="Times New Roman" w:cs="Times New Roman"/>
          <w:sz w:val="28"/>
          <w:szCs w:val="28"/>
        </w:rPr>
        <w:t xml:space="preserve">    В профессионально прикладной, адаптивной, рекреационной   и лечебной физической культурах сформировались такие виды спорта как: </w:t>
      </w:r>
      <w:proofErr w:type="spellStart"/>
      <w:r w:rsidRPr="008B2E24">
        <w:rPr>
          <w:rFonts w:ascii="Times New Roman" w:eastAsia="Times New Roman" w:hAnsi="Times New Roman" w:cs="Times New Roman"/>
          <w:sz w:val="28"/>
          <w:szCs w:val="28"/>
        </w:rPr>
        <w:t>кардиофанк</w:t>
      </w:r>
      <w:proofErr w:type="spellEnd"/>
      <w:r w:rsidRPr="008B2E24">
        <w:rPr>
          <w:rFonts w:ascii="Times New Roman" w:eastAsia="Times New Roman" w:hAnsi="Times New Roman" w:cs="Times New Roman"/>
          <w:sz w:val="28"/>
          <w:szCs w:val="28"/>
        </w:rPr>
        <w:t xml:space="preserve"> и  </w:t>
      </w:r>
      <w:proofErr w:type="spellStart"/>
      <w:r w:rsidRPr="008B2E24">
        <w:rPr>
          <w:rFonts w:ascii="Times New Roman" w:eastAsia="Times New Roman" w:hAnsi="Times New Roman" w:cs="Times New Roman"/>
          <w:sz w:val="28"/>
          <w:szCs w:val="28"/>
        </w:rPr>
        <w:t>черлидинг</w:t>
      </w:r>
      <w:proofErr w:type="spellEnd"/>
      <w:r w:rsidRPr="008B2E24">
        <w:rPr>
          <w:rFonts w:ascii="Times New Roman" w:eastAsia="Times New Roman" w:hAnsi="Times New Roman" w:cs="Times New Roman"/>
          <w:sz w:val="28"/>
          <w:szCs w:val="28"/>
        </w:rPr>
        <w:t xml:space="preserve">. </w:t>
      </w:r>
    </w:p>
    <w:p w:rsidR="008B2E24" w:rsidRPr="008B2E24" w:rsidRDefault="008B2E24" w:rsidP="008B2E24">
      <w:pPr>
        <w:spacing w:line="360" w:lineRule="auto"/>
        <w:contextualSpacing/>
        <w:jc w:val="both"/>
        <w:rPr>
          <w:rFonts w:ascii="Times New Roman" w:eastAsia="Times New Roman" w:hAnsi="Times New Roman" w:cs="Times New Roman"/>
          <w:sz w:val="28"/>
          <w:szCs w:val="28"/>
        </w:rPr>
      </w:pPr>
      <w:r w:rsidRPr="008B2E24">
        <w:rPr>
          <w:rFonts w:ascii="Times New Roman" w:eastAsia="Times New Roman" w:hAnsi="Times New Roman" w:cs="Times New Roman"/>
          <w:sz w:val="28"/>
          <w:szCs w:val="28"/>
        </w:rPr>
        <w:t xml:space="preserve">       Однако,  не смотря бурное развитие </w:t>
      </w:r>
      <w:proofErr w:type="gramStart"/>
      <w:r w:rsidRPr="008B2E24">
        <w:rPr>
          <w:rFonts w:ascii="Times New Roman" w:eastAsia="Times New Roman" w:hAnsi="Times New Roman" w:cs="Times New Roman"/>
          <w:sz w:val="28"/>
          <w:szCs w:val="28"/>
        </w:rPr>
        <w:t>спортивного</w:t>
      </w:r>
      <w:proofErr w:type="gramEnd"/>
      <w:r w:rsidRPr="008B2E24">
        <w:rPr>
          <w:rFonts w:ascii="Times New Roman" w:eastAsia="Times New Roman" w:hAnsi="Times New Roman" w:cs="Times New Roman"/>
          <w:sz w:val="28"/>
          <w:szCs w:val="28"/>
        </w:rPr>
        <w:t xml:space="preserve"> и прикладного направлений аэробики оздоровительная направление,  является самым массовым.      </w:t>
      </w:r>
    </w:p>
    <w:p w:rsidR="008B2E24" w:rsidRPr="008B2E24" w:rsidRDefault="008B2E24" w:rsidP="008B2E24">
      <w:pPr>
        <w:spacing w:line="360" w:lineRule="auto"/>
        <w:contextualSpacing/>
        <w:jc w:val="both"/>
        <w:rPr>
          <w:rFonts w:ascii="Times New Roman" w:eastAsia="Times New Roman" w:hAnsi="Times New Roman" w:cs="Times New Roman"/>
          <w:sz w:val="28"/>
          <w:szCs w:val="28"/>
        </w:rPr>
      </w:pPr>
      <w:r w:rsidRPr="008B2E24">
        <w:rPr>
          <w:rFonts w:ascii="Times New Roman" w:eastAsia="Times New Roman" w:hAnsi="Times New Roman" w:cs="Times New Roman"/>
          <w:sz w:val="28"/>
          <w:szCs w:val="28"/>
        </w:rPr>
        <w:t xml:space="preserve">        В каждой стране существуют тысячи спортивных клубов, в которых проводятся занятия по оздоровительной аэробике. </w:t>
      </w:r>
    </w:p>
    <w:p w:rsidR="008B2E24" w:rsidRPr="008B2E24" w:rsidRDefault="008B2E24" w:rsidP="008B2E24">
      <w:pPr>
        <w:spacing w:line="360" w:lineRule="auto"/>
        <w:contextualSpacing/>
        <w:jc w:val="both"/>
        <w:rPr>
          <w:rFonts w:ascii="Times New Roman" w:eastAsia="Times New Roman" w:hAnsi="Times New Roman" w:cs="Times New Roman"/>
          <w:sz w:val="28"/>
          <w:szCs w:val="28"/>
        </w:rPr>
      </w:pPr>
      <w:r w:rsidRPr="008B2E24">
        <w:rPr>
          <w:rFonts w:ascii="Times New Roman" w:eastAsia="Times New Roman" w:hAnsi="Times New Roman" w:cs="Times New Roman"/>
          <w:sz w:val="28"/>
          <w:szCs w:val="28"/>
        </w:rPr>
        <w:t xml:space="preserve">     Каждый клуб имеет разнообразные программы, ориентированные на различные категории людей, с различным уровнем подготовки и состояния здоровья.  </w:t>
      </w:r>
    </w:p>
    <w:p w:rsidR="008B2E24" w:rsidRPr="008B2E24" w:rsidRDefault="008B2E24" w:rsidP="008B2E24">
      <w:pPr>
        <w:spacing w:line="360" w:lineRule="auto"/>
        <w:contextualSpacing/>
        <w:jc w:val="both"/>
        <w:rPr>
          <w:rFonts w:ascii="Times New Roman" w:eastAsia="Times New Roman" w:hAnsi="Times New Roman" w:cs="Times New Roman"/>
          <w:sz w:val="28"/>
          <w:szCs w:val="28"/>
        </w:rPr>
      </w:pPr>
      <w:r w:rsidRPr="008B2E24">
        <w:rPr>
          <w:rFonts w:ascii="Times New Roman" w:eastAsia="Times New Roman" w:hAnsi="Times New Roman" w:cs="Times New Roman"/>
          <w:sz w:val="28"/>
          <w:szCs w:val="28"/>
        </w:rPr>
        <w:t xml:space="preserve">       Одним из атрибутов оздоровительной аэробики,  по мнению Т. П. Киреева, И. Б. Одинцовой, являются, упражнения,  выполняемые в аэробном режиме в течение не менее 10-15 мин. и направленные на повышение функциональных резервов сердечнососудистой, дыхательной и мышечной систем [25,46]. </w:t>
      </w:r>
    </w:p>
    <w:p w:rsidR="008B2E24" w:rsidRPr="008B2E24" w:rsidRDefault="008B2E24" w:rsidP="008B2E24">
      <w:pPr>
        <w:spacing w:line="360" w:lineRule="auto"/>
        <w:ind w:firstLine="284"/>
        <w:contextualSpacing/>
        <w:jc w:val="both"/>
        <w:rPr>
          <w:rFonts w:ascii="Times New Roman" w:eastAsia="Times New Roman" w:hAnsi="Times New Roman" w:cs="Times New Roman"/>
          <w:sz w:val="28"/>
          <w:szCs w:val="28"/>
        </w:rPr>
      </w:pPr>
      <w:r w:rsidRPr="008B2E24">
        <w:rPr>
          <w:rFonts w:ascii="Times New Roman" w:eastAsia="Times New Roman" w:hAnsi="Times New Roman" w:cs="Times New Roman"/>
          <w:sz w:val="28"/>
          <w:szCs w:val="28"/>
        </w:rPr>
        <w:t xml:space="preserve">По мнению некоторых специалистов,  в зависимости от уровня подготовленности занимающихся,  степени воздействия нагрузки на сердечнососудистую систему и решаемых на занятии задач,  виды аэробики можно условно классифицировать </w:t>
      </w:r>
      <w:proofErr w:type="gramStart"/>
      <w:r w:rsidRPr="008B2E24">
        <w:rPr>
          <w:rFonts w:ascii="Times New Roman" w:eastAsia="Times New Roman" w:hAnsi="Times New Roman" w:cs="Times New Roman"/>
          <w:sz w:val="28"/>
          <w:szCs w:val="28"/>
        </w:rPr>
        <w:t>на</w:t>
      </w:r>
      <w:proofErr w:type="gramEnd"/>
      <w:r w:rsidRPr="008B2E24">
        <w:rPr>
          <w:rFonts w:ascii="Times New Roman" w:eastAsia="Times New Roman" w:hAnsi="Times New Roman" w:cs="Times New Roman"/>
          <w:sz w:val="28"/>
          <w:szCs w:val="28"/>
        </w:rPr>
        <w:t xml:space="preserve">: </w:t>
      </w:r>
    </w:p>
    <w:p w:rsidR="008B2E24" w:rsidRPr="008B2E24" w:rsidRDefault="008B2E24" w:rsidP="008B2E24">
      <w:pPr>
        <w:spacing w:line="360" w:lineRule="auto"/>
        <w:ind w:firstLine="284"/>
        <w:contextualSpacing/>
        <w:jc w:val="both"/>
        <w:rPr>
          <w:rFonts w:ascii="Times New Roman" w:eastAsia="Times New Roman" w:hAnsi="Times New Roman" w:cs="Times New Roman"/>
          <w:sz w:val="28"/>
          <w:szCs w:val="28"/>
        </w:rPr>
      </w:pPr>
      <w:r w:rsidRPr="008B2E24">
        <w:rPr>
          <w:rFonts w:ascii="Times New Roman" w:eastAsia="Times New Roman" w:hAnsi="Times New Roman" w:cs="Times New Roman"/>
          <w:sz w:val="28"/>
          <w:szCs w:val="28"/>
        </w:rPr>
        <w:t>1. Аэробику низкой интенсивности (</w:t>
      </w:r>
      <w:proofErr w:type="spellStart"/>
      <w:r w:rsidRPr="008B2E24">
        <w:rPr>
          <w:rFonts w:ascii="Times New Roman" w:eastAsia="Times New Roman" w:hAnsi="Times New Roman" w:cs="Times New Roman"/>
          <w:sz w:val="28"/>
          <w:szCs w:val="28"/>
        </w:rPr>
        <w:t>низкоударная</w:t>
      </w:r>
      <w:proofErr w:type="spellEnd"/>
      <w:r w:rsidRPr="008B2E24">
        <w:rPr>
          <w:rFonts w:ascii="Times New Roman" w:eastAsia="Times New Roman" w:hAnsi="Times New Roman" w:cs="Times New Roman"/>
          <w:sz w:val="28"/>
          <w:szCs w:val="28"/>
        </w:rPr>
        <w:t xml:space="preserve"> аэробика,   при ЧСС 130–150 уд</w:t>
      </w:r>
      <w:proofErr w:type="gramStart"/>
      <w:r w:rsidRPr="008B2E24">
        <w:rPr>
          <w:rFonts w:ascii="Times New Roman" w:eastAsia="Times New Roman" w:hAnsi="Times New Roman" w:cs="Times New Roman"/>
          <w:sz w:val="28"/>
          <w:szCs w:val="28"/>
        </w:rPr>
        <w:t>.</w:t>
      </w:r>
      <w:proofErr w:type="gramEnd"/>
      <w:r w:rsidRPr="008B2E24">
        <w:rPr>
          <w:rFonts w:ascii="Times New Roman" w:eastAsia="Times New Roman" w:hAnsi="Times New Roman" w:cs="Times New Roman"/>
          <w:sz w:val="28"/>
          <w:szCs w:val="28"/>
        </w:rPr>
        <w:t>/</w:t>
      </w:r>
      <w:proofErr w:type="gramStart"/>
      <w:r w:rsidRPr="008B2E24">
        <w:rPr>
          <w:rFonts w:ascii="Times New Roman" w:eastAsia="Times New Roman" w:hAnsi="Times New Roman" w:cs="Times New Roman"/>
          <w:sz w:val="28"/>
          <w:szCs w:val="28"/>
        </w:rPr>
        <w:t>м</w:t>
      </w:r>
      <w:proofErr w:type="gramEnd"/>
      <w:r w:rsidRPr="008B2E24">
        <w:rPr>
          <w:rFonts w:ascii="Times New Roman" w:eastAsia="Times New Roman" w:hAnsi="Times New Roman" w:cs="Times New Roman"/>
          <w:sz w:val="28"/>
          <w:szCs w:val="28"/>
        </w:rPr>
        <w:t xml:space="preserve">ин), в содержание занятий включаются только движения,  при которых сложно достичь высоких значений ЧСС. Это такие упражнения как: шаги когда хотя бы одна стопа находится на полу,  руки не должны подниматься выше уровня головы. Например: ходьба, ходьба с </w:t>
      </w:r>
      <w:proofErr w:type="spellStart"/>
      <w:r w:rsidRPr="008B2E24">
        <w:rPr>
          <w:rFonts w:ascii="Times New Roman" w:eastAsia="Times New Roman" w:hAnsi="Times New Roman" w:cs="Times New Roman"/>
          <w:sz w:val="28"/>
          <w:szCs w:val="28"/>
        </w:rPr>
        <w:t>полуприседами</w:t>
      </w:r>
      <w:proofErr w:type="spellEnd"/>
      <w:r w:rsidRPr="008B2E24">
        <w:rPr>
          <w:rFonts w:ascii="Times New Roman" w:eastAsia="Times New Roman" w:hAnsi="Times New Roman" w:cs="Times New Roman"/>
          <w:sz w:val="28"/>
          <w:szCs w:val="28"/>
        </w:rPr>
        <w:t>,  ходьба с выпадами,  ходьба с выполнением разворотов туловища и др.</w:t>
      </w:r>
    </w:p>
    <w:p w:rsidR="008B2E24" w:rsidRPr="008B2E24" w:rsidRDefault="008B2E24" w:rsidP="008B2E24">
      <w:pPr>
        <w:spacing w:line="360" w:lineRule="auto"/>
        <w:ind w:firstLine="284"/>
        <w:contextualSpacing/>
        <w:jc w:val="both"/>
        <w:rPr>
          <w:rFonts w:ascii="Times New Roman" w:eastAsia="Times New Roman" w:hAnsi="Times New Roman" w:cs="Times New Roman"/>
          <w:sz w:val="28"/>
          <w:szCs w:val="28"/>
        </w:rPr>
      </w:pPr>
      <w:r w:rsidRPr="008B2E24">
        <w:rPr>
          <w:rFonts w:ascii="Times New Roman" w:eastAsia="Times New Roman" w:hAnsi="Times New Roman" w:cs="Times New Roman"/>
          <w:sz w:val="28"/>
          <w:szCs w:val="28"/>
        </w:rPr>
        <w:lastRenderedPageBreak/>
        <w:t xml:space="preserve">Аэробику низкой интенсивности,  как </w:t>
      </w:r>
      <w:proofErr w:type="gramStart"/>
      <w:r w:rsidRPr="008B2E24">
        <w:rPr>
          <w:rFonts w:ascii="Times New Roman" w:eastAsia="Times New Roman" w:hAnsi="Times New Roman" w:cs="Times New Roman"/>
          <w:sz w:val="28"/>
          <w:szCs w:val="28"/>
        </w:rPr>
        <w:t>правило</w:t>
      </w:r>
      <w:proofErr w:type="gramEnd"/>
      <w:r w:rsidRPr="008B2E24">
        <w:rPr>
          <w:rFonts w:ascii="Times New Roman" w:eastAsia="Times New Roman" w:hAnsi="Times New Roman" w:cs="Times New Roman"/>
          <w:sz w:val="28"/>
          <w:szCs w:val="28"/>
        </w:rPr>
        <w:t xml:space="preserve"> предназначается для слабо подготовленных и пожилых людей,  людей имеющих отклонения в состоянии здоровья и  беременных женщин[25,46]. </w:t>
      </w:r>
    </w:p>
    <w:p w:rsidR="008B2E24" w:rsidRPr="008B2E24" w:rsidRDefault="008B2E24" w:rsidP="008B2E24">
      <w:pPr>
        <w:spacing w:line="360" w:lineRule="auto"/>
        <w:ind w:firstLine="284"/>
        <w:contextualSpacing/>
        <w:jc w:val="both"/>
        <w:rPr>
          <w:rFonts w:ascii="Times New Roman" w:eastAsia="Times New Roman" w:hAnsi="Times New Roman" w:cs="Times New Roman"/>
          <w:sz w:val="28"/>
          <w:szCs w:val="28"/>
        </w:rPr>
      </w:pPr>
      <w:r w:rsidRPr="008B2E24">
        <w:rPr>
          <w:rFonts w:ascii="Times New Roman" w:eastAsia="Times New Roman" w:hAnsi="Times New Roman" w:cs="Times New Roman"/>
          <w:sz w:val="28"/>
          <w:szCs w:val="28"/>
        </w:rPr>
        <w:t>2. Аэробика высокой интенсивности (</w:t>
      </w:r>
      <w:proofErr w:type="spellStart"/>
      <w:r w:rsidRPr="008B2E24">
        <w:rPr>
          <w:rFonts w:ascii="Times New Roman" w:eastAsia="Times New Roman" w:hAnsi="Times New Roman" w:cs="Times New Roman"/>
          <w:sz w:val="28"/>
          <w:szCs w:val="28"/>
        </w:rPr>
        <w:t>высокоударная</w:t>
      </w:r>
      <w:proofErr w:type="spellEnd"/>
      <w:r w:rsidRPr="008B2E24">
        <w:rPr>
          <w:rFonts w:ascii="Times New Roman" w:eastAsia="Times New Roman" w:hAnsi="Times New Roman" w:cs="Times New Roman"/>
          <w:sz w:val="28"/>
          <w:szCs w:val="28"/>
        </w:rPr>
        <w:t xml:space="preserve"> аэробика, при  ЧСС 150–170 уд</w:t>
      </w:r>
      <w:proofErr w:type="gramStart"/>
      <w:r w:rsidRPr="008B2E24">
        <w:rPr>
          <w:rFonts w:ascii="Times New Roman" w:eastAsia="Times New Roman" w:hAnsi="Times New Roman" w:cs="Times New Roman"/>
          <w:sz w:val="28"/>
          <w:szCs w:val="28"/>
        </w:rPr>
        <w:t>.</w:t>
      </w:r>
      <w:proofErr w:type="gramEnd"/>
      <w:r w:rsidRPr="008B2E24">
        <w:rPr>
          <w:rFonts w:ascii="Times New Roman" w:eastAsia="Times New Roman" w:hAnsi="Times New Roman" w:cs="Times New Roman"/>
          <w:sz w:val="28"/>
          <w:szCs w:val="28"/>
        </w:rPr>
        <w:t>/</w:t>
      </w:r>
      <w:proofErr w:type="gramStart"/>
      <w:r w:rsidRPr="008B2E24">
        <w:rPr>
          <w:rFonts w:ascii="Times New Roman" w:eastAsia="Times New Roman" w:hAnsi="Times New Roman" w:cs="Times New Roman"/>
          <w:sz w:val="28"/>
          <w:szCs w:val="28"/>
        </w:rPr>
        <w:t>м</w:t>
      </w:r>
      <w:proofErr w:type="gramEnd"/>
      <w:r w:rsidRPr="008B2E24">
        <w:rPr>
          <w:rFonts w:ascii="Times New Roman" w:eastAsia="Times New Roman" w:hAnsi="Times New Roman" w:cs="Times New Roman"/>
          <w:sz w:val="28"/>
          <w:szCs w:val="28"/>
        </w:rPr>
        <w:t xml:space="preserve">ин), в содержание занятий включаются упражнения при выполнении которых легко достигается ЧСС выше 150 и более уд/мин. </w:t>
      </w:r>
    </w:p>
    <w:p w:rsidR="008B2E24" w:rsidRPr="008B2E24" w:rsidRDefault="008B2E24" w:rsidP="008B2E24">
      <w:pPr>
        <w:spacing w:line="360" w:lineRule="auto"/>
        <w:ind w:firstLine="284"/>
        <w:contextualSpacing/>
        <w:jc w:val="both"/>
        <w:rPr>
          <w:rFonts w:ascii="Times New Roman" w:eastAsia="Times New Roman" w:hAnsi="Times New Roman" w:cs="Times New Roman"/>
          <w:sz w:val="28"/>
          <w:szCs w:val="28"/>
        </w:rPr>
      </w:pPr>
      <w:r w:rsidRPr="008B2E24">
        <w:rPr>
          <w:rFonts w:ascii="Times New Roman" w:eastAsia="Times New Roman" w:hAnsi="Times New Roman" w:cs="Times New Roman"/>
          <w:sz w:val="28"/>
          <w:szCs w:val="28"/>
        </w:rPr>
        <w:t xml:space="preserve">К этим упражнениям относятся бег, прыжки, скачки, т. е. </w:t>
      </w:r>
      <w:proofErr w:type="gramStart"/>
      <w:r w:rsidRPr="008B2E24">
        <w:rPr>
          <w:rFonts w:ascii="Times New Roman" w:eastAsia="Times New Roman" w:hAnsi="Times New Roman" w:cs="Times New Roman"/>
          <w:sz w:val="28"/>
          <w:szCs w:val="28"/>
        </w:rPr>
        <w:t>упражнения</w:t>
      </w:r>
      <w:proofErr w:type="gramEnd"/>
      <w:r w:rsidRPr="008B2E24">
        <w:rPr>
          <w:rFonts w:ascii="Times New Roman" w:eastAsia="Times New Roman" w:hAnsi="Times New Roman" w:cs="Times New Roman"/>
          <w:sz w:val="28"/>
          <w:szCs w:val="28"/>
        </w:rPr>
        <w:t xml:space="preserve"> выполняются с фазой полета. При этом одновременно выполняются упражнения  руками, которые для увеличения нагрузки на сердце, могут  находиться выше уровня головы. </w:t>
      </w:r>
    </w:p>
    <w:p w:rsidR="008B2E24" w:rsidRPr="008B2E24" w:rsidRDefault="008B2E24" w:rsidP="008B2E24">
      <w:pPr>
        <w:spacing w:line="360" w:lineRule="auto"/>
        <w:ind w:firstLine="284"/>
        <w:contextualSpacing/>
        <w:jc w:val="both"/>
        <w:rPr>
          <w:rFonts w:ascii="Times New Roman" w:eastAsia="Times New Roman" w:hAnsi="Times New Roman" w:cs="Times New Roman"/>
          <w:sz w:val="28"/>
          <w:szCs w:val="28"/>
        </w:rPr>
      </w:pPr>
      <w:r w:rsidRPr="008B2E24">
        <w:rPr>
          <w:rFonts w:ascii="Times New Roman" w:eastAsia="Times New Roman" w:hAnsi="Times New Roman" w:cs="Times New Roman"/>
          <w:sz w:val="28"/>
          <w:szCs w:val="28"/>
        </w:rPr>
        <w:t xml:space="preserve">Во время занятий аэробикой высокой интенсивности нагрузка на сердечно-сосудистую  и </w:t>
      </w:r>
      <w:proofErr w:type="gramStart"/>
      <w:r w:rsidRPr="008B2E24">
        <w:rPr>
          <w:rFonts w:ascii="Times New Roman" w:eastAsia="Times New Roman" w:hAnsi="Times New Roman" w:cs="Times New Roman"/>
          <w:sz w:val="28"/>
          <w:szCs w:val="28"/>
        </w:rPr>
        <w:t>дыхательную</w:t>
      </w:r>
      <w:proofErr w:type="gramEnd"/>
      <w:r w:rsidRPr="008B2E24">
        <w:rPr>
          <w:rFonts w:ascii="Times New Roman" w:eastAsia="Times New Roman" w:hAnsi="Times New Roman" w:cs="Times New Roman"/>
          <w:sz w:val="28"/>
          <w:szCs w:val="28"/>
        </w:rPr>
        <w:t xml:space="preserve"> системы, значительно увеличивается.        </w:t>
      </w:r>
    </w:p>
    <w:p w:rsidR="008B2E24" w:rsidRPr="008B2E24" w:rsidRDefault="008B2E24" w:rsidP="008B2E24">
      <w:pPr>
        <w:spacing w:line="360" w:lineRule="auto"/>
        <w:ind w:firstLine="284"/>
        <w:contextualSpacing/>
        <w:jc w:val="both"/>
        <w:rPr>
          <w:rFonts w:ascii="Times New Roman" w:eastAsia="Times New Roman" w:hAnsi="Times New Roman" w:cs="Times New Roman"/>
          <w:sz w:val="28"/>
          <w:szCs w:val="28"/>
        </w:rPr>
      </w:pPr>
      <w:r w:rsidRPr="008B2E24">
        <w:rPr>
          <w:rFonts w:ascii="Times New Roman" w:eastAsia="Times New Roman" w:hAnsi="Times New Roman" w:cs="Times New Roman"/>
          <w:sz w:val="28"/>
          <w:szCs w:val="28"/>
        </w:rPr>
        <w:t xml:space="preserve">     Естественно, при этом расходуется значительно  больше  энергии, чем при </w:t>
      </w:r>
      <w:proofErr w:type="spellStart"/>
      <w:r w:rsidRPr="008B2E24">
        <w:rPr>
          <w:rFonts w:ascii="Times New Roman" w:eastAsia="Times New Roman" w:hAnsi="Times New Roman" w:cs="Times New Roman"/>
          <w:sz w:val="28"/>
          <w:szCs w:val="28"/>
        </w:rPr>
        <w:t>низкоударной</w:t>
      </w:r>
      <w:proofErr w:type="spellEnd"/>
      <w:r w:rsidRPr="008B2E24">
        <w:rPr>
          <w:rFonts w:ascii="Times New Roman" w:eastAsia="Times New Roman" w:hAnsi="Times New Roman" w:cs="Times New Roman"/>
          <w:sz w:val="28"/>
          <w:szCs w:val="28"/>
        </w:rPr>
        <w:t xml:space="preserve"> аэробике.  Так же возрастает вероятность </w:t>
      </w:r>
    </w:p>
    <w:p w:rsidR="008B2E24" w:rsidRPr="008B2E24" w:rsidRDefault="008B2E24" w:rsidP="008B2E24">
      <w:pPr>
        <w:spacing w:line="360" w:lineRule="auto"/>
        <w:ind w:firstLine="284"/>
        <w:contextualSpacing/>
        <w:jc w:val="both"/>
        <w:rPr>
          <w:rFonts w:ascii="Times New Roman" w:eastAsia="Times New Roman" w:hAnsi="Times New Roman" w:cs="Times New Roman"/>
          <w:sz w:val="28"/>
          <w:szCs w:val="28"/>
        </w:rPr>
      </w:pPr>
      <w:r w:rsidRPr="008B2E24">
        <w:rPr>
          <w:rFonts w:ascii="Times New Roman" w:eastAsia="Times New Roman" w:hAnsi="Times New Roman" w:cs="Times New Roman"/>
          <w:sz w:val="28"/>
          <w:szCs w:val="28"/>
        </w:rPr>
        <w:t xml:space="preserve">получения травм опорно-двигательного аппарата. </w:t>
      </w:r>
    </w:p>
    <w:p w:rsidR="008B2E24" w:rsidRPr="008B2E24" w:rsidRDefault="008B2E24" w:rsidP="008B2E24">
      <w:pPr>
        <w:spacing w:line="360" w:lineRule="auto"/>
        <w:ind w:firstLine="284"/>
        <w:contextualSpacing/>
        <w:jc w:val="both"/>
        <w:rPr>
          <w:rFonts w:ascii="Times New Roman" w:eastAsia="Times New Roman" w:hAnsi="Times New Roman" w:cs="Times New Roman"/>
          <w:sz w:val="28"/>
          <w:szCs w:val="28"/>
        </w:rPr>
      </w:pPr>
      <w:r w:rsidRPr="008B2E24">
        <w:rPr>
          <w:rFonts w:ascii="Times New Roman" w:eastAsia="Times New Roman" w:hAnsi="Times New Roman" w:cs="Times New Roman"/>
          <w:sz w:val="28"/>
          <w:szCs w:val="28"/>
        </w:rPr>
        <w:t xml:space="preserve">Аэробикой высокой интенсивности рекомендуется заниматься только при отличном состоянии здоровья и с высоким уровнем функциональной и физической подготовленности. </w:t>
      </w:r>
    </w:p>
    <w:p w:rsidR="008B2E24" w:rsidRPr="008B2E24" w:rsidRDefault="008B2E24" w:rsidP="008B2E24">
      <w:pPr>
        <w:spacing w:line="360" w:lineRule="auto"/>
        <w:ind w:firstLine="284"/>
        <w:contextualSpacing/>
        <w:jc w:val="both"/>
        <w:rPr>
          <w:rFonts w:ascii="Times New Roman" w:eastAsia="Times New Roman" w:hAnsi="Times New Roman" w:cs="Times New Roman"/>
          <w:sz w:val="28"/>
          <w:szCs w:val="28"/>
        </w:rPr>
      </w:pPr>
      <w:r w:rsidRPr="008B2E24">
        <w:rPr>
          <w:rFonts w:ascii="Times New Roman" w:eastAsia="Times New Roman" w:hAnsi="Times New Roman" w:cs="Times New Roman"/>
          <w:sz w:val="28"/>
          <w:szCs w:val="28"/>
        </w:rPr>
        <w:t>3. Аэробика смешанной или комбинированной интенсивности (аэробика при ЧСС от 120 до 180 уд/мин.).</w:t>
      </w:r>
    </w:p>
    <w:p w:rsidR="008B2E24" w:rsidRPr="008B2E24" w:rsidRDefault="008B2E24" w:rsidP="008B2E24">
      <w:pPr>
        <w:spacing w:line="360" w:lineRule="auto"/>
        <w:ind w:firstLine="284"/>
        <w:contextualSpacing/>
        <w:jc w:val="both"/>
        <w:rPr>
          <w:rFonts w:ascii="Times New Roman" w:eastAsia="Times New Roman" w:hAnsi="Times New Roman" w:cs="Times New Roman"/>
          <w:sz w:val="28"/>
          <w:szCs w:val="28"/>
        </w:rPr>
      </w:pPr>
      <w:r w:rsidRPr="008B2E24">
        <w:rPr>
          <w:rFonts w:ascii="Times New Roman" w:eastAsia="Times New Roman" w:hAnsi="Times New Roman" w:cs="Times New Roman"/>
          <w:sz w:val="28"/>
          <w:szCs w:val="28"/>
        </w:rPr>
        <w:t xml:space="preserve"> На занятиях  этим видом аэробики выполняются упражнения,  как с </w:t>
      </w:r>
      <w:proofErr w:type="gramStart"/>
      <w:r w:rsidRPr="008B2E24">
        <w:rPr>
          <w:rFonts w:ascii="Times New Roman" w:eastAsia="Times New Roman" w:hAnsi="Times New Roman" w:cs="Times New Roman"/>
          <w:sz w:val="28"/>
          <w:szCs w:val="28"/>
        </w:rPr>
        <w:t>низкой</w:t>
      </w:r>
      <w:proofErr w:type="gramEnd"/>
      <w:r w:rsidRPr="008B2E24">
        <w:rPr>
          <w:rFonts w:ascii="Times New Roman" w:eastAsia="Times New Roman" w:hAnsi="Times New Roman" w:cs="Times New Roman"/>
          <w:sz w:val="28"/>
          <w:szCs w:val="28"/>
        </w:rPr>
        <w:t xml:space="preserve"> так и с высокой интенсивностью. То есть практически любые циклические и ациклические упражнения для мышц ног, рук, туловища, а также их сочетания, с изменением темпа и ритма </w:t>
      </w:r>
      <w:proofErr w:type="gramStart"/>
      <w:r w:rsidRPr="008B2E24">
        <w:rPr>
          <w:rFonts w:ascii="Times New Roman" w:eastAsia="Times New Roman" w:hAnsi="Times New Roman" w:cs="Times New Roman"/>
          <w:sz w:val="28"/>
          <w:szCs w:val="28"/>
        </w:rPr>
        <w:t>от</w:t>
      </w:r>
      <w:proofErr w:type="gramEnd"/>
      <w:r w:rsidRPr="008B2E24">
        <w:rPr>
          <w:rFonts w:ascii="Times New Roman" w:eastAsia="Times New Roman" w:hAnsi="Times New Roman" w:cs="Times New Roman"/>
          <w:sz w:val="28"/>
          <w:szCs w:val="28"/>
        </w:rPr>
        <w:t xml:space="preserve"> низкого до максимально высокого.</w:t>
      </w:r>
    </w:p>
    <w:p w:rsidR="008B2E24" w:rsidRPr="008B2E24" w:rsidRDefault="008B2E24" w:rsidP="008B2E24">
      <w:pPr>
        <w:spacing w:line="360" w:lineRule="auto"/>
        <w:ind w:firstLine="284"/>
        <w:contextualSpacing/>
        <w:jc w:val="both"/>
        <w:rPr>
          <w:rFonts w:ascii="Times New Roman" w:eastAsia="Times New Roman" w:hAnsi="Times New Roman" w:cs="Times New Roman"/>
          <w:sz w:val="28"/>
          <w:szCs w:val="28"/>
        </w:rPr>
      </w:pPr>
      <w:r w:rsidRPr="008B2E24">
        <w:rPr>
          <w:rFonts w:ascii="Times New Roman" w:eastAsia="Times New Roman" w:hAnsi="Times New Roman" w:cs="Times New Roman"/>
          <w:sz w:val="28"/>
          <w:szCs w:val="28"/>
        </w:rPr>
        <w:t xml:space="preserve">Этот вид аэробики  оказывает самое разнообразное действие на все системы организма [3,4,34]. </w:t>
      </w:r>
    </w:p>
    <w:p w:rsidR="008B2E24" w:rsidRPr="008B2E24" w:rsidRDefault="008B2E24" w:rsidP="008B2E24">
      <w:pPr>
        <w:spacing w:line="360" w:lineRule="auto"/>
        <w:ind w:firstLine="284"/>
        <w:contextualSpacing/>
        <w:jc w:val="both"/>
        <w:rPr>
          <w:rFonts w:ascii="Times New Roman" w:eastAsia="Times New Roman" w:hAnsi="Times New Roman" w:cs="Times New Roman"/>
          <w:sz w:val="28"/>
          <w:szCs w:val="28"/>
        </w:rPr>
      </w:pPr>
      <w:r w:rsidRPr="008B2E24">
        <w:rPr>
          <w:rFonts w:ascii="Times New Roman" w:eastAsia="Times New Roman" w:hAnsi="Times New Roman" w:cs="Times New Roman"/>
          <w:sz w:val="28"/>
          <w:szCs w:val="28"/>
        </w:rPr>
        <w:t xml:space="preserve">В зависимости  от того, в каких условиях и с какими дополнительными предметами, или инвентарем, выполняются аэробные упражнения, можно говорить о таких разновидностях оздоровительной аэробики как:  </w:t>
      </w:r>
    </w:p>
    <w:p w:rsidR="008B2E24" w:rsidRPr="008B2E24" w:rsidRDefault="008B2E24" w:rsidP="008B2E24">
      <w:pPr>
        <w:spacing w:line="360" w:lineRule="auto"/>
        <w:ind w:firstLine="284"/>
        <w:contextualSpacing/>
        <w:jc w:val="both"/>
        <w:rPr>
          <w:rFonts w:ascii="Times New Roman" w:eastAsia="Times New Roman" w:hAnsi="Times New Roman" w:cs="Times New Roman"/>
          <w:sz w:val="28"/>
          <w:szCs w:val="28"/>
        </w:rPr>
      </w:pPr>
      <w:proofErr w:type="gramStart"/>
      <w:r w:rsidRPr="008B2E24">
        <w:rPr>
          <w:rFonts w:ascii="Times New Roman" w:eastAsia="Times New Roman" w:hAnsi="Times New Roman" w:cs="Times New Roman"/>
          <w:sz w:val="28"/>
          <w:szCs w:val="28"/>
        </w:rPr>
        <w:lastRenderedPageBreak/>
        <w:t xml:space="preserve">степ аэробика, слайд аэробика, </w:t>
      </w:r>
      <w:proofErr w:type="spellStart"/>
      <w:r w:rsidRPr="008B2E24">
        <w:rPr>
          <w:rFonts w:ascii="Times New Roman" w:eastAsia="Times New Roman" w:hAnsi="Times New Roman" w:cs="Times New Roman"/>
          <w:sz w:val="28"/>
          <w:szCs w:val="28"/>
        </w:rPr>
        <w:t>фитбол</w:t>
      </w:r>
      <w:proofErr w:type="spellEnd"/>
      <w:r w:rsidRPr="008B2E24">
        <w:rPr>
          <w:rFonts w:ascii="Times New Roman" w:eastAsia="Times New Roman" w:hAnsi="Times New Roman" w:cs="Times New Roman"/>
          <w:sz w:val="28"/>
          <w:szCs w:val="28"/>
        </w:rPr>
        <w:t xml:space="preserve"> аэробика, силовая аэробика (с гантелями, утяжелителями, резиновыми амортизаторами и др. [3,4,34].  </w:t>
      </w:r>
      <w:proofErr w:type="gramEnd"/>
    </w:p>
    <w:p w:rsidR="008B2E24" w:rsidRPr="008B2E24" w:rsidRDefault="008B2E24" w:rsidP="008B2E24">
      <w:pPr>
        <w:spacing w:line="360" w:lineRule="auto"/>
        <w:ind w:firstLine="284"/>
        <w:contextualSpacing/>
        <w:jc w:val="both"/>
        <w:rPr>
          <w:rFonts w:ascii="Times New Roman" w:eastAsia="Times New Roman" w:hAnsi="Times New Roman" w:cs="Times New Roman"/>
          <w:sz w:val="28"/>
          <w:szCs w:val="28"/>
        </w:rPr>
      </w:pPr>
      <w:r w:rsidRPr="008B2E24">
        <w:rPr>
          <w:rFonts w:ascii="Times New Roman" w:eastAsia="Times New Roman" w:hAnsi="Times New Roman" w:cs="Times New Roman"/>
          <w:sz w:val="28"/>
          <w:szCs w:val="28"/>
        </w:rPr>
        <w:t xml:space="preserve">В зависимости о того кто занимается аэробикой, и какой уровень их подготовленности различают аэробику </w:t>
      </w:r>
      <w:proofErr w:type="gramStart"/>
      <w:r w:rsidRPr="008B2E24">
        <w:rPr>
          <w:rFonts w:ascii="Times New Roman" w:eastAsia="Times New Roman" w:hAnsi="Times New Roman" w:cs="Times New Roman"/>
          <w:sz w:val="28"/>
          <w:szCs w:val="28"/>
        </w:rPr>
        <w:t>для</w:t>
      </w:r>
      <w:proofErr w:type="gramEnd"/>
      <w:r w:rsidRPr="008B2E24">
        <w:rPr>
          <w:rFonts w:ascii="Times New Roman" w:eastAsia="Times New Roman" w:hAnsi="Times New Roman" w:cs="Times New Roman"/>
          <w:sz w:val="28"/>
          <w:szCs w:val="28"/>
        </w:rPr>
        <w:t xml:space="preserve">: </w:t>
      </w:r>
    </w:p>
    <w:p w:rsidR="008B2E24" w:rsidRPr="008B2E24" w:rsidRDefault="008B2E24" w:rsidP="008B2E24">
      <w:pPr>
        <w:spacing w:line="360" w:lineRule="auto"/>
        <w:ind w:firstLine="284"/>
        <w:contextualSpacing/>
        <w:jc w:val="both"/>
        <w:rPr>
          <w:rFonts w:ascii="Times New Roman" w:eastAsia="Times New Roman" w:hAnsi="Times New Roman" w:cs="Times New Roman"/>
          <w:sz w:val="28"/>
          <w:szCs w:val="28"/>
        </w:rPr>
      </w:pPr>
      <w:r w:rsidRPr="008B2E24">
        <w:rPr>
          <w:rFonts w:ascii="Times New Roman" w:eastAsia="Times New Roman" w:hAnsi="Times New Roman" w:cs="Times New Roman"/>
          <w:sz w:val="28"/>
          <w:szCs w:val="28"/>
        </w:rPr>
        <w:t xml:space="preserve"> - дошкольников, школьников, подростков; </w:t>
      </w:r>
    </w:p>
    <w:p w:rsidR="008B2E24" w:rsidRPr="008B2E24" w:rsidRDefault="008B2E24" w:rsidP="008B2E24">
      <w:pPr>
        <w:spacing w:line="360" w:lineRule="auto"/>
        <w:contextualSpacing/>
        <w:jc w:val="both"/>
        <w:rPr>
          <w:rFonts w:ascii="Times New Roman" w:eastAsia="Times New Roman" w:hAnsi="Times New Roman" w:cs="Times New Roman"/>
          <w:sz w:val="28"/>
          <w:szCs w:val="28"/>
        </w:rPr>
      </w:pPr>
      <w:r w:rsidRPr="008B2E24">
        <w:rPr>
          <w:rFonts w:ascii="Times New Roman" w:eastAsia="Times New Roman" w:hAnsi="Times New Roman" w:cs="Times New Roman"/>
          <w:sz w:val="28"/>
          <w:szCs w:val="28"/>
        </w:rPr>
        <w:t xml:space="preserve">     - для взрослых молодежного, среднего и старшего возрастов; </w:t>
      </w:r>
    </w:p>
    <w:p w:rsidR="008B2E24" w:rsidRPr="008B2E24" w:rsidRDefault="008B2E24" w:rsidP="008B2E24">
      <w:pPr>
        <w:spacing w:line="360" w:lineRule="auto"/>
        <w:contextualSpacing/>
        <w:jc w:val="both"/>
        <w:rPr>
          <w:rFonts w:ascii="Times New Roman" w:eastAsia="Times New Roman" w:hAnsi="Times New Roman" w:cs="Times New Roman"/>
          <w:sz w:val="28"/>
          <w:szCs w:val="28"/>
        </w:rPr>
      </w:pPr>
      <w:r w:rsidRPr="008B2E24">
        <w:rPr>
          <w:rFonts w:ascii="Times New Roman" w:eastAsia="Times New Roman" w:hAnsi="Times New Roman" w:cs="Times New Roman"/>
          <w:sz w:val="28"/>
          <w:szCs w:val="28"/>
        </w:rPr>
        <w:t xml:space="preserve">     - для женщин и для беременных женщин, для мужчин; </w:t>
      </w:r>
    </w:p>
    <w:p w:rsidR="008B2E24" w:rsidRPr="008B2E24" w:rsidRDefault="008B2E24" w:rsidP="008B2E24">
      <w:pPr>
        <w:spacing w:line="360" w:lineRule="auto"/>
        <w:contextualSpacing/>
        <w:jc w:val="both"/>
        <w:rPr>
          <w:rFonts w:ascii="Times New Roman" w:eastAsia="Times New Roman" w:hAnsi="Times New Roman" w:cs="Times New Roman"/>
          <w:sz w:val="28"/>
          <w:szCs w:val="28"/>
        </w:rPr>
      </w:pPr>
      <w:r w:rsidRPr="008B2E24">
        <w:rPr>
          <w:rFonts w:ascii="Times New Roman" w:eastAsia="Times New Roman" w:hAnsi="Times New Roman" w:cs="Times New Roman"/>
          <w:sz w:val="28"/>
          <w:szCs w:val="28"/>
        </w:rPr>
        <w:t xml:space="preserve">     - для новичков, для 2-го и 3-го года занятий и т. д [6,7,39]. </w:t>
      </w:r>
    </w:p>
    <w:p w:rsidR="008B2E24" w:rsidRPr="008B2E24" w:rsidRDefault="008B2E24" w:rsidP="008B2E24">
      <w:pPr>
        <w:spacing w:line="360" w:lineRule="auto"/>
        <w:ind w:firstLine="284"/>
        <w:contextualSpacing/>
        <w:jc w:val="both"/>
        <w:rPr>
          <w:rFonts w:ascii="Times New Roman" w:eastAsia="Times New Roman" w:hAnsi="Times New Roman" w:cs="Times New Roman"/>
          <w:sz w:val="28"/>
          <w:szCs w:val="28"/>
        </w:rPr>
      </w:pPr>
      <w:r w:rsidRPr="008B2E24">
        <w:rPr>
          <w:rFonts w:ascii="Times New Roman" w:eastAsia="Times New Roman" w:hAnsi="Times New Roman" w:cs="Times New Roman"/>
          <w:sz w:val="28"/>
          <w:szCs w:val="28"/>
        </w:rPr>
        <w:t xml:space="preserve">Некоторые специалисты, например, Лисицкая Т.С.  все разнообразие видов оздоровительной аэробики условно делит на  4 направления [33]: </w:t>
      </w:r>
    </w:p>
    <w:p w:rsidR="008B2E24" w:rsidRPr="008B2E24" w:rsidRDefault="008B2E24" w:rsidP="008B2E24">
      <w:pPr>
        <w:spacing w:line="360" w:lineRule="auto"/>
        <w:ind w:firstLine="284"/>
        <w:contextualSpacing/>
        <w:jc w:val="both"/>
        <w:rPr>
          <w:rFonts w:ascii="Times New Roman" w:eastAsia="Times New Roman" w:hAnsi="Times New Roman" w:cs="Times New Roman"/>
          <w:sz w:val="28"/>
          <w:szCs w:val="28"/>
        </w:rPr>
      </w:pPr>
      <w:r w:rsidRPr="008B2E24">
        <w:rPr>
          <w:rFonts w:ascii="Times New Roman" w:eastAsia="Times New Roman" w:hAnsi="Times New Roman" w:cs="Times New Roman"/>
          <w:sz w:val="28"/>
          <w:szCs w:val="28"/>
        </w:rPr>
        <w:t xml:space="preserve"> 1. гимнастическо-атлетическое направление, к которому можно отнести:  классическую аэробику, степ-аэробику, футбол-аэробику, слайд-аэробику, те аэробику, </w:t>
      </w:r>
      <w:proofErr w:type="gramStart"/>
      <w:r w:rsidRPr="008B2E24">
        <w:rPr>
          <w:rFonts w:ascii="Times New Roman" w:eastAsia="Times New Roman" w:hAnsi="Times New Roman" w:cs="Times New Roman"/>
          <w:sz w:val="28"/>
          <w:szCs w:val="28"/>
        </w:rPr>
        <w:t>памп-аэробику</w:t>
      </w:r>
      <w:proofErr w:type="gramEnd"/>
      <w:r w:rsidRPr="008B2E24">
        <w:rPr>
          <w:rFonts w:ascii="Times New Roman" w:eastAsia="Times New Roman" w:hAnsi="Times New Roman" w:cs="Times New Roman"/>
          <w:sz w:val="28"/>
          <w:szCs w:val="28"/>
        </w:rPr>
        <w:t xml:space="preserve">; </w:t>
      </w:r>
    </w:p>
    <w:p w:rsidR="008B2E24" w:rsidRPr="008B2E24" w:rsidRDefault="008B2E24" w:rsidP="008B2E24">
      <w:pPr>
        <w:spacing w:line="360" w:lineRule="auto"/>
        <w:ind w:firstLine="284"/>
        <w:contextualSpacing/>
        <w:jc w:val="both"/>
        <w:rPr>
          <w:rFonts w:ascii="Times New Roman" w:eastAsia="Times New Roman" w:hAnsi="Times New Roman" w:cs="Times New Roman"/>
          <w:sz w:val="28"/>
          <w:szCs w:val="28"/>
        </w:rPr>
      </w:pPr>
      <w:r w:rsidRPr="008B2E24">
        <w:rPr>
          <w:rFonts w:ascii="Times New Roman" w:eastAsia="Times New Roman" w:hAnsi="Times New Roman" w:cs="Times New Roman"/>
          <w:sz w:val="28"/>
          <w:szCs w:val="28"/>
        </w:rPr>
        <w:t xml:space="preserve">2.  танцевальное направление, к которому можно отнести:  джаз-аэробику, </w:t>
      </w:r>
      <w:proofErr w:type="spellStart"/>
      <w:r w:rsidRPr="008B2E24">
        <w:rPr>
          <w:rFonts w:ascii="Times New Roman" w:eastAsia="Times New Roman" w:hAnsi="Times New Roman" w:cs="Times New Roman"/>
          <w:sz w:val="28"/>
          <w:szCs w:val="28"/>
        </w:rPr>
        <w:t>сальса-аэробику</w:t>
      </w:r>
      <w:proofErr w:type="spellEnd"/>
      <w:r w:rsidRPr="008B2E24">
        <w:rPr>
          <w:rFonts w:ascii="Times New Roman" w:eastAsia="Times New Roman" w:hAnsi="Times New Roman" w:cs="Times New Roman"/>
          <w:sz w:val="28"/>
          <w:szCs w:val="28"/>
        </w:rPr>
        <w:t xml:space="preserve">;  </w:t>
      </w:r>
    </w:p>
    <w:p w:rsidR="008B2E24" w:rsidRPr="008B2E24" w:rsidRDefault="008B2E24" w:rsidP="008B2E24">
      <w:pPr>
        <w:spacing w:line="360" w:lineRule="auto"/>
        <w:ind w:firstLine="284"/>
        <w:contextualSpacing/>
        <w:jc w:val="both"/>
        <w:rPr>
          <w:rFonts w:ascii="Times New Roman" w:eastAsia="Times New Roman" w:hAnsi="Times New Roman" w:cs="Times New Roman"/>
          <w:sz w:val="28"/>
          <w:szCs w:val="28"/>
        </w:rPr>
      </w:pPr>
      <w:r w:rsidRPr="008B2E24">
        <w:rPr>
          <w:rFonts w:ascii="Times New Roman" w:eastAsia="Times New Roman" w:hAnsi="Times New Roman" w:cs="Times New Roman"/>
          <w:sz w:val="28"/>
          <w:szCs w:val="28"/>
        </w:rPr>
        <w:t xml:space="preserve">3. «восток-запад» - </w:t>
      </w:r>
      <w:proofErr w:type="gramStart"/>
      <w:r w:rsidRPr="008B2E24">
        <w:rPr>
          <w:rFonts w:ascii="Times New Roman" w:eastAsia="Times New Roman" w:hAnsi="Times New Roman" w:cs="Times New Roman"/>
          <w:sz w:val="28"/>
          <w:szCs w:val="28"/>
        </w:rPr>
        <w:t>направление</w:t>
      </w:r>
      <w:proofErr w:type="gramEnd"/>
      <w:r w:rsidRPr="008B2E24">
        <w:rPr>
          <w:rFonts w:ascii="Times New Roman" w:eastAsia="Times New Roman" w:hAnsi="Times New Roman" w:cs="Times New Roman"/>
          <w:sz w:val="28"/>
          <w:szCs w:val="28"/>
        </w:rPr>
        <w:t xml:space="preserve"> к которому можно отнести: йога-аэробику, аэробику с элементами боевых искусств; </w:t>
      </w:r>
    </w:p>
    <w:p w:rsidR="008B2E24" w:rsidRPr="008B2E24" w:rsidRDefault="008B2E24" w:rsidP="008B2E24">
      <w:pPr>
        <w:spacing w:line="360" w:lineRule="auto"/>
        <w:ind w:firstLine="284"/>
        <w:contextualSpacing/>
        <w:jc w:val="both"/>
        <w:rPr>
          <w:rFonts w:ascii="Times New Roman" w:eastAsia="Times New Roman" w:hAnsi="Times New Roman" w:cs="Times New Roman"/>
          <w:sz w:val="28"/>
          <w:szCs w:val="28"/>
        </w:rPr>
      </w:pPr>
      <w:r w:rsidRPr="008B2E24">
        <w:rPr>
          <w:rFonts w:ascii="Times New Roman" w:eastAsia="Times New Roman" w:hAnsi="Times New Roman" w:cs="Times New Roman"/>
          <w:sz w:val="28"/>
          <w:szCs w:val="28"/>
        </w:rPr>
        <w:t xml:space="preserve">4. направление аэробики связанное с выполнением упражнений в воде или на воде, это  Аква аэробика. </w:t>
      </w:r>
    </w:p>
    <w:p w:rsidR="008B2E24" w:rsidRPr="008B2E24" w:rsidRDefault="008B2E24" w:rsidP="008B2E24">
      <w:pPr>
        <w:spacing w:line="360" w:lineRule="auto"/>
        <w:ind w:firstLine="284"/>
        <w:contextualSpacing/>
        <w:jc w:val="both"/>
        <w:rPr>
          <w:rFonts w:ascii="Times New Roman" w:eastAsia="Times New Roman" w:hAnsi="Times New Roman" w:cs="Times New Roman"/>
          <w:sz w:val="28"/>
          <w:szCs w:val="28"/>
        </w:rPr>
      </w:pPr>
      <w:r w:rsidRPr="008B2E24">
        <w:rPr>
          <w:rFonts w:ascii="Times New Roman" w:eastAsia="Times New Roman" w:hAnsi="Times New Roman" w:cs="Times New Roman"/>
          <w:sz w:val="28"/>
          <w:szCs w:val="28"/>
        </w:rPr>
        <w:t xml:space="preserve">Очень популярным видом оздоровительной аэробики в последние годы стала  степ-аэробика.  </w:t>
      </w:r>
      <w:proofErr w:type="gramStart"/>
      <w:r w:rsidRPr="008B2E24">
        <w:rPr>
          <w:rFonts w:ascii="Times New Roman" w:eastAsia="Times New Roman" w:hAnsi="Times New Roman" w:cs="Times New Roman"/>
          <w:sz w:val="28"/>
          <w:szCs w:val="28"/>
        </w:rPr>
        <w:t xml:space="preserve">Выполнение упражнений на специальной степ-платформе с регулируемой высотой от  15 до 25 см. и углом наклона,   позволяет значительно расширить диапазон нагрузок и выполняемых  спортсменом движений.   </w:t>
      </w:r>
      <w:proofErr w:type="gramEnd"/>
    </w:p>
    <w:p w:rsidR="008B2E24" w:rsidRPr="008B2E24" w:rsidRDefault="008B2E24" w:rsidP="008B2E24">
      <w:pPr>
        <w:spacing w:line="360" w:lineRule="auto"/>
        <w:ind w:firstLine="284"/>
        <w:contextualSpacing/>
        <w:jc w:val="both"/>
        <w:rPr>
          <w:rFonts w:ascii="Times New Roman" w:eastAsia="Times New Roman" w:hAnsi="Times New Roman" w:cs="Times New Roman"/>
          <w:sz w:val="28"/>
          <w:szCs w:val="28"/>
        </w:rPr>
      </w:pPr>
      <w:r w:rsidRPr="008B2E24">
        <w:rPr>
          <w:rFonts w:ascii="Times New Roman" w:eastAsia="Times New Roman" w:hAnsi="Times New Roman" w:cs="Times New Roman"/>
          <w:sz w:val="28"/>
          <w:szCs w:val="28"/>
        </w:rPr>
        <w:t xml:space="preserve"> При групповых занятиях, и если группа неоднородна по уровню подготовленности, можно выполнять всеми занимающимися один и тот же комплекс аэробных упражнений в одном темпе. При этом доступность нагрузки для каждого будет обеспечиваться за счет   изменения высоты и угла наклона платформы. </w:t>
      </w:r>
    </w:p>
    <w:p w:rsidR="008B2E24" w:rsidRPr="008B2E24" w:rsidRDefault="008B2E24" w:rsidP="008B2E24">
      <w:pPr>
        <w:spacing w:line="360" w:lineRule="auto"/>
        <w:ind w:firstLine="284"/>
        <w:contextualSpacing/>
        <w:jc w:val="both"/>
        <w:rPr>
          <w:rFonts w:ascii="Times New Roman" w:eastAsia="Times New Roman" w:hAnsi="Times New Roman" w:cs="Times New Roman"/>
          <w:b/>
          <w:sz w:val="28"/>
          <w:szCs w:val="28"/>
        </w:rPr>
      </w:pPr>
      <w:r w:rsidRPr="008B2E24">
        <w:rPr>
          <w:rFonts w:ascii="Times New Roman" w:eastAsia="Times New Roman" w:hAnsi="Times New Roman" w:cs="Times New Roman"/>
          <w:sz w:val="28"/>
          <w:szCs w:val="28"/>
        </w:rPr>
        <w:lastRenderedPageBreak/>
        <w:t xml:space="preserve">Степ аэробика применяется как средство силовой  и анаболической тренировки.  Занятия степ аэробикой позволяют достаточно быстро сформировать атлетическое телосложение,  укрепить связки сухожилия и мышцы ног. </w:t>
      </w:r>
    </w:p>
    <w:p w:rsidR="008B2E24" w:rsidRPr="008B2E24" w:rsidRDefault="008B2E24" w:rsidP="008B2E24">
      <w:pPr>
        <w:spacing w:line="360" w:lineRule="auto"/>
        <w:ind w:firstLine="284"/>
        <w:contextualSpacing/>
        <w:jc w:val="both"/>
        <w:rPr>
          <w:rFonts w:ascii="Times New Roman" w:eastAsia="Times New Roman" w:hAnsi="Times New Roman" w:cs="Times New Roman"/>
          <w:sz w:val="28"/>
          <w:szCs w:val="28"/>
        </w:rPr>
      </w:pPr>
      <w:r w:rsidRPr="008B2E24">
        <w:rPr>
          <w:rFonts w:ascii="Times New Roman" w:eastAsia="Times New Roman" w:hAnsi="Times New Roman" w:cs="Times New Roman"/>
          <w:sz w:val="28"/>
          <w:szCs w:val="28"/>
        </w:rPr>
        <w:t xml:space="preserve">По мнению некоторых специалистов, недостатком степ аэробики является большая нагрузка на позвоночник, голеностопный, коленный и тазобедренный суставы. Поэтому для новичков степ аэробика не рекомендуется.  Также  необходимо отметить  высокую стоимость степ платформ [6,7,8,34]. </w:t>
      </w:r>
    </w:p>
    <w:p w:rsidR="008B2E24" w:rsidRPr="008B2E24" w:rsidRDefault="008B2E24" w:rsidP="008B2E24">
      <w:pPr>
        <w:spacing w:line="360" w:lineRule="auto"/>
        <w:ind w:firstLine="284"/>
        <w:contextualSpacing/>
        <w:jc w:val="both"/>
        <w:rPr>
          <w:rFonts w:ascii="Times New Roman" w:eastAsia="Times New Roman" w:hAnsi="Times New Roman" w:cs="Times New Roman"/>
          <w:sz w:val="28"/>
          <w:szCs w:val="28"/>
        </w:rPr>
      </w:pPr>
      <w:r w:rsidRPr="008B2E24">
        <w:rPr>
          <w:rFonts w:ascii="Times New Roman" w:eastAsia="Times New Roman" w:hAnsi="Times New Roman" w:cs="Times New Roman"/>
          <w:sz w:val="28"/>
          <w:szCs w:val="28"/>
        </w:rPr>
        <w:t>Также приобретает популярность слайд-аэробика. Это оздоровительная аэробика с использованием специальной слайд доски и специальной обуви.</w:t>
      </w:r>
    </w:p>
    <w:p w:rsidR="008B2E24" w:rsidRPr="008B2E24" w:rsidRDefault="008B2E24" w:rsidP="008B2E24">
      <w:pPr>
        <w:spacing w:line="360" w:lineRule="auto"/>
        <w:ind w:firstLine="284"/>
        <w:contextualSpacing/>
        <w:jc w:val="both"/>
        <w:rPr>
          <w:rFonts w:ascii="Times New Roman" w:eastAsia="Times New Roman" w:hAnsi="Times New Roman" w:cs="Times New Roman"/>
          <w:sz w:val="28"/>
          <w:szCs w:val="28"/>
        </w:rPr>
      </w:pPr>
      <w:r w:rsidRPr="008B2E24">
        <w:rPr>
          <w:rFonts w:ascii="Times New Roman" w:eastAsia="Times New Roman" w:hAnsi="Times New Roman" w:cs="Times New Roman"/>
          <w:sz w:val="28"/>
          <w:szCs w:val="28"/>
        </w:rPr>
        <w:t xml:space="preserve"> Слайд длинной около 170–185 см и шириной 50–70 см, имеет скользкое полимерное покрытие, дающее возможность скользить по ней. </w:t>
      </w:r>
    </w:p>
    <w:p w:rsidR="008B2E24" w:rsidRPr="008B2E24" w:rsidRDefault="008B2E24" w:rsidP="008B2E24">
      <w:pPr>
        <w:spacing w:line="360" w:lineRule="auto"/>
        <w:ind w:firstLine="284"/>
        <w:contextualSpacing/>
        <w:jc w:val="both"/>
        <w:rPr>
          <w:rFonts w:ascii="Times New Roman" w:eastAsia="Times New Roman" w:hAnsi="Times New Roman" w:cs="Times New Roman"/>
          <w:sz w:val="28"/>
          <w:szCs w:val="28"/>
        </w:rPr>
      </w:pPr>
      <w:r w:rsidRPr="008B2E24">
        <w:rPr>
          <w:rFonts w:ascii="Times New Roman" w:eastAsia="Times New Roman" w:hAnsi="Times New Roman" w:cs="Times New Roman"/>
          <w:sz w:val="28"/>
          <w:szCs w:val="28"/>
        </w:rPr>
        <w:t xml:space="preserve">Упражнений имитируют движения конькобежца или лыжника и направлены на развитие и укрепление мышц ног и туловища. </w:t>
      </w:r>
    </w:p>
    <w:p w:rsidR="008B2E24" w:rsidRPr="008B2E24" w:rsidRDefault="008B2E24" w:rsidP="008B2E24">
      <w:pPr>
        <w:spacing w:line="360" w:lineRule="auto"/>
        <w:ind w:firstLine="284"/>
        <w:contextualSpacing/>
        <w:jc w:val="both"/>
        <w:rPr>
          <w:rFonts w:ascii="Times New Roman" w:eastAsia="Times New Roman" w:hAnsi="Times New Roman" w:cs="Times New Roman"/>
          <w:sz w:val="28"/>
          <w:szCs w:val="28"/>
        </w:rPr>
      </w:pPr>
      <w:r w:rsidRPr="008B2E24">
        <w:rPr>
          <w:rFonts w:ascii="Times New Roman" w:eastAsia="Times New Roman" w:hAnsi="Times New Roman" w:cs="Times New Roman"/>
          <w:sz w:val="28"/>
          <w:szCs w:val="28"/>
        </w:rPr>
        <w:t xml:space="preserve">Для развития силы рук и плечевого пояса  упражнения на слайд доске выполняются в специальных перчатках. [6,7,8]. </w:t>
      </w:r>
    </w:p>
    <w:p w:rsidR="008B2E24" w:rsidRPr="008B2E24" w:rsidRDefault="008B2E24" w:rsidP="008B2E24">
      <w:pPr>
        <w:spacing w:line="360" w:lineRule="auto"/>
        <w:ind w:firstLine="284"/>
        <w:contextualSpacing/>
        <w:jc w:val="both"/>
        <w:rPr>
          <w:rFonts w:ascii="Times New Roman" w:eastAsia="Times New Roman" w:hAnsi="Times New Roman" w:cs="Times New Roman"/>
          <w:sz w:val="28"/>
          <w:szCs w:val="28"/>
        </w:rPr>
      </w:pPr>
      <w:r w:rsidRPr="008B2E24">
        <w:rPr>
          <w:rFonts w:ascii="Times New Roman" w:eastAsia="Times New Roman" w:hAnsi="Times New Roman" w:cs="Times New Roman"/>
          <w:sz w:val="28"/>
          <w:szCs w:val="28"/>
        </w:rPr>
        <w:t xml:space="preserve">Необходимо отметить один из видов современной аэробики – </w:t>
      </w:r>
      <w:proofErr w:type="spellStart"/>
      <w:r w:rsidRPr="008B2E24">
        <w:rPr>
          <w:rFonts w:ascii="Times New Roman" w:eastAsia="Times New Roman" w:hAnsi="Times New Roman" w:cs="Times New Roman"/>
          <w:sz w:val="28"/>
          <w:szCs w:val="28"/>
        </w:rPr>
        <w:t>тераэробику</w:t>
      </w:r>
      <w:proofErr w:type="spellEnd"/>
      <w:r w:rsidRPr="008B2E24">
        <w:rPr>
          <w:rFonts w:ascii="Times New Roman" w:eastAsia="Times New Roman" w:hAnsi="Times New Roman" w:cs="Times New Roman"/>
          <w:sz w:val="28"/>
          <w:szCs w:val="28"/>
        </w:rPr>
        <w:t xml:space="preserve">. Все упражнения в </w:t>
      </w:r>
      <w:proofErr w:type="spellStart"/>
      <w:r w:rsidRPr="008B2E24">
        <w:rPr>
          <w:rFonts w:ascii="Times New Roman" w:eastAsia="Times New Roman" w:hAnsi="Times New Roman" w:cs="Times New Roman"/>
          <w:sz w:val="28"/>
          <w:szCs w:val="28"/>
        </w:rPr>
        <w:t>тераэробике</w:t>
      </w:r>
      <w:proofErr w:type="spellEnd"/>
      <w:r w:rsidRPr="008B2E24">
        <w:rPr>
          <w:rFonts w:ascii="Times New Roman" w:eastAsia="Times New Roman" w:hAnsi="Times New Roman" w:cs="Times New Roman"/>
          <w:sz w:val="28"/>
          <w:szCs w:val="28"/>
        </w:rPr>
        <w:t xml:space="preserve"> проводятся с помощью комплектов специальных амортизаторов (</w:t>
      </w:r>
      <w:proofErr w:type="spellStart"/>
      <w:r w:rsidRPr="008B2E24">
        <w:rPr>
          <w:rFonts w:ascii="Times New Roman" w:eastAsia="Times New Roman" w:hAnsi="Times New Roman" w:cs="Times New Roman"/>
          <w:sz w:val="28"/>
          <w:szCs w:val="28"/>
        </w:rPr>
        <w:t>терсетов</w:t>
      </w:r>
      <w:proofErr w:type="spellEnd"/>
      <w:r w:rsidRPr="008B2E24">
        <w:rPr>
          <w:rFonts w:ascii="Times New Roman" w:eastAsia="Times New Roman" w:hAnsi="Times New Roman" w:cs="Times New Roman"/>
          <w:sz w:val="28"/>
          <w:szCs w:val="28"/>
        </w:rPr>
        <w:t xml:space="preserve">), которые закрепляются на ногах и руках. Таким </w:t>
      </w:r>
      <w:proofErr w:type="gramStart"/>
      <w:r w:rsidRPr="008B2E24">
        <w:rPr>
          <w:rFonts w:ascii="Times New Roman" w:eastAsia="Times New Roman" w:hAnsi="Times New Roman" w:cs="Times New Roman"/>
          <w:sz w:val="28"/>
          <w:szCs w:val="28"/>
        </w:rPr>
        <w:t>образом</w:t>
      </w:r>
      <w:proofErr w:type="gramEnd"/>
      <w:r w:rsidRPr="008B2E24">
        <w:rPr>
          <w:rFonts w:ascii="Times New Roman" w:eastAsia="Times New Roman" w:hAnsi="Times New Roman" w:cs="Times New Roman"/>
          <w:sz w:val="28"/>
          <w:szCs w:val="28"/>
        </w:rPr>
        <w:t xml:space="preserve"> образуется  динамичная связанная система [7,8]. </w:t>
      </w:r>
    </w:p>
    <w:p w:rsidR="008B2E24" w:rsidRPr="008B2E24" w:rsidRDefault="008B2E24" w:rsidP="008B2E24">
      <w:pPr>
        <w:spacing w:line="360" w:lineRule="auto"/>
        <w:ind w:firstLine="284"/>
        <w:contextualSpacing/>
        <w:jc w:val="both"/>
        <w:rPr>
          <w:rFonts w:ascii="Times New Roman" w:eastAsia="Times New Roman" w:hAnsi="Times New Roman" w:cs="Times New Roman"/>
          <w:sz w:val="28"/>
          <w:szCs w:val="28"/>
        </w:rPr>
      </w:pPr>
      <w:r w:rsidRPr="008B2E24">
        <w:rPr>
          <w:rFonts w:ascii="Times New Roman" w:eastAsia="Times New Roman" w:hAnsi="Times New Roman" w:cs="Times New Roman"/>
          <w:sz w:val="28"/>
          <w:szCs w:val="28"/>
        </w:rPr>
        <w:t xml:space="preserve">Упражнения с </w:t>
      </w:r>
      <w:proofErr w:type="spellStart"/>
      <w:r w:rsidRPr="008B2E24">
        <w:rPr>
          <w:rFonts w:ascii="Times New Roman" w:eastAsia="Times New Roman" w:hAnsi="Times New Roman" w:cs="Times New Roman"/>
          <w:sz w:val="28"/>
          <w:szCs w:val="28"/>
        </w:rPr>
        <w:t>терсетами</w:t>
      </w:r>
      <w:proofErr w:type="spellEnd"/>
      <w:r w:rsidRPr="008B2E24">
        <w:rPr>
          <w:rFonts w:ascii="Times New Roman" w:eastAsia="Times New Roman" w:hAnsi="Times New Roman" w:cs="Times New Roman"/>
          <w:sz w:val="28"/>
          <w:szCs w:val="28"/>
        </w:rPr>
        <w:t xml:space="preserve"> направлены преимущественно на развитие силовых способностей и коррекцию фигуры, просты по биомеханическим характеристикам и потому доступны практически всем категориям занимающихся.  </w:t>
      </w:r>
    </w:p>
    <w:p w:rsidR="008B2E24" w:rsidRPr="008B2E24" w:rsidRDefault="008B2E24" w:rsidP="008B2E24">
      <w:pPr>
        <w:spacing w:line="360" w:lineRule="auto"/>
        <w:ind w:firstLine="284"/>
        <w:contextualSpacing/>
        <w:jc w:val="both"/>
        <w:rPr>
          <w:rFonts w:ascii="Times New Roman" w:eastAsia="Times New Roman" w:hAnsi="Times New Roman" w:cs="Times New Roman"/>
          <w:sz w:val="28"/>
          <w:szCs w:val="28"/>
        </w:rPr>
      </w:pPr>
      <w:r w:rsidRPr="008B2E24">
        <w:rPr>
          <w:rFonts w:ascii="Times New Roman" w:eastAsia="Times New Roman" w:hAnsi="Times New Roman" w:cs="Times New Roman"/>
          <w:sz w:val="28"/>
          <w:szCs w:val="28"/>
        </w:rPr>
        <w:t xml:space="preserve">При выборе комплекта </w:t>
      </w:r>
      <w:proofErr w:type="spellStart"/>
      <w:r w:rsidRPr="008B2E24">
        <w:rPr>
          <w:rFonts w:ascii="Times New Roman" w:eastAsia="Times New Roman" w:hAnsi="Times New Roman" w:cs="Times New Roman"/>
          <w:sz w:val="28"/>
          <w:szCs w:val="28"/>
        </w:rPr>
        <w:t>терсетов</w:t>
      </w:r>
      <w:proofErr w:type="spellEnd"/>
      <w:r w:rsidRPr="008B2E24">
        <w:rPr>
          <w:rFonts w:ascii="Times New Roman" w:eastAsia="Times New Roman" w:hAnsi="Times New Roman" w:cs="Times New Roman"/>
          <w:sz w:val="28"/>
          <w:szCs w:val="28"/>
        </w:rPr>
        <w:t xml:space="preserve"> необходимо учитывать индивидуальные особенности </w:t>
      </w:r>
      <w:proofErr w:type="gramStart"/>
      <w:r w:rsidRPr="008B2E24">
        <w:rPr>
          <w:rFonts w:ascii="Times New Roman" w:eastAsia="Times New Roman" w:hAnsi="Times New Roman" w:cs="Times New Roman"/>
          <w:sz w:val="28"/>
          <w:szCs w:val="28"/>
        </w:rPr>
        <w:t>занимающихся</w:t>
      </w:r>
      <w:proofErr w:type="gramEnd"/>
      <w:r w:rsidRPr="008B2E24">
        <w:rPr>
          <w:rFonts w:ascii="Times New Roman" w:eastAsia="Times New Roman" w:hAnsi="Times New Roman" w:cs="Times New Roman"/>
          <w:sz w:val="28"/>
          <w:szCs w:val="28"/>
        </w:rPr>
        <w:t xml:space="preserve">, так как в продаже бывают </w:t>
      </w:r>
      <w:proofErr w:type="spellStart"/>
      <w:r w:rsidRPr="008B2E24">
        <w:rPr>
          <w:rFonts w:ascii="Times New Roman" w:eastAsia="Times New Roman" w:hAnsi="Times New Roman" w:cs="Times New Roman"/>
          <w:sz w:val="28"/>
          <w:szCs w:val="28"/>
        </w:rPr>
        <w:t>терасеты</w:t>
      </w:r>
      <w:proofErr w:type="spellEnd"/>
      <w:r w:rsidRPr="008B2E24">
        <w:rPr>
          <w:rFonts w:ascii="Times New Roman" w:eastAsia="Times New Roman" w:hAnsi="Times New Roman" w:cs="Times New Roman"/>
          <w:sz w:val="28"/>
          <w:szCs w:val="28"/>
        </w:rPr>
        <w:t xml:space="preserve"> с различной степенью жесткости и длины ленты.  </w:t>
      </w:r>
    </w:p>
    <w:p w:rsidR="008B2E24" w:rsidRPr="008B2E24" w:rsidRDefault="008B2E24" w:rsidP="008B2E24">
      <w:pPr>
        <w:spacing w:line="360" w:lineRule="auto"/>
        <w:ind w:firstLine="284"/>
        <w:contextualSpacing/>
        <w:jc w:val="both"/>
        <w:rPr>
          <w:rFonts w:ascii="Times New Roman" w:eastAsia="Times New Roman" w:hAnsi="Times New Roman" w:cs="Times New Roman"/>
          <w:sz w:val="28"/>
          <w:szCs w:val="28"/>
        </w:rPr>
      </w:pPr>
      <w:r w:rsidRPr="008B2E24">
        <w:rPr>
          <w:rFonts w:ascii="Times New Roman" w:eastAsia="Times New Roman" w:hAnsi="Times New Roman" w:cs="Times New Roman"/>
          <w:sz w:val="28"/>
          <w:szCs w:val="28"/>
        </w:rPr>
        <w:t xml:space="preserve">Также широкое развитие получила памп аэробика. </w:t>
      </w:r>
    </w:p>
    <w:p w:rsidR="008B2E24" w:rsidRPr="008B2E24" w:rsidRDefault="008B2E24" w:rsidP="008B2E24">
      <w:pPr>
        <w:spacing w:line="360" w:lineRule="auto"/>
        <w:ind w:firstLine="284"/>
        <w:contextualSpacing/>
        <w:jc w:val="both"/>
        <w:rPr>
          <w:rFonts w:ascii="Times New Roman" w:eastAsia="Times New Roman" w:hAnsi="Times New Roman" w:cs="Times New Roman"/>
          <w:sz w:val="28"/>
          <w:szCs w:val="28"/>
        </w:rPr>
      </w:pPr>
      <w:r w:rsidRPr="008B2E24">
        <w:rPr>
          <w:rFonts w:ascii="Times New Roman" w:eastAsia="Times New Roman" w:hAnsi="Times New Roman" w:cs="Times New Roman"/>
          <w:sz w:val="28"/>
          <w:szCs w:val="28"/>
        </w:rPr>
        <w:lastRenderedPageBreak/>
        <w:t>В этом виде аэробики упражнения выполняются с различными видами отягощений.  Как правило,  это штанги или гантели весом от 1 до 10 кг.</w:t>
      </w:r>
    </w:p>
    <w:p w:rsidR="008B2E24" w:rsidRPr="008B2E24" w:rsidRDefault="008B2E24" w:rsidP="008B2E24">
      <w:pPr>
        <w:spacing w:line="360" w:lineRule="auto"/>
        <w:ind w:firstLine="284"/>
        <w:contextualSpacing/>
        <w:jc w:val="both"/>
        <w:rPr>
          <w:rFonts w:ascii="Times New Roman" w:eastAsia="Times New Roman" w:hAnsi="Times New Roman" w:cs="Times New Roman"/>
          <w:sz w:val="28"/>
          <w:szCs w:val="28"/>
        </w:rPr>
      </w:pPr>
      <w:r w:rsidRPr="008B2E24">
        <w:rPr>
          <w:rFonts w:ascii="Times New Roman" w:eastAsia="Times New Roman" w:hAnsi="Times New Roman" w:cs="Times New Roman"/>
          <w:sz w:val="28"/>
          <w:szCs w:val="28"/>
        </w:rPr>
        <w:t xml:space="preserve">В содержание занятий включаются различные силовые упражнения в поднимании,  приседании, наклонах, разворотах туловища с использованием отягощений. Упражнения выполняются плавно без рывков и без задержки дыхания,  под музыку. </w:t>
      </w:r>
    </w:p>
    <w:p w:rsidR="008B2E24" w:rsidRPr="008B2E24" w:rsidRDefault="008B2E24" w:rsidP="008B2E24">
      <w:pPr>
        <w:spacing w:line="360" w:lineRule="auto"/>
        <w:ind w:firstLine="284"/>
        <w:contextualSpacing/>
        <w:jc w:val="both"/>
        <w:rPr>
          <w:rFonts w:ascii="Times New Roman" w:eastAsia="Times New Roman" w:hAnsi="Times New Roman" w:cs="Times New Roman"/>
          <w:sz w:val="28"/>
          <w:szCs w:val="28"/>
        </w:rPr>
      </w:pPr>
      <w:r w:rsidRPr="008B2E24">
        <w:rPr>
          <w:rFonts w:ascii="Times New Roman" w:eastAsia="Times New Roman" w:hAnsi="Times New Roman" w:cs="Times New Roman"/>
          <w:sz w:val="28"/>
          <w:szCs w:val="28"/>
        </w:rPr>
        <w:t xml:space="preserve">Упражнения  </w:t>
      </w:r>
      <w:proofErr w:type="spellStart"/>
      <w:r w:rsidRPr="008B2E24">
        <w:rPr>
          <w:rFonts w:ascii="Times New Roman" w:eastAsia="Times New Roman" w:hAnsi="Times New Roman" w:cs="Times New Roman"/>
          <w:sz w:val="28"/>
          <w:szCs w:val="28"/>
        </w:rPr>
        <w:t>комплексируются</w:t>
      </w:r>
      <w:proofErr w:type="spellEnd"/>
      <w:r w:rsidRPr="008B2E24">
        <w:rPr>
          <w:rFonts w:ascii="Times New Roman" w:eastAsia="Times New Roman" w:hAnsi="Times New Roman" w:cs="Times New Roman"/>
          <w:sz w:val="28"/>
          <w:szCs w:val="28"/>
        </w:rPr>
        <w:t xml:space="preserve"> с упражнениями на </w:t>
      </w:r>
      <w:proofErr w:type="gramStart"/>
      <w:r w:rsidRPr="008B2E24">
        <w:rPr>
          <w:rFonts w:ascii="Times New Roman" w:eastAsia="Times New Roman" w:hAnsi="Times New Roman" w:cs="Times New Roman"/>
          <w:sz w:val="28"/>
          <w:szCs w:val="28"/>
        </w:rPr>
        <w:t>гибкость</w:t>
      </w:r>
      <w:proofErr w:type="gramEnd"/>
      <w:r w:rsidRPr="008B2E24">
        <w:rPr>
          <w:rFonts w:ascii="Times New Roman" w:eastAsia="Times New Roman" w:hAnsi="Times New Roman" w:cs="Times New Roman"/>
          <w:sz w:val="28"/>
          <w:szCs w:val="28"/>
        </w:rPr>
        <w:t xml:space="preserve"> как правило в форме </w:t>
      </w:r>
      <w:proofErr w:type="spellStart"/>
      <w:r w:rsidRPr="008B2E24">
        <w:rPr>
          <w:rFonts w:ascii="Times New Roman" w:eastAsia="Times New Roman" w:hAnsi="Times New Roman" w:cs="Times New Roman"/>
          <w:sz w:val="28"/>
          <w:szCs w:val="28"/>
        </w:rPr>
        <w:t>стретчинга</w:t>
      </w:r>
      <w:proofErr w:type="spellEnd"/>
      <w:r w:rsidRPr="008B2E24">
        <w:rPr>
          <w:rFonts w:ascii="Times New Roman" w:eastAsia="Times New Roman" w:hAnsi="Times New Roman" w:cs="Times New Roman"/>
          <w:sz w:val="28"/>
          <w:szCs w:val="28"/>
        </w:rPr>
        <w:t xml:space="preserve"> [6,7,8]. </w:t>
      </w:r>
    </w:p>
    <w:p w:rsidR="008B2E24" w:rsidRPr="008B2E24" w:rsidRDefault="008B2E24" w:rsidP="008B2E24">
      <w:pPr>
        <w:spacing w:line="360" w:lineRule="auto"/>
        <w:ind w:firstLine="284"/>
        <w:contextualSpacing/>
        <w:jc w:val="both"/>
        <w:rPr>
          <w:rFonts w:ascii="Times New Roman" w:eastAsia="Times New Roman" w:hAnsi="Times New Roman" w:cs="Times New Roman"/>
          <w:sz w:val="28"/>
          <w:szCs w:val="28"/>
        </w:rPr>
      </w:pPr>
      <w:proofErr w:type="spellStart"/>
      <w:r w:rsidRPr="008B2E24">
        <w:rPr>
          <w:rFonts w:ascii="Times New Roman" w:eastAsia="Times New Roman" w:hAnsi="Times New Roman" w:cs="Times New Roman"/>
          <w:sz w:val="28"/>
          <w:szCs w:val="28"/>
        </w:rPr>
        <w:t>Фитбол</w:t>
      </w:r>
      <w:proofErr w:type="spellEnd"/>
      <w:r w:rsidRPr="008B2E24">
        <w:rPr>
          <w:rFonts w:ascii="Times New Roman" w:eastAsia="Times New Roman" w:hAnsi="Times New Roman" w:cs="Times New Roman"/>
          <w:sz w:val="28"/>
          <w:szCs w:val="28"/>
        </w:rPr>
        <w:t xml:space="preserve">.  Это одна из разновидностей  оздоровительной </w:t>
      </w:r>
      <w:proofErr w:type="gramStart"/>
      <w:r w:rsidRPr="008B2E24">
        <w:rPr>
          <w:rFonts w:ascii="Times New Roman" w:eastAsia="Times New Roman" w:hAnsi="Times New Roman" w:cs="Times New Roman"/>
          <w:sz w:val="28"/>
          <w:szCs w:val="28"/>
        </w:rPr>
        <w:t>аэробики</w:t>
      </w:r>
      <w:proofErr w:type="gramEnd"/>
      <w:r w:rsidRPr="008B2E24">
        <w:rPr>
          <w:rFonts w:ascii="Times New Roman" w:eastAsia="Times New Roman" w:hAnsi="Times New Roman" w:cs="Times New Roman"/>
          <w:sz w:val="28"/>
          <w:szCs w:val="28"/>
        </w:rPr>
        <w:t xml:space="preserve"> в которой все упражнения выполняются на (или со) специальных резиновых мячах большого размера [2,47]. </w:t>
      </w:r>
    </w:p>
    <w:p w:rsidR="008B2E24" w:rsidRPr="008B2E24" w:rsidRDefault="008B2E24" w:rsidP="008B2E24">
      <w:pPr>
        <w:spacing w:line="360" w:lineRule="auto"/>
        <w:ind w:firstLine="284"/>
        <w:contextualSpacing/>
        <w:jc w:val="both"/>
        <w:rPr>
          <w:rFonts w:ascii="Times New Roman" w:eastAsia="Times New Roman" w:hAnsi="Times New Roman" w:cs="Times New Roman"/>
          <w:sz w:val="28"/>
          <w:szCs w:val="28"/>
        </w:rPr>
      </w:pPr>
      <w:r w:rsidRPr="008B2E24">
        <w:rPr>
          <w:rFonts w:ascii="Times New Roman" w:eastAsia="Times New Roman" w:hAnsi="Times New Roman" w:cs="Times New Roman"/>
          <w:sz w:val="28"/>
          <w:szCs w:val="28"/>
        </w:rPr>
        <w:t xml:space="preserve">При занятиях </w:t>
      </w:r>
      <w:proofErr w:type="spellStart"/>
      <w:r w:rsidRPr="008B2E24">
        <w:rPr>
          <w:rFonts w:ascii="Times New Roman" w:eastAsia="Times New Roman" w:hAnsi="Times New Roman" w:cs="Times New Roman"/>
          <w:sz w:val="28"/>
          <w:szCs w:val="28"/>
        </w:rPr>
        <w:t>фитболом</w:t>
      </w:r>
      <w:proofErr w:type="spellEnd"/>
      <w:r w:rsidRPr="008B2E24">
        <w:rPr>
          <w:rFonts w:ascii="Times New Roman" w:eastAsia="Times New Roman" w:hAnsi="Times New Roman" w:cs="Times New Roman"/>
          <w:sz w:val="28"/>
          <w:szCs w:val="28"/>
        </w:rPr>
        <w:t xml:space="preserve"> развивается гибкость и ловкость, совершенствуется чувство равновесия. </w:t>
      </w:r>
    </w:p>
    <w:p w:rsidR="008B2E24" w:rsidRPr="008B2E24" w:rsidRDefault="008B2E24" w:rsidP="008B2E24">
      <w:pPr>
        <w:spacing w:line="360" w:lineRule="auto"/>
        <w:ind w:firstLine="284"/>
        <w:contextualSpacing/>
        <w:jc w:val="both"/>
        <w:rPr>
          <w:rFonts w:ascii="Times New Roman" w:eastAsia="Times New Roman" w:hAnsi="Times New Roman" w:cs="Times New Roman"/>
          <w:sz w:val="28"/>
          <w:szCs w:val="28"/>
        </w:rPr>
      </w:pPr>
      <w:r w:rsidRPr="008B2E24">
        <w:rPr>
          <w:rFonts w:ascii="Times New Roman" w:eastAsia="Times New Roman" w:hAnsi="Times New Roman" w:cs="Times New Roman"/>
          <w:sz w:val="28"/>
          <w:szCs w:val="28"/>
        </w:rPr>
        <w:t xml:space="preserve">Систематические и продолжительные занятия способствуют исправлению различных нарушений осанки и формированию  пропорциональной  фигуры. Мяч применяется как гимнастический снаряд на котором выполняются упражнения или как </w:t>
      </w:r>
      <w:proofErr w:type="gramStart"/>
      <w:r w:rsidRPr="008B2E24">
        <w:rPr>
          <w:rFonts w:ascii="Times New Roman" w:eastAsia="Times New Roman" w:hAnsi="Times New Roman" w:cs="Times New Roman"/>
          <w:sz w:val="28"/>
          <w:szCs w:val="28"/>
        </w:rPr>
        <w:t>предмет</w:t>
      </w:r>
      <w:proofErr w:type="gramEnd"/>
      <w:r w:rsidRPr="008B2E24">
        <w:rPr>
          <w:rFonts w:ascii="Times New Roman" w:eastAsia="Times New Roman" w:hAnsi="Times New Roman" w:cs="Times New Roman"/>
          <w:sz w:val="28"/>
          <w:szCs w:val="28"/>
        </w:rPr>
        <w:t xml:space="preserve"> с которым можно также выполнять множество различных упражнений, которые способны оказывать  воздействие как на весь организм или на отдельные мышечные группы и органы и системы избирательно [7,8]. </w:t>
      </w:r>
    </w:p>
    <w:p w:rsidR="008B2E24" w:rsidRPr="008B2E24" w:rsidRDefault="008B2E24" w:rsidP="008B2E24">
      <w:pPr>
        <w:spacing w:line="360" w:lineRule="auto"/>
        <w:ind w:firstLine="284"/>
        <w:contextualSpacing/>
        <w:jc w:val="both"/>
        <w:rPr>
          <w:rFonts w:ascii="Times New Roman" w:eastAsia="Times New Roman" w:hAnsi="Times New Roman" w:cs="Times New Roman"/>
          <w:sz w:val="28"/>
          <w:szCs w:val="28"/>
        </w:rPr>
      </w:pPr>
      <w:r w:rsidRPr="008B2E24">
        <w:rPr>
          <w:rFonts w:ascii="Times New Roman" w:eastAsia="Times New Roman" w:hAnsi="Times New Roman" w:cs="Times New Roman"/>
          <w:b/>
          <w:sz w:val="28"/>
          <w:szCs w:val="28"/>
        </w:rPr>
        <w:t>Танцевальная аэробика</w:t>
      </w:r>
      <w:r w:rsidRPr="008B2E24">
        <w:rPr>
          <w:rFonts w:ascii="Times New Roman" w:eastAsia="Times New Roman" w:hAnsi="Times New Roman" w:cs="Times New Roman"/>
          <w:sz w:val="28"/>
          <w:szCs w:val="28"/>
        </w:rPr>
        <w:t xml:space="preserve"> является самым массовым и популярным видом   оздоровительной аэробики.</w:t>
      </w:r>
    </w:p>
    <w:p w:rsidR="008B2E24" w:rsidRPr="008B2E24" w:rsidRDefault="008B2E24" w:rsidP="008B2E24">
      <w:pPr>
        <w:spacing w:line="360" w:lineRule="auto"/>
        <w:ind w:firstLine="284"/>
        <w:contextualSpacing/>
        <w:jc w:val="both"/>
        <w:rPr>
          <w:rFonts w:ascii="Times New Roman" w:eastAsia="Times New Roman" w:hAnsi="Times New Roman" w:cs="Times New Roman"/>
          <w:sz w:val="28"/>
          <w:szCs w:val="28"/>
        </w:rPr>
      </w:pPr>
      <w:r w:rsidRPr="008B2E24">
        <w:rPr>
          <w:rFonts w:ascii="Times New Roman" w:eastAsia="Times New Roman" w:hAnsi="Times New Roman" w:cs="Times New Roman"/>
          <w:sz w:val="28"/>
          <w:szCs w:val="28"/>
        </w:rPr>
        <w:t xml:space="preserve"> В зависимости от стиля танца, на основе которого строятся вся хореография занятия, выделяют такие разновидности танцевальной аэробики как:  </w:t>
      </w:r>
    </w:p>
    <w:p w:rsidR="008B2E24" w:rsidRPr="008B2E24" w:rsidRDefault="008B2E24" w:rsidP="008B2E24">
      <w:pPr>
        <w:spacing w:line="360" w:lineRule="auto"/>
        <w:ind w:firstLine="284"/>
        <w:contextualSpacing/>
        <w:jc w:val="both"/>
        <w:rPr>
          <w:rFonts w:ascii="Times New Roman" w:eastAsia="Times New Roman" w:hAnsi="Times New Roman" w:cs="Times New Roman"/>
          <w:sz w:val="28"/>
          <w:szCs w:val="28"/>
        </w:rPr>
      </w:pPr>
      <w:r w:rsidRPr="008B2E24">
        <w:rPr>
          <w:rFonts w:ascii="Times New Roman" w:eastAsia="Times New Roman" w:hAnsi="Times New Roman" w:cs="Times New Roman"/>
          <w:sz w:val="28"/>
          <w:szCs w:val="28"/>
        </w:rPr>
        <w:t xml:space="preserve">- афро джаз-аэробика  включает элементы африканских танцев;  </w:t>
      </w:r>
    </w:p>
    <w:p w:rsidR="008B2E24" w:rsidRPr="008B2E24" w:rsidRDefault="008B2E24" w:rsidP="008B2E24">
      <w:pPr>
        <w:spacing w:line="360" w:lineRule="auto"/>
        <w:ind w:firstLine="284"/>
        <w:contextualSpacing/>
        <w:jc w:val="both"/>
        <w:rPr>
          <w:rFonts w:ascii="Times New Roman" w:eastAsia="Times New Roman" w:hAnsi="Times New Roman" w:cs="Times New Roman"/>
          <w:sz w:val="28"/>
          <w:szCs w:val="28"/>
        </w:rPr>
      </w:pPr>
      <w:r w:rsidRPr="008B2E24">
        <w:rPr>
          <w:rFonts w:ascii="Times New Roman" w:eastAsia="Times New Roman" w:hAnsi="Times New Roman" w:cs="Times New Roman"/>
          <w:sz w:val="28"/>
          <w:szCs w:val="28"/>
        </w:rPr>
        <w:t xml:space="preserve">- джаз аэробика  включает элементы джазового танца; </w:t>
      </w:r>
    </w:p>
    <w:p w:rsidR="008B2E24" w:rsidRPr="008B2E24" w:rsidRDefault="008B2E24" w:rsidP="008B2E24">
      <w:pPr>
        <w:spacing w:line="360" w:lineRule="auto"/>
        <w:ind w:firstLine="284"/>
        <w:contextualSpacing/>
        <w:jc w:val="both"/>
        <w:rPr>
          <w:rFonts w:ascii="Times New Roman" w:eastAsia="Times New Roman" w:hAnsi="Times New Roman" w:cs="Times New Roman"/>
          <w:sz w:val="28"/>
          <w:szCs w:val="28"/>
        </w:rPr>
      </w:pPr>
      <w:r w:rsidRPr="008B2E24">
        <w:rPr>
          <w:rFonts w:ascii="Times New Roman" w:eastAsia="Times New Roman" w:hAnsi="Times New Roman" w:cs="Times New Roman"/>
          <w:sz w:val="28"/>
          <w:szCs w:val="28"/>
        </w:rPr>
        <w:t xml:space="preserve">-  </w:t>
      </w:r>
      <w:proofErr w:type="spellStart"/>
      <w:r w:rsidRPr="008B2E24">
        <w:rPr>
          <w:rFonts w:ascii="Times New Roman" w:eastAsia="Times New Roman" w:hAnsi="Times New Roman" w:cs="Times New Roman"/>
          <w:sz w:val="28"/>
          <w:szCs w:val="28"/>
        </w:rPr>
        <w:t>фанк</w:t>
      </w:r>
      <w:proofErr w:type="spellEnd"/>
      <w:r w:rsidRPr="008B2E24">
        <w:rPr>
          <w:rFonts w:ascii="Times New Roman" w:eastAsia="Times New Roman" w:hAnsi="Times New Roman" w:cs="Times New Roman"/>
          <w:sz w:val="28"/>
          <w:szCs w:val="28"/>
        </w:rPr>
        <w:t xml:space="preserve"> аэробика включает элементы современных танцев в стиле «</w:t>
      </w:r>
      <w:proofErr w:type="spellStart"/>
      <w:r w:rsidRPr="008B2E24">
        <w:rPr>
          <w:rFonts w:ascii="Times New Roman" w:eastAsia="Times New Roman" w:hAnsi="Times New Roman" w:cs="Times New Roman"/>
          <w:sz w:val="28"/>
          <w:szCs w:val="28"/>
        </w:rPr>
        <w:t>фанк</w:t>
      </w:r>
      <w:proofErr w:type="spellEnd"/>
      <w:r w:rsidRPr="008B2E24">
        <w:rPr>
          <w:rFonts w:ascii="Times New Roman" w:eastAsia="Times New Roman" w:hAnsi="Times New Roman" w:cs="Times New Roman"/>
          <w:sz w:val="28"/>
          <w:szCs w:val="28"/>
        </w:rPr>
        <w:t>»;</w:t>
      </w:r>
    </w:p>
    <w:p w:rsidR="008B2E24" w:rsidRPr="008B2E24" w:rsidRDefault="008B2E24" w:rsidP="008B2E24">
      <w:pPr>
        <w:spacing w:line="360" w:lineRule="auto"/>
        <w:ind w:firstLine="284"/>
        <w:contextualSpacing/>
        <w:jc w:val="both"/>
        <w:rPr>
          <w:rFonts w:ascii="Times New Roman" w:eastAsia="Times New Roman" w:hAnsi="Times New Roman" w:cs="Times New Roman"/>
          <w:sz w:val="28"/>
          <w:szCs w:val="28"/>
        </w:rPr>
      </w:pPr>
      <w:r w:rsidRPr="008B2E24">
        <w:rPr>
          <w:rFonts w:ascii="Times New Roman" w:eastAsia="Times New Roman" w:hAnsi="Times New Roman" w:cs="Times New Roman"/>
          <w:sz w:val="28"/>
          <w:szCs w:val="28"/>
        </w:rPr>
        <w:t xml:space="preserve">- сити джем-аэробика включает элементы негритянского стиля «сити-джем»;  </w:t>
      </w:r>
    </w:p>
    <w:p w:rsidR="008B2E24" w:rsidRPr="008B2E24" w:rsidRDefault="008B2E24" w:rsidP="008B2E24">
      <w:pPr>
        <w:spacing w:line="360" w:lineRule="auto"/>
        <w:ind w:firstLine="284"/>
        <w:contextualSpacing/>
        <w:jc w:val="both"/>
        <w:rPr>
          <w:rFonts w:ascii="Times New Roman" w:eastAsia="Times New Roman" w:hAnsi="Times New Roman" w:cs="Times New Roman"/>
          <w:sz w:val="28"/>
          <w:szCs w:val="28"/>
        </w:rPr>
      </w:pPr>
      <w:r w:rsidRPr="008B2E24">
        <w:rPr>
          <w:rFonts w:ascii="Times New Roman" w:eastAsia="Times New Roman" w:hAnsi="Times New Roman" w:cs="Times New Roman"/>
          <w:sz w:val="28"/>
          <w:szCs w:val="28"/>
        </w:rPr>
        <w:lastRenderedPageBreak/>
        <w:t xml:space="preserve">хип хоп-аэробика </w:t>
      </w:r>
      <w:proofErr w:type="gramStart"/>
      <w:r w:rsidRPr="008B2E24">
        <w:rPr>
          <w:rFonts w:ascii="Times New Roman" w:eastAsia="Times New Roman" w:hAnsi="Times New Roman" w:cs="Times New Roman"/>
          <w:sz w:val="28"/>
          <w:szCs w:val="28"/>
        </w:rPr>
        <w:t>основана</w:t>
      </w:r>
      <w:proofErr w:type="gramEnd"/>
      <w:r w:rsidRPr="008B2E24">
        <w:rPr>
          <w:rFonts w:ascii="Times New Roman" w:eastAsia="Times New Roman" w:hAnsi="Times New Roman" w:cs="Times New Roman"/>
          <w:sz w:val="28"/>
          <w:szCs w:val="28"/>
        </w:rPr>
        <w:t xml:space="preserve"> на базе сочетания элементов современного танца в стиле «хип-хоп»;  </w:t>
      </w:r>
    </w:p>
    <w:p w:rsidR="008B2E24" w:rsidRPr="008B2E24" w:rsidRDefault="008B2E24" w:rsidP="008B2E24">
      <w:pPr>
        <w:spacing w:line="360" w:lineRule="auto"/>
        <w:ind w:firstLine="284"/>
        <w:contextualSpacing/>
        <w:jc w:val="both"/>
        <w:rPr>
          <w:rFonts w:ascii="Times New Roman" w:eastAsia="Times New Roman" w:hAnsi="Times New Roman" w:cs="Times New Roman"/>
          <w:sz w:val="28"/>
          <w:szCs w:val="28"/>
        </w:rPr>
      </w:pPr>
      <w:r w:rsidRPr="008B2E24">
        <w:rPr>
          <w:rFonts w:ascii="Times New Roman" w:eastAsia="Times New Roman" w:hAnsi="Times New Roman" w:cs="Times New Roman"/>
          <w:sz w:val="28"/>
          <w:szCs w:val="28"/>
        </w:rPr>
        <w:t xml:space="preserve">- брейк аэробика включает элементы  </w:t>
      </w:r>
      <w:proofErr w:type="spellStart"/>
      <w:r w:rsidRPr="008B2E24">
        <w:rPr>
          <w:rFonts w:ascii="Times New Roman" w:eastAsia="Times New Roman" w:hAnsi="Times New Roman" w:cs="Times New Roman"/>
          <w:sz w:val="28"/>
          <w:szCs w:val="28"/>
        </w:rPr>
        <w:t>брейкданса</w:t>
      </w:r>
      <w:proofErr w:type="spellEnd"/>
      <w:r w:rsidRPr="008B2E24">
        <w:rPr>
          <w:rFonts w:ascii="Times New Roman" w:eastAsia="Times New Roman" w:hAnsi="Times New Roman" w:cs="Times New Roman"/>
          <w:sz w:val="28"/>
          <w:szCs w:val="28"/>
        </w:rPr>
        <w:t xml:space="preserve">; </w:t>
      </w:r>
    </w:p>
    <w:p w:rsidR="008B2E24" w:rsidRPr="008B2E24" w:rsidRDefault="008B2E24" w:rsidP="008B2E24">
      <w:pPr>
        <w:spacing w:line="360" w:lineRule="auto"/>
        <w:ind w:firstLine="284"/>
        <w:contextualSpacing/>
        <w:jc w:val="both"/>
        <w:rPr>
          <w:rFonts w:ascii="Times New Roman" w:eastAsia="Times New Roman" w:hAnsi="Times New Roman" w:cs="Times New Roman"/>
          <w:sz w:val="28"/>
          <w:szCs w:val="28"/>
        </w:rPr>
      </w:pPr>
      <w:r w:rsidRPr="008B2E24">
        <w:rPr>
          <w:rFonts w:ascii="Times New Roman" w:eastAsia="Times New Roman" w:hAnsi="Times New Roman" w:cs="Times New Roman"/>
          <w:sz w:val="28"/>
          <w:szCs w:val="28"/>
        </w:rPr>
        <w:t xml:space="preserve">- </w:t>
      </w:r>
      <w:proofErr w:type="spellStart"/>
      <w:r w:rsidRPr="008B2E24">
        <w:rPr>
          <w:rFonts w:ascii="Times New Roman" w:eastAsia="Times New Roman" w:hAnsi="Times New Roman" w:cs="Times New Roman"/>
          <w:sz w:val="28"/>
          <w:szCs w:val="28"/>
        </w:rPr>
        <w:t>латин</w:t>
      </w:r>
      <w:proofErr w:type="spellEnd"/>
      <w:r w:rsidRPr="008B2E24">
        <w:rPr>
          <w:rFonts w:ascii="Times New Roman" w:eastAsia="Times New Roman" w:hAnsi="Times New Roman" w:cs="Times New Roman"/>
          <w:sz w:val="28"/>
          <w:szCs w:val="28"/>
        </w:rPr>
        <w:t xml:space="preserve"> аэробика или </w:t>
      </w:r>
      <w:proofErr w:type="spellStart"/>
      <w:r w:rsidRPr="008B2E24">
        <w:rPr>
          <w:rFonts w:ascii="Times New Roman" w:eastAsia="Times New Roman" w:hAnsi="Times New Roman" w:cs="Times New Roman"/>
          <w:sz w:val="28"/>
          <w:szCs w:val="28"/>
        </w:rPr>
        <w:t>салса</w:t>
      </w:r>
      <w:proofErr w:type="spellEnd"/>
      <w:r w:rsidRPr="008B2E24">
        <w:rPr>
          <w:rFonts w:ascii="Times New Roman" w:eastAsia="Times New Roman" w:hAnsi="Times New Roman" w:cs="Times New Roman"/>
          <w:sz w:val="28"/>
          <w:szCs w:val="28"/>
        </w:rPr>
        <w:t xml:space="preserve"> аэробика включает элементы латиноамериканских танцев;  </w:t>
      </w:r>
    </w:p>
    <w:p w:rsidR="008B2E24" w:rsidRPr="008B2E24" w:rsidRDefault="008B2E24" w:rsidP="008B2E24">
      <w:pPr>
        <w:spacing w:line="360" w:lineRule="auto"/>
        <w:ind w:firstLine="284"/>
        <w:contextualSpacing/>
        <w:jc w:val="both"/>
        <w:rPr>
          <w:rFonts w:ascii="Times New Roman" w:eastAsia="Times New Roman" w:hAnsi="Times New Roman" w:cs="Times New Roman"/>
          <w:sz w:val="28"/>
          <w:szCs w:val="28"/>
        </w:rPr>
      </w:pPr>
      <w:r w:rsidRPr="008B2E24">
        <w:rPr>
          <w:rFonts w:ascii="Times New Roman" w:eastAsia="Times New Roman" w:hAnsi="Times New Roman" w:cs="Times New Roman"/>
          <w:sz w:val="28"/>
          <w:szCs w:val="28"/>
        </w:rPr>
        <w:t xml:space="preserve">- русская аэробика включает элементы и их сочетания из русских народных танцев. </w:t>
      </w:r>
    </w:p>
    <w:p w:rsidR="008B2E24" w:rsidRPr="008B2E24" w:rsidRDefault="008B2E24" w:rsidP="008B2E24">
      <w:pPr>
        <w:spacing w:line="360" w:lineRule="auto"/>
        <w:ind w:firstLine="284"/>
        <w:contextualSpacing/>
        <w:jc w:val="both"/>
        <w:rPr>
          <w:rFonts w:ascii="Times New Roman" w:eastAsia="Times New Roman" w:hAnsi="Times New Roman" w:cs="Times New Roman"/>
          <w:sz w:val="28"/>
          <w:szCs w:val="28"/>
        </w:rPr>
      </w:pPr>
      <w:r w:rsidRPr="008B2E24">
        <w:rPr>
          <w:rFonts w:ascii="Times New Roman" w:eastAsia="Times New Roman" w:hAnsi="Times New Roman" w:cs="Times New Roman"/>
          <w:sz w:val="28"/>
          <w:szCs w:val="28"/>
        </w:rPr>
        <w:t xml:space="preserve">Занятия по танцевальной  аэробике проходят всегда на положительном эмоциональном фоне, хорошо действуют на психику и  основные функциональные системы организма (сердечно-сосудистую, </w:t>
      </w:r>
      <w:proofErr w:type="gramStart"/>
      <w:r w:rsidRPr="008B2E24">
        <w:rPr>
          <w:rFonts w:ascii="Times New Roman" w:eastAsia="Times New Roman" w:hAnsi="Times New Roman" w:cs="Times New Roman"/>
          <w:sz w:val="28"/>
          <w:szCs w:val="28"/>
        </w:rPr>
        <w:t>опорно двигательный</w:t>
      </w:r>
      <w:proofErr w:type="gramEnd"/>
      <w:r w:rsidRPr="008B2E24">
        <w:rPr>
          <w:rFonts w:ascii="Times New Roman" w:eastAsia="Times New Roman" w:hAnsi="Times New Roman" w:cs="Times New Roman"/>
          <w:sz w:val="28"/>
          <w:szCs w:val="28"/>
        </w:rPr>
        <w:t xml:space="preserve"> аппарат, нервную и др.) [2, 8,33].</w:t>
      </w:r>
    </w:p>
    <w:p w:rsidR="008B2E24" w:rsidRPr="008B2E24" w:rsidRDefault="008B2E24" w:rsidP="008B2E24">
      <w:pPr>
        <w:spacing w:line="360" w:lineRule="auto"/>
        <w:ind w:firstLine="284"/>
        <w:contextualSpacing/>
        <w:jc w:val="both"/>
        <w:rPr>
          <w:rFonts w:ascii="Times New Roman" w:eastAsia="Times New Roman" w:hAnsi="Times New Roman" w:cs="Times New Roman"/>
          <w:sz w:val="28"/>
          <w:szCs w:val="28"/>
        </w:rPr>
      </w:pPr>
      <w:r w:rsidRPr="008B2E24">
        <w:rPr>
          <w:rFonts w:ascii="Times New Roman" w:eastAsia="Times New Roman" w:hAnsi="Times New Roman" w:cs="Times New Roman"/>
          <w:sz w:val="28"/>
          <w:szCs w:val="28"/>
        </w:rPr>
        <w:t xml:space="preserve">В последние годы появились так называемые восточные направления аэробики. Йога-аэробика, Ушу-аэробика, </w:t>
      </w:r>
      <w:proofErr w:type="spellStart"/>
      <w:r w:rsidRPr="008B2E24">
        <w:rPr>
          <w:rFonts w:ascii="Times New Roman" w:eastAsia="Times New Roman" w:hAnsi="Times New Roman" w:cs="Times New Roman"/>
          <w:sz w:val="28"/>
          <w:szCs w:val="28"/>
        </w:rPr>
        <w:t>Цигун-аэробика</w:t>
      </w:r>
      <w:proofErr w:type="spellEnd"/>
      <w:r w:rsidRPr="008B2E24">
        <w:rPr>
          <w:rFonts w:ascii="Times New Roman" w:eastAsia="Times New Roman" w:hAnsi="Times New Roman" w:cs="Times New Roman"/>
          <w:sz w:val="28"/>
          <w:szCs w:val="28"/>
        </w:rPr>
        <w:t>.</w:t>
      </w:r>
    </w:p>
    <w:p w:rsidR="008B2E24" w:rsidRPr="008B2E24" w:rsidRDefault="008B2E24" w:rsidP="008B2E24">
      <w:pPr>
        <w:spacing w:line="360" w:lineRule="auto"/>
        <w:ind w:firstLine="284"/>
        <w:contextualSpacing/>
        <w:jc w:val="both"/>
        <w:rPr>
          <w:rFonts w:ascii="Times New Roman" w:eastAsia="Times New Roman" w:hAnsi="Times New Roman" w:cs="Times New Roman"/>
          <w:sz w:val="28"/>
          <w:szCs w:val="28"/>
        </w:rPr>
      </w:pPr>
      <w:proofErr w:type="gramStart"/>
      <w:r w:rsidRPr="008B2E24">
        <w:rPr>
          <w:rFonts w:ascii="Times New Roman" w:eastAsia="Times New Roman" w:hAnsi="Times New Roman" w:cs="Times New Roman"/>
          <w:sz w:val="28"/>
          <w:szCs w:val="28"/>
        </w:rPr>
        <w:t xml:space="preserve">Содержание занятий этими  видами  аэробики  включает  различные базовые упражнения из  индийской Хатка-йоги, китайских гимнастик и боевых искусств  ушу и </w:t>
      </w:r>
      <w:proofErr w:type="spellStart"/>
      <w:r w:rsidRPr="008B2E24">
        <w:rPr>
          <w:rFonts w:ascii="Times New Roman" w:eastAsia="Times New Roman" w:hAnsi="Times New Roman" w:cs="Times New Roman"/>
          <w:sz w:val="28"/>
          <w:szCs w:val="28"/>
        </w:rPr>
        <w:t>цигун</w:t>
      </w:r>
      <w:proofErr w:type="spellEnd"/>
      <w:r w:rsidRPr="008B2E24">
        <w:rPr>
          <w:rFonts w:ascii="Times New Roman" w:eastAsia="Times New Roman" w:hAnsi="Times New Roman" w:cs="Times New Roman"/>
          <w:sz w:val="28"/>
          <w:szCs w:val="28"/>
        </w:rPr>
        <w:t xml:space="preserve">  [7,8].  </w:t>
      </w:r>
      <w:proofErr w:type="gramEnd"/>
    </w:p>
    <w:p w:rsidR="008B2E24" w:rsidRPr="008B2E24" w:rsidRDefault="008B2E24" w:rsidP="008B2E24">
      <w:pPr>
        <w:spacing w:line="360" w:lineRule="auto"/>
        <w:ind w:firstLine="284"/>
        <w:contextualSpacing/>
        <w:jc w:val="both"/>
        <w:rPr>
          <w:rFonts w:ascii="Times New Roman" w:eastAsia="Times New Roman" w:hAnsi="Times New Roman" w:cs="Times New Roman"/>
          <w:sz w:val="28"/>
          <w:szCs w:val="28"/>
        </w:rPr>
      </w:pPr>
      <w:r w:rsidRPr="008B2E24">
        <w:rPr>
          <w:rFonts w:ascii="Times New Roman" w:eastAsia="Times New Roman" w:hAnsi="Times New Roman" w:cs="Times New Roman"/>
          <w:sz w:val="28"/>
          <w:szCs w:val="28"/>
        </w:rPr>
        <w:t xml:space="preserve">В восточных  видах  большое значение придается дыхательным упражнениям,  упражнениям на концентрацию внимания, и концентрации внимания на работе мозга и внутренних органов. </w:t>
      </w:r>
    </w:p>
    <w:p w:rsidR="008B2E24" w:rsidRPr="008B2E24" w:rsidRDefault="008B2E24" w:rsidP="008B2E24">
      <w:pPr>
        <w:spacing w:line="360" w:lineRule="auto"/>
        <w:ind w:firstLine="284"/>
        <w:contextualSpacing/>
        <w:jc w:val="both"/>
        <w:rPr>
          <w:rFonts w:ascii="Times New Roman" w:eastAsia="Times New Roman" w:hAnsi="Times New Roman" w:cs="Times New Roman"/>
          <w:b/>
          <w:sz w:val="28"/>
          <w:szCs w:val="28"/>
        </w:rPr>
      </w:pPr>
      <w:r w:rsidRPr="008B2E24">
        <w:rPr>
          <w:rFonts w:ascii="Times New Roman" w:eastAsia="Times New Roman" w:hAnsi="Times New Roman" w:cs="Times New Roman"/>
          <w:b/>
          <w:sz w:val="28"/>
          <w:szCs w:val="28"/>
        </w:rPr>
        <w:t xml:space="preserve"> Оздоровительная система Пилатес </w:t>
      </w:r>
    </w:p>
    <w:p w:rsidR="008B2E24" w:rsidRPr="008B2E24" w:rsidRDefault="008B2E24" w:rsidP="008B2E24">
      <w:pPr>
        <w:spacing w:line="360" w:lineRule="auto"/>
        <w:ind w:firstLine="284"/>
        <w:contextualSpacing/>
        <w:jc w:val="both"/>
        <w:rPr>
          <w:rFonts w:ascii="Times New Roman" w:eastAsia="Times New Roman" w:hAnsi="Times New Roman" w:cs="Times New Roman"/>
          <w:sz w:val="28"/>
          <w:szCs w:val="28"/>
        </w:rPr>
      </w:pPr>
      <w:r w:rsidRPr="008B2E24">
        <w:rPr>
          <w:rFonts w:ascii="Times New Roman" w:eastAsia="Times New Roman" w:hAnsi="Times New Roman" w:cs="Times New Roman"/>
          <w:sz w:val="28"/>
          <w:szCs w:val="28"/>
        </w:rPr>
        <w:t>Джозеф Пилатес  немецкий тренер, гимнаст и боксер.</w:t>
      </w:r>
    </w:p>
    <w:p w:rsidR="008B2E24" w:rsidRPr="008B2E24" w:rsidRDefault="008B2E24" w:rsidP="008B2E24">
      <w:pPr>
        <w:spacing w:line="360" w:lineRule="auto"/>
        <w:ind w:firstLine="284"/>
        <w:contextualSpacing/>
        <w:jc w:val="both"/>
        <w:rPr>
          <w:rFonts w:ascii="Times New Roman" w:eastAsia="Times New Roman" w:hAnsi="Times New Roman" w:cs="Times New Roman"/>
          <w:sz w:val="28"/>
          <w:szCs w:val="28"/>
        </w:rPr>
      </w:pPr>
      <w:r w:rsidRPr="008B2E24">
        <w:rPr>
          <w:rFonts w:ascii="Times New Roman" w:eastAsia="Times New Roman" w:hAnsi="Times New Roman" w:cs="Times New Roman"/>
          <w:sz w:val="28"/>
          <w:szCs w:val="28"/>
        </w:rPr>
        <w:t xml:space="preserve">Во время,  первой мировой войне работая в </w:t>
      </w:r>
      <w:proofErr w:type="gramStart"/>
      <w:r w:rsidRPr="008B2E24">
        <w:rPr>
          <w:rFonts w:ascii="Times New Roman" w:eastAsia="Times New Roman" w:hAnsi="Times New Roman" w:cs="Times New Roman"/>
          <w:sz w:val="28"/>
          <w:szCs w:val="28"/>
        </w:rPr>
        <w:t>госпитале</w:t>
      </w:r>
      <w:proofErr w:type="gramEnd"/>
      <w:r w:rsidRPr="008B2E24">
        <w:rPr>
          <w:rFonts w:ascii="Times New Roman" w:eastAsia="Times New Roman" w:hAnsi="Times New Roman" w:cs="Times New Roman"/>
          <w:sz w:val="28"/>
          <w:szCs w:val="28"/>
        </w:rPr>
        <w:t xml:space="preserve"> разработал систему  гимнастических упражнений  для укрепления и восстановления  силы и гибкости мышц, связок и суставов, которая получила название по имени автора – </w:t>
      </w:r>
      <w:proofErr w:type="spellStart"/>
      <w:r w:rsidRPr="008B2E24">
        <w:rPr>
          <w:rFonts w:ascii="Times New Roman" w:eastAsia="Times New Roman" w:hAnsi="Times New Roman" w:cs="Times New Roman"/>
          <w:sz w:val="28"/>
          <w:szCs w:val="28"/>
        </w:rPr>
        <w:t>пилатес</w:t>
      </w:r>
      <w:proofErr w:type="spellEnd"/>
      <w:r w:rsidRPr="008B2E24">
        <w:rPr>
          <w:rFonts w:ascii="Times New Roman" w:eastAsia="Times New Roman" w:hAnsi="Times New Roman" w:cs="Times New Roman"/>
          <w:sz w:val="28"/>
          <w:szCs w:val="28"/>
        </w:rPr>
        <w:t xml:space="preserve"> [14,58].. </w:t>
      </w:r>
    </w:p>
    <w:p w:rsidR="008B2E24" w:rsidRPr="008B2E24" w:rsidRDefault="008B2E24" w:rsidP="008B2E24">
      <w:pPr>
        <w:spacing w:line="360" w:lineRule="auto"/>
        <w:ind w:firstLine="284"/>
        <w:contextualSpacing/>
        <w:jc w:val="both"/>
        <w:rPr>
          <w:rFonts w:ascii="Times New Roman" w:eastAsia="Times New Roman" w:hAnsi="Times New Roman" w:cs="Times New Roman"/>
          <w:sz w:val="28"/>
          <w:szCs w:val="28"/>
        </w:rPr>
      </w:pPr>
      <w:r w:rsidRPr="008B2E24">
        <w:rPr>
          <w:rFonts w:ascii="Times New Roman" w:eastAsia="Times New Roman" w:hAnsi="Times New Roman" w:cs="Times New Roman"/>
          <w:sz w:val="28"/>
          <w:szCs w:val="28"/>
        </w:rPr>
        <w:t xml:space="preserve">С помощью этой системы Пилатес вернул в строй сотни солдат получивших ранения позвоночника и конечностей. Переехав в 30-е годы  в США,  Джозеф Пилатес  </w:t>
      </w:r>
      <w:proofErr w:type="gramStart"/>
      <w:r w:rsidRPr="008B2E24">
        <w:rPr>
          <w:rFonts w:ascii="Times New Roman" w:eastAsia="Times New Roman" w:hAnsi="Times New Roman" w:cs="Times New Roman"/>
          <w:sz w:val="28"/>
          <w:szCs w:val="28"/>
        </w:rPr>
        <w:t>усовершенствовал эту оздоровительную систему разработал</w:t>
      </w:r>
      <w:proofErr w:type="gramEnd"/>
      <w:r w:rsidRPr="008B2E24">
        <w:rPr>
          <w:rFonts w:ascii="Times New Roman" w:eastAsia="Times New Roman" w:hAnsi="Times New Roman" w:cs="Times New Roman"/>
          <w:sz w:val="28"/>
          <w:szCs w:val="28"/>
        </w:rPr>
        <w:t xml:space="preserve"> методику проведения занятий для различных групп населения. </w:t>
      </w:r>
    </w:p>
    <w:p w:rsidR="008B2E24" w:rsidRPr="008B2E24" w:rsidRDefault="008B2E24" w:rsidP="008B2E24">
      <w:pPr>
        <w:spacing w:line="360" w:lineRule="auto"/>
        <w:ind w:firstLine="284"/>
        <w:contextualSpacing/>
        <w:jc w:val="both"/>
        <w:rPr>
          <w:rFonts w:ascii="Times New Roman" w:eastAsia="Times New Roman" w:hAnsi="Times New Roman" w:cs="Times New Roman"/>
          <w:sz w:val="28"/>
          <w:szCs w:val="28"/>
        </w:rPr>
      </w:pPr>
    </w:p>
    <w:p w:rsidR="008B2E24" w:rsidRPr="008B2E24" w:rsidRDefault="008B2E24" w:rsidP="008B2E24">
      <w:pPr>
        <w:spacing w:line="360" w:lineRule="auto"/>
        <w:ind w:firstLine="284"/>
        <w:contextualSpacing/>
        <w:jc w:val="both"/>
        <w:rPr>
          <w:rFonts w:ascii="Times New Roman" w:eastAsia="Times New Roman" w:hAnsi="Times New Roman" w:cs="Times New Roman"/>
          <w:sz w:val="28"/>
          <w:szCs w:val="28"/>
        </w:rPr>
      </w:pPr>
    </w:p>
    <w:p w:rsidR="008B2E24" w:rsidRPr="008B2E24" w:rsidRDefault="008B2E24" w:rsidP="008B2E24">
      <w:pPr>
        <w:spacing w:line="360" w:lineRule="auto"/>
        <w:ind w:firstLine="284"/>
        <w:contextualSpacing/>
        <w:jc w:val="both"/>
        <w:rPr>
          <w:rFonts w:ascii="Times New Roman" w:eastAsia="Times New Roman" w:hAnsi="Times New Roman" w:cs="Times New Roman"/>
          <w:sz w:val="28"/>
          <w:szCs w:val="28"/>
        </w:rPr>
      </w:pPr>
      <w:r w:rsidRPr="008B2E24">
        <w:rPr>
          <w:rFonts w:ascii="Times New Roman" w:eastAsia="Times New Roman" w:hAnsi="Times New Roman" w:cs="Times New Roman"/>
          <w:sz w:val="28"/>
          <w:szCs w:val="28"/>
        </w:rPr>
        <w:t xml:space="preserve">  Пилатес опубликовал 2 книги с описанием методики проведения занятий и выполнения упражнений. Так в книге «Возвращение к жизни с помощью </w:t>
      </w:r>
      <w:proofErr w:type="spellStart"/>
      <w:r w:rsidRPr="008B2E24">
        <w:rPr>
          <w:rFonts w:ascii="Times New Roman" w:eastAsia="Times New Roman" w:hAnsi="Times New Roman" w:cs="Times New Roman"/>
          <w:sz w:val="28"/>
          <w:szCs w:val="28"/>
        </w:rPr>
        <w:t>контрологии</w:t>
      </w:r>
      <w:proofErr w:type="spellEnd"/>
      <w:r w:rsidRPr="008B2E24">
        <w:rPr>
          <w:rFonts w:ascii="Times New Roman" w:eastAsia="Times New Roman" w:hAnsi="Times New Roman" w:cs="Times New Roman"/>
          <w:sz w:val="28"/>
          <w:szCs w:val="28"/>
        </w:rPr>
        <w:t>», описана методика проведения занятий и выполнения 34 классических упражнения Пилатес [14,58].</w:t>
      </w:r>
    </w:p>
    <w:p w:rsidR="008B2E24" w:rsidRPr="008B2E24" w:rsidRDefault="008B2E24" w:rsidP="008B2E24">
      <w:pPr>
        <w:spacing w:line="360" w:lineRule="auto"/>
        <w:ind w:firstLine="284"/>
        <w:contextualSpacing/>
        <w:jc w:val="both"/>
        <w:rPr>
          <w:rFonts w:ascii="Times New Roman" w:eastAsia="Times New Roman" w:hAnsi="Times New Roman" w:cs="Times New Roman"/>
          <w:sz w:val="28"/>
          <w:szCs w:val="28"/>
        </w:rPr>
      </w:pPr>
      <w:r w:rsidRPr="008B2E24">
        <w:rPr>
          <w:rFonts w:ascii="Times New Roman" w:eastAsia="Times New Roman" w:hAnsi="Times New Roman" w:cs="Times New Roman"/>
          <w:sz w:val="28"/>
          <w:szCs w:val="28"/>
        </w:rPr>
        <w:t xml:space="preserve">  Тренировка по системе Пилатес воздействует на глубокие  слои мышц всего тела, но преимущественно на мышцы стабилизаторы </w:t>
      </w:r>
      <w:proofErr w:type="gramStart"/>
      <w:r w:rsidRPr="008B2E24">
        <w:rPr>
          <w:rFonts w:ascii="Times New Roman" w:eastAsia="Times New Roman" w:hAnsi="Times New Roman" w:cs="Times New Roman"/>
          <w:sz w:val="28"/>
          <w:szCs w:val="28"/>
        </w:rPr>
        <w:t xml:space="preserve">( </w:t>
      </w:r>
      <w:proofErr w:type="gramEnd"/>
      <w:r w:rsidRPr="008B2E24">
        <w:rPr>
          <w:rFonts w:ascii="Times New Roman" w:eastAsia="Times New Roman" w:hAnsi="Times New Roman" w:cs="Times New Roman"/>
          <w:sz w:val="28"/>
          <w:szCs w:val="28"/>
        </w:rPr>
        <w:t>брюшной пресс, спина).  Упражнения  выполняются преимущественно в уступающем (эксцентрическом) режиме работы мышц. Поэтому мышцы и связки  при занятиях Пилатес становятся не только сильнее, но и эластичнее, тело становится сильным и гибким  как у танцора[14,58].</w:t>
      </w:r>
    </w:p>
    <w:p w:rsidR="008B2E24" w:rsidRPr="008B2E24" w:rsidRDefault="008B2E24" w:rsidP="008B2E24">
      <w:pPr>
        <w:spacing w:line="360" w:lineRule="auto"/>
        <w:ind w:firstLine="284"/>
        <w:contextualSpacing/>
        <w:jc w:val="both"/>
        <w:rPr>
          <w:rFonts w:ascii="Times New Roman" w:eastAsia="Times New Roman" w:hAnsi="Times New Roman" w:cs="Times New Roman"/>
          <w:sz w:val="28"/>
          <w:szCs w:val="28"/>
        </w:rPr>
      </w:pPr>
      <w:r w:rsidRPr="008B2E24">
        <w:rPr>
          <w:rFonts w:ascii="Times New Roman" w:eastAsia="Times New Roman" w:hAnsi="Times New Roman" w:cs="Times New Roman"/>
          <w:sz w:val="28"/>
          <w:szCs w:val="28"/>
        </w:rPr>
        <w:t>Как было сказано выше, основное внимание при занятиях Пилатес уделяется основным мышцам живота.</w:t>
      </w:r>
    </w:p>
    <w:p w:rsidR="008B2E24" w:rsidRPr="008B2E24" w:rsidRDefault="008B2E24" w:rsidP="008B2E24">
      <w:pPr>
        <w:spacing w:line="360" w:lineRule="auto"/>
        <w:ind w:firstLine="284"/>
        <w:contextualSpacing/>
        <w:jc w:val="both"/>
        <w:rPr>
          <w:rFonts w:ascii="Times New Roman" w:eastAsia="Times New Roman" w:hAnsi="Times New Roman" w:cs="Times New Roman"/>
          <w:sz w:val="28"/>
          <w:szCs w:val="28"/>
        </w:rPr>
      </w:pPr>
      <w:r w:rsidRPr="008B2E24">
        <w:rPr>
          <w:rFonts w:ascii="Times New Roman" w:eastAsia="Times New Roman" w:hAnsi="Times New Roman" w:cs="Times New Roman"/>
          <w:sz w:val="28"/>
          <w:szCs w:val="28"/>
        </w:rPr>
        <w:t xml:space="preserve"> У большинства людей, слабым местом является нижняя часть прямой мышцы живота.</w:t>
      </w:r>
    </w:p>
    <w:p w:rsidR="008B2E24" w:rsidRPr="008B2E24" w:rsidRDefault="008B2E24" w:rsidP="008B2E24">
      <w:pPr>
        <w:spacing w:line="360" w:lineRule="auto"/>
        <w:ind w:firstLine="284"/>
        <w:contextualSpacing/>
        <w:jc w:val="both"/>
        <w:rPr>
          <w:rFonts w:ascii="Times New Roman" w:eastAsia="Times New Roman" w:hAnsi="Times New Roman" w:cs="Times New Roman"/>
          <w:sz w:val="28"/>
          <w:szCs w:val="28"/>
        </w:rPr>
      </w:pPr>
      <w:r w:rsidRPr="008B2E24">
        <w:rPr>
          <w:rFonts w:ascii="Times New Roman" w:eastAsia="Times New Roman" w:hAnsi="Times New Roman" w:cs="Times New Roman"/>
          <w:sz w:val="28"/>
          <w:szCs w:val="28"/>
        </w:rPr>
        <w:t xml:space="preserve">8 упражнений из 34,   системы Пилатес избирательно воздействуют именно на эту мышцу. </w:t>
      </w:r>
    </w:p>
    <w:p w:rsidR="008B2E24" w:rsidRPr="008B2E24" w:rsidRDefault="008B2E24" w:rsidP="008B2E24">
      <w:pPr>
        <w:spacing w:line="360" w:lineRule="auto"/>
        <w:ind w:firstLine="284"/>
        <w:contextualSpacing/>
        <w:jc w:val="both"/>
        <w:rPr>
          <w:rFonts w:ascii="Times New Roman" w:eastAsia="Times New Roman" w:hAnsi="Times New Roman" w:cs="Times New Roman"/>
          <w:sz w:val="28"/>
          <w:szCs w:val="28"/>
        </w:rPr>
      </w:pPr>
      <w:r w:rsidRPr="008B2E24">
        <w:rPr>
          <w:rFonts w:ascii="Times New Roman" w:eastAsia="Times New Roman" w:hAnsi="Times New Roman" w:cs="Times New Roman"/>
          <w:sz w:val="28"/>
          <w:szCs w:val="28"/>
        </w:rPr>
        <w:t>Другие упражнения формируют мышечный корсет позвоночника.</w:t>
      </w:r>
    </w:p>
    <w:p w:rsidR="008B2E24" w:rsidRPr="008B2E24" w:rsidRDefault="008B2E24" w:rsidP="008B2E24">
      <w:pPr>
        <w:spacing w:line="360" w:lineRule="auto"/>
        <w:ind w:firstLine="284"/>
        <w:contextualSpacing/>
        <w:jc w:val="both"/>
        <w:rPr>
          <w:rFonts w:ascii="Times New Roman" w:eastAsia="Times New Roman" w:hAnsi="Times New Roman" w:cs="Times New Roman"/>
          <w:sz w:val="28"/>
          <w:szCs w:val="28"/>
        </w:rPr>
      </w:pPr>
    </w:p>
    <w:p w:rsidR="008B2E24" w:rsidRPr="008B2E24" w:rsidRDefault="008B2E24" w:rsidP="008B2E24">
      <w:pPr>
        <w:spacing w:line="360" w:lineRule="auto"/>
        <w:ind w:firstLine="284"/>
        <w:contextualSpacing/>
        <w:jc w:val="both"/>
        <w:rPr>
          <w:rFonts w:ascii="Times New Roman" w:eastAsia="Times New Roman" w:hAnsi="Times New Roman" w:cs="Times New Roman"/>
          <w:sz w:val="28"/>
          <w:szCs w:val="28"/>
        </w:rPr>
      </w:pPr>
      <w:r w:rsidRPr="008B2E24">
        <w:rPr>
          <w:rFonts w:ascii="Times New Roman" w:eastAsia="Times New Roman" w:hAnsi="Times New Roman" w:cs="Times New Roman"/>
          <w:sz w:val="28"/>
          <w:szCs w:val="28"/>
        </w:rPr>
        <w:t>Методика выполнения упражнений по системе  Пилатес основана на восьми принципах [14,58]:</w:t>
      </w:r>
    </w:p>
    <w:p w:rsidR="008B2E24" w:rsidRPr="008B2E24" w:rsidRDefault="008B2E24" w:rsidP="008B2E24">
      <w:pPr>
        <w:numPr>
          <w:ilvl w:val="0"/>
          <w:numId w:val="42"/>
        </w:numPr>
        <w:spacing w:after="0" w:line="360" w:lineRule="auto"/>
        <w:contextualSpacing/>
        <w:jc w:val="both"/>
        <w:rPr>
          <w:rFonts w:ascii="Times New Roman" w:eastAsia="Times New Roman" w:hAnsi="Times New Roman" w:cs="Times New Roman"/>
          <w:sz w:val="28"/>
          <w:szCs w:val="28"/>
          <w:lang w:eastAsia="ru-RU"/>
        </w:rPr>
      </w:pPr>
      <w:r w:rsidRPr="008B2E24">
        <w:rPr>
          <w:rFonts w:ascii="Times New Roman" w:eastAsia="Times New Roman" w:hAnsi="Times New Roman" w:cs="Times New Roman"/>
          <w:sz w:val="28"/>
          <w:szCs w:val="28"/>
          <w:lang w:eastAsia="ru-RU"/>
        </w:rPr>
        <w:tab/>
        <w:t>Релаксация - успокоение, снятие напряжения, расслабление,  настройка  на выполнение упражнения;</w:t>
      </w:r>
    </w:p>
    <w:p w:rsidR="008B2E24" w:rsidRPr="008B2E24" w:rsidRDefault="008B2E24" w:rsidP="008B2E24">
      <w:pPr>
        <w:numPr>
          <w:ilvl w:val="0"/>
          <w:numId w:val="42"/>
        </w:numPr>
        <w:spacing w:after="0" w:line="360" w:lineRule="auto"/>
        <w:contextualSpacing/>
        <w:jc w:val="both"/>
        <w:rPr>
          <w:rFonts w:ascii="Times New Roman" w:eastAsia="Times New Roman" w:hAnsi="Times New Roman" w:cs="Times New Roman"/>
          <w:sz w:val="28"/>
          <w:szCs w:val="28"/>
          <w:lang w:eastAsia="ru-RU"/>
        </w:rPr>
      </w:pPr>
      <w:r w:rsidRPr="008B2E24">
        <w:rPr>
          <w:rFonts w:ascii="Times New Roman" w:eastAsia="Times New Roman" w:hAnsi="Times New Roman" w:cs="Times New Roman"/>
          <w:sz w:val="28"/>
          <w:szCs w:val="28"/>
          <w:lang w:eastAsia="ru-RU"/>
        </w:rPr>
        <w:tab/>
        <w:t>Концентрация – концентрация внимания на выполнении упражнения, совершающихся при этом процессов в мышцах и органах тела;</w:t>
      </w:r>
    </w:p>
    <w:p w:rsidR="008B2E24" w:rsidRPr="008B2E24" w:rsidRDefault="008B2E24" w:rsidP="008B2E24">
      <w:pPr>
        <w:numPr>
          <w:ilvl w:val="0"/>
          <w:numId w:val="42"/>
        </w:numPr>
        <w:spacing w:after="0" w:line="360" w:lineRule="auto"/>
        <w:contextualSpacing/>
        <w:jc w:val="both"/>
        <w:rPr>
          <w:rFonts w:ascii="Times New Roman" w:eastAsia="Times New Roman" w:hAnsi="Times New Roman" w:cs="Times New Roman"/>
          <w:sz w:val="28"/>
          <w:szCs w:val="28"/>
          <w:lang w:eastAsia="ru-RU"/>
        </w:rPr>
      </w:pPr>
      <w:r w:rsidRPr="008B2E24">
        <w:rPr>
          <w:rFonts w:ascii="Times New Roman" w:eastAsia="Times New Roman" w:hAnsi="Times New Roman" w:cs="Times New Roman"/>
          <w:sz w:val="28"/>
          <w:szCs w:val="28"/>
          <w:lang w:eastAsia="ru-RU"/>
        </w:rPr>
        <w:tab/>
        <w:t>Выравнивание – занятие правильного исходного, промежуточного и конечного положений каждой части тела;</w:t>
      </w:r>
    </w:p>
    <w:p w:rsidR="008B2E24" w:rsidRPr="008B2E24" w:rsidRDefault="008B2E24" w:rsidP="008B2E24">
      <w:pPr>
        <w:numPr>
          <w:ilvl w:val="0"/>
          <w:numId w:val="42"/>
        </w:numPr>
        <w:spacing w:after="0" w:line="360" w:lineRule="auto"/>
        <w:contextualSpacing/>
        <w:jc w:val="both"/>
        <w:rPr>
          <w:rFonts w:ascii="Times New Roman" w:eastAsia="Times New Roman" w:hAnsi="Times New Roman" w:cs="Times New Roman"/>
          <w:sz w:val="28"/>
          <w:szCs w:val="28"/>
          <w:lang w:eastAsia="ru-RU"/>
        </w:rPr>
      </w:pPr>
      <w:r w:rsidRPr="008B2E24">
        <w:rPr>
          <w:rFonts w:ascii="Times New Roman" w:eastAsia="Times New Roman" w:hAnsi="Times New Roman" w:cs="Times New Roman"/>
          <w:sz w:val="28"/>
          <w:szCs w:val="28"/>
          <w:lang w:eastAsia="ru-RU"/>
        </w:rPr>
        <w:lastRenderedPageBreak/>
        <w:tab/>
        <w:t>Дыхание – при выполнении упражнений исключение задержек дыхания. Включение в цикл дыхания межреберных мышц и диафрагмы;</w:t>
      </w:r>
    </w:p>
    <w:p w:rsidR="008B2E24" w:rsidRPr="008B2E24" w:rsidRDefault="008B2E24" w:rsidP="008B2E24">
      <w:pPr>
        <w:numPr>
          <w:ilvl w:val="0"/>
          <w:numId w:val="42"/>
        </w:numPr>
        <w:spacing w:after="0" w:line="360" w:lineRule="auto"/>
        <w:contextualSpacing/>
        <w:jc w:val="both"/>
        <w:rPr>
          <w:rFonts w:ascii="Times New Roman" w:eastAsia="Times New Roman" w:hAnsi="Times New Roman" w:cs="Times New Roman"/>
          <w:sz w:val="28"/>
          <w:szCs w:val="28"/>
          <w:lang w:eastAsia="ru-RU"/>
        </w:rPr>
      </w:pPr>
      <w:r w:rsidRPr="008B2E24">
        <w:rPr>
          <w:rFonts w:ascii="Times New Roman" w:eastAsia="Times New Roman" w:hAnsi="Times New Roman" w:cs="Times New Roman"/>
          <w:sz w:val="28"/>
          <w:szCs w:val="28"/>
          <w:lang w:eastAsia="ru-RU"/>
        </w:rPr>
        <w:tab/>
        <w:t>Центрирование – при занятии правильного исходного положения обеспечение неподвижности таза за счет напряжения  мышц живота;</w:t>
      </w:r>
    </w:p>
    <w:p w:rsidR="008B2E24" w:rsidRPr="008B2E24" w:rsidRDefault="008B2E24" w:rsidP="008B2E24">
      <w:pPr>
        <w:numPr>
          <w:ilvl w:val="0"/>
          <w:numId w:val="42"/>
        </w:numPr>
        <w:spacing w:after="0" w:line="360" w:lineRule="auto"/>
        <w:contextualSpacing/>
        <w:jc w:val="both"/>
        <w:rPr>
          <w:rFonts w:ascii="Times New Roman" w:eastAsia="Times New Roman" w:hAnsi="Times New Roman" w:cs="Times New Roman"/>
          <w:sz w:val="28"/>
          <w:szCs w:val="28"/>
          <w:lang w:eastAsia="ru-RU"/>
        </w:rPr>
      </w:pPr>
      <w:r w:rsidRPr="008B2E24">
        <w:rPr>
          <w:rFonts w:ascii="Times New Roman" w:eastAsia="Times New Roman" w:hAnsi="Times New Roman" w:cs="Times New Roman"/>
          <w:sz w:val="28"/>
          <w:szCs w:val="28"/>
          <w:lang w:eastAsia="ru-RU"/>
        </w:rPr>
        <w:tab/>
        <w:t>Координация – фокусировка внимания на управлении работой мышц, степени  напряжения и расслабления мышц тела;</w:t>
      </w:r>
    </w:p>
    <w:p w:rsidR="008B2E24" w:rsidRPr="008B2E24" w:rsidRDefault="008B2E24" w:rsidP="008B2E24">
      <w:pPr>
        <w:numPr>
          <w:ilvl w:val="0"/>
          <w:numId w:val="42"/>
        </w:numPr>
        <w:spacing w:after="0" w:line="360" w:lineRule="auto"/>
        <w:contextualSpacing/>
        <w:jc w:val="both"/>
        <w:rPr>
          <w:rFonts w:ascii="Times New Roman" w:eastAsia="Times New Roman" w:hAnsi="Times New Roman" w:cs="Times New Roman"/>
          <w:sz w:val="28"/>
          <w:szCs w:val="28"/>
          <w:lang w:eastAsia="ru-RU"/>
        </w:rPr>
      </w:pPr>
      <w:r w:rsidRPr="008B2E24">
        <w:rPr>
          <w:rFonts w:ascii="Times New Roman" w:eastAsia="Times New Roman" w:hAnsi="Times New Roman" w:cs="Times New Roman"/>
          <w:sz w:val="28"/>
          <w:szCs w:val="28"/>
          <w:lang w:eastAsia="ru-RU"/>
        </w:rPr>
        <w:tab/>
        <w:t>Плавность – все упражнения выполняются без резких  движений. Исключаются сильное напряжение  мышц, при возникновении болевых ощущений упражнение прекращается</w:t>
      </w:r>
      <w:proofErr w:type="gramStart"/>
      <w:r w:rsidRPr="008B2E24">
        <w:rPr>
          <w:rFonts w:ascii="Times New Roman" w:eastAsia="Times New Roman" w:hAnsi="Times New Roman" w:cs="Times New Roman"/>
          <w:sz w:val="28"/>
          <w:szCs w:val="28"/>
          <w:lang w:eastAsia="ru-RU"/>
        </w:rPr>
        <w:t>;.</w:t>
      </w:r>
      <w:proofErr w:type="gramEnd"/>
    </w:p>
    <w:p w:rsidR="008B2E24" w:rsidRPr="008B2E24" w:rsidRDefault="008B2E24" w:rsidP="008B2E24">
      <w:pPr>
        <w:numPr>
          <w:ilvl w:val="0"/>
          <w:numId w:val="42"/>
        </w:numPr>
        <w:spacing w:after="0" w:line="360" w:lineRule="auto"/>
        <w:contextualSpacing/>
        <w:jc w:val="both"/>
        <w:rPr>
          <w:rFonts w:ascii="Times New Roman" w:eastAsia="Times New Roman" w:hAnsi="Times New Roman" w:cs="Times New Roman"/>
          <w:sz w:val="28"/>
          <w:szCs w:val="28"/>
          <w:lang w:eastAsia="ru-RU"/>
        </w:rPr>
      </w:pPr>
      <w:r w:rsidRPr="008B2E24">
        <w:rPr>
          <w:rFonts w:ascii="Times New Roman" w:eastAsia="Times New Roman" w:hAnsi="Times New Roman" w:cs="Times New Roman"/>
          <w:sz w:val="28"/>
          <w:szCs w:val="28"/>
          <w:lang w:eastAsia="ru-RU"/>
        </w:rPr>
        <w:t xml:space="preserve">    Выносливость – Комплекс упражнений </w:t>
      </w:r>
      <w:proofErr w:type="spellStart"/>
      <w:r w:rsidRPr="008B2E24">
        <w:rPr>
          <w:rFonts w:ascii="Times New Roman" w:eastAsia="Times New Roman" w:hAnsi="Times New Roman" w:cs="Times New Roman"/>
          <w:sz w:val="28"/>
          <w:szCs w:val="28"/>
          <w:lang w:eastAsia="ru-RU"/>
        </w:rPr>
        <w:t>пилатес</w:t>
      </w:r>
      <w:proofErr w:type="spellEnd"/>
      <w:r w:rsidRPr="008B2E24">
        <w:rPr>
          <w:rFonts w:ascii="Times New Roman" w:eastAsia="Times New Roman" w:hAnsi="Times New Roman" w:cs="Times New Roman"/>
          <w:sz w:val="28"/>
          <w:szCs w:val="28"/>
          <w:lang w:eastAsia="ru-RU"/>
        </w:rPr>
        <w:t xml:space="preserve"> не способен обеспечить необходимый уровень выносливости. Поэтому необходимо включать в тренировку дополнительные упражнения на выносливость. </w:t>
      </w:r>
    </w:p>
    <w:p w:rsidR="008B2E24" w:rsidRPr="008B2E24" w:rsidRDefault="008B2E24" w:rsidP="008B2E24">
      <w:pPr>
        <w:spacing w:line="360" w:lineRule="auto"/>
        <w:ind w:firstLine="284"/>
        <w:contextualSpacing/>
        <w:jc w:val="both"/>
        <w:rPr>
          <w:rFonts w:ascii="Times New Roman" w:eastAsia="Times New Roman" w:hAnsi="Times New Roman" w:cs="Times New Roman"/>
          <w:b/>
          <w:sz w:val="28"/>
          <w:szCs w:val="28"/>
        </w:rPr>
      </w:pPr>
      <w:r w:rsidRPr="008B2E24">
        <w:rPr>
          <w:rFonts w:ascii="Times New Roman" w:eastAsia="Times New Roman" w:hAnsi="Times New Roman" w:cs="Times New Roman"/>
          <w:b/>
          <w:sz w:val="28"/>
          <w:szCs w:val="28"/>
        </w:rPr>
        <w:t>Оздоровительная растягивающая гимнастика (</w:t>
      </w:r>
      <w:proofErr w:type="spellStart"/>
      <w:r w:rsidRPr="008B2E24">
        <w:rPr>
          <w:rFonts w:ascii="Times New Roman" w:eastAsia="Times New Roman" w:hAnsi="Times New Roman" w:cs="Times New Roman"/>
          <w:b/>
          <w:sz w:val="28"/>
          <w:szCs w:val="28"/>
        </w:rPr>
        <w:t>стретчинг</w:t>
      </w:r>
      <w:proofErr w:type="spellEnd"/>
      <w:r w:rsidRPr="008B2E24">
        <w:rPr>
          <w:rFonts w:ascii="Times New Roman" w:eastAsia="Times New Roman" w:hAnsi="Times New Roman" w:cs="Times New Roman"/>
          <w:b/>
          <w:sz w:val="28"/>
          <w:szCs w:val="28"/>
        </w:rPr>
        <w:t xml:space="preserve">) </w:t>
      </w:r>
      <w:r w:rsidRPr="008B2E24">
        <w:rPr>
          <w:rFonts w:ascii="Times New Roman" w:eastAsia="Times New Roman" w:hAnsi="Times New Roman" w:cs="Times New Roman"/>
          <w:sz w:val="28"/>
          <w:szCs w:val="28"/>
        </w:rPr>
        <w:t xml:space="preserve">[8, 60] </w:t>
      </w:r>
    </w:p>
    <w:p w:rsidR="008B2E24" w:rsidRPr="008B2E24" w:rsidRDefault="008B2E24" w:rsidP="008B2E24">
      <w:pPr>
        <w:spacing w:line="360" w:lineRule="auto"/>
        <w:ind w:firstLine="284"/>
        <w:contextualSpacing/>
        <w:jc w:val="both"/>
        <w:rPr>
          <w:rFonts w:ascii="Times New Roman" w:eastAsia="Times New Roman" w:hAnsi="Times New Roman" w:cs="Times New Roman"/>
          <w:sz w:val="28"/>
          <w:szCs w:val="28"/>
        </w:rPr>
      </w:pPr>
      <w:r w:rsidRPr="008B2E24">
        <w:rPr>
          <w:rFonts w:ascii="Times New Roman" w:eastAsia="Times New Roman" w:hAnsi="Times New Roman" w:cs="Times New Roman"/>
          <w:sz w:val="28"/>
          <w:szCs w:val="28"/>
        </w:rPr>
        <w:t xml:space="preserve"> В физической культуре и спортивной тренировке существуют три типа упражнений, при выполнении которых происходит растягивание (удлинение мышц):  Динамические – это медленные пружинящие движения, завершающиеся удержанием статических положений в конечной точке амплитуды движений.  Баллистические – это маховые движения руками и ногами, сгибания и разгибания туловища, обычно выполняемые с большой амплитудой и значительной скоростью. Здесь удлинение определенной группы мышц оказывается сравнительно кратковременным, оно длится столько, сколько мах или сгибание. Скорость растягивания мышц обычно пропорциональна скорости махов и сгибаний.  Статические – это когда с помощью очень медленных движений (сгибаний или разгибаний туловища и  конечностей) принимается определенная поза и спортсмен удерживает ее в течение 5–30 и даже 60 </w:t>
      </w:r>
      <w:proofErr w:type="gramStart"/>
      <w:r w:rsidRPr="008B2E24">
        <w:rPr>
          <w:rFonts w:ascii="Times New Roman" w:eastAsia="Times New Roman" w:hAnsi="Times New Roman" w:cs="Times New Roman"/>
          <w:sz w:val="28"/>
          <w:szCs w:val="28"/>
        </w:rPr>
        <w:t>с</w:t>
      </w:r>
      <w:proofErr w:type="gramEnd"/>
      <w:r w:rsidRPr="008B2E24">
        <w:rPr>
          <w:rFonts w:ascii="Times New Roman" w:eastAsia="Times New Roman" w:hAnsi="Times New Roman" w:cs="Times New Roman"/>
          <w:sz w:val="28"/>
          <w:szCs w:val="28"/>
        </w:rPr>
        <w:t xml:space="preserve">, </w:t>
      </w:r>
      <w:proofErr w:type="gramStart"/>
      <w:r w:rsidRPr="008B2E24">
        <w:rPr>
          <w:rFonts w:ascii="Times New Roman" w:eastAsia="Times New Roman" w:hAnsi="Times New Roman" w:cs="Times New Roman"/>
          <w:sz w:val="28"/>
          <w:szCs w:val="28"/>
        </w:rPr>
        <w:t>при</w:t>
      </w:r>
      <w:proofErr w:type="gramEnd"/>
      <w:r w:rsidRPr="008B2E24">
        <w:rPr>
          <w:rFonts w:ascii="Times New Roman" w:eastAsia="Times New Roman" w:hAnsi="Times New Roman" w:cs="Times New Roman"/>
          <w:sz w:val="28"/>
          <w:szCs w:val="28"/>
        </w:rPr>
        <w:t xml:space="preserve"> этом он может напрягать растянутые мышечные группы (периодически или постоянно). Третья группа </w:t>
      </w:r>
      <w:r w:rsidRPr="008B2E24">
        <w:rPr>
          <w:rFonts w:ascii="Times New Roman" w:eastAsia="Times New Roman" w:hAnsi="Times New Roman" w:cs="Times New Roman"/>
          <w:sz w:val="28"/>
          <w:szCs w:val="28"/>
        </w:rPr>
        <w:lastRenderedPageBreak/>
        <w:t>упражнений, т. е. статические упражнения с растягиванием мышц, получила название  «</w:t>
      </w:r>
      <w:proofErr w:type="spellStart"/>
      <w:r w:rsidRPr="008B2E24">
        <w:rPr>
          <w:rFonts w:ascii="Times New Roman" w:eastAsia="Times New Roman" w:hAnsi="Times New Roman" w:cs="Times New Roman"/>
          <w:sz w:val="28"/>
          <w:szCs w:val="28"/>
        </w:rPr>
        <w:t>стретчинг</w:t>
      </w:r>
      <w:proofErr w:type="spellEnd"/>
      <w:r w:rsidRPr="008B2E24">
        <w:rPr>
          <w:rFonts w:ascii="Times New Roman" w:eastAsia="Times New Roman" w:hAnsi="Times New Roman" w:cs="Times New Roman"/>
          <w:sz w:val="28"/>
          <w:szCs w:val="28"/>
        </w:rPr>
        <w:t xml:space="preserve">» [14,58]. </w:t>
      </w:r>
    </w:p>
    <w:p w:rsidR="008B2E24" w:rsidRPr="008B2E24" w:rsidRDefault="008B2E24" w:rsidP="008B2E24">
      <w:pPr>
        <w:spacing w:line="360" w:lineRule="auto"/>
        <w:ind w:firstLine="284"/>
        <w:contextualSpacing/>
        <w:jc w:val="both"/>
        <w:rPr>
          <w:rFonts w:ascii="Times New Roman" w:eastAsia="Times New Roman" w:hAnsi="Times New Roman" w:cs="Times New Roman"/>
          <w:sz w:val="28"/>
          <w:szCs w:val="28"/>
        </w:rPr>
      </w:pPr>
      <w:r w:rsidRPr="008B2E24">
        <w:rPr>
          <w:rFonts w:ascii="Times New Roman" w:eastAsia="Times New Roman" w:hAnsi="Times New Roman" w:cs="Times New Roman"/>
          <w:sz w:val="28"/>
          <w:szCs w:val="28"/>
        </w:rPr>
        <w:t>Статическое растягивание является наиболее эффективным и безопасным методом растягивания. Стретчинг – это вид гимнастики, основанной на статических упражнениях, направленных на совершенствование гибкости и повышение подвижности в суставах. Название это происходит от английского слова «</w:t>
      </w:r>
      <w:proofErr w:type="spellStart"/>
      <w:r w:rsidRPr="008B2E24">
        <w:rPr>
          <w:rFonts w:ascii="Times New Roman" w:eastAsia="Times New Roman" w:hAnsi="Times New Roman" w:cs="Times New Roman"/>
          <w:sz w:val="28"/>
          <w:szCs w:val="28"/>
        </w:rPr>
        <w:t>stretching</w:t>
      </w:r>
      <w:proofErr w:type="spellEnd"/>
      <w:r w:rsidRPr="008B2E24">
        <w:rPr>
          <w:rFonts w:ascii="Times New Roman" w:eastAsia="Times New Roman" w:hAnsi="Times New Roman" w:cs="Times New Roman"/>
          <w:sz w:val="28"/>
          <w:szCs w:val="28"/>
        </w:rPr>
        <w:t xml:space="preserve">» – растягивание. Для понимания методов </w:t>
      </w:r>
      <w:proofErr w:type="spellStart"/>
      <w:r w:rsidRPr="008B2E24">
        <w:rPr>
          <w:rFonts w:ascii="Times New Roman" w:eastAsia="Times New Roman" w:hAnsi="Times New Roman" w:cs="Times New Roman"/>
          <w:sz w:val="28"/>
          <w:szCs w:val="28"/>
        </w:rPr>
        <w:t>стретч-тренировки</w:t>
      </w:r>
      <w:proofErr w:type="spellEnd"/>
      <w:r w:rsidRPr="008B2E24">
        <w:rPr>
          <w:rFonts w:ascii="Times New Roman" w:eastAsia="Times New Roman" w:hAnsi="Times New Roman" w:cs="Times New Roman"/>
          <w:sz w:val="28"/>
          <w:szCs w:val="28"/>
        </w:rPr>
        <w:t xml:space="preserve"> весьма важны сведения о механизмах функционирования опорно-двигательного аппарата и в частности о рефлексах спинного мозга. Улучшение растяжимости мышц, сухожилий, связок, увеличение подвижности в суставах возможно при их регулярном растягивании. Однако растягиванию препятствует рефлекторное сокращение мышечных волокон, которое вызывается </w:t>
      </w:r>
      <w:proofErr w:type="spellStart"/>
      <w:r w:rsidRPr="008B2E24">
        <w:rPr>
          <w:rFonts w:ascii="Times New Roman" w:eastAsia="Times New Roman" w:hAnsi="Times New Roman" w:cs="Times New Roman"/>
          <w:sz w:val="28"/>
          <w:szCs w:val="28"/>
        </w:rPr>
        <w:t>стретч-рефлексом</w:t>
      </w:r>
      <w:proofErr w:type="spellEnd"/>
      <w:r w:rsidRPr="008B2E24">
        <w:rPr>
          <w:rFonts w:ascii="Times New Roman" w:eastAsia="Times New Roman" w:hAnsi="Times New Roman" w:cs="Times New Roman"/>
          <w:sz w:val="28"/>
          <w:szCs w:val="28"/>
        </w:rPr>
        <w:t xml:space="preserve"> и сопровождается болевыми ощущениями. Частичное ослабление </w:t>
      </w:r>
      <w:proofErr w:type="spellStart"/>
      <w:r w:rsidRPr="008B2E24">
        <w:rPr>
          <w:rFonts w:ascii="Times New Roman" w:eastAsia="Times New Roman" w:hAnsi="Times New Roman" w:cs="Times New Roman"/>
          <w:sz w:val="28"/>
          <w:szCs w:val="28"/>
        </w:rPr>
        <w:t>стретч-рефлекса</w:t>
      </w:r>
      <w:proofErr w:type="spellEnd"/>
      <w:r w:rsidRPr="008B2E24">
        <w:rPr>
          <w:rFonts w:ascii="Times New Roman" w:eastAsia="Times New Roman" w:hAnsi="Times New Roman" w:cs="Times New Roman"/>
          <w:sz w:val="28"/>
          <w:szCs w:val="28"/>
        </w:rPr>
        <w:t xml:space="preserve"> возможно за счет использования таких рефлексов спинного мозга, как реципрокное (</w:t>
      </w:r>
      <w:proofErr w:type="spellStart"/>
      <w:r w:rsidRPr="008B2E24">
        <w:rPr>
          <w:rFonts w:ascii="Times New Roman" w:eastAsia="Times New Roman" w:hAnsi="Times New Roman" w:cs="Times New Roman"/>
          <w:sz w:val="28"/>
          <w:szCs w:val="28"/>
        </w:rPr>
        <w:t>взаимосочетанное</w:t>
      </w:r>
      <w:proofErr w:type="spellEnd"/>
      <w:r w:rsidRPr="008B2E24">
        <w:rPr>
          <w:rFonts w:ascii="Times New Roman" w:eastAsia="Times New Roman" w:hAnsi="Times New Roman" w:cs="Times New Roman"/>
          <w:sz w:val="28"/>
          <w:szCs w:val="28"/>
        </w:rPr>
        <w:t xml:space="preserve">, перекрестное) торможение мышц-антагонистов при активизации </w:t>
      </w:r>
      <w:proofErr w:type="spellStart"/>
      <w:r w:rsidRPr="008B2E24">
        <w:rPr>
          <w:rFonts w:ascii="Times New Roman" w:eastAsia="Times New Roman" w:hAnsi="Times New Roman" w:cs="Times New Roman"/>
          <w:sz w:val="28"/>
          <w:szCs w:val="28"/>
        </w:rPr>
        <w:t>агонистов</w:t>
      </w:r>
      <w:proofErr w:type="spellEnd"/>
      <w:r w:rsidRPr="008B2E24">
        <w:rPr>
          <w:rFonts w:ascii="Times New Roman" w:eastAsia="Times New Roman" w:hAnsi="Times New Roman" w:cs="Times New Roman"/>
          <w:sz w:val="28"/>
          <w:szCs w:val="28"/>
        </w:rPr>
        <w:t xml:space="preserve">, </w:t>
      </w:r>
      <w:proofErr w:type="spellStart"/>
      <w:r w:rsidRPr="008B2E24">
        <w:rPr>
          <w:rFonts w:ascii="Times New Roman" w:eastAsia="Times New Roman" w:hAnsi="Times New Roman" w:cs="Times New Roman"/>
          <w:sz w:val="28"/>
          <w:szCs w:val="28"/>
        </w:rPr>
        <w:t>сгибательного</w:t>
      </w:r>
      <w:proofErr w:type="spellEnd"/>
      <w:r w:rsidRPr="008B2E24">
        <w:rPr>
          <w:rFonts w:ascii="Times New Roman" w:eastAsia="Times New Roman" w:hAnsi="Times New Roman" w:cs="Times New Roman"/>
          <w:sz w:val="28"/>
          <w:szCs w:val="28"/>
        </w:rPr>
        <w:t xml:space="preserve"> или </w:t>
      </w:r>
      <w:proofErr w:type="spellStart"/>
      <w:r w:rsidRPr="008B2E24">
        <w:rPr>
          <w:rFonts w:ascii="Times New Roman" w:eastAsia="Times New Roman" w:hAnsi="Times New Roman" w:cs="Times New Roman"/>
          <w:sz w:val="28"/>
          <w:szCs w:val="28"/>
        </w:rPr>
        <w:t>миотатического</w:t>
      </w:r>
      <w:proofErr w:type="spellEnd"/>
      <w:r w:rsidRPr="008B2E24">
        <w:rPr>
          <w:rFonts w:ascii="Times New Roman" w:eastAsia="Times New Roman" w:hAnsi="Times New Roman" w:cs="Times New Roman"/>
          <w:sz w:val="28"/>
          <w:szCs w:val="28"/>
        </w:rPr>
        <w:t xml:space="preserve"> рефлекса и </w:t>
      </w:r>
      <w:proofErr w:type="spellStart"/>
      <w:proofErr w:type="gramStart"/>
      <w:r w:rsidRPr="008B2E24">
        <w:rPr>
          <w:rFonts w:ascii="Times New Roman" w:eastAsia="Times New Roman" w:hAnsi="Times New Roman" w:cs="Times New Roman"/>
          <w:sz w:val="28"/>
          <w:szCs w:val="28"/>
        </w:rPr>
        <w:t>гамма-регуляции</w:t>
      </w:r>
      <w:proofErr w:type="spellEnd"/>
      <w:proofErr w:type="gramEnd"/>
      <w:r w:rsidRPr="008B2E24">
        <w:rPr>
          <w:rFonts w:ascii="Times New Roman" w:eastAsia="Times New Roman" w:hAnsi="Times New Roman" w:cs="Times New Roman"/>
          <w:sz w:val="28"/>
          <w:szCs w:val="28"/>
        </w:rPr>
        <w:t xml:space="preserve"> тонуса </w:t>
      </w:r>
      <w:proofErr w:type="spellStart"/>
      <w:r w:rsidRPr="008B2E24">
        <w:rPr>
          <w:rFonts w:ascii="Times New Roman" w:eastAsia="Times New Roman" w:hAnsi="Times New Roman" w:cs="Times New Roman"/>
          <w:sz w:val="28"/>
          <w:szCs w:val="28"/>
        </w:rPr>
        <w:t>интрафузальных</w:t>
      </w:r>
      <w:proofErr w:type="spellEnd"/>
      <w:r w:rsidRPr="008B2E24">
        <w:rPr>
          <w:rFonts w:ascii="Times New Roman" w:eastAsia="Times New Roman" w:hAnsi="Times New Roman" w:cs="Times New Roman"/>
          <w:sz w:val="28"/>
          <w:szCs w:val="28"/>
        </w:rPr>
        <w:t xml:space="preserve"> мышечных волокон. То есть использование в тренировке рефлексов спинного мозга облегчает задачу растягивания путем ослабления рефлекторного напряжения мышц. Это достигается следующими    способами: </w:t>
      </w:r>
    </w:p>
    <w:p w:rsidR="008B2E24" w:rsidRPr="008B2E24" w:rsidRDefault="008B2E24" w:rsidP="008B2E24">
      <w:pPr>
        <w:spacing w:line="360" w:lineRule="auto"/>
        <w:ind w:firstLine="284"/>
        <w:contextualSpacing/>
        <w:jc w:val="both"/>
        <w:rPr>
          <w:rFonts w:ascii="Times New Roman" w:eastAsia="Times New Roman" w:hAnsi="Times New Roman" w:cs="Times New Roman"/>
          <w:sz w:val="28"/>
          <w:szCs w:val="28"/>
        </w:rPr>
      </w:pPr>
      <w:r w:rsidRPr="008B2E24">
        <w:rPr>
          <w:rFonts w:ascii="Times New Roman" w:eastAsia="Times New Roman" w:hAnsi="Times New Roman" w:cs="Times New Roman"/>
          <w:sz w:val="28"/>
          <w:szCs w:val="28"/>
        </w:rPr>
        <w:t xml:space="preserve">) удержание мышцы растянутой достаточно долго; </w:t>
      </w:r>
    </w:p>
    <w:p w:rsidR="008B2E24" w:rsidRPr="008B2E24" w:rsidRDefault="008B2E24" w:rsidP="008B2E24">
      <w:pPr>
        <w:spacing w:line="360" w:lineRule="auto"/>
        <w:ind w:firstLine="284"/>
        <w:contextualSpacing/>
        <w:jc w:val="both"/>
        <w:rPr>
          <w:rFonts w:ascii="Times New Roman" w:eastAsia="Times New Roman" w:hAnsi="Times New Roman" w:cs="Times New Roman"/>
          <w:sz w:val="28"/>
          <w:szCs w:val="28"/>
        </w:rPr>
      </w:pPr>
      <w:r w:rsidRPr="008B2E24">
        <w:rPr>
          <w:rFonts w:ascii="Times New Roman" w:eastAsia="Times New Roman" w:hAnsi="Times New Roman" w:cs="Times New Roman"/>
          <w:sz w:val="28"/>
          <w:szCs w:val="28"/>
        </w:rPr>
        <w:t xml:space="preserve">2) во время растягивания напряжение мышцы-антагониста; </w:t>
      </w:r>
    </w:p>
    <w:p w:rsidR="008B2E24" w:rsidRPr="008B2E24" w:rsidRDefault="008B2E24" w:rsidP="008B2E24">
      <w:pPr>
        <w:spacing w:line="360" w:lineRule="auto"/>
        <w:ind w:firstLine="284"/>
        <w:contextualSpacing/>
        <w:jc w:val="both"/>
        <w:rPr>
          <w:rFonts w:ascii="Times New Roman" w:eastAsia="Times New Roman" w:hAnsi="Times New Roman" w:cs="Times New Roman"/>
          <w:sz w:val="28"/>
          <w:szCs w:val="28"/>
        </w:rPr>
      </w:pPr>
      <w:r w:rsidRPr="008B2E24">
        <w:rPr>
          <w:rFonts w:ascii="Times New Roman" w:eastAsia="Times New Roman" w:hAnsi="Times New Roman" w:cs="Times New Roman"/>
          <w:sz w:val="28"/>
          <w:szCs w:val="28"/>
        </w:rPr>
        <w:t xml:space="preserve">3) поочередное напряжение и расслабление мышцы в растянутом состоянии; </w:t>
      </w:r>
    </w:p>
    <w:p w:rsidR="008B2E24" w:rsidRPr="008B2E24" w:rsidRDefault="008B2E24" w:rsidP="008B2E24">
      <w:pPr>
        <w:spacing w:line="360" w:lineRule="auto"/>
        <w:ind w:firstLine="284"/>
        <w:contextualSpacing/>
        <w:jc w:val="both"/>
        <w:rPr>
          <w:rFonts w:ascii="Times New Roman" w:eastAsia="Times New Roman" w:hAnsi="Times New Roman" w:cs="Times New Roman"/>
          <w:sz w:val="28"/>
          <w:szCs w:val="28"/>
        </w:rPr>
      </w:pPr>
      <w:r w:rsidRPr="008B2E24">
        <w:rPr>
          <w:rFonts w:ascii="Times New Roman" w:eastAsia="Times New Roman" w:hAnsi="Times New Roman" w:cs="Times New Roman"/>
          <w:sz w:val="28"/>
          <w:szCs w:val="28"/>
        </w:rPr>
        <w:t xml:space="preserve">4) вибрация мышцы при ее растяжении; </w:t>
      </w:r>
    </w:p>
    <w:p w:rsidR="008B2E24" w:rsidRPr="008B2E24" w:rsidRDefault="008B2E24" w:rsidP="008B2E24">
      <w:pPr>
        <w:spacing w:line="360" w:lineRule="auto"/>
        <w:ind w:firstLine="284"/>
        <w:contextualSpacing/>
        <w:jc w:val="both"/>
        <w:rPr>
          <w:rFonts w:ascii="Times New Roman" w:eastAsia="Times New Roman" w:hAnsi="Times New Roman" w:cs="Times New Roman"/>
          <w:sz w:val="28"/>
          <w:szCs w:val="28"/>
        </w:rPr>
      </w:pPr>
      <w:r w:rsidRPr="008B2E24">
        <w:rPr>
          <w:rFonts w:ascii="Times New Roman" w:eastAsia="Times New Roman" w:hAnsi="Times New Roman" w:cs="Times New Roman"/>
          <w:sz w:val="28"/>
          <w:szCs w:val="28"/>
        </w:rPr>
        <w:t xml:space="preserve">5) произвольные усилия по расслаблению растягиваемой мышцы. При каждом из этих способов активизируется тот или иной механизм ослабления. </w:t>
      </w:r>
    </w:p>
    <w:p w:rsidR="008B2E24" w:rsidRPr="008B2E24" w:rsidRDefault="008B2E24" w:rsidP="008B2E24">
      <w:pPr>
        <w:spacing w:line="360" w:lineRule="auto"/>
        <w:ind w:firstLine="284"/>
        <w:contextualSpacing/>
        <w:jc w:val="both"/>
        <w:rPr>
          <w:rFonts w:ascii="Times New Roman" w:eastAsia="Times New Roman" w:hAnsi="Times New Roman" w:cs="Times New Roman"/>
          <w:sz w:val="28"/>
          <w:szCs w:val="28"/>
        </w:rPr>
      </w:pPr>
      <w:r w:rsidRPr="008B2E24">
        <w:rPr>
          <w:rFonts w:ascii="Times New Roman" w:eastAsia="Times New Roman" w:hAnsi="Times New Roman" w:cs="Times New Roman"/>
          <w:sz w:val="28"/>
          <w:szCs w:val="28"/>
        </w:rPr>
        <w:t xml:space="preserve">При выполнении растягивающих упражнений в насильственно растянутой мышце происходит сокращение мышечных </w:t>
      </w:r>
      <w:proofErr w:type="gramStart"/>
      <w:r w:rsidRPr="008B2E24">
        <w:rPr>
          <w:rFonts w:ascii="Times New Roman" w:eastAsia="Times New Roman" w:hAnsi="Times New Roman" w:cs="Times New Roman"/>
          <w:sz w:val="28"/>
          <w:szCs w:val="28"/>
        </w:rPr>
        <w:t>волокон</w:t>
      </w:r>
      <w:proofErr w:type="gramEnd"/>
      <w:r w:rsidRPr="008B2E24">
        <w:rPr>
          <w:rFonts w:ascii="Times New Roman" w:eastAsia="Times New Roman" w:hAnsi="Times New Roman" w:cs="Times New Roman"/>
          <w:sz w:val="28"/>
          <w:szCs w:val="28"/>
        </w:rPr>
        <w:t xml:space="preserve"> и она активизируется. В </w:t>
      </w:r>
      <w:r w:rsidRPr="008B2E24">
        <w:rPr>
          <w:rFonts w:ascii="Times New Roman" w:eastAsia="Times New Roman" w:hAnsi="Times New Roman" w:cs="Times New Roman"/>
          <w:sz w:val="28"/>
          <w:szCs w:val="28"/>
        </w:rPr>
        <w:lastRenderedPageBreak/>
        <w:t xml:space="preserve">результате в мышцах усиливаются обменные процессы, обеспечивается высокий жизненный тонус. Поэтому </w:t>
      </w:r>
      <w:proofErr w:type="spellStart"/>
      <w:r w:rsidRPr="008B2E24">
        <w:rPr>
          <w:rFonts w:ascii="Times New Roman" w:eastAsia="Times New Roman" w:hAnsi="Times New Roman" w:cs="Times New Roman"/>
          <w:sz w:val="28"/>
          <w:szCs w:val="28"/>
        </w:rPr>
        <w:t>стретчинг</w:t>
      </w:r>
      <w:proofErr w:type="spellEnd"/>
      <w:r w:rsidRPr="008B2E24">
        <w:rPr>
          <w:rFonts w:ascii="Times New Roman" w:eastAsia="Times New Roman" w:hAnsi="Times New Roman" w:cs="Times New Roman"/>
          <w:sz w:val="28"/>
          <w:szCs w:val="28"/>
        </w:rPr>
        <w:t xml:space="preserve"> можно использовать и как средство повышения работоспособности, профилактики травматизма, восстановления после травм и т. п. </w:t>
      </w:r>
    </w:p>
    <w:p w:rsidR="008B2E24" w:rsidRPr="008B2E24" w:rsidRDefault="008B2E24" w:rsidP="008B2E24">
      <w:pPr>
        <w:spacing w:line="360" w:lineRule="auto"/>
        <w:ind w:firstLine="284"/>
        <w:contextualSpacing/>
        <w:jc w:val="both"/>
        <w:rPr>
          <w:rFonts w:ascii="Times New Roman" w:eastAsia="Times New Roman" w:hAnsi="Times New Roman" w:cs="Times New Roman"/>
          <w:sz w:val="28"/>
          <w:szCs w:val="28"/>
        </w:rPr>
      </w:pPr>
      <w:r w:rsidRPr="008B2E24">
        <w:rPr>
          <w:rFonts w:ascii="Times New Roman" w:eastAsia="Times New Roman" w:hAnsi="Times New Roman" w:cs="Times New Roman"/>
          <w:sz w:val="28"/>
          <w:szCs w:val="28"/>
        </w:rPr>
        <w:t xml:space="preserve">Чередование напряжения и расслабления мышц при некоторых видах </w:t>
      </w:r>
      <w:proofErr w:type="spellStart"/>
      <w:r w:rsidRPr="008B2E24">
        <w:rPr>
          <w:rFonts w:ascii="Times New Roman" w:eastAsia="Times New Roman" w:hAnsi="Times New Roman" w:cs="Times New Roman"/>
          <w:sz w:val="28"/>
          <w:szCs w:val="28"/>
        </w:rPr>
        <w:t>стретчинга</w:t>
      </w:r>
      <w:proofErr w:type="spellEnd"/>
      <w:r w:rsidRPr="008B2E24">
        <w:rPr>
          <w:rFonts w:ascii="Times New Roman" w:eastAsia="Times New Roman" w:hAnsi="Times New Roman" w:cs="Times New Roman"/>
          <w:sz w:val="28"/>
          <w:szCs w:val="28"/>
        </w:rPr>
        <w:t xml:space="preserve"> может рассматриваться как своеобразная тренировка способности к произвольному регулированию мышечного напряжения и произвольному расслаблению мышц, т. е. как совершенствование координационных способностей [14,58]. </w:t>
      </w:r>
    </w:p>
    <w:p w:rsidR="008B2E24" w:rsidRPr="008B2E24" w:rsidRDefault="008B2E24" w:rsidP="008B2E24">
      <w:pPr>
        <w:spacing w:line="360" w:lineRule="auto"/>
        <w:ind w:firstLine="284"/>
        <w:contextualSpacing/>
        <w:jc w:val="both"/>
        <w:rPr>
          <w:rFonts w:ascii="Times New Roman" w:eastAsia="Times New Roman" w:hAnsi="Times New Roman" w:cs="Times New Roman"/>
          <w:sz w:val="28"/>
          <w:szCs w:val="28"/>
        </w:rPr>
      </w:pPr>
      <w:r w:rsidRPr="008B2E24">
        <w:rPr>
          <w:rFonts w:ascii="Times New Roman" w:eastAsia="Times New Roman" w:hAnsi="Times New Roman" w:cs="Times New Roman"/>
          <w:sz w:val="28"/>
          <w:szCs w:val="28"/>
        </w:rPr>
        <w:t xml:space="preserve">Различают два аспекта </w:t>
      </w:r>
      <w:proofErr w:type="spellStart"/>
      <w:r w:rsidRPr="008B2E24">
        <w:rPr>
          <w:rFonts w:ascii="Times New Roman" w:eastAsia="Times New Roman" w:hAnsi="Times New Roman" w:cs="Times New Roman"/>
          <w:sz w:val="28"/>
          <w:szCs w:val="28"/>
        </w:rPr>
        <w:t>стретч</w:t>
      </w:r>
      <w:proofErr w:type="spellEnd"/>
      <w:r w:rsidRPr="008B2E24">
        <w:rPr>
          <w:rFonts w:ascii="Times New Roman" w:eastAsia="Times New Roman" w:hAnsi="Times New Roman" w:cs="Times New Roman"/>
          <w:sz w:val="28"/>
          <w:szCs w:val="28"/>
        </w:rPr>
        <w:t xml:space="preserve"> тренировки: </w:t>
      </w:r>
    </w:p>
    <w:p w:rsidR="008B2E24" w:rsidRPr="008B2E24" w:rsidRDefault="008B2E24" w:rsidP="008B2E24">
      <w:pPr>
        <w:spacing w:line="360" w:lineRule="auto"/>
        <w:ind w:firstLine="284"/>
        <w:contextualSpacing/>
        <w:jc w:val="both"/>
        <w:rPr>
          <w:rFonts w:ascii="Times New Roman" w:eastAsia="Times New Roman" w:hAnsi="Times New Roman" w:cs="Times New Roman"/>
          <w:sz w:val="28"/>
          <w:szCs w:val="28"/>
        </w:rPr>
      </w:pPr>
      <w:r w:rsidRPr="008B2E24">
        <w:rPr>
          <w:rFonts w:ascii="Times New Roman" w:eastAsia="Times New Roman" w:hAnsi="Times New Roman" w:cs="Times New Roman"/>
          <w:sz w:val="28"/>
          <w:szCs w:val="28"/>
        </w:rPr>
        <w:t xml:space="preserve">- Улучшение </w:t>
      </w:r>
      <w:proofErr w:type="gramStart"/>
      <w:r w:rsidRPr="008B2E24">
        <w:rPr>
          <w:rFonts w:ascii="Times New Roman" w:eastAsia="Times New Roman" w:hAnsi="Times New Roman" w:cs="Times New Roman"/>
          <w:sz w:val="28"/>
          <w:szCs w:val="28"/>
        </w:rPr>
        <w:t>гибкости</w:t>
      </w:r>
      <w:proofErr w:type="gramEnd"/>
      <w:r w:rsidRPr="008B2E24">
        <w:rPr>
          <w:rFonts w:ascii="Times New Roman" w:eastAsia="Times New Roman" w:hAnsi="Times New Roman" w:cs="Times New Roman"/>
          <w:sz w:val="28"/>
          <w:szCs w:val="28"/>
        </w:rPr>
        <w:t xml:space="preserve"> которое объясняется тем, что в мышечных волокнах увеличивается число </w:t>
      </w:r>
      <w:proofErr w:type="spellStart"/>
      <w:r w:rsidRPr="008B2E24">
        <w:rPr>
          <w:rFonts w:ascii="Times New Roman" w:eastAsia="Times New Roman" w:hAnsi="Times New Roman" w:cs="Times New Roman"/>
          <w:sz w:val="28"/>
          <w:szCs w:val="28"/>
        </w:rPr>
        <w:t>саркомеров</w:t>
      </w:r>
      <w:proofErr w:type="spellEnd"/>
      <w:r w:rsidRPr="008B2E24">
        <w:rPr>
          <w:rFonts w:ascii="Times New Roman" w:eastAsia="Times New Roman" w:hAnsi="Times New Roman" w:cs="Times New Roman"/>
          <w:sz w:val="28"/>
          <w:szCs w:val="28"/>
        </w:rPr>
        <w:t xml:space="preserve"> (волокно становится длиннее) и удлиняются статические </w:t>
      </w:r>
      <w:proofErr w:type="spellStart"/>
      <w:r w:rsidRPr="008B2E24">
        <w:rPr>
          <w:rFonts w:ascii="Times New Roman" w:eastAsia="Times New Roman" w:hAnsi="Times New Roman" w:cs="Times New Roman"/>
          <w:sz w:val="28"/>
          <w:szCs w:val="28"/>
        </w:rPr>
        <w:t>стретч-рецепторы</w:t>
      </w:r>
      <w:proofErr w:type="spellEnd"/>
      <w:r w:rsidRPr="008B2E24">
        <w:rPr>
          <w:rFonts w:ascii="Times New Roman" w:eastAsia="Times New Roman" w:hAnsi="Times New Roman" w:cs="Times New Roman"/>
          <w:sz w:val="28"/>
          <w:szCs w:val="28"/>
        </w:rPr>
        <w:t xml:space="preserve"> (статические </w:t>
      </w:r>
      <w:proofErr w:type="spellStart"/>
      <w:r w:rsidRPr="008B2E24">
        <w:rPr>
          <w:rFonts w:ascii="Times New Roman" w:eastAsia="Times New Roman" w:hAnsi="Times New Roman" w:cs="Times New Roman"/>
          <w:sz w:val="28"/>
          <w:szCs w:val="28"/>
        </w:rPr>
        <w:t>интрафузальные</w:t>
      </w:r>
      <w:proofErr w:type="spellEnd"/>
      <w:r w:rsidRPr="008B2E24">
        <w:rPr>
          <w:rFonts w:ascii="Times New Roman" w:eastAsia="Times New Roman" w:hAnsi="Times New Roman" w:cs="Times New Roman"/>
          <w:sz w:val="28"/>
          <w:szCs w:val="28"/>
        </w:rPr>
        <w:t xml:space="preserve"> волокна). Растягивающие воздействия на коллаген ускоряют деградацию белковых молекул, из которых он состоит, и через сложную цепочку биохимических реакций воздействуют на геном коллагеновых волокон, убыстряя синтезирующие процессы. Таким образом, ускорение процессов деградации и синтеза увеличивает кругооборот белка, что, как предполагается, увеличивает содержание увлажнителей и уменьшает число водородных связей, т. е. снижает степень «</w:t>
      </w:r>
      <w:proofErr w:type="spellStart"/>
      <w:r w:rsidRPr="008B2E24">
        <w:rPr>
          <w:rFonts w:ascii="Times New Roman" w:eastAsia="Times New Roman" w:hAnsi="Times New Roman" w:cs="Times New Roman"/>
          <w:sz w:val="28"/>
          <w:szCs w:val="28"/>
        </w:rPr>
        <w:t>склеенности</w:t>
      </w:r>
      <w:proofErr w:type="spellEnd"/>
      <w:r w:rsidRPr="008B2E24">
        <w:rPr>
          <w:rFonts w:ascii="Times New Roman" w:eastAsia="Times New Roman" w:hAnsi="Times New Roman" w:cs="Times New Roman"/>
          <w:sz w:val="28"/>
          <w:szCs w:val="28"/>
        </w:rPr>
        <w:t xml:space="preserve">» волокон коллагена между собой. Это увеличивает эластичность (растяжимость) коллагена. Это же воздействие увеличивает процент содержания в мышцах эластина, становится меньше минеральных включений (кальция), что также повышает их общую эластичность [14,58]. . </w:t>
      </w:r>
    </w:p>
    <w:p w:rsidR="008B2E24" w:rsidRPr="008B2E24" w:rsidRDefault="008B2E24" w:rsidP="008B2E24">
      <w:pPr>
        <w:spacing w:line="360" w:lineRule="auto"/>
        <w:ind w:firstLine="284"/>
        <w:contextualSpacing/>
        <w:jc w:val="both"/>
        <w:rPr>
          <w:rFonts w:ascii="Times New Roman" w:eastAsia="Times New Roman" w:hAnsi="Times New Roman" w:cs="Times New Roman"/>
          <w:sz w:val="28"/>
          <w:szCs w:val="28"/>
        </w:rPr>
      </w:pPr>
      <w:r w:rsidRPr="008B2E24">
        <w:rPr>
          <w:rFonts w:ascii="Times New Roman" w:eastAsia="Times New Roman" w:hAnsi="Times New Roman" w:cs="Times New Roman"/>
          <w:sz w:val="28"/>
          <w:szCs w:val="28"/>
        </w:rPr>
        <w:t xml:space="preserve">- Снятие мышечных «зажимов», снижение и ликвидация мышечных болей после нагрузок и даже после травм в период реабилитации, уменьшение болезненности менструаций, профилактика гипокинезии у пожилых людей, нормализация массы тела и его состава [14,58]. </w:t>
      </w:r>
    </w:p>
    <w:p w:rsidR="008B2E24" w:rsidRPr="008B2E24" w:rsidRDefault="008B2E24" w:rsidP="008B2E24">
      <w:pPr>
        <w:spacing w:line="360" w:lineRule="auto"/>
        <w:ind w:firstLine="284"/>
        <w:contextualSpacing/>
        <w:jc w:val="both"/>
        <w:rPr>
          <w:rFonts w:ascii="Times New Roman" w:eastAsia="Times New Roman" w:hAnsi="Times New Roman" w:cs="Times New Roman"/>
          <w:sz w:val="28"/>
          <w:szCs w:val="28"/>
        </w:rPr>
      </w:pPr>
      <w:r w:rsidRPr="008B2E24">
        <w:rPr>
          <w:rFonts w:ascii="Times New Roman" w:eastAsia="Times New Roman" w:hAnsi="Times New Roman" w:cs="Times New Roman"/>
          <w:sz w:val="28"/>
          <w:szCs w:val="28"/>
        </w:rPr>
        <w:lastRenderedPageBreak/>
        <w:t xml:space="preserve">Методика </w:t>
      </w:r>
      <w:proofErr w:type="spellStart"/>
      <w:r w:rsidRPr="008B2E24">
        <w:rPr>
          <w:rFonts w:ascii="Times New Roman" w:eastAsia="Times New Roman" w:hAnsi="Times New Roman" w:cs="Times New Roman"/>
          <w:sz w:val="28"/>
          <w:szCs w:val="28"/>
        </w:rPr>
        <w:t>занятий</w:t>
      </w:r>
      <w:proofErr w:type="gramStart"/>
      <w:r w:rsidRPr="008B2E24">
        <w:rPr>
          <w:rFonts w:ascii="Times New Roman" w:eastAsia="Times New Roman" w:hAnsi="Times New Roman" w:cs="Times New Roman"/>
          <w:sz w:val="28"/>
          <w:szCs w:val="28"/>
        </w:rPr>
        <w:t>.С</w:t>
      </w:r>
      <w:proofErr w:type="gramEnd"/>
      <w:r w:rsidRPr="008B2E24">
        <w:rPr>
          <w:rFonts w:ascii="Times New Roman" w:eastAsia="Times New Roman" w:hAnsi="Times New Roman" w:cs="Times New Roman"/>
          <w:sz w:val="28"/>
          <w:szCs w:val="28"/>
        </w:rPr>
        <w:t>третчинг</w:t>
      </w:r>
      <w:proofErr w:type="spellEnd"/>
      <w:r w:rsidRPr="008B2E24">
        <w:rPr>
          <w:rFonts w:ascii="Times New Roman" w:eastAsia="Times New Roman" w:hAnsi="Times New Roman" w:cs="Times New Roman"/>
          <w:sz w:val="28"/>
          <w:szCs w:val="28"/>
        </w:rPr>
        <w:t xml:space="preserve"> можно использовать как отдельное занятие, а можно – как дополнительное средство при занятиях аэробикой, бегом, футболом, плаванием и т. д. </w:t>
      </w:r>
    </w:p>
    <w:p w:rsidR="008B2E24" w:rsidRPr="008B2E24" w:rsidRDefault="008B2E24" w:rsidP="008B2E24">
      <w:pPr>
        <w:spacing w:line="360" w:lineRule="auto"/>
        <w:ind w:firstLine="284"/>
        <w:contextualSpacing/>
        <w:jc w:val="both"/>
        <w:rPr>
          <w:rFonts w:ascii="Times New Roman" w:eastAsia="Times New Roman" w:hAnsi="Times New Roman" w:cs="Times New Roman"/>
          <w:sz w:val="28"/>
          <w:szCs w:val="28"/>
        </w:rPr>
      </w:pPr>
      <w:r w:rsidRPr="008B2E24">
        <w:rPr>
          <w:rFonts w:ascii="Times New Roman" w:eastAsia="Times New Roman" w:hAnsi="Times New Roman" w:cs="Times New Roman"/>
          <w:sz w:val="28"/>
          <w:szCs w:val="28"/>
        </w:rPr>
        <w:t xml:space="preserve">Так, например, бег будет оказывать положительное влияние на сердечно-сосудистую и </w:t>
      </w:r>
      <w:proofErr w:type="gramStart"/>
      <w:r w:rsidRPr="008B2E24">
        <w:rPr>
          <w:rFonts w:ascii="Times New Roman" w:eastAsia="Times New Roman" w:hAnsi="Times New Roman" w:cs="Times New Roman"/>
          <w:sz w:val="28"/>
          <w:szCs w:val="28"/>
        </w:rPr>
        <w:t>дыхательную</w:t>
      </w:r>
      <w:proofErr w:type="gramEnd"/>
      <w:r w:rsidRPr="008B2E24">
        <w:rPr>
          <w:rFonts w:ascii="Times New Roman" w:eastAsia="Times New Roman" w:hAnsi="Times New Roman" w:cs="Times New Roman"/>
          <w:sz w:val="28"/>
          <w:szCs w:val="28"/>
        </w:rPr>
        <w:t xml:space="preserve"> системы, а </w:t>
      </w:r>
      <w:proofErr w:type="spellStart"/>
      <w:r w:rsidRPr="008B2E24">
        <w:rPr>
          <w:rFonts w:ascii="Times New Roman" w:eastAsia="Times New Roman" w:hAnsi="Times New Roman" w:cs="Times New Roman"/>
          <w:sz w:val="28"/>
          <w:szCs w:val="28"/>
        </w:rPr>
        <w:t>стретчинг</w:t>
      </w:r>
      <w:proofErr w:type="spellEnd"/>
      <w:r w:rsidRPr="008B2E24">
        <w:rPr>
          <w:rFonts w:ascii="Times New Roman" w:eastAsia="Times New Roman" w:hAnsi="Times New Roman" w:cs="Times New Roman"/>
          <w:sz w:val="28"/>
          <w:szCs w:val="28"/>
        </w:rPr>
        <w:t xml:space="preserve"> – на нервно-мышечный аппарат. Для достижения максимального эффекта растягивания в короткие сроки заниматься </w:t>
      </w:r>
      <w:proofErr w:type="spellStart"/>
      <w:r w:rsidRPr="008B2E24">
        <w:rPr>
          <w:rFonts w:ascii="Times New Roman" w:eastAsia="Times New Roman" w:hAnsi="Times New Roman" w:cs="Times New Roman"/>
          <w:sz w:val="28"/>
          <w:szCs w:val="28"/>
        </w:rPr>
        <w:t>стретчингом</w:t>
      </w:r>
      <w:proofErr w:type="spellEnd"/>
      <w:r w:rsidRPr="008B2E24">
        <w:rPr>
          <w:rFonts w:ascii="Times New Roman" w:eastAsia="Times New Roman" w:hAnsi="Times New Roman" w:cs="Times New Roman"/>
          <w:sz w:val="28"/>
          <w:szCs w:val="28"/>
        </w:rPr>
        <w:t xml:space="preserve"> рекомендуется каждый день по 15–30 мин, чередуя занятия избирательного и комплексного воздействия.</w:t>
      </w:r>
    </w:p>
    <w:p w:rsidR="008B2E24" w:rsidRPr="008B2E24" w:rsidRDefault="008B2E24" w:rsidP="008B2E24">
      <w:pPr>
        <w:spacing w:line="360" w:lineRule="auto"/>
        <w:ind w:firstLine="284"/>
        <w:contextualSpacing/>
        <w:jc w:val="both"/>
        <w:rPr>
          <w:rFonts w:ascii="Times New Roman" w:eastAsia="Times New Roman" w:hAnsi="Times New Roman" w:cs="Times New Roman"/>
          <w:sz w:val="28"/>
          <w:szCs w:val="28"/>
        </w:rPr>
      </w:pPr>
      <w:r w:rsidRPr="008B2E24">
        <w:rPr>
          <w:rFonts w:ascii="Times New Roman" w:eastAsia="Times New Roman" w:hAnsi="Times New Roman" w:cs="Times New Roman"/>
          <w:sz w:val="28"/>
          <w:szCs w:val="28"/>
        </w:rPr>
        <w:t xml:space="preserve"> Занятия избирательного воздействия формируются из упражнений, при выполнении которых происходит растягивание одних и тех же мышечных групп. </w:t>
      </w:r>
    </w:p>
    <w:p w:rsidR="008B2E24" w:rsidRPr="008B2E24" w:rsidRDefault="008B2E24" w:rsidP="008B2E24">
      <w:pPr>
        <w:spacing w:line="360" w:lineRule="auto"/>
        <w:ind w:firstLine="284"/>
        <w:contextualSpacing/>
        <w:jc w:val="both"/>
        <w:rPr>
          <w:rFonts w:ascii="Times New Roman" w:eastAsia="Times New Roman" w:hAnsi="Times New Roman" w:cs="Times New Roman"/>
          <w:sz w:val="28"/>
          <w:szCs w:val="28"/>
        </w:rPr>
      </w:pPr>
      <w:r w:rsidRPr="008B2E24">
        <w:rPr>
          <w:rFonts w:ascii="Times New Roman" w:eastAsia="Times New Roman" w:hAnsi="Times New Roman" w:cs="Times New Roman"/>
          <w:sz w:val="28"/>
          <w:szCs w:val="28"/>
        </w:rPr>
        <w:t xml:space="preserve">   В занятиях комплексного воздействия используются 5–7 упражнений, каждое из которых воздействует на определенную мышечную группу. В этом случае величина тренирующего эффекта будет для каждой из этих групп невелика. Длительность упражнения в </w:t>
      </w:r>
      <w:proofErr w:type="spellStart"/>
      <w:r w:rsidRPr="008B2E24">
        <w:rPr>
          <w:rFonts w:ascii="Times New Roman" w:eastAsia="Times New Roman" w:hAnsi="Times New Roman" w:cs="Times New Roman"/>
          <w:sz w:val="28"/>
          <w:szCs w:val="28"/>
        </w:rPr>
        <w:t>стретчинге</w:t>
      </w:r>
      <w:proofErr w:type="spellEnd"/>
      <w:r w:rsidRPr="008B2E24">
        <w:rPr>
          <w:rFonts w:ascii="Times New Roman" w:eastAsia="Times New Roman" w:hAnsi="Times New Roman" w:cs="Times New Roman"/>
          <w:sz w:val="28"/>
          <w:szCs w:val="28"/>
        </w:rPr>
        <w:t xml:space="preserve"> колеблется от 5 до 30 </w:t>
      </w:r>
      <w:proofErr w:type="gramStart"/>
      <w:r w:rsidRPr="008B2E24">
        <w:rPr>
          <w:rFonts w:ascii="Times New Roman" w:eastAsia="Times New Roman" w:hAnsi="Times New Roman" w:cs="Times New Roman"/>
          <w:sz w:val="28"/>
          <w:szCs w:val="28"/>
        </w:rPr>
        <w:t>с</w:t>
      </w:r>
      <w:proofErr w:type="gramEnd"/>
      <w:r w:rsidRPr="008B2E24">
        <w:rPr>
          <w:rFonts w:ascii="Times New Roman" w:eastAsia="Times New Roman" w:hAnsi="Times New Roman" w:cs="Times New Roman"/>
          <w:sz w:val="28"/>
          <w:szCs w:val="28"/>
        </w:rPr>
        <w:t xml:space="preserve">, </w:t>
      </w:r>
      <w:proofErr w:type="gramStart"/>
      <w:r w:rsidRPr="008B2E24">
        <w:rPr>
          <w:rFonts w:ascii="Times New Roman" w:eastAsia="Times New Roman" w:hAnsi="Times New Roman" w:cs="Times New Roman"/>
          <w:sz w:val="28"/>
          <w:szCs w:val="28"/>
        </w:rPr>
        <w:t>в</w:t>
      </w:r>
      <w:proofErr w:type="gramEnd"/>
      <w:r w:rsidRPr="008B2E24">
        <w:rPr>
          <w:rFonts w:ascii="Times New Roman" w:eastAsia="Times New Roman" w:hAnsi="Times New Roman" w:cs="Times New Roman"/>
          <w:sz w:val="28"/>
          <w:szCs w:val="28"/>
        </w:rPr>
        <w:t xml:space="preserve"> среднем каждое упражнение повторяется 5–7 раз с отдыхом 10–30 с. Таким образом, суммарная длительность выполнения упражнения составляет от 2 (при минимальных значениях компонентов) до 7 мин (при максимальных значениях). В среднем в одном занятии используется 5–10 упражнений, продолжительность занятия колеблется в пределах от 15 до 60 мин. При этом нужно обязательно учитывать, что продолжительность упражнения тесно связана с его интенсивностью и, следовательно, с разными механизмами регуляции напряжения растянутых мышц. Интенсивность упражнения характеризуется амплитудой сгибания в суставах и напряжением растянутых мы</w:t>
      </w:r>
      <w:proofErr w:type="gramStart"/>
      <w:r w:rsidRPr="008B2E24">
        <w:rPr>
          <w:rFonts w:ascii="Times New Roman" w:eastAsia="Times New Roman" w:hAnsi="Times New Roman" w:cs="Times New Roman"/>
          <w:sz w:val="28"/>
          <w:szCs w:val="28"/>
        </w:rPr>
        <w:t>шц в пр</w:t>
      </w:r>
      <w:proofErr w:type="gramEnd"/>
      <w:r w:rsidRPr="008B2E24">
        <w:rPr>
          <w:rFonts w:ascii="Times New Roman" w:eastAsia="Times New Roman" w:hAnsi="Times New Roman" w:cs="Times New Roman"/>
          <w:sz w:val="28"/>
          <w:szCs w:val="28"/>
        </w:rPr>
        <w:t xml:space="preserve">инятой позе. При выполнении упражнений нужно стремиться к максимальной амплитуде так, чтобы ощущалась растянутость мышц. Регуляция интенсивности нагрузки осуществляется в основном за счет напряжения мышц. Напряжение мышц повышает интенсивность упражнения, причем тренирующий эффект в этом случае также увеличивается. Если напряжение мышц составляет 50–70 % от </w:t>
      </w:r>
      <w:proofErr w:type="gramStart"/>
      <w:r w:rsidRPr="008B2E24">
        <w:rPr>
          <w:rFonts w:ascii="Times New Roman" w:eastAsia="Times New Roman" w:hAnsi="Times New Roman" w:cs="Times New Roman"/>
          <w:sz w:val="28"/>
          <w:szCs w:val="28"/>
        </w:rPr>
        <w:lastRenderedPageBreak/>
        <w:t>максимального</w:t>
      </w:r>
      <w:proofErr w:type="gramEnd"/>
      <w:r w:rsidRPr="008B2E24">
        <w:rPr>
          <w:rFonts w:ascii="Times New Roman" w:eastAsia="Times New Roman" w:hAnsi="Times New Roman" w:cs="Times New Roman"/>
          <w:sz w:val="28"/>
          <w:szCs w:val="28"/>
        </w:rPr>
        <w:t xml:space="preserve">, то удерживать такую позу можно не более двух минут. Максимальные напряжения удерживаются в пределах 10–15 с, но длительность удержания зависит и от позы. Механическая работа в </w:t>
      </w:r>
      <w:proofErr w:type="spellStart"/>
      <w:r w:rsidRPr="008B2E24">
        <w:rPr>
          <w:rFonts w:ascii="Times New Roman" w:eastAsia="Times New Roman" w:hAnsi="Times New Roman" w:cs="Times New Roman"/>
          <w:sz w:val="28"/>
          <w:szCs w:val="28"/>
        </w:rPr>
        <w:t>стретчинге</w:t>
      </w:r>
      <w:proofErr w:type="spellEnd"/>
      <w:r w:rsidRPr="008B2E24">
        <w:rPr>
          <w:rFonts w:ascii="Times New Roman" w:eastAsia="Times New Roman" w:hAnsi="Times New Roman" w:cs="Times New Roman"/>
          <w:sz w:val="28"/>
          <w:szCs w:val="28"/>
        </w:rPr>
        <w:t xml:space="preserve"> небольшая, </w:t>
      </w:r>
      <w:proofErr w:type="spellStart"/>
      <w:r w:rsidRPr="008B2E24">
        <w:rPr>
          <w:rFonts w:ascii="Times New Roman" w:eastAsia="Times New Roman" w:hAnsi="Times New Roman" w:cs="Times New Roman"/>
          <w:sz w:val="28"/>
          <w:szCs w:val="28"/>
        </w:rPr>
        <w:t>энергозатраты</w:t>
      </w:r>
      <w:proofErr w:type="spellEnd"/>
      <w:r w:rsidRPr="008B2E24">
        <w:rPr>
          <w:rFonts w:ascii="Times New Roman" w:eastAsia="Times New Roman" w:hAnsi="Times New Roman" w:cs="Times New Roman"/>
          <w:sz w:val="28"/>
          <w:szCs w:val="28"/>
        </w:rPr>
        <w:t xml:space="preserve"> невелики, и поэтому значительной активизации </w:t>
      </w:r>
      <w:proofErr w:type="gramStart"/>
      <w:r w:rsidRPr="008B2E24">
        <w:rPr>
          <w:rFonts w:ascii="Times New Roman" w:eastAsia="Times New Roman" w:hAnsi="Times New Roman" w:cs="Times New Roman"/>
          <w:sz w:val="28"/>
          <w:szCs w:val="28"/>
        </w:rPr>
        <w:t>сердечно-сосудистой</w:t>
      </w:r>
      <w:proofErr w:type="gramEnd"/>
      <w:r w:rsidRPr="008B2E24">
        <w:rPr>
          <w:rFonts w:ascii="Times New Roman" w:eastAsia="Times New Roman" w:hAnsi="Times New Roman" w:cs="Times New Roman"/>
          <w:sz w:val="28"/>
          <w:szCs w:val="28"/>
        </w:rPr>
        <w:t xml:space="preserve"> системы не происходит. Даже при длительном занятии (40–60 мин только </w:t>
      </w:r>
      <w:proofErr w:type="spellStart"/>
      <w:r w:rsidRPr="008B2E24">
        <w:rPr>
          <w:rFonts w:ascii="Times New Roman" w:eastAsia="Times New Roman" w:hAnsi="Times New Roman" w:cs="Times New Roman"/>
          <w:sz w:val="28"/>
          <w:szCs w:val="28"/>
        </w:rPr>
        <w:t>стретчингом</w:t>
      </w:r>
      <w:proofErr w:type="spellEnd"/>
      <w:r w:rsidRPr="008B2E24">
        <w:rPr>
          <w:rFonts w:ascii="Times New Roman" w:eastAsia="Times New Roman" w:hAnsi="Times New Roman" w:cs="Times New Roman"/>
          <w:sz w:val="28"/>
          <w:szCs w:val="28"/>
        </w:rPr>
        <w:t>) частота сердечных сокращений повышается до 120–130 уд</w:t>
      </w:r>
      <w:proofErr w:type="gramStart"/>
      <w:r w:rsidRPr="008B2E24">
        <w:rPr>
          <w:rFonts w:ascii="Times New Roman" w:eastAsia="Times New Roman" w:hAnsi="Times New Roman" w:cs="Times New Roman"/>
          <w:sz w:val="28"/>
          <w:szCs w:val="28"/>
        </w:rPr>
        <w:t>.</w:t>
      </w:r>
      <w:proofErr w:type="gramEnd"/>
      <w:r w:rsidRPr="008B2E24">
        <w:rPr>
          <w:rFonts w:ascii="Times New Roman" w:eastAsia="Times New Roman" w:hAnsi="Times New Roman" w:cs="Times New Roman"/>
          <w:sz w:val="28"/>
          <w:szCs w:val="28"/>
        </w:rPr>
        <w:t>/</w:t>
      </w:r>
      <w:proofErr w:type="gramStart"/>
      <w:r w:rsidRPr="008B2E24">
        <w:rPr>
          <w:rFonts w:ascii="Times New Roman" w:eastAsia="Times New Roman" w:hAnsi="Times New Roman" w:cs="Times New Roman"/>
          <w:sz w:val="28"/>
          <w:szCs w:val="28"/>
        </w:rPr>
        <w:t>м</w:t>
      </w:r>
      <w:proofErr w:type="gramEnd"/>
      <w:r w:rsidRPr="008B2E24">
        <w:rPr>
          <w:rFonts w:ascii="Times New Roman" w:eastAsia="Times New Roman" w:hAnsi="Times New Roman" w:cs="Times New Roman"/>
          <w:sz w:val="28"/>
          <w:szCs w:val="28"/>
        </w:rPr>
        <w:t xml:space="preserve">ин (при условии, что в покое ее величина составляет 60–80 уд./мин). Характер отдыха в паузах между повторениями в определенной степени влияет на протекание восстановительных процессов. Заполнение интервалов отдыха какой-либо малоинтенсивной работой позволяет поддерживать на определенном уровне функционирование различных систем организма комплексного [14,58]. </w:t>
      </w:r>
    </w:p>
    <w:p w:rsidR="008B2E24" w:rsidRPr="008B2E24" w:rsidRDefault="008B2E24" w:rsidP="008B2E24">
      <w:pPr>
        <w:spacing w:line="360" w:lineRule="auto"/>
        <w:ind w:firstLine="284"/>
        <w:contextualSpacing/>
        <w:jc w:val="both"/>
        <w:rPr>
          <w:rFonts w:ascii="Times New Roman" w:eastAsia="Times New Roman" w:hAnsi="Times New Roman" w:cs="Times New Roman"/>
          <w:b/>
          <w:sz w:val="28"/>
          <w:szCs w:val="28"/>
        </w:rPr>
      </w:pPr>
      <w:r w:rsidRPr="008B2E24">
        <w:rPr>
          <w:rFonts w:ascii="Times New Roman" w:eastAsia="Times New Roman" w:hAnsi="Times New Roman" w:cs="Times New Roman"/>
          <w:b/>
          <w:sz w:val="28"/>
          <w:szCs w:val="28"/>
        </w:rPr>
        <w:t xml:space="preserve">Силовая гимнастика  или бодибилдинг </w:t>
      </w:r>
      <w:r w:rsidRPr="008B2E24">
        <w:rPr>
          <w:rFonts w:ascii="Times New Roman" w:eastAsia="Times New Roman" w:hAnsi="Times New Roman" w:cs="Times New Roman"/>
          <w:sz w:val="28"/>
          <w:szCs w:val="28"/>
        </w:rPr>
        <w:t xml:space="preserve">в переводе с английского – строительство или формирование тела, а также культуризм. Основоположником бодибилдинга является Джо </w:t>
      </w:r>
      <w:proofErr w:type="spellStart"/>
      <w:r w:rsidRPr="008B2E24">
        <w:rPr>
          <w:rFonts w:ascii="Times New Roman" w:eastAsia="Times New Roman" w:hAnsi="Times New Roman" w:cs="Times New Roman"/>
          <w:sz w:val="28"/>
          <w:szCs w:val="28"/>
        </w:rPr>
        <w:t>Уайдер</w:t>
      </w:r>
      <w:proofErr w:type="spellEnd"/>
      <w:r w:rsidRPr="008B2E24">
        <w:rPr>
          <w:rFonts w:ascii="Times New Roman" w:eastAsia="Times New Roman" w:hAnsi="Times New Roman" w:cs="Times New Roman"/>
          <w:sz w:val="28"/>
          <w:szCs w:val="28"/>
        </w:rPr>
        <w:t xml:space="preserve">, разработавший  систему тренировок и предложив новый вид спорта [9,19,39,53]. . </w:t>
      </w:r>
    </w:p>
    <w:p w:rsidR="008B2E24" w:rsidRPr="008B2E24" w:rsidRDefault="008B2E24" w:rsidP="008B2E24">
      <w:pPr>
        <w:spacing w:line="360" w:lineRule="auto"/>
        <w:ind w:firstLine="284"/>
        <w:contextualSpacing/>
        <w:jc w:val="both"/>
        <w:rPr>
          <w:rFonts w:ascii="Times New Roman" w:eastAsia="Times New Roman" w:hAnsi="Times New Roman" w:cs="Times New Roman"/>
          <w:sz w:val="28"/>
          <w:szCs w:val="28"/>
        </w:rPr>
      </w:pPr>
      <w:r w:rsidRPr="008B2E24">
        <w:rPr>
          <w:rFonts w:ascii="Times New Roman" w:eastAsia="Times New Roman" w:hAnsi="Times New Roman" w:cs="Times New Roman"/>
          <w:sz w:val="28"/>
          <w:szCs w:val="28"/>
        </w:rPr>
        <w:t xml:space="preserve">   Джо </w:t>
      </w:r>
      <w:proofErr w:type="spellStart"/>
      <w:r w:rsidRPr="008B2E24">
        <w:rPr>
          <w:rFonts w:ascii="Times New Roman" w:eastAsia="Times New Roman" w:hAnsi="Times New Roman" w:cs="Times New Roman"/>
          <w:sz w:val="28"/>
          <w:szCs w:val="28"/>
        </w:rPr>
        <w:t>Уайдер</w:t>
      </w:r>
      <w:proofErr w:type="spellEnd"/>
      <w:r w:rsidRPr="008B2E24">
        <w:rPr>
          <w:rFonts w:ascii="Times New Roman" w:eastAsia="Times New Roman" w:hAnsi="Times New Roman" w:cs="Times New Roman"/>
          <w:sz w:val="28"/>
          <w:szCs w:val="28"/>
        </w:rPr>
        <w:t xml:space="preserve">  в основу своей системы формирования тела,  положил физические упражнения  с так называемым анаболическим эффектом. То есть содержание упражнений и методы их выполнения должны приводить к стимуляции процессов синтеза белка в мышечной ткани. Им разработаны эффективные методы  выполнения силовых </w:t>
      </w:r>
      <w:proofErr w:type="gramStart"/>
      <w:r w:rsidRPr="008B2E24">
        <w:rPr>
          <w:rFonts w:ascii="Times New Roman" w:eastAsia="Times New Roman" w:hAnsi="Times New Roman" w:cs="Times New Roman"/>
          <w:sz w:val="28"/>
          <w:szCs w:val="28"/>
        </w:rPr>
        <w:t>упражнений</w:t>
      </w:r>
      <w:proofErr w:type="gramEnd"/>
      <w:r w:rsidRPr="008B2E24">
        <w:rPr>
          <w:rFonts w:ascii="Times New Roman" w:eastAsia="Times New Roman" w:hAnsi="Times New Roman" w:cs="Times New Roman"/>
          <w:sz w:val="28"/>
          <w:szCs w:val="28"/>
        </w:rPr>
        <w:t xml:space="preserve"> позволяющие в короткий срок значительно увеличить мышечную массу, сделать мышцы более рельефными.  Также им определены 28 основных принципов построения силовой тренировки [9,10,39,53].  </w:t>
      </w:r>
    </w:p>
    <w:p w:rsidR="008B2E24" w:rsidRPr="008B2E24" w:rsidRDefault="008B2E24" w:rsidP="008B2E24">
      <w:pPr>
        <w:spacing w:line="360" w:lineRule="auto"/>
        <w:ind w:firstLine="284"/>
        <w:contextualSpacing/>
        <w:jc w:val="both"/>
        <w:rPr>
          <w:rFonts w:ascii="Times New Roman" w:eastAsia="Times New Roman" w:hAnsi="Times New Roman" w:cs="Times New Roman"/>
          <w:sz w:val="28"/>
          <w:szCs w:val="28"/>
        </w:rPr>
      </w:pPr>
      <w:r w:rsidRPr="008B2E24">
        <w:rPr>
          <w:rFonts w:ascii="Times New Roman" w:eastAsia="Times New Roman" w:hAnsi="Times New Roman" w:cs="Times New Roman"/>
          <w:sz w:val="28"/>
          <w:szCs w:val="28"/>
        </w:rPr>
        <w:t xml:space="preserve">Поэтому цель  силовой гимнастики - формирование гармонично развитой фигуры с пропорциональной, рельефной мускулатурой [9,39,53].     </w:t>
      </w:r>
    </w:p>
    <w:p w:rsidR="008B2E24" w:rsidRPr="008B2E24" w:rsidRDefault="008B2E24" w:rsidP="008B2E24">
      <w:pPr>
        <w:spacing w:line="360" w:lineRule="auto"/>
        <w:ind w:firstLine="284"/>
        <w:contextualSpacing/>
        <w:jc w:val="both"/>
        <w:rPr>
          <w:rFonts w:ascii="Times New Roman" w:eastAsia="Times New Roman" w:hAnsi="Times New Roman" w:cs="Times New Roman"/>
          <w:sz w:val="28"/>
          <w:szCs w:val="28"/>
        </w:rPr>
      </w:pPr>
      <w:r w:rsidRPr="008B2E24">
        <w:rPr>
          <w:rFonts w:ascii="Times New Roman" w:eastAsia="Times New Roman" w:hAnsi="Times New Roman" w:cs="Times New Roman"/>
          <w:sz w:val="28"/>
          <w:szCs w:val="28"/>
        </w:rPr>
        <w:t xml:space="preserve"> Бодибилдинг как спорт сформировался недавно. До этого проводились различные конкурсы, типа «Мистер Америка», «Мистер Универсум»,   </w:t>
      </w:r>
      <w:proofErr w:type="spellStart"/>
      <w:r w:rsidRPr="008B2E24">
        <w:rPr>
          <w:rFonts w:ascii="Times New Roman" w:eastAsia="Times New Roman" w:hAnsi="Times New Roman" w:cs="Times New Roman"/>
          <w:sz w:val="28"/>
          <w:szCs w:val="28"/>
        </w:rPr>
        <w:t>идр</w:t>
      </w:r>
      <w:proofErr w:type="spellEnd"/>
      <w:r w:rsidRPr="008B2E24">
        <w:rPr>
          <w:rFonts w:ascii="Times New Roman" w:eastAsia="Times New Roman" w:hAnsi="Times New Roman" w:cs="Times New Roman"/>
          <w:sz w:val="28"/>
          <w:szCs w:val="28"/>
        </w:rPr>
        <w:t xml:space="preserve">.          Существуют определенные правила проведения различных конкурсов и </w:t>
      </w:r>
      <w:r w:rsidRPr="008B2E24">
        <w:rPr>
          <w:rFonts w:ascii="Times New Roman" w:eastAsia="Times New Roman" w:hAnsi="Times New Roman" w:cs="Times New Roman"/>
          <w:sz w:val="28"/>
          <w:szCs w:val="28"/>
        </w:rPr>
        <w:lastRenderedPageBreak/>
        <w:t xml:space="preserve">соревнований.   Общим в этих правилах является </w:t>
      </w:r>
      <w:proofErr w:type="gramStart"/>
      <w:r w:rsidRPr="008B2E24">
        <w:rPr>
          <w:rFonts w:ascii="Times New Roman" w:eastAsia="Times New Roman" w:hAnsi="Times New Roman" w:cs="Times New Roman"/>
          <w:sz w:val="28"/>
          <w:szCs w:val="28"/>
        </w:rPr>
        <w:t>то</w:t>
      </w:r>
      <w:proofErr w:type="gramEnd"/>
      <w:r w:rsidRPr="008B2E24">
        <w:rPr>
          <w:rFonts w:ascii="Times New Roman" w:eastAsia="Times New Roman" w:hAnsi="Times New Roman" w:cs="Times New Roman"/>
          <w:sz w:val="28"/>
          <w:szCs w:val="28"/>
        </w:rPr>
        <w:t xml:space="preserve"> что результат соревнований определяется по следующим критериям:</w:t>
      </w:r>
    </w:p>
    <w:p w:rsidR="008B2E24" w:rsidRPr="008B2E24" w:rsidRDefault="008B2E24" w:rsidP="008B2E24">
      <w:pPr>
        <w:spacing w:line="360" w:lineRule="auto"/>
        <w:ind w:firstLine="284"/>
        <w:contextualSpacing/>
        <w:jc w:val="both"/>
        <w:rPr>
          <w:rFonts w:ascii="Times New Roman" w:eastAsia="Times New Roman" w:hAnsi="Times New Roman" w:cs="Times New Roman"/>
          <w:sz w:val="28"/>
          <w:szCs w:val="28"/>
        </w:rPr>
      </w:pPr>
      <w:r w:rsidRPr="008B2E24">
        <w:rPr>
          <w:rFonts w:ascii="Times New Roman" w:eastAsia="Times New Roman" w:hAnsi="Times New Roman" w:cs="Times New Roman"/>
          <w:sz w:val="28"/>
          <w:szCs w:val="28"/>
        </w:rPr>
        <w:t xml:space="preserve">1. Гармоничность телосложения. Оценивается пропорциональность сформированного мышечного корсета. </w:t>
      </w:r>
    </w:p>
    <w:p w:rsidR="008B2E24" w:rsidRPr="008B2E24" w:rsidRDefault="008B2E24" w:rsidP="008B2E24">
      <w:pPr>
        <w:spacing w:line="360" w:lineRule="auto"/>
        <w:ind w:firstLine="284"/>
        <w:contextualSpacing/>
        <w:jc w:val="both"/>
        <w:rPr>
          <w:rFonts w:ascii="Times New Roman" w:eastAsia="Times New Roman" w:hAnsi="Times New Roman" w:cs="Times New Roman"/>
          <w:sz w:val="28"/>
          <w:szCs w:val="28"/>
        </w:rPr>
      </w:pPr>
      <w:r w:rsidRPr="008B2E24">
        <w:rPr>
          <w:rFonts w:ascii="Times New Roman" w:eastAsia="Times New Roman" w:hAnsi="Times New Roman" w:cs="Times New Roman"/>
          <w:sz w:val="28"/>
          <w:szCs w:val="28"/>
        </w:rPr>
        <w:t xml:space="preserve">2.   Объёмность и  рельефность  мускулатуры. </w:t>
      </w:r>
    </w:p>
    <w:p w:rsidR="008B2E24" w:rsidRPr="008B2E24" w:rsidRDefault="008B2E24" w:rsidP="008B2E24">
      <w:pPr>
        <w:spacing w:line="360" w:lineRule="auto"/>
        <w:ind w:firstLine="284"/>
        <w:contextualSpacing/>
        <w:jc w:val="both"/>
        <w:rPr>
          <w:rFonts w:ascii="Times New Roman" w:eastAsia="Times New Roman" w:hAnsi="Times New Roman" w:cs="Times New Roman"/>
          <w:sz w:val="28"/>
          <w:szCs w:val="28"/>
        </w:rPr>
      </w:pPr>
      <w:r w:rsidRPr="008B2E24">
        <w:rPr>
          <w:rFonts w:ascii="Times New Roman" w:eastAsia="Times New Roman" w:hAnsi="Times New Roman" w:cs="Times New Roman"/>
          <w:sz w:val="28"/>
          <w:szCs w:val="28"/>
        </w:rPr>
        <w:t xml:space="preserve">3.  Эстетичность показа определенных правилами соревнований поз [9,10,39,53]. </w:t>
      </w:r>
    </w:p>
    <w:p w:rsidR="008B2E24" w:rsidRPr="008B2E24" w:rsidRDefault="008B2E24" w:rsidP="008B2E24">
      <w:pPr>
        <w:spacing w:line="360" w:lineRule="auto"/>
        <w:ind w:firstLine="284"/>
        <w:contextualSpacing/>
        <w:jc w:val="both"/>
        <w:rPr>
          <w:rFonts w:ascii="Times New Roman" w:eastAsia="Times New Roman" w:hAnsi="Times New Roman" w:cs="Times New Roman"/>
          <w:sz w:val="28"/>
          <w:szCs w:val="28"/>
        </w:rPr>
      </w:pPr>
      <w:r w:rsidRPr="008B2E24">
        <w:rPr>
          <w:rFonts w:ascii="Times New Roman" w:eastAsia="Times New Roman" w:hAnsi="Times New Roman" w:cs="Times New Roman"/>
          <w:sz w:val="28"/>
          <w:szCs w:val="28"/>
        </w:rPr>
        <w:t xml:space="preserve">В настоящее время в бодибилдинге принято выделять  2 направления: соревновательное и оздоровительное. </w:t>
      </w:r>
    </w:p>
    <w:p w:rsidR="008B2E24" w:rsidRPr="008B2E24" w:rsidRDefault="008B2E24" w:rsidP="008B2E24">
      <w:pPr>
        <w:spacing w:line="360" w:lineRule="auto"/>
        <w:ind w:firstLine="284"/>
        <w:contextualSpacing/>
        <w:jc w:val="both"/>
        <w:rPr>
          <w:rFonts w:ascii="Times New Roman" w:eastAsia="Times New Roman" w:hAnsi="Times New Roman" w:cs="Times New Roman"/>
          <w:sz w:val="28"/>
          <w:szCs w:val="28"/>
        </w:rPr>
      </w:pPr>
      <w:r w:rsidRPr="008B2E24">
        <w:rPr>
          <w:rFonts w:ascii="Times New Roman" w:eastAsia="Times New Roman" w:hAnsi="Times New Roman" w:cs="Times New Roman"/>
          <w:sz w:val="28"/>
          <w:szCs w:val="28"/>
        </w:rPr>
        <w:t xml:space="preserve">Целью соревновательного направления является   максимальное увеличение массы и рельефности мышц,  уменьшение жировой прослойки до минимума,   максимально возможная сепарация мышц,  т. е. разделение мышечных волокон на отдельные пучки. </w:t>
      </w:r>
    </w:p>
    <w:p w:rsidR="008B2E24" w:rsidRPr="008B2E24" w:rsidRDefault="008B2E24" w:rsidP="008B2E24">
      <w:pPr>
        <w:spacing w:line="360" w:lineRule="auto"/>
        <w:ind w:firstLine="284"/>
        <w:contextualSpacing/>
        <w:jc w:val="both"/>
        <w:rPr>
          <w:rFonts w:ascii="Times New Roman" w:eastAsia="Times New Roman" w:hAnsi="Times New Roman" w:cs="Times New Roman"/>
          <w:sz w:val="28"/>
          <w:szCs w:val="28"/>
        </w:rPr>
      </w:pPr>
      <w:r w:rsidRPr="008B2E24">
        <w:rPr>
          <w:rFonts w:ascii="Times New Roman" w:eastAsia="Times New Roman" w:hAnsi="Times New Roman" w:cs="Times New Roman"/>
          <w:sz w:val="28"/>
          <w:szCs w:val="28"/>
        </w:rPr>
        <w:t xml:space="preserve">Цель оздоровительного направления это улучшение физического состояния за счет повышения тонуса и развития мышц,  укрепление опорно двигательного аппарата, оптимизация тканевого состава тела. </w:t>
      </w:r>
    </w:p>
    <w:p w:rsidR="008B2E24" w:rsidRPr="008B2E24" w:rsidRDefault="008B2E24" w:rsidP="008B2E24">
      <w:pPr>
        <w:spacing w:line="360" w:lineRule="auto"/>
        <w:ind w:firstLine="284"/>
        <w:contextualSpacing/>
        <w:jc w:val="both"/>
        <w:rPr>
          <w:rFonts w:ascii="Times New Roman" w:eastAsia="Times New Roman" w:hAnsi="Times New Roman" w:cs="Times New Roman"/>
          <w:color w:val="45403D"/>
          <w:sz w:val="28"/>
          <w:szCs w:val="28"/>
        </w:rPr>
      </w:pPr>
      <w:r w:rsidRPr="008B2E24">
        <w:rPr>
          <w:rFonts w:ascii="Times New Roman" w:eastAsia="Times New Roman" w:hAnsi="Times New Roman" w:cs="Times New Roman"/>
          <w:color w:val="45403D"/>
          <w:sz w:val="28"/>
          <w:szCs w:val="28"/>
        </w:rPr>
        <w:t xml:space="preserve">Методика  проведения  тренировок по бодибилдингу. </w:t>
      </w:r>
    </w:p>
    <w:p w:rsidR="008B2E24" w:rsidRPr="008B2E24" w:rsidRDefault="008B2E24" w:rsidP="008B2E24">
      <w:pPr>
        <w:spacing w:line="360" w:lineRule="auto"/>
        <w:ind w:firstLine="284"/>
        <w:contextualSpacing/>
        <w:jc w:val="both"/>
        <w:rPr>
          <w:rFonts w:ascii="Times New Roman" w:eastAsia="Times New Roman" w:hAnsi="Times New Roman" w:cs="Times New Roman"/>
          <w:color w:val="45403D"/>
          <w:sz w:val="28"/>
          <w:szCs w:val="28"/>
        </w:rPr>
      </w:pPr>
      <w:r w:rsidRPr="008B2E24">
        <w:rPr>
          <w:rFonts w:ascii="Times New Roman" w:eastAsia="Times New Roman" w:hAnsi="Times New Roman" w:cs="Times New Roman"/>
          <w:sz w:val="28"/>
          <w:szCs w:val="28"/>
        </w:rPr>
        <w:t>Для</w:t>
      </w:r>
      <w:r w:rsidRPr="008B2E24">
        <w:rPr>
          <w:rFonts w:ascii="Times New Roman" w:eastAsia="Times New Roman" w:hAnsi="Times New Roman" w:cs="Times New Roman"/>
          <w:color w:val="45403D"/>
          <w:sz w:val="28"/>
          <w:szCs w:val="28"/>
        </w:rPr>
        <w:t xml:space="preserve"> новичков рекомендуется  проводить  2 -  3 занятия в неделю по 20–30 мин, по мере повышения подготовленности  можно  увеличивать продолжительность занятия до 45–60 мин.,  или увеличивать количество занятий в недельном цикле до 4–5. </w:t>
      </w:r>
    </w:p>
    <w:p w:rsidR="008B2E24" w:rsidRPr="008B2E24" w:rsidRDefault="008B2E24" w:rsidP="008B2E24">
      <w:pPr>
        <w:spacing w:line="360" w:lineRule="auto"/>
        <w:ind w:firstLine="284"/>
        <w:contextualSpacing/>
        <w:jc w:val="both"/>
        <w:rPr>
          <w:rFonts w:ascii="Times New Roman" w:eastAsia="Times New Roman" w:hAnsi="Times New Roman" w:cs="Times New Roman"/>
          <w:color w:val="45403D"/>
          <w:sz w:val="28"/>
          <w:szCs w:val="28"/>
        </w:rPr>
      </w:pPr>
      <w:r w:rsidRPr="008B2E24">
        <w:rPr>
          <w:rFonts w:ascii="Times New Roman" w:eastAsia="Times New Roman" w:hAnsi="Times New Roman" w:cs="Times New Roman"/>
          <w:color w:val="45403D"/>
          <w:sz w:val="28"/>
          <w:szCs w:val="28"/>
        </w:rPr>
        <w:t xml:space="preserve">Главным критерием  эффективности силовой тренировки является рост мышечной массы, </w:t>
      </w:r>
      <w:proofErr w:type="gramStart"/>
      <w:r w:rsidRPr="008B2E24">
        <w:rPr>
          <w:rFonts w:ascii="Times New Roman" w:eastAsia="Times New Roman" w:hAnsi="Times New Roman" w:cs="Times New Roman"/>
          <w:color w:val="45403D"/>
          <w:sz w:val="28"/>
          <w:szCs w:val="28"/>
        </w:rPr>
        <w:t>которое</w:t>
      </w:r>
      <w:proofErr w:type="gramEnd"/>
      <w:r w:rsidRPr="008B2E24">
        <w:rPr>
          <w:rFonts w:ascii="Times New Roman" w:eastAsia="Times New Roman" w:hAnsi="Times New Roman" w:cs="Times New Roman"/>
          <w:color w:val="45403D"/>
          <w:sz w:val="28"/>
          <w:szCs w:val="28"/>
        </w:rPr>
        <w:t xml:space="preserve">  зависит от величина силовой нагрузки. </w:t>
      </w:r>
    </w:p>
    <w:p w:rsidR="008B2E24" w:rsidRPr="008B2E24" w:rsidRDefault="008B2E24" w:rsidP="008B2E24">
      <w:pPr>
        <w:spacing w:line="360" w:lineRule="auto"/>
        <w:ind w:firstLine="284"/>
        <w:contextualSpacing/>
        <w:jc w:val="both"/>
        <w:rPr>
          <w:rFonts w:ascii="Times New Roman" w:eastAsia="Times New Roman" w:hAnsi="Times New Roman" w:cs="Times New Roman"/>
          <w:color w:val="45403D"/>
          <w:sz w:val="28"/>
          <w:szCs w:val="28"/>
        </w:rPr>
      </w:pPr>
      <w:r w:rsidRPr="008B2E24">
        <w:rPr>
          <w:rFonts w:ascii="Times New Roman" w:eastAsia="Times New Roman" w:hAnsi="Times New Roman" w:cs="Times New Roman"/>
          <w:color w:val="45403D"/>
          <w:sz w:val="28"/>
          <w:szCs w:val="28"/>
        </w:rPr>
        <w:t xml:space="preserve">Поэтому важно </w:t>
      </w:r>
      <w:proofErr w:type="gramStart"/>
      <w:r w:rsidRPr="008B2E24">
        <w:rPr>
          <w:rFonts w:ascii="Times New Roman" w:eastAsia="Times New Roman" w:hAnsi="Times New Roman" w:cs="Times New Roman"/>
          <w:color w:val="45403D"/>
          <w:sz w:val="28"/>
          <w:szCs w:val="28"/>
        </w:rPr>
        <w:t>знать</w:t>
      </w:r>
      <w:proofErr w:type="gramEnd"/>
      <w:r w:rsidRPr="008B2E24">
        <w:rPr>
          <w:rFonts w:ascii="Times New Roman" w:eastAsia="Times New Roman" w:hAnsi="Times New Roman" w:cs="Times New Roman"/>
          <w:color w:val="45403D"/>
          <w:sz w:val="28"/>
          <w:szCs w:val="28"/>
        </w:rPr>
        <w:t xml:space="preserve">  сколько повторений в каждом подходе  и подходов  необходимо выполнить в данном тренировочном занятии, чтобы получить максимальный анаболический эффект. Важно также определение оптимального веса отягощений.</w:t>
      </w:r>
    </w:p>
    <w:p w:rsidR="008B2E24" w:rsidRPr="008B2E24" w:rsidRDefault="008B2E24" w:rsidP="008B2E24">
      <w:pPr>
        <w:spacing w:line="360" w:lineRule="auto"/>
        <w:ind w:firstLine="284"/>
        <w:contextualSpacing/>
        <w:jc w:val="both"/>
        <w:rPr>
          <w:rFonts w:ascii="Times New Roman" w:eastAsia="Times New Roman" w:hAnsi="Times New Roman" w:cs="Times New Roman"/>
          <w:color w:val="45403D"/>
          <w:sz w:val="28"/>
          <w:szCs w:val="28"/>
        </w:rPr>
      </w:pPr>
      <w:r w:rsidRPr="008B2E24">
        <w:rPr>
          <w:rFonts w:ascii="Times New Roman" w:eastAsia="Times New Roman" w:hAnsi="Times New Roman" w:cs="Times New Roman"/>
          <w:color w:val="45403D"/>
          <w:sz w:val="28"/>
          <w:szCs w:val="28"/>
        </w:rPr>
        <w:t xml:space="preserve"> Поэтому в силовой тренировке существует понятие «повторный максимум», или максимально возможное повторение движения </w:t>
      </w:r>
      <w:r w:rsidRPr="008B2E24">
        <w:rPr>
          <w:rFonts w:ascii="Times New Roman" w:eastAsia="Times New Roman" w:hAnsi="Times New Roman" w:cs="Times New Roman"/>
          <w:sz w:val="28"/>
          <w:szCs w:val="28"/>
        </w:rPr>
        <w:t xml:space="preserve">[9,39,53]. </w:t>
      </w:r>
    </w:p>
    <w:p w:rsidR="008B2E24" w:rsidRPr="008B2E24" w:rsidRDefault="008B2E24" w:rsidP="008B2E24">
      <w:pPr>
        <w:spacing w:line="360" w:lineRule="auto"/>
        <w:ind w:firstLine="284"/>
        <w:contextualSpacing/>
        <w:jc w:val="both"/>
        <w:rPr>
          <w:rFonts w:ascii="Times New Roman" w:eastAsia="Times New Roman" w:hAnsi="Times New Roman" w:cs="Times New Roman"/>
          <w:color w:val="45403D"/>
          <w:sz w:val="28"/>
          <w:szCs w:val="28"/>
        </w:rPr>
      </w:pPr>
    </w:p>
    <w:p w:rsidR="008B2E24" w:rsidRPr="008B2E24" w:rsidRDefault="008B2E24" w:rsidP="008B2E24">
      <w:pPr>
        <w:spacing w:line="360" w:lineRule="auto"/>
        <w:ind w:firstLine="284"/>
        <w:contextualSpacing/>
        <w:jc w:val="both"/>
        <w:rPr>
          <w:rFonts w:ascii="Times New Roman" w:eastAsia="Times New Roman" w:hAnsi="Times New Roman" w:cs="Times New Roman"/>
          <w:color w:val="45403D"/>
          <w:sz w:val="28"/>
          <w:szCs w:val="28"/>
        </w:rPr>
      </w:pPr>
      <w:r w:rsidRPr="008B2E24">
        <w:rPr>
          <w:rFonts w:ascii="Times New Roman" w:eastAsia="Times New Roman" w:hAnsi="Times New Roman" w:cs="Times New Roman"/>
          <w:color w:val="45403D"/>
          <w:sz w:val="28"/>
          <w:szCs w:val="28"/>
        </w:rPr>
        <w:lastRenderedPageBreak/>
        <w:t xml:space="preserve">Анализ литературы показал, что в настоящее время основными методами в силовой тренировке являются: </w:t>
      </w:r>
    </w:p>
    <w:p w:rsidR="008B2E24" w:rsidRPr="008B2E24" w:rsidRDefault="008B2E24" w:rsidP="008B2E24">
      <w:pPr>
        <w:spacing w:line="360" w:lineRule="auto"/>
        <w:ind w:firstLine="284"/>
        <w:contextualSpacing/>
        <w:jc w:val="both"/>
        <w:rPr>
          <w:rFonts w:ascii="Times New Roman" w:eastAsia="Times New Roman" w:hAnsi="Times New Roman" w:cs="Times New Roman"/>
          <w:color w:val="45403D"/>
          <w:sz w:val="28"/>
          <w:szCs w:val="28"/>
        </w:rPr>
      </w:pPr>
      <w:r w:rsidRPr="008B2E24">
        <w:rPr>
          <w:rFonts w:ascii="Times New Roman" w:eastAsia="Times New Roman" w:hAnsi="Times New Roman" w:cs="Times New Roman"/>
          <w:color w:val="45403D"/>
          <w:sz w:val="28"/>
          <w:szCs w:val="28"/>
        </w:rPr>
        <w:t xml:space="preserve">- повторный метод, при котором в зависимости от развиваемого спортсменом усилия и уровня его подготовленности в одном подходе может выполняться несколько повторений - 6-12.   Количество подходов составляет 3-6.  При этом продолжительность пауз отдыха между подходами </w:t>
      </w:r>
      <w:proofErr w:type="spellStart"/>
      <w:r w:rsidRPr="008B2E24">
        <w:rPr>
          <w:rFonts w:ascii="Times New Roman" w:eastAsia="Times New Roman" w:hAnsi="Times New Roman" w:cs="Times New Roman"/>
          <w:color w:val="45403D"/>
          <w:sz w:val="28"/>
          <w:szCs w:val="28"/>
        </w:rPr>
        <w:t>долна</w:t>
      </w:r>
      <w:proofErr w:type="spellEnd"/>
      <w:r w:rsidRPr="008B2E24">
        <w:rPr>
          <w:rFonts w:ascii="Times New Roman" w:eastAsia="Times New Roman" w:hAnsi="Times New Roman" w:cs="Times New Roman"/>
          <w:color w:val="45403D"/>
          <w:sz w:val="28"/>
          <w:szCs w:val="28"/>
        </w:rPr>
        <w:t xml:space="preserve"> обеспечивать относительно </w:t>
      </w:r>
      <w:proofErr w:type="spellStart"/>
      <w:r w:rsidRPr="008B2E24">
        <w:rPr>
          <w:rFonts w:ascii="Times New Roman" w:eastAsia="Times New Roman" w:hAnsi="Times New Roman" w:cs="Times New Roman"/>
          <w:color w:val="45403D"/>
          <w:sz w:val="28"/>
          <w:szCs w:val="28"/>
        </w:rPr>
        <w:t>полноевостановление</w:t>
      </w:r>
      <w:proofErr w:type="spellEnd"/>
      <w:r w:rsidRPr="008B2E24">
        <w:rPr>
          <w:rFonts w:ascii="Times New Roman" w:eastAsia="Times New Roman" w:hAnsi="Times New Roman" w:cs="Times New Roman"/>
          <w:color w:val="45403D"/>
          <w:sz w:val="28"/>
          <w:szCs w:val="28"/>
        </w:rPr>
        <w:t xml:space="preserve">. На практике это составляет 406 минут; </w:t>
      </w:r>
    </w:p>
    <w:p w:rsidR="008B2E24" w:rsidRPr="008B2E24" w:rsidRDefault="008B2E24" w:rsidP="008B2E24">
      <w:pPr>
        <w:spacing w:line="360" w:lineRule="auto"/>
        <w:ind w:firstLine="284"/>
        <w:contextualSpacing/>
        <w:jc w:val="both"/>
        <w:rPr>
          <w:rFonts w:ascii="Times New Roman" w:eastAsia="Times New Roman" w:hAnsi="Times New Roman" w:cs="Times New Roman"/>
          <w:color w:val="45403D"/>
          <w:sz w:val="28"/>
          <w:szCs w:val="28"/>
        </w:rPr>
      </w:pPr>
      <w:r w:rsidRPr="008B2E24">
        <w:rPr>
          <w:rFonts w:ascii="Times New Roman" w:eastAsia="Times New Roman" w:hAnsi="Times New Roman" w:cs="Times New Roman"/>
          <w:color w:val="45403D"/>
          <w:sz w:val="28"/>
          <w:szCs w:val="28"/>
        </w:rPr>
        <w:t xml:space="preserve">- метод максимальных усилий предполагает максимальный вес отягощения или 90-95% </w:t>
      </w:r>
      <w:proofErr w:type="gramStart"/>
      <w:r w:rsidRPr="008B2E24">
        <w:rPr>
          <w:rFonts w:ascii="Times New Roman" w:eastAsia="Times New Roman" w:hAnsi="Times New Roman" w:cs="Times New Roman"/>
          <w:color w:val="45403D"/>
          <w:sz w:val="28"/>
          <w:szCs w:val="28"/>
        </w:rPr>
        <w:t>от</w:t>
      </w:r>
      <w:proofErr w:type="gramEnd"/>
      <w:r w:rsidRPr="008B2E24">
        <w:rPr>
          <w:rFonts w:ascii="Times New Roman" w:eastAsia="Times New Roman" w:hAnsi="Times New Roman" w:cs="Times New Roman"/>
          <w:color w:val="45403D"/>
          <w:sz w:val="28"/>
          <w:szCs w:val="28"/>
        </w:rPr>
        <w:t xml:space="preserve"> максимального. Такое упражнение можно выполнить 1-3 раза в одном подходе, количество подходов, 1-3. </w:t>
      </w:r>
    </w:p>
    <w:p w:rsidR="008B2E24" w:rsidRPr="008B2E24" w:rsidRDefault="008B2E24" w:rsidP="008B2E24">
      <w:pPr>
        <w:spacing w:line="360" w:lineRule="auto"/>
        <w:ind w:firstLine="284"/>
        <w:contextualSpacing/>
        <w:jc w:val="both"/>
        <w:rPr>
          <w:rFonts w:ascii="Times New Roman" w:eastAsia="Times New Roman" w:hAnsi="Times New Roman" w:cs="Times New Roman"/>
          <w:sz w:val="28"/>
          <w:szCs w:val="28"/>
        </w:rPr>
      </w:pPr>
      <w:r w:rsidRPr="008B2E24">
        <w:rPr>
          <w:rFonts w:ascii="Times New Roman" w:eastAsia="Times New Roman" w:hAnsi="Times New Roman" w:cs="Times New Roman"/>
          <w:color w:val="45403D"/>
          <w:sz w:val="28"/>
          <w:szCs w:val="28"/>
        </w:rPr>
        <w:t xml:space="preserve">- метод «до отказа», в каждом подходе максимально возможное количество повторений </w:t>
      </w:r>
      <w:r w:rsidRPr="008B2E24">
        <w:rPr>
          <w:rFonts w:ascii="Times New Roman" w:eastAsia="Times New Roman" w:hAnsi="Times New Roman" w:cs="Times New Roman"/>
          <w:sz w:val="28"/>
          <w:szCs w:val="28"/>
        </w:rPr>
        <w:t xml:space="preserve">[9,39,53]. </w:t>
      </w:r>
    </w:p>
    <w:p w:rsidR="008B2E24" w:rsidRPr="008B2E24" w:rsidRDefault="008B2E24" w:rsidP="008B2E24">
      <w:pPr>
        <w:spacing w:line="360" w:lineRule="auto"/>
        <w:ind w:firstLine="284"/>
        <w:contextualSpacing/>
        <w:jc w:val="both"/>
        <w:rPr>
          <w:rFonts w:ascii="Times New Roman" w:eastAsia="Times New Roman" w:hAnsi="Times New Roman" w:cs="Times New Roman"/>
          <w:color w:val="45403D"/>
          <w:sz w:val="28"/>
          <w:szCs w:val="28"/>
        </w:rPr>
      </w:pPr>
      <w:r w:rsidRPr="008B2E24">
        <w:rPr>
          <w:rFonts w:ascii="Times New Roman" w:eastAsia="Times New Roman" w:hAnsi="Times New Roman" w:cs="Times New Roman"/>
          <w:color w:val="45403D"/>
          <w:sz w:val="28"/>
          <w:szCs w:val="28"/>
        </w:rPr>
        <w:t>Естественно, что в  школьных спортивных секциях метод максимальных усилий  не применяется, в целях профилактики травм и заболеваний</w:t>
      </w:r>
      <w:proofErr w:type="gramStart"/>
      <w:r w:rsidRPr="008B2E24">
        <w:rPr>
          <w:rFonts w:ascii="Times New Roman" w:eastAsia="Times New Roman" w:hAnsi="Times New Roman" w:cs="Times New Roman"/>
          <w:color w:val="45403D"/>
          <w:sz w:val="28"/>
          <w:szCs w:val="28"/>
        </w:rPr>
        <w:t xml:space="preserve"> .</w:t>
      </w:r>
      <w:proofErr w:type="gramEnd"/>
    </w:p>
    <w:p w:rsidR="008B2E24" w:rsidRPr="008B2E24" w:rsidRDefault="008B2E24" w:rsidP="008B2E24">
      <w:pPr>
        <w:spacing w:line="360" w:lineRule="auto"/>
        <w:ind w:firstLine="284"/>
        <w:contextualSpacing/>
        <w:jc w:val="both"/>
        <w:rPr>
          <w:rFonts w:ascii="Times New Roman" w:eastAsia="Times New Roman" w:hAnsi="Times New Roman" w:cs="Times New Roman"/>
          <w:color w:val="45403D"/>
          <w:sz w:val="28"/>
          <w:szCs w:val="28"/>
        </w:rPr>
      </w:pPr>
      <w:r w:rsidRPr="008B2E24">
        <w:rPr>
          <w:rFonts w:ascii="Times New Roman" w:eastAsia="Times New Roman" w:hAnsi="Times New Roman" w:cs="Times New Roman"/>
          <w:color w:val="45403D"/>
          <w:sz w:val="28"/>
          <w:szCs w:val="28"/>
        </w:rPr>
        <w:t xml:space="preserve">В силовой тренировке,  как </w:t>
      </w:r>
      <w:proofErr w:type="gramStart"/>
      <w:r w:rsidRPr="008B2E24">
        <w:rPr>
          <w:rFonts w:ascii="Times New Roman" w:eastAsia="Times New Roman" w:hAnsi="Times New Roman" w:cs="Times New Roman"/>
          <w:color w:val="45403D"/>
          <w:sz w:val="28"/>
          <w:szCs w:val="28"/>
        </w:rPr>
        <w:t>правило</w:t>
      </w:r>
      <w:proofErr w:type="gramEnd"/>
      <w:r w:rsidRPr="008B2E24">
        <w:rPr>
          <w:rFonts w:ascii="Times New Roman" w:eastAsia="Times New Roman" w:hAnsi="Times New Roman" w:cs="Times New Roman"/>
          <w:color w:val="45403D"/>
          <w:sz w:val="28"/>
          <w:szCs w:val="28"/>
        </w:rPr>
        <w:t xml:space="preserve"> преобладают упражнения, выполняемым в преодолевающем режиме, с условием, что каждое последнее повторение вызывает предельное напряжение. </w:t>
      </w:r>
    </w:p>
    <w:p w:rsidR="008B2E24" w:rsidRPr="008B2E24" w:rsidRDefault="008B2E24" w:rsidP="008B2E24">
      <w:pPr>
        <w:spacing w:line="360" w:lineRule="auto"/>
        <w:ind w:firstLine="284"/>
        <w:contextualSpacing/>
        <w:jc w:val="both"/>
        <w:rPr>
          <w:rFonts w:ascii="Times New Roman" w:eastAsia="Times New Roman" w:hAnsi="Times New Roman" w:cs="Times New Roman"/>
          <w:color w:val="45403D"/>
          <w:sz w:val="28"/>
          <w:szCs w:val="28"/>
        </w:rPr>
      </w:pPr>
      <w:r w:rsidRPr="008B2E24">
        <w:rPr>
          <w:rFonts w:ascii="Times New Roman" w:eastAsia="Times New Roman" w:hAnsi="Times New Roman" w:cs="Times New Roman"/>
          <w:color w:val="45403D"/>
          <w:sz w:val="28"/>
          <w:szCs w:val="28"/>
        </w:rPr>
        <w:t xml:space="preserve">Упражнения в изометрическом режиме, а также,   в эксцентрическом и </w:t>
      </w:r>
      <w:proofErr w:type="spellStart"/>
      <w:r w:rsidRPr="008B2E24">
        <w:rPr>
          <w:rFonts w:ascii="Times New Roman" w:eastAsia="Times New Roman" w:hAnsi="Times New Roman" w:cs="Times New Roman"/>
          <w:color w:val="45403D"/>
          <w:sz w:val="28"/>
          <w:szCs w:val="28"/>
        </w:rPr>
        <w:t>плиометрическом</w:t>
      </w:r>
      <w:proofErr w:type="spellEnd"/>
      <w:r w:rsidRPr="008B2E24">
        <w:rPr>
          <w:rFonts w:ascii="Times New Roman" w:eastAsia="Times New Roman" w:hAnsi="Times New Roman" w:cs="Times New Roman"/>
          <w:color w:val="45403D"/>
          <w:sz w:val="28"/>
          <w:szCs w:val="28"/>
        </w:rPr>
        <w:t xml:space="preserve"> режимах также применяются в силовой тренировке, но значительно реже. </w:t>
      </w:r>
    </w:p>
    <w:p w:rsidR="008B2E24" w:rsidRPr="008B2E24" w:rsidRDefault="008B2E24" w:rsidP="008B2E24">
      <w:pPr>
        <w:spacing w:line="360" w:lineRule="auto"/>
        <w:ind w:firstLine="284"/>
        <w:contextualSpacing/>
        <w:jc w:val="both"/>
        <w:rPr>
          <w:rFonts w:ascii="Times New Roman" w:eastAsia="Times New Roman" w:hAnsi="Times New Roman" w:cs="Times New Roman"/>
          <w:color w:val="45403D"/>
          <w:sz w:val="28"/>
          <w:szCs w:val="28"/>
        </w:rPr>
      </w:pPr>
      <w:r w:rsidRPr="008B2E24">
        <w:rPr>
          <w:rFonts w:ascii="Times New Roman" w:eastAsia="Times New Roman" w:hAnsi="Times New Roman" w:cs="Times New Roman"/>
          <w:color w:val="45403D"/>
          <w:sz w:val="28"/>
          <w:szCs w:val="28"/>
        </w:rPr>
        <w:t xml:space="preserve"> Эффективность силовой тренировки определяется также и сбалансированностью питания, применением различных биологически активных веще</w:t>
      </w:r>
      <w:proofErr w:type="gramStart"/>
      <w:r w:rsidRPr="008B2E24">
        <w:rPr>
          <w:rFonts w:ascii="Times New Roman" w:eastAsia="Times New Roman" w:hAnsi="Times New Roman" w:cs="Times New Roman"/>
          <w:color w:val="45403D"/>
          <w:sz w:val="28"/>
          <w:szCs w:val="28"/>
        </w:rPr>
        <w:t>ств ст</w:t>
      </w:r>
      <w:proofErr w:type="gramEnd"/>
      <w:r w:rsidRPr="008B2E24">
        <w:rPr>
          <w:rFonts w:ascii="Times New Roman" w:eastAsia="Times New Roman" w:hAnsi="Times New Roman" w:cs="Times New Roman"/>
          <w:color w:val="45403D"/>
          <w:sz w:val="28"/>
          <w:szCs w:val="28"/>
        </w:rPr>
        <w:t xml:space="preserve">имулирующих синтез белка в мышцах, обеспечение полного восстановления после максимальных нагрузок. </w:t>
      </w:r>
    </w:p>
    <w:p w:rsidR="008B2E24" w:rsidRPr="008B2E24" w:rsidRDefault="008B2E24" w:rsidP="008B2E24">
      <w:pPr>
        <w:spacing w:line="360" w:lineRule="auto"/>
        <w:ind w:firstLine="284"/>
        <w:contextualSpacing/>
        <w:jc w:val="both"/>
        <w:rPr>
          <w:rFonts w:ascii="Times New Roman" w:eastAsia="Times New Roman" w:hAnsi="Times New Roman" w:cs="Times New Roman"/>
          <w:color w:val="45403D"/>
          <w:sz w:val="28"/>
          <w:szCs w:val="28"/>
        </w:rPr>
      </w:pPr>
      <w:r w:rsidRPr="008B2E24">
        <w:rPr>
          <w:rFonts w:ascii="Times New Roman" w:eastAsia="Times New Roman" w:hAnsi="Times New Roman" w:cs="Times New Roman"/>
          <w:color w:val="45403D"/>
          <w:sz w:val="28"/>
          <w:szCs w:val="28"/>
        </w:rPr>
        <w:t xml:space="preserve">   Для обеспечения максимальной эффективности  выполнения упражнения необходимо полноценное дыхание, которое  обеспечивается удобными  позами </w:t>
      </w:r>
      <w:r w:rsidRPr="008B2E24">
        <w:rPr>
          <w:rFonts w:ascii="Times New Roman" w:eastAsia="Times New Roman" w:hAnsi="Times New Roman" w:cs="Times New Roman"/>
          <w:sz w:val="28"/>
          <w:szCs w:val="28"/>
        </w:rPr>
        <w:t xml:space="preserve">[9,39,53]. </w:t>
      </w:r>
    </w:p>
    <w:p w:rsidR="008B2E24" w:rsidRPr="008B2E24" w:rsidRDefault="008B2E24" w:rsidP="008B2E24">
      <w:pPr>
        <w:spacing w:line="360" w:lineRule="auto"/>
        <w:ind w:firstLine="284"/>
        <w:contextualSpacing/>
        <w:jc w:val="both"/>
        <w:rPr>
          <w:rFonts w:ascii="Times New Roman" w:eastAsia="Times New Roman" w:hAnsi="Times New Roman" w:cs="Times New Roman"/>
          <w:b/>
          <w:sz w:val="28"/>
          <w:szCs w:val="28"/>
        </w:rPr>
      </w:pPr>
    </w:p>
    <w:p w:rsidR="008B2E24" w:rsidRPr="008B2E24" w:rsidRDefault="008B2E24" w:rsidP="008B2E24">
      <w:pPr>
        <w:spacing w:line="360" w:lineRule="auto"/>
        <w:ind w:firstLine="284"/>
        <w:contextualSpacing/>
        <w:jc w:val="both"/>
        <w:rPr>
          <w:rFonts w:ascii="Times New Roman" w:eastAsia="Times New Roman" w:hAnsi="Times New Roman" w:cs="Times New Roman"/>
          <w:b/>
          <w:sz w:val="28"/>
          <w:szCs w:val="28"/>
        </w:rPr>
      </w:pPr>
    </w:p>
    <w:p w:rsidR="008B2E24" w:rsidRPr="008B2E24" w:rsidRDefault="008B2E24" w:rsidP="008B2E24">
      <w:pPr>
        <w:spacing w:line="360" w:lineRule="auto"/>
        <w:ind w:firstLine="284"/>
        <w:contextualSpacing/>
        <w:jc w:val="both"/>
        <w:rPr>
          <w:rFonts w:ascii="Times New Roman" w:eastAsia="Times New Roman" w:hAnsi="Times New Roman" w:cs="Times New Roman"/>
          <w:b/>
          <w:sz w:val="28"/>
          <w:szCs w:val="28"/>
        </w:rPr>
      </w:pPr>
      <w:r w:rsidRPr="008B2E24">
        <w:rPr>
          <w:rFonts w:ascii="Times New Roman" w:eastAsia="Times New Roman" w:hAnsi="Times New Roman" w:cs="Times New Roman"/>
          <w:b/>
          <w:sz w:val="28"/>
          <w:szCs w:val="28"/>
        </w:rPr>
        <w:lastRenderedPageBreak/>
        <w:t xml:space="preserve">Система оздоровительной гимнастики - «Шейпинг» </w:t>
      </w:r>
    </w:p>
    <w:p w:rsidR="008B2E24" w:rsidRPr="008B2E24" w:rsidRDefault="008B2E24" w:rsidP="008B2E24">
      <w:pPr>
        <w:spacing w:line="360" w:lineRule="auto"/>
        <w:ind w:firstLine="284"/>
        <w:contextualSpacing/>
        <w:jc w:val="both"/>
        <w:rPr>
          <w:rFonts w:ascii="Times New Roman" w:eastAsia="Times New Roman" w:hAnsi="Times New Roman" w:cs="Times New Roman"/>
          <w:sz w:val="28"/>
          <w:szCs w:val="28"/>
        </w:rPr>
      </w:pPr>
      <w:r w:rsidRPr="008B2E24">
        <w:rPr>
          <w:rFonts w:ascii="Times New Roman" w:eastAsia="Times New Roman" w:hAnsi="Times New Roman" w:cs="Times New Roman"/>
          <w:sz w:val="28"/>
          <w:szCs w:val="28"/>
        </w:rPr>
        <w:t xml:space="preserve">Шейпинг[6, 23,39,58,61] – это один из видов оздоровительной гимнастики, созданный в России. </w:t>
      </w:r>
    </w:p>
    <w:p w:rsidR="008B2E24" w:rsidRPr="008B2E24" w:rsidRDefault="008B2E24" w:rsidP="008B2E24">
      <w:pPr>
        <w:spacing w:line="360" w:lineRule="auto"/>
        <w:ind w:firstLine="284"/>
        <w:contextualSpacing/>
        <w:jc w:val="both"/>
        <w:rPr>
          <w:rFonts w:ascii="Times New Roman" w:eastAsia="Times New Roman" w:hAnsi="Times New Roman" w:cs="Times New Roman"/>
          <w:sz w:val="28"/>
          <w:szCs w:val="28"/>
        </w:rPr>
      </w:pPr>
      <w:r w:rsidRPr="008B2E24">
        <w:rPr>
          <w:rFonts w:ascii="Times New Roman" w:eastAsia="Times New Roman" w:hAnsi="Times New Roman" w:cs="Times New Roman"/>
          <w:sz w:val="28"/>
          <w:szCs w:val="28"/>
        </w:rPr>
        <w:t xml:space="preserve">Изначально шейпинг подразумевал улучшение физической привлекательности женщин широкого возрастного диапазона (30–50 лет), предъявляющих повышенные требования к своей внешности. </w:t>
      </w:r>
    </w:p>
    <w:p w:rsidR="008B2E24" w:rsidRPr="008B2E24" w:rsidRDefault="008B2E24" w:rsidP="008B2E24">
      <w:pPr>
        <w:spacing w:line="360" w:lineRule="auto"/>
        <w:ind w:firstLine="284"/>
        <w:contextualSpacing/>
        <w:jc w:val="both"/>
        <w:rPr>
          <w:rFonts w:ascii="Times New Roman" w:eastAsia="Times New Roman" w:hAnsi="Times New Roman" w:cs="Times New Roman"/>
          <w:sz w:val="28"/>
          <w:szCs w:val="28"/>
        </w:rPr>
      </w:pPr>
      <w:r w:rsidRPr="008B2E24">
        <w:rPr>
          <w:rFonts w:ascii="Times New Roman" w:eastAsia="Times New Roman" w:hAnsi="Times New Roman" w:cs="Times New Roman"/>
          <w:sz w:val="28"/>
          <w:szCs w:val="28"/>
        </w:rPr>
        <w:t>Свое  название шейпинг получил от английского слова «</w:t>
      </w:r>
      <w:proofErr w:type="spellStart"/>
      <w:r w:rsidRPr="008B2E24">
        <w:rPr>
          <w:rFonts w:ascii="Times New Roman" w:eastAsia="Times New Roman" w:hAnsi="Times New Roman" w:cs="Times New Roman"/>
          <w:sz w:val="28"/>
          <w:szCs w:val="28"/>
        </w:rPr>
        <w:t>shape</w:t>
      </w:r>
      <w:proofErr w:type="spellEnd"/>
      <w:r w:rsidRPr="008B2E24">
        <w:rPr>
          <w:rFonts w:ascii="Times New Roman" w:eastAsia="Times New Roman" w:hAnsi="Times New Roman" w:cs="Times New Roman"/>
          <w:sz w:val="28"/>
          <w:szCs w:val="28"/>
        </w:rPr>
        <w:t xml:space="preserve">», означающего «формирование», «придание формы». </w:t>
      </w:r>
    </w:p>
    <w:p w:rsidR="008B2E24" w:rsidRPr="008B2E24" w:rsidRDefault="008B2E24" w:rsidP="008B2E24">
      <w:pPr>
        <w:spacing w:line="360" w:lineRule="auto"/>
        <w:contextualSpacing/>
        <w:jc w:val="both"/>
        <w:rPr>
          <w:rFonts w:ascii="Times New Roman" w:eastAsia="Times New Roman" w:hAnsi="Times New Roman" w:cs="Times New Roman"/>
          <w:sz w:val="28"/>
          <w:szCs w:val="28"/>
        </w:rPr>
      </w:pPr>
      <w:r w:rsidRPr="008B2E24">
        <w:rPr>
          <w:rFonts w:ascii="Times New Roman" w:eastAsia="Times New Roman" w:hAnsi="Times New Roman" w:cs="Times New Roman"/>
          <w:sz w:val="28"/>
          <w:szCs w:val="28"/>
        </w:rPr>
        <w:t xml:space="preserve">   Система шейпинг   была разработана и научно обоснована российскими учеными из Ленинграда под руководством </w:t>
      </w:r>
      <w:proofErr w:type="spellStart"/>
      <w:r w:rsidRPr="008B2E24">
        <w:rPr>
          <w:rFonts w:ascii="Times New Roman" w:eastAsia="Times New Roman" w:hAnsi="Times New Roman" w:cs="Times New Roman"/>
          <w:sz w:val="28"/>
          <w:szCs w:val="28"/>
        </w:rPr>
        <w:t>Прохорцева</w:t>
      </w:r>
      <w:proofErr w:type="spellEnd"/>
      <w:r w:rsidRPr="008B2E24">
        <w:rPr>
          <w:rFonts w:ascii="Times New Roman" w:eastAsia="Times New Roman" w:hAnsi="Times New Roman" w:cs="Times New Roman"/>
          <w:sz w:val="28"/>
          <w:szCs w:val="28"/>
        </w:rPr>
        <w:t xml:space="preserve"> И.Т.,  и Сергеевой Е.И. в 1988 году на базе института физической культуры им. П.Ф.Лесгафта.     </w:t>
      </w:r>
    </w:p>
    <w:p w:rsidR="008B2E24" w:rsidRPr="008B2E24" w:rsidRDefault="008B2E24" w:rsidP="008B2E24">
      <w:pPr>
        <w:spacing w:line="360" w:lineRule="auto"/>
        <w:contextualSpacing/>
        <w:jc w:val="both"/>
        <w:rPr>
          <w:rFonts w:ascii="Times New Roman" w:eastAsia="Times New Roman" w:hAnsi="Times New Roman" w:cs="Times New Roman"/>
          <w:sz w:val="28"/>
          <w:szCs w:val="28"/>
        </w:rPr>
      </w:pPr>
      <w:r w:rsidRPr="008B2E24">
        <w:rPr>
          <w:rFonts w:ascii="Times New Roman" w:eastAsia="Times New Roman" w:hAnsi="Times New Roman" w:cs="Times New Roman"/>
          <w:sz w:val="28"/>
          <w:szCs w:val="28"/>
        </w:rPr>
        <w:t xml:space="preserve">     Методологической основой шейпинга явились результаты их научных исследований, по определению параметров телосложения, которые делают фигуру женщины привлекательной. </w:t>
      </w:r>
    </w:p>
    <w:p w:rsidR="008B2E24" w:rsidRPr="008B2E24" w:rsidRDefault="008B2E24" w:rsidP="008B2E24">
      <w:pPr>
        <w:spacing w:line="360" w:lineRule="auto"/>
        <w:contextualSpacing/>
        <w:jc w:val="both"/>
        <w:rPr>
          <w:rFonts w:ascii="Times New Roman" w:eastAsia="Times New Roman" w:hAnsi="Times New Roman" w:cs="Times New Roman"/>
          <w:sz w:val="28"/>
          <w:szCs w:val="28"/>
        </w:rPr>
      </w:pPr>
      <w:r w:rsidRPr="008B2E24">
        <w:rPr>
          <w:rFonts w:ascii="Times New Roman" w:eastAsia="Times New Roman" w:hAnsi="Times New Roman" w:cs="Times New Roman"/>
          <w:sz w:val="28"/>
          <w:szCs w:val="28"/>
        </w:rPr>
        <w:t xml:space="preserve">    В результате исследований была разработана математическая модель телосложения привлекательной женщины, которая была принята за эталон  в качестве основы </w:t>
      </w:r>
      <w:proofErr w:type="gramStart"/>
      <w:r w:rsidRPr="008B2E24">
        <w:rPr>
          <w:rFonts w:ascii="Times New Roman" w:eastAsia="Times New Roman" w:hAnsi="Times New Roman" w:cs="Times New Roman"/>
          <w:sz w:val="28"/>
          <w:szCs w:val="28"/>
        </w:rPr>
        <w:t>шейпинг-модели</w:t>
      </w:r>
      <w:proofErr w:type="gramEnd"/>
      <w:r w:rsidRPr="008B2E24">
        <w:rPr>
          <w:rFonts w:ascii="Times New Roman" w:eastAsia="Times New Roman" w:hAnsi="Times New Roman" w:cs="Times New Roman"/>
          <w:sz w:val="28"/>
          <w:szCs w:val="28"/>
        </w:rPr>
        <w:t xml:space="preserve"> [58].  </w:t>
      </w:r>
    </w:p>
    <w:p w:rsidR="008B2E24" w:rsidRPr="008B2E24" w:rsidRDefault="008B2E24" w:rsidP="008B2E24">
      <w:pPr>
        <w:spacing w:line="360" w:lineRule="auto"/>
        <w:ind w:firstLine="284"/>
        <w:contextualSpacing/>
        <w:jc w:val="both"/>
        <w:rPr>
          <w:rFonts w:ascii="Times New Roman" w:eastAsia="Times New Roman" w:hAnsi="Times New Roman" w:cs="Times New Roman"/>
          <w:sz w:val="28"/>
          <w:szCs w:val="28"/>
        </w:rPr>
      </w:pPr>
      <w:r w:rsidRPr="008B2E24">
        <w:rPr>
          <w:rFonts w:ascii="Times New Roman" w:eastAsia="Times New Roman" w:hAnsi="Times New Roman" w:cs="Times New Roman"/>
          <w:sz w:val="28"/>
          <w:szCs w:val="28"/>
        </w:rPr>
        <w:t xml:space="preserve">    Шейпинг-модель – это эталон женщины, обладающей привлекательной женственной  фигурой, и создающей эту  привлекательность  при помощи красивой походки, грациозной осанки, движений, поз, жестов. </w:t>
      </w:r>
    </w:p>
    <w:p w:rsidR="008B2E24" w:rsidRPr="008B2E24" w:rsidRDefault="008B2E24" w:rsidP="008B2E24">
      <w:pPr>
        <w:spacing w:line="360" w:lineRule="auto"/>
        <w:ind w:firstLine="284"/>
        <w:contextualSpacing/>
        <w:jc w:val="both"/>
        <w:rPr>
          <w:rFonts w:ascii="Times New Roman" w:eastAsia="Times New Roman" w:hAnsi="Times New Roman" w:cs="Times New Roman"/>
          <w:sz w:val="28"/>
          <w:szCs w:val="28"/>
        </w:rPr>
      </w:pPr>
      <w:r w:rsidRPr="008B2E24">
        <w:rPr>
          <w:rFonts w:ascii="Times New Roman" w:eastAsia="Times New Roman" w:hAnsi="Times New Roman" w:cs="Times New Roman"/>
          <w:sz w:val="28"/>
          <w:szCs w:val="28"/>
        </w:rPr>
        <w:t xml:space="preserve"> Модель разработана для роста от 155 до 180 см при девяти вариантах сочетания развития скелета в верхней и нижней частях тела. </w:t>
      </w:r>
    </w:p>
    <w:p w:rsidR="008B2E24" w:rsidRPr="008B2E24" w:rsidRDefault="008B2E24" w:rsidP="008B2E24">
      <w:pPr>
        <w:spacing w:line="360" w:lineRule="auto"/>
        <w:ind w:firstLine="284"/>
        <w:contextualSpacing/>
        <w:jc w:val="both"/>
        <w:rPr>
          <w:rFonts w:ascii="Times New Roman" w:eastAsia="Times New Roman" w:hAnsi="Times New Roman" w:cs="Times New Roman"/>
          <w:sz w:val="28"/>
          <w:szCs w:val="28"/>
        </w:rPr>
      </w:pPr>
      <w:r w:rsidRPr="008B2E24">
        <w:rPr>
          <w:rFonts w:ascii="Times New Roman" w:eastAsia="Times New Roman" w:hAnsi="Times New Roman" w:cs="Times New Roman"/>
          <w:sz w:val="28"/>
          <w:szCs w:val="28"/>
        </w:rPr>
        <w:t xml:space="preserve">На основе определения и анализа показателей фигуры конкретной женщины, с параметрами </w:t>
      </w:r>
      <w:proofErr w:type="gramStart"/>
      <w:r w:rsidRPr="008B2E24">
        <w:rPr>
          <w:rFonts w:ascii="Times New Roman" w:eastAsia="Times New Roman" w:hAnsi="Times New Roman" w:cs="Times New Roman"/>
          <w:sz w:val="28"/>
          <w:szCs w:val="28"/>
        </w:rPr>
        <w:t>шейпинг-модели</w:t>
      </w:r>
      <w:proofErr w:type="gramEnd"/>
      <w:r w:rsidRPr="008B2E24">
        <w:rPr>
          <w:rFonts w:ascii="Times New Roman" w:eastAsia="Times New Roman" w:hAnsi="Times New Roman" w:cs="Times New Roman"/>
          <w:sz w:val="28"/>
          <w:szCs w:val="28"/>
        </w:rPr>
        <w:t xml:space="preserve">, а также  определения уровня здоровья,   физического развития и функционального состояния  компьютерная программа рассчитывает содержание и формы физической тренировки.   Определяется характер упражнений и их дозировка, рассчитывается рацион питания,  обеспечивающий необходимое воздействие на организм женщины [23,58,61]. </w:t>
      </w:r>
    </w:p>
    <w:p w:rsidR="008B2E24" w:rsidRPr="008B2E24" w:rsidRDefault="008B2E24" w:rsidP="008B2E24">
      <w:pPr>
        <w:spacing w:line="360" w:lineRule="auto"/>
        <w:ind w:firstLine="284"/>
        <w:contextualSpacing/>
        <w:jc w:val="both"/>
        <w:rPr>
          <w:rFonts w:ascii="Times New Roman" w:eastAsia="Times New Roman" w:hAnsi="Times New Roman" w:cs="Times New Roman"/>
          <w:sz w:val="28"/>
          <w:szCs w:val="28"/>
        </w:rPr>
      </w:pPr>
      <w:r w:rsidRPr="008B2E24">
        <w:rPr>
          <w:rFonts w:ascii="Times New Roman" w:eastAsia="Times New Roman" w:hAnsi="Times New Roman" w:cs="Times New Roman"/>
          <w:sz w:val="28"/>
          <w:szCs w:val="28"/>
        </w:rPr>
        <w:lastRenderedPageBreak/>
        <w:t xml:space="preserve">   Эта программа была запатентована в качестве  российской системы оздоровительной тренировки, и получила широкое распространение во всем мире. </w:t>
      </w:r>
    </w:p>
    <w:p w:rsidR="008B2E24" w:rsidRPr="008B2E24" w:rsidRDefault="008B2E24" w:rsidP="008B2E24">
      <w:pPr>
        <w:spacing w:line="360" w:lineRule="auto"/>
        <w:ind w:firstLine="284"/>
        <w:contextualSpacing/>
        <w:jc w:val="both"/>
        <w:rPr>
          <w:rFonts w:ascii="Times New Roman" w:eastAsia="Times New Roman" w:hAnsi="Times New Roman" w:cs="Times New Roman"/>
          <w:sz w:val="28"/>
          <w:szCs w:val="28"/>
        </w:rPr>
      </w:pPr>
      <w:r w:rsidRPr="008B2E24">
        <w:rPr>
          <w:rFonts w:ascii="Times New Roman" w:eastAsia="Times New Roman" w:hAnsi="Times New Roman" w:cs="Times New Roman"/>
          <w:sz w:val="28"/>
          <w:szCs w:val="28"/>
        </w:rPr>
        <w:t xml:space="preserve">Таким образом,  Шейпинг это система оздоровления   на основе современных информационных технологий, направленная на физическое, духовное и эстетическое совершенствование, использующая весь спектр упражнений и методов их выполнения,  ориентированная на людей всех возрастов и физических возможностей. </w:t>
      </w:r>
    </w:p>
    <w:p w:rsidR="008B2E24" w:rsidRPr="008B2E24" w:rsidRDefault="008B2E24" w:rsidP="008B2E24">
      <w:pPr>
        <w:spacing w:line="360" w:lineRule="auto"/>
        <w:ind w:firstLine="284"/>
        <w:contextualSpacing/>
        <w:jc w:val="both"/>
        <w:rPr>
          <w:rFonts w:ascii="Times New Roman" w:eastAsia="Times New Roman" w:hAnsi="Times New Roman" w:cs="Times New Roman"/>
          <w:sz w:val="28"/>
          <w:szCs w:val="28"/>
        </w:rPr>
      </w:pPr>
      <w:r w:rsidRPr="008B2E24">
        <w:rPr>
          <w:rFonts w:ascii="Times New Roman" w:eastAsia="Times New Roman" w:hAnsi="Times New Roman" w:cs="Times New Roman"/>
          <w:sz w:val="28"/>
          <w:szCs w:val="28"/>
        </w:rPr>
        <w:t>Шейпинг включает в себя три взаимосвязанных компонента:</w:t>
      </w:r>
    </w:p>
    <w:p w:rsidR="008B2E24" w:rsidRPr="008B2E24" w:rsidRDefault="008B2E24" w:rsidP="008B2E24">
      <w:pPr>
        <w:spacing w:line="360" w:lineRule="auto"/>
        <w:ind w:firstLine="284"/>
        <w:contextualSpacing/>
        <w:jc w:val="both"/>
        <w:rPr>
          <w:rFonts w:ascii="Times New Roman" w:eastAsia="Times New Roman" w:hAnsi="Times New Roman" w:cs="Times New Roman"/>
          <w:sz w:val="28"/>
          <w:szCs w:val="28"/>
        </w:rPr>
      </w:pPr>
      <w:r w:rsidRPr="008B2E24">
        <w:rPr>
          <w:rFonts w:ascii="Times New Roman" w:eastAsia="Times New Roman" w:hAnsi="Times New Roman" w:cs="Times New Roman"/>
          <w:sz w:val="28"/>
          <w:szCs w:val="28"/>
        </w:rPr>
        <w:t>1. Тестирование позволяющие определить исходный уровень состояния всех основных систем организма, выявить проблемные  зоны, а также определять   текущее состояние организм  под действием тренировок.</w:t>
      </w:r>
    </w:p>
    <w:p w:rsidR="008B2E24" w:rsidRPr="008B2E24" w:rsidRDefault="008B2E24" w:rsidP="008B2E24">
      <w:pPr>
        <w:spacing w:line="360" w:lineRule="auto"/>
        <w:ind w:firstLine="284"/>
        <w:contextualSpacing/>
        <w:jc w:val="both"/>
        <w:rPr>
          <w:rFonts w:ascii="Times New Roman" w:eastAsia="Times New Roman" w:hAnsi="Times New Roman" w:cs="Times New Roman"/>
          <w:sz w:val="28"/>
          <w:szCs w:val="28"/>
        </w:rPr>
      </w:pPr>
      <w:r w:rsidRPr="008B2E24">
        <w:rPr>
          <w:rFonts w:ascii="Times New Roman" w:eastAsia="Times New Roman" w:hAnsi="Times New Roman" w:cs="Times New Roman"/>
          <w:sz w:val="28"/>
          <w:szCs w:val="28"/>
        </w:rPr>
        <w:t>2. Комплект компьютерных программ для обработки результатов исходного, оперативного, текущего и этапного тестирования и разработки на этой основе планов и программ тренировки и питания.</w:t>
      </w:r>
    </w:p>
    <w:p w:rsidR="008B2E24" w:rsidRPr="008B2E24" w:rsidRDefault="008B2E24" w:rsidP="008B2E24">
      <w:pPr>
        <w:spacing w:line="360" w:lineRule="auto"/>
        <w:ind w:firstLine="284"/>
        <w:contextualSpacing/>
        <w:jc w:val="both"/>
        <w:rPr>
          <w:rFonts w:ascii="Times New Roman" w:eastAsia="Times New Roman" w:hAnsi="Times New Roman" w:cs="Times New Roman"/>
          <w:sz w:val="28"/>
          <w:szCs w:val="28"/>
        </w:rPr>
      </w:pPr>
      <w:r w:rsidRPr="008B2E24">
        <w:rPr>
          <w:rFonts w:ascii="Times New Roman" w:eastAsia="Times New Roman" w:hAnsi="Times New Roman" w:cs="Times New Roman"/>
          <w:sz w:val="28"/>
          <w:szCs w:val="28"/>
        </w:rPr>
        <w:t xml:space="preserve">3.  Питание, которое определяется в зависимости от индивидуальных особенностей характера нагрузок и образа жизни. </w:t>
      </w:r>
    </w:p>
    <w:p w:rsidR="008B2E24" w:rsidRPr="008B2E24" w:rsidRDefault="008B2E24" w:rsidP="008B2E24">
      <w:pPr>
        <w:spacing w:line="360" w:lineRule="auto"/>
        <w:ind w:firstLine="284"/>
        <w:contextualSpacing/>
        <w:jc w:val="both"/>
        <w:rPr>
          <w:rFonts w:ascii="Times New Roman" w:eastAsia="Times New Roman" w:hAnsi="Times New Roman" w:cs="Times New Roman"/>
          <w:sz w:val="28"/>
          <w:szCs w:val="28"/>
        </w:rPr>
      </w:pPr>
      <w:r w:rsidRPr="008B2E24">
        <w:rPr>
          <w:rFonts w:ascii="Times New Roman" w:eastAsia="Times New Roman" w:hAnsi="Times New Roman" w:cs="Times New Roman"/>
          <w:sz w:val="28"/>
          <w:szCs w:val="28"/>
        </w:rPr>
        <w:t xml:space="preserve">Для повышения независимости занимающихся от тренера,  в содержание информационного обеспечения включаются </w:t>
      </w:r>
      <w:proofErr w:type="gramStart"/>
      <w:r w:rsidRPr="008B2E24">
        <w:rPr>
          <w:rFonts w:ascii="Times New Roman" w:eastAsia="Times New Roman" w:hAnsi="Times New Roman" w:cs="Times New Roman"/>
          <w:sz w:val="28"/>
          <w:szCs w:val="28"/>
        </w:rPr>
        <w:t>видеопрограммы</w:t>
      </w:r>
      <w:proofErr w:type="gramEnd"/>
      <w:r w:rsidRPr="008B2E24">
        <w:rPr>
          <w:rFonts w:ascii="Times New Roman" w:eastAsia="Times New Roman" w:hAnsi="Times New Roman" w:cs="Times New Roman"/>
          <w:sz w:val="28"/>
          <w:szCs w:val="28"/>
        </w:rPr>
        <w:t xml:space="preserve"> которые позволяют заниматься самостоятельно. </w:t>
      </w:r>
    </w:p>
    <w:p w:rsidR="008B2E24" w:rsidRPr="008B2E24" w:rsidRDefault="008B2E24" w:rsidP="008B2E24">
      <w:pPr>
        <w:spacing w:line="360" w:lineRule="auto"/>
        <w:ind w:firstLine="284"/>
        <w:contextualSpacing/>
        <w:jc w:val="both"/>
        <w:rPr>
          <w:rFonts w:ascii="Times New Roman" w:eastAsia="Times New Roman" w:hAnsi="Times New Roman" w:cs="Times New Roman"/>
          <w:sz w:val="28"/>
          <w:szCs w:val="28"/>
        </w:rPr>
      </w:pPr>
      <w:r w:rsidRPr="008B2E24">
        <w:rPr>
          <w:rFonts w:ascii="Times New Roman" w:eastAsia="Times New Roman" w:hAnsi="Times New Roman" w:cs="Times New Roman"/>
          <w:sz w:val="28"/>
          <w:szCs w:val="28"/>
        </w:rPr>
        <w:t xml:space="preserve">Видеопрограммы помогают также инструктору, в проведении тренировок корректируя качество выполнения упражнений. </w:t>
      </w:r>
    </w:p>
    <w:p w:rsidR="008B2E24" w:rsidRPr="008B2E24" w:rsidRDefault="008B2E24" w:rsidP="008B2E24">
      <w:pPr>
        <w:spacing w:line="360" w:lineRule="auto"/>
        <w:ind w:firstLine="284"/>
        <w:contextualSpacing/>
        <w:jc w:val="both"/>
        <w:rPr>
          <w:rFonts w:ascii="Times New Roman" w:eastAsia="Times New Roman" w:hAnsi="Times New Roman" w:cs="Times New Roman"/>
          <w:sz w:val="28"/>
          <w:szCs w:val="28"/>
        </w:rPr>
      </w:pPr>
      <w:r w:rsidRPr="008B2E24">
        <w:rPr>
          <w:rFonts w:ascii="Times New Roman" w:eastAsia="Times New Roman" w:hAnsi="Times New Roman" w:cs="Times New Roman"/>
          <w:sz w:val="28"/>
          <w:szCs w:val="28"/>
        </w:rPr>
        <w:t xml:space="preserve">Рацион питания для занимающихся рассчитывается на основе компьютерных программ. Учитывается расход калорий </w:t>
      </w:r>
      <w:proofErr w:type="gramStart"/>
      <w:r w:rsidRPr="008B2E24">
        <w:rPr>
          <w:rFonts w:ascii="Times New Roman" w:eastAsia="Times New Roman" w:hAnsi="Times New Roman" w:cs="Times New Roman"/>
          <w:sz w:val="28"/>
          <w:szCs w:val="28"/>
        </w:rPr>
        <w:t>занимающимся</w:t>
      </w:r>
      <w:proofErr w:type="gramEnd"/>
      <w:r w:rsidRPr="008B2E24">
        <w:rPr>
          <w:rFonts w:ascii="Times New Roman" w:eastAsia="Times New Roman" w:hAnsi="Times New Roman" w:cs="Times New Roman"/>
          <w:sz w:val="28"/>
          <w:szCs w:val="28"/>
        </w:rPr>
        <w:t xml:space="preserve">, и необходимость компенсации этого расхода.  </w:t>
      </w:r>
    </w:p>
    <w:p w:rsidR="008B2E24" w:rsidRPr="008B2E24" w:rsidRDefault="008B2E24" w:rsidP="008B2E24">
      <w:pPr>
        <w:spacing w:line="360" w:lineRule="auto"/>
        <w:ind w:firstLine="284"/>
        <w:contextualSpacing/>
        <w:jc w:val="both"/>
        <w:rPr>
          <w:rFonts w:ascii="Times New Roman" w:eastAsia="Times New Roman" w:hAnsi="Times New Roman" w:cs="Times New Roman"/>
          <w:sz w:val="28"/>
          <w:szCs w:val="28"/>
        </w:rPr>
      </w:pPr>
      <w:r w:rsidRPr="008B2E24">
        <w:rPr>
          <w:rFonts w:ascii="Times New Roman" w:eastAsia="Times New Roman" w:hAnsi="Times New Roman" w:cs="Times New Roman"/>
          <w:sz w:val="28"/>
          <w:szCs w:val="28"/>
        </w:rPr>
        <w:t xml:space="preserve"> Рассчитывается сбалансированность питания по составу: белкам, жирам, углеводам, минеральным элементам, и витаминам. </w:t>
      </w:r>
    </w:p>
    <w:p w:rsidR="008B2E24" w:rsidRPr="008B2E24" w:rsidRDefault="008B2E24" w:rsidP="008B2E24">
      <w:pPr>
        <w:spacing w:line="360" w:lineRule="auto"/>
        <w:ind w:firstLine="284"/>
        <w:contextualSpacing/>
        <w:jc w:val="both"/>
        <w:rPr>
          <w:rFonts w:ascii="Times New Roman" w:eastAsia="Times New Roman" w:hAnsi="Times New Roman" w:cs="Times New Roman"/>
          <w:sz w:val="28"/>
          <w:szCs w:val="28"/>
        </w:rPr>
      </w:pPr>
      <w:r w:rsidRPr="008B2E24">
        <w:rPr>
          <w:rFonts w:ascii="Times New Roman" w:eastAsia="Times New Roman" w:hAnsi="Times New Roman" w:cs="Times New Roman"/>
          <w:sz w:val="28"/>
          <w:szCs w:val="28"/>
        </w:rPr>
        <w:t>В зависимости от направленности тренировки (</w:t>
      </w:r>
      <w:proofErr w:type="gramStart"/>
      <w:r w:rsidRPr="008B2E24">
        <w:rPr>
          <w:rFonts w:ascii="Times New Roman" w:eastAsia="Times New Roman" w:hAnsi="Times New Roman" w:cs="Times New Roman"/>
          <w:sz w:val="28"/>
          <w:szCs w:val="28"/>
        </w:rPr>
        <w:t>анаболическая</w:t>
      </w:r>
      <w:proofErr w:type="gramEnd"/>
      <w:r w:rsidRPr="008B2E24">
        <w:rPr>
          <w:rFonts w:ascii="Times New Roman" w:eastAsia="Times New Roman" w:hAnsi="Times New Roman" w:cs="Times New Roman"/>
          <w:sz w:val="28"/>
          <w:szCs w:val="28"/>
        </w:rPr>
        <w:t xml:space="preserve"> или катаболическая), определяются  рацион и режим питания. </w:t>
      </w:r>
    </w:p>
    <w:p w:rsidR="008B2E24" w:rsidRPr="008B2E24" w:rsidRDefault="008B2E24" w:rsidP="008B2E24">
      <w:pPr>
        <w:spacing w:line="360" w:lineRule="auto"/>
        <w:ind w:firstLine="284"/>
        <w:contextualSpacing/>
        <w:jc w:val="both"/>
        <w:rPr>
          <w:rFonts w:ascii="Times New Roman" w:eastAsia="Times New Roman" w:hAnsi="Times New Roman" w:cs="Times New Roman"/>
          <w:sz w:val="28"/>
          <w:szCs w:val="28"/>
        </w:rPr>
      </w:pPr>
      <w:r w:rsidRPr="008B2E24">
        <w:rPr>
          <w:rFonts w:ascii="Times New Roman" w:eastAsia="Times New Roman" w:hAnsi="Times New Roman" w:cs="Times New Roman"/>
          <w:sz w:val="28"/>
          <w:szCs w:val="28"/>
        </w:rPr>
        <w:lastRenderedPageBreak/>
        <w:t xml:space="preserve">Каждое занятие строится на основе индивидуального  подхода, на основе учета состояния здоровья, генетических особенностей организма,  функционального состояния опорно-двигательного аппарата,  </w:t>
      </w:r>
      <w:proofErr w:type="gramStart"/>
      <w:r w:rsidRPr="008B2E24">
        <w:rPr>
          <w:rFonts w:ascii="Times New Roman" w:eastAsia="Times New Roman" w:hAnsi="Times New Roman" w:cs="Times New Roman"/>
          <w:sz w:val="28"/>
          <w:szCs w:val="28"/>
        </w:rPr>
        <w:t>сердечно-сосудистой</w:t>
      </w:r>
      <w:proofErr w:type="gramEnd"/>
      <w:r w:rsidRPr="008B2E24">
        <w:rPr>
          <w:rFonts w:ascii="Times New Roman" w:eastAsia="Times New Roman" w:hAnsi="Times New Roman" w:cs="Times New Roman"/>
          <w:sz w:val="28"/>
          <w:szCs w:val="28"/>
        </w:rPr>
        <w:t xml:space="preserve"> и дыхательной систем, системы обмена веществ,  а также состава тела, в частности толщины подкожного слоя жира,  рациона и  режима питания и образа жизни [6,23,39,58,61]. </w:t>
      </w:r>
    </w:p>
    <w:p w:rsidR="008B2E24" w:rsidRPr="008B2E24" w:rsidRDefault="008B2E24" w:rsidP="008B2E24">
      <w:pPr>
        <w:spacing w:line="360" w:lineRule="auto"/>
        <w:ind w:firstLine="284"/>
        <w:contextualSpacing/>
        <w:jc w:val="both"/>
        <w:rPr>
          <w:rFonts w:ascii="Times New Roman" w:eastAsia="Times New Roman" w:hAnsi="Times New Roman" w:cs="Times New Roman"/>
          <w:sz w:val="28"/>
          <w:szCs w:val="28"/>
          <w:shd w:val="clear" w:color="auto" w:fill="FFFFFF"/>
        </w:rPr>
      </w:pPr>
      <w:r w:rsidRPr="008B2E24">
        <w:rPr>
          <w:rFonts w:ascii="Times New Roman" w:eastAsia="Times New Roman" w:hAnsi="Times New Roman" w:cs="Times New Roman"/>
          <w:sz w:val="28"/>
          <w:szCs w:val="28"/>
          <w:shd w:val="clear" w:color="auto" w:fill="FFFFFF"/>
        </w:rPr>
        <w:t xml:space="preserve">     Средством для решения задачи  формирования привлекательной фигуры,  в шейпинге используются также и элементы  имидж технологий. Шейпинг-стиль, шейпинг-ухоженность стиль поведения, стиль походки и др. </w:t>
      </w:r>
      <w:r w:rsidRPr="008B2E24">
        <w:rPr>
          <w:rFonts w:ascii="Times New Roman" w:eastAsia="Times New Roman" w:hAnsi="Times New Roman" w:cs="Times New Roman"/>
          <w:sz w:val="28"/>
          <w:szCs w:val="28"/>
        </w:rPr>
        <w:t>[6,23,39,58,61]</w:t>
      </w:r>
      <w:r w:rsidRPr="008B2E24">
        <w:rPr>
          <w:rFonts w:ascii="Times New Roman" w:eastAsia="Times New Roman" w:hAnsi="Times New Roman" w:cs="Times New Roman"/>
          <w:sz w:val="28"/>
          <w:szCs w:val="28"/>
          <w:shd w:val="clear" w:color="auto" w:fill="FFFFFF"/>
        </w:rPr>
        <w:t>.</w:t>
      </w:r>
    </w:p>
    <w:p w:rsidR="008B2E24" w:rsidRPr="008B2E24" w:rsidRDefault="008B2E24" w:rsidP="008B2E24">
      <w:pPr>
        <w:spacing w:line="360" w:lineRule="auto"/>
        <w:ind w:firstLine="284"/>
        <w:contextualSpacing/>
        <w:jc w:val="both"/>
        <w:rPr>
          <w:rFonts w:ascii="Times New Roman" w:eastAsia="Times New Roman" w:hAnsi="Times New Roman" w:cs="Times New Roman"/>
          <w:sz w:val="28"/>
          <w:szCs w:val="28"/>
        </w:rPr>
      </w:pPr>
      <w:r w:rsidRPr="008B2E24">
        <w:rPr>
          <w:rFonts w:ascii="Times New Roman" w:eastAsia="Times New Roman" w:hAnsi="Times New Roman" w:cs="Times New Roman"/>
          <w:b/>
          <w:sz w:val="28"/>
          <w:szCs w:val="28"/>
        </w:rPr>
        <w:t>Оздоровительная  система физических упражнений – «Фитнес».</w:t>
      </w:r>
    </w:p>
    <w:p w:rsidR="008B2E24" w:rsidRPr="008B2E24" w:rsidRDefault="008B2E24" w:rsidP="008B2E24">
      <w:pPr>
        <w:spacing w:line="360" w:lineRule="auto"/>
        <w:ind w:firstLine="284"/>
        <w:contextualSpacing/>
        <w:jc w:val="both"/>
        <w:rPr>
          <w:rFonts w:ascii="Times New Roman" w:eastAsia="Times New Roman" w:hAnsi="Times New Roman" w:cs="Times New Roman"/>
          <w:sz w:val="28"/>
          <w:szCs w:val="28"/>
        </w:rPr>
      </w:pPr>
      <w:r w:rsidRPr="008B2E24">
        <w:rPr>
          <w:rFonts w:ascii="Times New Roman" w:eastAsia="Times New Roman" w:hAnsi="Times New Roman" w:cs="Times New Roman"/>
          <w:sz w:val="28"/>
          <w:szCs w:val="28"/>
        </w:rPr>
        <w:t xml:space="preserve">  В переводе с английского языка «фитнес» (</w:t>
      </w:r>
      <w:proofErr w:type="spellStart"/>
      <w:r w:rsidRPr="008B2E24">
        <w:rPr>
          <w:rFonts w:ascii="Times New Roman" w:eastAsia="Times New Roman" w:hAnsi="Times New Roman" w:cs="Times New Roman"/>
          <w:sz w:val="28"/>
          <w:szCs w:val="28"/>
        </w:rPr>
        <w:t>fitness</w:t>
      </w:r>
      <w:proofErr w:type="spellEnd"/>
      <w:r w:rsidRPr="008B2E24">
        <w:rPr>
          <w:rFonts w:ascii="Times New Roman" w:eastAsia="Times New Roman" w:hAnsi="Times New Roman" w:cs="Times New Roman"/>
          <w:sz w:val="28"/>
          <w:szCs w:val="28"/>
        </w:rPr>
        <w:t>) означает пригодность, соответствие.</w:t>
      </w:r>
    </w:p>
    <w:p w:rsidR="008B2E24" w:rsidRPr="008B2E24" w:rsidRDefault="008B2E24" w:rsidP="008B2E24">
      <w:pPr>
        <w:spacing w:line="360" w:lineRule="auto"/>
        <w:ind w:firstLine="284"/>
        <w:contextualSpacing/>
        <w:jc w:val="both"/>
        <w:rPr>
          <w:rFonts w:ascii="Times New Roman" w:eastAsia="Times New Roman" w:hAnsi="Times New Roman" w:cs="Times New Roman"/>
          <w:sz w:val="28"/>
          <w:szCs w:val="28"/>
        </w:rPr>
      </w:pPr>
      <w:r w:rsidRPr="008B2E24">
        <w:rPr>
          <w:rFonts w:ascii="Times New Roman" w:eastAsia="Times New Roman" w:hAnsi="Times New Roman" w:cs="Times New Roman"/>
          <w:sz w:val="28"/>
          <w:szCs w:val="28"/>
        </w:rPr>
        <w:t xml:space="preserve">Фитнес как система оздоровления был разработан специалистами США в 80-х годах прошлого века, как комплексное </w:t>
      </w:r>
      <w:proofErr w:type="gramStart"/>
      <w:r w:rsidRPr="008B2E24">
        <w:rPr>
          <w:rFonts w:ascii="Times New Roman" w:eastAsia="Times New Roman" w:hAnsi="Times New Roman" w:cs="Times New Roman"/>
          <w:sz w:val="28"/>
          <w:szCs w:val="28"/>
        </w:rPr>
        <w:t>средство</w:t>
      </w:r>
      <w:proofErr w:type="gramEnd"/>
      <w:r w:rsidRPr="008B2E24">
        <w:rPr>
          <w:rFonts w:ascii="Times New Roman" w:eastAsia="Times New Roman" w:hAnsi="Times New Roman" w:cs="Times New Roman"/>
          <w:sz w:val="28"/>
          <w:szCs w:val="28"/>
        </w:rPr>
        <w:t xml:space="preserve"> обеспечивающее необходимый уровень физической пригодности, позволяющий вести «американский образ жизни»  то есть быть достаточно активным в  личной  и профессиональной деятельности [5, 6,10,53,58,61].</w:t>
      </w:r>
    </w:p>
    <w:p w:rsidR="008B2E24" w:rsidRPr="008B2E24" w:rsidRDefault="008B2E24" w:rsidP="008B2E24">
      <w:pPr>
        <w:spacing w:line="360" w:lineRule="auto"/>
        <w:ind w:firstLine="284"/>
        <w:contextualSpacing/>
        <w:jc w:val="both"/>
        <w:rPr>
          <w:rFonts w:ascii="Times New Roman" w:eastAsia="Times New Roman" w:hAnsi="Times New Roman" w:cs="Times New Roman"/>
          <w:sz w:val="28"/>
          <w:szCs w:val="28"/>
        </w:rPr>
      </w:pPr>
      <w:r w:rsidRPr="008B2E24">
        <w:rPr>
          <w:rFonts w:ascii="Times New Roman" w:eastAsia="Times New Roman" w:hAnsi="Times New Roman" w:cs="Times New Roman"/>
          <w:sz w:val="28"/>
          <w:szCs w:val="28"/>
        </w:rPr>
        <w:t xml:space="preserve">Условно выделяют три вида фитнеса [6,39,61].   </w:t>
      </w:r>
    </w:p>
    <w:p w:rsidR="008B2E24" w:rsidRPr="008B2E24" w:rsidRDefault="008B2E24" w:rsidP="008B2E24">
      <w:pPr>
        <w:spacing w:line="360" w:lineRule="auto"/>
        <w:ind w:firstLine="284"/>
        <w:contextualSpacing/>
        <w:jc w:val="both"/>
        <w:rPr>
          <w:rFonts w:ascii="Times New Roman" w:eastAsia="Times New Roman" w:hAnsi="Times New Roman" w:cs="Times New Roman"/>
          <w:sz w:val="28"/>
          <w:szCs w:val="28"/>
        </w:rPr>
      </w:pPr>
      <w:r w:rsidRPr="008B2E24">
        <w:rPr>
          <w:rFonts w:ascii="Times New Roman" w:eastAsia="Times New Roman" w:hAnsi="Times New Roman" w:cs="Times New Roman"/>
          <w:sz w:val="28"/>
          <w:szCs w:val="28"/>
        </w:rPr>
        <w:t xml:space="preserve">1. Общий фитнес; </w:t>
      </w:r>
    </w:p>
    <w:p w:rsidR="008B2E24" w:rsidRPr="008B2E24" w:rsidRDefault="008B2E24" w:rsidP="008B2E24">
      <w:pPr>
        <w:spacing w:line="360" w:lineRule="auto"/>
        <w:ind w:firstLine="284"/>
        <w:contextualSpacing/>
        <w:jc w:val="both"/>
        <w:rPr>
          <w:rFonts w:ascii="Times New Roman" w:eastAsia="Times New Roman" w:hAnsi="Times New Roman" w:cs="Times New Roman"/>
          <w:sz w:val="28"/>
          <w:szCs w:val="28"/>
        </w:rPr>
      </w:pPr>
      <w:r w:rsidRPr="008B2E24">
        <w:rPr>
          <w:rFonts w:ascii="Times New Roman" w:eastAsia="Times New Roman" w:hAnsi="Times New Roman" w:cs="Times New Roman"/>
          <w:sz w:val="28"/>
          <w:szCs w:val="28"/>
        </w:rPr>
        <w:t xml:space="preserve">2. Физический фитнес; </w:t>
      </w:r>
    </w:p>
    <w:p w:rsidR="008B2E24" w:rsidRPr="008B2E24" w:rsidRDefault="008B2E24" w:rsidP="008B2E24">
      <w:pPr>
        <w:spacing w:line="360" w:lineRule="auto"/>
        <w:ind w:firstLine="284"/>
        <w:contextualSpacing/>
        <w:jc w:val="both"/>
        <w:rPr>
          <w:rFonts w:ascii="Times New Roman" w:eastAsia="Times New Roman" w:hAnsi="Times New Roman" w:cs="Times New Roman"/>
          <w:sz w:val="28"/>
          <w:szCs w:val="28"/>
        </w:rPr>
      </w:pPr>
      <w:r w:rsidRPr="008B2E24">
        <w:rPr>
          <w:rFonts w:ascii="Times New Roman" w:eastAsia="Times New Roman" w:hAnsi="Times New Roman" w:cs="Times New Roman"/>
          <w:sz w:val="28"/>
          <w:szCs w:val="28"/>
        </w:rPr>
        <w:t xml:space="preserve">3. Спортивный фитнес. </w:t>
      </w:r>
    </w:p>
    <w:p w:rsidR="008B2E24" w:rsidRPr="008B2E24" w:rsidRDefault="008B2E24" w:rsidP="008B2E24">
      <w:pPr>
        <w:spacing w:line="360" w:lineRule="auto"/>
        <w:ind w:firstLine="284"/>
        <w:contextualSpacing/>
        <w:jc w:val="both"/>
        <w:rPr>
          <w:rFonts w:ascii="Times New Roman" w:eastAsia="Times New Roman" w:hAnsi="Times New Roman" w:cs="Times New Roman"/>
          <w:sz w:val="28"/>
          <w:szCs w:val="28"/>
        </w:rPr>
      </w:pPr>
      <w:r w:rsidRPr="008B2E24">
        <w:rPr>
          <w:rFonts w:ascii="Times New Roman" w:eastAsia="Times New Roman" w:hAnsi="Times New Roman" w:cs="Times New Roman"/>
          <w:sz w:val="28"/>
          <w:szCs w:val="28"/>
        </w:rPr>
        <w:t xml:space="preserve">   Общий фитнес, или вводный, осуществляется на начальном этапе занятий. Он включает  занятия,  которые характеризуются выполнением небольшого объема упражнений низкой интенсивности.  </w:t>
      </w:r>
    </w:p>
    <w:p w:rsidR="008B2E24" w:rsidRPr="008B2E24" w:rsidRDefault="008B2E24" w:rsidP="008B2E24">
      <w:pPr>
        <w:spacing w:line="360" w:lineRule="auto"/>
        <w:ind w:firstLine="284"/>
        <w:contextualSpacing/>
        <w:jc w:val="both"/>
        <w:rPr>
          <w:rFonts w:ascii="Times New Roman" w:eastAsia="Times New Roman" w:hAnsi="Times New Roman" w:cs="Times New Roman"/>
          <w:sz w:val="28"/>
          <w:szCs w:val="28"/>
        </w:rPr>
      </w:pPr>
      <w:r w:rsidRPr="008B2E24">
        <w:rPr>
          <w:rFonts w:ascii="Times New Roman" w:eastAsia="Times New Roman" w:hAnsi="Times New Roman" w:cs="Times New Roman"/>
          <w:sz w:val="28"/>
          <w:szCs w:val="28"/>
        </w:rPr>
        <w:t xml:space="preserve">Выполнение этих упражнений должно быть с небольшой амплитудой без значительного напряжения,  и быть </w:t>
      </w:r>
      <w:proofErr w:type="gramStart"/>
      <w:r w:rsidRPr="008B2E24">
        <w:rPr>
          <w:rFonts w:ascii="Times New Roman" w:eastAsia="Times New Roman" w:hAnsi="Times New Roman" w:cs="Times New Roman"/>
          <w:sz w:val="28"/>
          <w:szCs w:val="28"/>
        </w:rPr>
        <w:t>направлено</w:t>
      </w:r>
      <w:proofErr w:type="gramEnd"/>
      <w:r w:rsidRPr="008B2E24">
        <w:rPr>
          <w:rFonts w:ascii="Times New Roman" w:eastAsia="Times New Roman" w:hAnsi="Times New Roman" w:cs="Times New Roman"/>
          <w:sz w:val="28"/>
          <w:szCs w:val="28"/>
        </w:rPr>
        <w:t xml:space="preserve"> прежде всего  на общее физическую подготовку. </w:t>
      </w:r>
    </w:p>
    <w:p w:rsidR="008B2E24" w:rsidRPr="008B2E24" w:rsidRDefault="008B2E24" w:rsidP="008B2E24">
      <w:pPr>
        <w:spacing w:line="360" w:lineRule="auto"/>
        <w:ind w:firstLine="284"/>
        <w:contextualSpacing/>
        <w:jc w:val="both"/>
        <w:rPr>
          <w:rFonts w:ascii="Times New Roman" w:eastAsia="Times New Roman" w:hAnsi="Times New Roman" w:cs="Times New Roman"/>
          <w:sz w:val="28"/>
          <w:szCs w:val="28"/>
        </w:rPr>
      </w:pPr>
      <w:r w:rsidRPr="008B2E24">
        <w:rPr>
          <w:rFonts w:ascii="Times New Roman" w:eastAsia="Times New Roman" w:hAnsi="Times New Roman" w:cs="Times New Roman"/>
          <w:sz w:val="28"/>
          <w:szCs w:val="28"/>
        </w:rPr>
        <w:t xml:space="preserve">Занятия проводятся 2–3-раза в  неделю по 30-50 минут. </w:t>
      </w:r>
    </w:p>
    <w:p w:rsidR="008B2E24" w:rsidRPr="008B2E24" w:rsidRDefault="008B2E24" w:rsidP="008B2E24">
      <w:pPr>
        <w:spacing w:line="360" w:lineRule="auto"/>
        <w:ind w:firstLine="284"/>
        <w:contextualSpacing/>
        <w:jc w:val="both"/>
        <w:rPr>
          <w:rFonts w:ascii="Times New Roman" w:eastAsia="Times New Roman" w:hAnsi="Times New Roman" w:cs="Times New Roman"/>
          <w:sz w:val="28"/>
          <w:szCs w:val="28"/>
        </w:rPr>
      </w:pPr>
      <w:r w:rsidRPr="008B2E24">
        <w:rPr>
          <w:rFonts w:ascii="Times New Roman" w:eastAsia="Times New Roman" w:hAnsi="Times New Roman" w:cs="Times New Roman"/>
          <w:sz w:val="28"/>
          <w:szCs w:val="28"/>
        </w:rPr>
        <w:lastRenderedPageBreak/>
        <w:t xml:space="preserve">Общий фитнес предполагает достижение оптимального физического состояния, которое позволит повысить результативность повседневной деятельности, снизить  риск возникновения заболеваний. </w:t>
      </w:r>
    </w:p>
    <w:p w:rsidR="008B2E24" w:rsidRPr="008B2E24" w:rsidRDefault="008B2E24" w:rsidP="008B2E24">
      <w:pPr>
        <w:spacing w:line="360" w:lineRule="auto"/>
        <w:ind w:firstLine="284"/>
        <w:contextualSpacing/>
        <w:jc w:val="both"/>
        <w:rPr>
          <w:rFonts w:ascii="Times New Roman" w:eastAsia="Times New Roman" w:hAnsi="Times New Roman" w:cs="Times New Roman"/>
          <w:sz w:val="28"/>
          <w:szCs w:val="28"/>
        </w:rPr>
      </w:pPr>
      <w:r w:rsidRPr="008B2E24">
        <w:rPr>
          <w:rFonts w:ascii="Times New Roman" w:eastAsia="Times New Roman" w:hAnsi="Times New Roman" w:cs="Times New Roman"/>
          <w:sz w:val="28"/>
          <w:szCs w:val="28"/>
        </w:rPr>
        <w:t xml:space="preserve">Физическая  нагрузка должна быть не выше  средней интенсивности, применяются упражнения на гибкость, силовые упражнения и упражнения аэробной направленности. </w:t>
      </w:r>
    </w:p>
    <w:p w:rsidR="008B2E24" w:rsidRPr="008B2E24" w:rsidRDefault="008B2E24" w:rsidP="008B2E24">
      <w:pPr>
        <w:spacing w:line="360" w:lineRule="auto"/>
        <w:ind w:firstLine="284"/>
        <w:contextualSpacing/>
        <w:jc w:val="both"/>
        <w:rPr>
          <w:rFonts w:ascii="Times New Roman" w:eastAsia="Times New Roman" w:hAnsi="Times New Roman" w:cs="Times New Roman"/>
          <w:sz w:val="28"/>
          <w:szCs w:val="28"/>
        </w:rPr>
      </w:pPr>
      <w:r w:rsidRPr="008B2E24">
        <w:rPr>
          <w:rFonts w:ascii="Times New Roman" w:eastAsia="Times New Roman" w:hAnsi="Times New Roman" w:cs="Times New Roman"/>
          <w:sz w:val="28"/>
          <w:szCs w:val="28"/>
        </w:rPr>
        <w:t xml:space="preserve">В фитнес </w:t>
      </w:r>
      <w:proofErr w:type="gramStart"/>
      <w:r w:rsidRPr="008B2E24">
        <w:rPr>
          <w:rFonts w:ascii="Times New Roman" w:eastAsia="Times New Roman" w:hAnsi="Times New Roman" w:cs="Times New Roman"/>
          <w:sz w:val="28"/>
          <w:szCs w:val="28"/>
        </w:rPr>
        <w:t>центрах</w:t>
      </w:r>
      <w:proofErr w:type="gramEnd"/>
      <w:r w:rsidRPr="008B2E24">
        <w:rPr>
          <w:rFonts w:ascii="Times New Roman" w:eastAsia="Times New Roman" w:hAnsi="Times New Roman" w:cs="Times New Roman"/>
          <w:sz w:val="28"/>
          <w:szCs w:val="28"/>
        </w:rPr>
        <w:t xml:space="preserve"> занимающимся рассчитываются рационы питания, проводятся тренинги по формированию способности переносить психоэмоциональные перегрузки, снимать напряжение, переключаться на иные другую деятельность, создавать комфортные условия в быту и на работе[6,39,61].   </w:t>
      </w:r>
    </w:p>
    <w:p w:rsidR="008B2E24" w:rsidRPr="008B2E24" w:rsidRDefault="008B2E24" w:rsidP="008B2E24">
      <w:pPr>
        <w:spacing w:line="360" w:lineRule="auto"/>
        <w:ind w:firstLine="284"/>
        <w:contextualSpacing/>
        <w:jc w:val="both"/>
        <w:rPr>
          <w:rFonts w:ascii="Times New Roman" w:eastAsia="Times New Roman" w:hAnsi="Times New Roman" w:cs="Times New Roman"/>
          <w:sz w:val="28"/>
          <w:szCs w:val="28"/>
        </w:rPr>
      </w:pPr>
      <w:r w:rsidRPr="008B2E24">
        <w:rPr>
          <w:rFonts w:ascii="Times New Roman" w:eastAsia="Times New Roman" w:hAnsi="Times New Roman" w:cs="Times New Roman"/>
          <w:sz w:val="28"/>
          <w:szCs w:val="28"/>
        </w:rPr>
        <w:t>Физический фитнес предполагает включение в занятия более значительных нагрузок. В тренировку включаются упражнения не только аэробного характера, но и смешанного и анаэробного</w:t>
      </w:r>
      <w:proofErr w:type="gramStart"/>
      <w:r w:rsidRPr="008B2E24">
        <w:rPr>
          <w:rFonts w:ascii="Times New Roman" w:eastAsia="Times New Roman" w:hAnsi="Times New Roman" w:cs="Times New Roman"/>
          <w:sz w:val="28"/>
          <w:szCs w:val="28"/>
        </w:rPr>
        <w:t>.к</w:t>
      </w:r>
      <w:proofErr w:type="gramEnd"/>
      <w:r w:rsidRPr="008B2E24">
        <w:rPr>
          <w:rFonts w:ascii="Times New Roman" w:eastAsia="Times New Roman" w:hAnsi="Times New Roman" w:cs="Times New Roman"/>
          <w:sz w:val="28"/>
          <w:szCs w:val="28"/>
        </w:rPr>
        <w:t>оличество занятий в неделю может быть увеличено до 4-5, а продолжительность до 1.5-2 часов.</w:t>
      </w:r>
    </w:p>
    <w:p w:rsidR="008B2E24" w:rsidRPr="008B2E24" w:rsidRDefault="008B2E24" w:rsidP="008B2E24">
      <w:pPr>
        <w:spacing w:line="360" w:lineRule="auto"/>
        <w:ind w:firstLine="284"/>
        <w:contextualSpacing/>
        <w:jc w:val="both"/>
        <w:rPr>
          <w:rFonts w:ascii="Times New Roman" w:eastAsia="Times New Roman" w:hAnsi="Times New Roman" w:cs="Times New Roman"/>
          <w:sz w:val="28"/>
          <w:szCs w:val="28"/>
        </w:rPr>
      </w:pPr>
      <w:r w:rsidRPr="008B2E24">
        <w:rPr>
          <w:rFonts w:ascii="Times New Roman" w:eastAsia="Times New Roman" w:hAnsi="Times New Roman" w:cs="Times New Roman"/>
          <w:sz w:val="28"/>
          <w:szCs w:val="28"/>
        </w:rPr>
        <w:t xml:space="preserve">Спортивный фитнес следующая ступень, для людей желающих достичь определённых результатов в спорте,  и предполагает подготовку и участие в спортивных соревнованиях.          </w:t>
      </w:r>
    </w:p>
    <w:p w:rsidR="008B2E24" w:rsidRPr="008B2E24" w:rsidRDefault="008B2E24" w:rsidP="008B2E24">
      <w:pPr>
        <w:spacing w:line="360" w:lineRule="auto"/>
        <w:ind w:firstLine="284"/>
        <w:contextualSpacing/>
        <w:jc w:val="both"/>
        <w:rPr>
          <w:rFonts w:ascii="Times New Roman" w:eastAsia="Times New Roman" w:hAnsi="Times New Roman" w:cs="Times New Roman"/>
          <w:sz w:val="28"/>
          <w:szCs w:val="28"/>
        </w:rPr>
      </w:pPr>
      <w:r w:rsidRPr="008B2E24">
        <w:rPr>
          <w:rFonts w:ascii="Times New Roman" w:eastAsia="Times New Roman" w:hAnsi="Times New Roman" w:cs="Times New Roman"/>
          <w:sz w:val="28"/>
          <w:szCs w:val="28"/>
        </w:rPr>
        <w:t xml:space="preserve">Занятия проводятся 4–5-раза в неделю,  продолжительностью одного занятия от 45 до 90мин. </w:t>
      </w:r>
    </w:p>
    <w:p w:rsidR="008B2E24" w:rsidRPr="008B2E24" w:rsidRDefault="008B2E24" w:rsidP="008B2E24">
      <w:pPr>
        <w:spacing w:line="360" w:lineRule="auto"/>
        <w:ind w:firstLine="284"/>
        <w:contextualSpacing/>
        <w:jc w:val="both"/>
        <w:rPr>
          <w:rFonts w:ascii="Times New Roman" w:eastAsia="Times New Roman" w:hAnsi="Times New Roman" w:cs="Times New Roman"/>
          <w:sz w:val="28"/>
          <w:szCs w:val="28"/>
        </w:rPr>
      </w:pPr>
      <w:r w:rsidRPr="008B2E24">
        <w:rPr>
          <w:rFonts w:ascii="Times New Roman" w:eastAsia="Times New Roman" w:hAnsi="Times New Roman" w:cs="Times New Roman"/>
          <w:sz w:val="28"/>
          <w:szCs w:val="28"/>
        </w:rPr>
        <w:t xml:space="preserve">Силовой вид  спортивного фитнеса </w:t>
      </w:r>
      <w:proofErr w:type="gramStart"/>
      <w:r w:rsidRPr="008B2E24">
        <w:rPr>
          <w:rFonts w:ascii="Times New Roman" w:eastAsia="Times New Roman" w:hAnsi="Times New Roman" w:cs="Times New Roman"/>
          <w:sz w:val="28"/>
          <w:szCs w:val="28"/>
        </w:rPr>
        <w:t>предполагает</w:t>
      </w:r>
      <w:proofErr w:type="gramEnd"/>
      <w:r w:rsidRPr="008B2E24">
        <w:rPr>
          <w:rFonts w:ascii="Times New Roman" w:eastAsia="Times New Roman" w:hAnsi="Times New Roman" w:cs="Times New Roman"/>
          <w:sz w:val="28"/>
          <w:szCs w:val="28"/>
        </w:rPr>
        <w:t xml:space="preserve"> прежде всего силовую подготовку, которая может проводиться с целью развития силовых способностей или, для формирования красивой  фигуры или, для  коррекции  состава тканей  тела. </w:t>
      </w:r>
    </w:p>
    <w:p w:rsidR="008B2E24" w:rsidRPr="008B2E24" w:rsidRDefault="008B2E24" w:rsidP="008B2E24">
      <w:pPr>
        <w:spacing w:line="360" w:lineRule="auto"/>
        <w:ind w:firstLine="284"/>
        <w:contextualSpacing/>
        <w:jc w:val="both"/>
        <w:rPr>
          <w:rFonts w:ascii="Times New Roman" w:eastAsia="Times New Roman" w:hAnsi="Times New Roman" w:cs="Times New Roman"/>
          <w:sz w:val="28"/>
          <w:szCs w:val="28"/>
        </w:rPr>
      </w:pPr>
      <w:r w:rsidRPr="008B2E24">
        <w:rPr>
          <w:rFonts w:ascii="Times New Roman" w:eastAsia="Times New Roman" w:hAnsi="Times New Roman" w:cs="Times New Roman"/>
          <w:sz w:val="28"/>
          <w:szCs w:val="28"/>
        </w:rPr>
        <w:t>Количество повторений зависит от уровня подготовленности, задач тренировки и этапа подготовки.</w:t>
      </w:r>
    </w:p>
    <w:p w:rsidR="008B2E24" w:rsidRPr="008B2E24" w:rsidRDefault="008B2E24" w:rsidP="008B2E24">
      <w:pPr>
        <w:spacing w:line="360" w:lineRule="auto"/>
        <w:ind w:firstLine="284"/>
        <w:contextualSpacing/>
        <w:jc w:val="both"/>
        <w:rPr>
          <w:rFonts w:ascii="Times New Roman" w:eastAsia="Times New Roman" w:hAnsi="Times New Roman" w:cs="Times New Roman"/>
          <w:sz w:val="28"/>
          <w:szCs w:val="28"/>
        </w:rPr>
      </w:pPr>
      <w:r w:rsidRPr="008B2E24">
        <w:rPr>
          <w:rFonts w:ascii="Times New Roman" w:eastAsia="Times New Roman" w:hAnsi="Times New Roman" w:cs="Times New Roman"/>
          <w:sz w:val="28"/>
          <w:szCs w:val="28"/>
        </w:rPr>
        <w:t xml:space="preserve">Паузы отдыха между подходами составляют  не мене 3–х минут, чтобы обеспечить восстановление. </w:t>
      </w:r>
    </w:p>
    <w:p w:rsidR="008B2E24" w:rsidRPr="008B2E24" w:rsidRDefault="008B2E24" w:rsidP="008B2E24">
      <w:pPr>
        <w:spacing w:line="360" w:lineRule="auto"/>
        <w:ind w:firstLine="284"/>
        <w:contextualSpacing/>
        <w:jc w:val="both"/>
        <w:rPr>
          <w:rFonts w:ascii="Times New Roman" w:eastAsia="Times New Roman" w:hAnsi="Times New Roman" w:cs="Times New Roman"/>
          <w:sz w:val="28"/>
          <w:szCs w:val="28"/>
        </w:rPr>
      </w:pPr>
      <w:r w:rsidRPr="008B2E24">
        <w:rPr>
          <w:rFonts w:ascii="Times New Roman" w:eastAsia="Times New Roman" w:hAnsi="Times New Roman" w:cs="Times New Roman"/>
          <w:sz w:val="28"/>
          <w:szCs w:val="28"/>
        </w:rPr>
        <w:lastRenderedPageBreak/>
        <w:t xml:space="preserve">   Для силового фитнеса характерны упражнения высокой интенсивности</w:t>
      </w:r>
      <w:proofErr w:type="gramStart"/>
      <w:r w:rsidRPr="008B2E24">
        <w:rPr>
          <w:rFonts w:ascii="Times New Roman" w:eastAsia="Times New Roman" w:hAnsi="Times New Roman" w:cs="Times New Roman"/>
          <w:sz w:val="28"/>
          <w:szCs w:val="28"/>
        </w:rPr>
        <w:t>.п</w:t>
      </w:r>
      <w:proofErr w:type="gramEnd"/>
      <w:r w:rsidRPr="008B2E24">
        <w:rPr>
          <w:rFonts w:ascii="Times New Roman" w:eastAsia="Times New Roman" w:hAnsi="Times New Roman" w:cs="Times New Roman"/>
          <w:sz w:val="28"/>
          <w:szCs w:val="28"/>
        </w:rPr>
        <w:t>оэтому для допуска к занятиям спортивным фитнесом необходимо разрешение врача.</w:t>
      </w:r>
    </w:p>
    <w:p w:rsidR="008B2E24" w:rsidRPr="008B2E24" w:rsidRDefault="008B2E24" w:rsidP="008B2E24">
      <w:pPr>
        <w:spacing w:line="360" w:lineRule="auto"/>
        <w:ind w:firstLine="284"/>
        <w:contextualSpacing/>
        <w:jc w:val="both"/>
        <w:rPr>
          <w:rFonts w:ascii="Times New Roman" w:eastAsia="Times New Roman" w:hAnsi="Times New Roman" w:cs="Times New Roman"/>
          <w:sz w:val="28"/>
          <w:szCs w:val="28"/>
        </w:rPr>
      </w:pPr>
      <w:r w:rsidRPr="008B2E24">
        <w:rPr>
          <w:rFonts w:ascii="Times New Roman" w:eastAsia="Times New Roman" w:hAnsi="Times New Roman" w:cs="Times New Roman"/>
          <w:sz w:val="28"/>
          <w:szCs w:val="28"/>
        </w:rPr>
        <w:t xml:space="preserve">В нашей стране в настоящее время существует сотни фитнес центров, в которых проводятся  тренировки в основном на начальном и общем уровнях. Спортивный фитнес популярен пока в западной Европе и США [6,39,61].   </w:t>
      </w:r>
    </w:p>
    <w:p w:rsidR="008B2E24" w:rsidRPr="008B2E24" w:rsidRDefault="008B2E24" w:rsidP="008B2E24">
      <w:pPr>
        <w:spacing w:line="360" w:lineRule="auto"/>
        <w:ind w:firstLine="284"/>
        <w:contextualSpacing/>
        <w:jc w:val="both"/>
        <w:rPr>
          <w:rFonts w:ascii="Times New Roman" w:eastAsia="Times New Roman" w:hAnsi="Times New Roman" w:cs="Times New Roman"/>
          <w:sz w:val="28"/>
          <w:szCs w:val="28"/>
          <w:shd w:val="clear" w:color="auto" w:fill="FFFFFF"/>
        </w:rPr>
      </w:pPr>
      <w:r w:rsidRPr="008B2E24">
        <w:rPr>
          <w:rFonts w:ascii="Times New Roman" w:eastAsia="Times New Roman" w:hAnsi="Times New Roman" w:cs="Times New Roman"/>
          <w:b/>
          <w:sz w:val="28"/>
          <w:szCs w:val="28"/>
        </w:rPr>
        <w:t xml:space="preserve">   «</w:t>
      </w:r>
      <w:proofErr w:type="spellStart"/>
      <w:r w:rsidRPr="008B2E24">
        <w:rPr>
          <w:rFonts w:ascii="Times New Roman" w:eastAsia="Times New Roman" w:hAnsi="Times New Roman" w:cs="Times New Roman"/>
          <w:b/>
          <w:sz w:val="28"/>
          <w:szCs w:val="28"/>
        </w:rPr>
        <w:t>Изотон</w:t>
      </w:r>
      <w:proofErr w:type="spellEnd"/>
      <w:r w:rsidRPr="008B2E24">
        <w:rPr>
          <w:rFonts w:ascii="Times New Roman" w:eastAsia="Times New Roman" w:hAnsi="Times New Roman" w:cs="Times New Roman"/>
          <w:b/>
          <w:sz w:val="28"/>
          <w:szCs w:val="28"/>
        </w:rPr>
        <w:t>»</w:t>
      </w:r>
      <w:r w:rsidRPr="008B2E24">
        <w:rPr>
          <w:rFonts w:ascii="Times New Roman" w:eastAsia="Times New Roman" w:hAnsi="Times New Roman" w:cs="Times New Roman"/>
          <w:sz w:val="28"/>
          <w:szCs w:val="28"/>
        </w:rPr>
        <w:t xml:space="preserve"> – это система оздоровительной физической культуры, цель которой улучшение самочувствия</w:t>
      </w:r>
      <w:r w:rsidRPr="008B2E24">
        <w:rPr>
          <w:rFonts w:ascii="Times New Roman" w:eastAsia="Times New Roman" w:hAnsi="Times New Roman" w:cs="Times New Roman"/>
          <w:sz w:val="28"/>
          <w:szCs w:val="28"/>
          <w:shd w:val="clear" w:color="auto" w:fill="FFFFFF"/>
        </w:rPr>
        <w:t xml:space="preserve">, физического здоровья, внешнего вида, работоспособности, активности мужчин и женщин различных возрастов и категорий. </w:t>
      </w:r>
    </w:p>
    <w:p w:rsidR="008B2E24" w:rsidRPr="008B2E24" w:rsidRDefault="008B2E24" w:rsidP="008B2E24">
      <w:pPr>
        <w:spacing w:line="360" w:lineRule="auto"/>
        <w:ind w:firstLine="284"/>
        <w:contextualSpacing/>
        <w:jc w:val="both"/>
        <w:rPr>
          <w:rFonts w:ascii="Times New Roman" w:eastAsia="Times New Roman" w:hAnsi="Times New Roman" w:cs="Times New Roman"/>
          <w:sz w:val="28"/>
          <w:szCs w:val="28"/>
        </w:rPr>
      </w:pPr>
      <w:r w:rsidRPr="008B2E24">
        <w:rPr>
          <w:rFonts w:ascii="Times New Roman" w:eastAsia="Times New Roman" w:hAnsi="Times New Roman" w:cs="Times New Roman"/>
          <w:sz w:val="28"/>
          <w:szCs w:val="28"/>
        </w:rPr>
        <w:t>«</w:t>
      </w:r>
      <w:proofErr w:type="spellStart"/>
      <w:r w:rsidRPr="008B2E24">
        <w:rPr>
          <w:rFonts w:ascii="Times New Roman" w:eastAsia="Times New Roman" w:hAnsi="Times New Roman" w:cs="Times New Roman"/>
          <w:sz w:val="28"/>
          <w:szCs w:val="28"/>
        </w:rPr>
        <w:t>Изотон</w:t>
      </w:r>
      <w:proofErr w:type="spellEnd"/>
      <w:r w:rsidRPr="008B2E24">
        <w:rPr>
          <w:rFonts w:ascii="Times New Roman" w:eastAsia="Times New Roman" w:hAnsi="Times New Roman" w:cs="Times New Roman"/>
          <w:sz w:val="28"/>
          <w:szCs w:val="28"/>
        </w:rPr>
        <w:t xml:space="preserve">» </w:t>
      </w:r>
      <w:proofErr w:type="gramStart"/>
      <w:r w:rsidRPr="008B2E24">
        <w:rPr>
          <w:rFonts w:ascii="Times New Roman" w:eastAsia="Times New Roman" w:hAnsi="Times New Roman" w:cs="Times New Roman"/>
          <w:sz w:val="28"/>
          <w:szCs w:val="28"/>
        </w:rPr>
        <w:t>разработана</w:t>
      </w:r>
      <w:proofErr w:type="gramEnd"/>
      <w:r w:rsidRPr="008B2E24">
        <w:rPr>
          <w:rFonts w:ascii="Times New Roman" w:eastAsia="Times New Roman" w:hAnsi="Times New Roman" w:cs="Times New Roman"/>
          <w:sz w:val="28"/>
          <w:szCs w:val="28"/>
        </w:rPr>
        <w:t xml:space="preserve">  в Российском Государственном Университете физической культуры в начале девяностых годов под руководством В. Н. </w:t>
      </w:r>
      <w:proofErr w:type="spellStart"/>
      <w:r w:rsidRPr="008B2E24">
        <w:rPr>
          <w:rFonts w:ascii="Times New Roman" w:eastAsia="Times New Roman" w:hAnsi="Times New Roman" w:cs="Times New Roman"/>
          <w:sz w:val="28"/>
          <w:szCs w:val="28"/>
        </w:rPr>
        <w:t>Селуянова</w:t>
      </w:r>
      <w:proofErr w:type="spellEnd"/>
      <w:r w:rsidRPr="008B2E24">
        <w:rPr>
          <w:rFonts w:ascii="Times New Roman" w:eastAsia="Times New Roman" w:hAnsi="Times New Roman" w:cs="Times New Roman"/>
          <w:sz w:val="28"/>
          <w:szCs w:val="28"/>
        </w:rPr>
        <w:t xml:space="preserve"> [6,22,49]. </w:t>
      </w:r>
    </w:p>
    <w:p w:rsidR="008B2E24" w:rsidRPr="008B2E24" w:rsidRDefault="008B2E24" w:rsidP="008B2E24">
      <w:pPr>
        <w:spacing w:line="360" w:lineRule="auto"/>
        <w:ind w:firstLine="284"/>
        <w:contextualSpacing/>
        <w:jc w:val="both"/>
        <w:rPr>
          <w:rFonts w:ascii="Times New Roman" w:eastAsia="Times New Roman" w:hAnsi="Times New Roman" w:cs="Times New Roman"/>
          <w:sz w:val="28"/>
          <w:szCs w:val="28"/>
          <w:shd w:val="clear" w:color="auto" w:fill="FFFFFF"/>
        </w:rPr>
      </w:pPr>
      <w:r w:rsidRPr="008B2E24">
        <w:rPr>
          <w:rFonts w:ascii="Times New Roman" w:eastAsia="Times New Roman" w:hAnsi="Times New Roman" w:cs="Times New Roman"/>
          <w:sz w:val="28"/>
          <w:szCs w:val="28"/>
          <w:shd w:val="clear" w:color="auto" w:fill="FFFFFF"/>
        </w:rPr>
        <w:t xml:space="preserve">В основе применяемых в этой системе упражнений основными являются изотонические </w:t>
      </w:r>
      <w:proofErr w:type="gramStart"/>
      <w:r w:rsidRPr="008B2E24">
        <w:rPr>
          <w:rFonts w:ascii="Times New Roman" w:eastAsia="Times New Roman" w:hAnsi="Times New Roman" w:cs="Times New Roman"/>
          <w:sz w:val="28"/>
          <w:szCs w:val="28"/>
          <w:shd w:val="clear" w:color="auto" w:fill="FFFFFF"/>
        </w:rPr>
        <w:t>упражнения</w:t>
      </w:r>
      <w:proofErr w:type="gramEnd"/>
      <w:r w:rsidRPr="008B2E24">
        <w:rPr>
          <w:rFonts w:ascii="Times New Roman" w:eastAsia="Times New Roman" w:hAnsi="Times New Roman" w:cs="Times New Roman"/>
          <w:sz w:val="28"/>
          <w:szCs w:val="28"/>
          <w:shd w:val="clear" w:color="auto" w:fill="FFFFFF"/>
        </w:rPr>
        <w:t xml:space="preserve"> то есть  когда при выполнении упражнения степень напряжения  мышц  остается постоянной.</w:t>
      </w:r>
    </w:p>
    <w:p w:rsidR="008B2E24" w:rsidRPr="008B2E24" w:rsidRDefault="008B2E24" w:rsidP="008B2E24">
      <w:pPr>
        <w:spacing w:line="360" w:lineRule="auto"/>
        <w:ind w:firstLine="284"/>
        <w:contextualSpacing/>
        <w:jc w:val="both"/>
        <w:rPr>
          <w:rFonts w:ascii="Times New Roman" w:eastAsia="Times New Roman" w:hAnsi="Times New Roman" w:cs="Times New Roman"/>
          <w:sz w:val="28"/>
          <w:szCs w:val="28"/>
          <w:shd w:val="clear" w:color="auto" w:fill="FFFFFF"/>
        </w:rPr>
      </w:pPr>
      <w:proofErr w:type="spellStart"/>
      <w:r w:rsidRPr="008B2E24">
        <w:rPr>
          <w:rFonts w:ascii="Times New Roman" w:eastAsia="Times New Roman" w:hAnsi="Times New Roman" w:cs="Times New Roman"/>
          <w:sz w:val="28"/>
          <w:szCs w:val="28"/>
          <w:shd w:val="clear" w:color="auto" w:fill="FFFFFF"/>
        </w:rPr>
        <w:t>Изотон</w:t>
      </w:r>
      <w:proofErr w:type="spellEnd"/>
      <w:r w:rsidRPr="008B2E24">
        <w:rPr>
          <w:rFonts w:ascii="Times New Roman" w:eastAsia="Times New Roman" w:hAnsi="Times New Roman" w:cs="Times New Roman"/>
          <w:sz w:val="28"/>
          <w:szCs w:val="28"/>
          <w:shd w:val="clear" w:color="auto" w:fill="FFFFFF"/>
        </w:rPr>
        <w:t>, как система включает четыре относительно самостоятельных элемента</w:t>
      </w:r>
      <w:r w:rsidRPr="008B2E24">
        <w:rPr>
          <w:rFonts w:ascii="Times New Roman" w:eastAsia="Times New Roman" w:hAnsi="Times New Roman" w:cs="Times New Roman"/>
          <w:sz w:val="28"/>
          <w:szCs w:val="28"/>
        </w:rPr>
        <w:t>[6,22,49]</w:t>
      </w:r>
      <w:r w:rsidRPr="008B2E24">
        <w:rPr>
          <w:rFonts w:ascii="Times New Roman" w:eastAsia="Times New Roman" w:hAnsi="Times New Roman" w:cs="Times New Roman"/>
          <w:sz w:val="28"/>
          <w:szCs w:val="28"/>
          <w:shd w:val="clear" w:color="auto" w:fill="FFFFFF"/>
        </w:rPr>
        <w:t xml:space="preserve">: </w:t>
      </w:r>
    </w:p>
    <w:p w:rsidR="008B2E24" w:rsidRPr="008B2E24" w:rsidRDefault="008B2E24" w:rsidP="008B2E24">
      <w:pPr>
        <w:spacing w:line="360" w:lineRule="auto"/>
        <w:ind w:firstLine="284"/>
        <w:contextualSpacing/>
        <w:jc w:val="both"/>
        <w:rPr>
          <w:rFonts w:ascii="Times New Roman" w:eastAsia="Times New Roman" w:hAnsi="Times New Roman" w:cs="Times New Roman"/>
          <w:b/>
          <w:sz w:val="28"/>
          <w:szCs w:val="28"/>
          <w:shd w:val="clear" w:color="auto" w:fill="FFFFFF"/>
        </w:rPr>
      </w:pPr>
      <w:r w:rsidRPr="008B2E24">
        <w:rPr>
          <w:rFonts w:ascii="Times New Roman" w:eastAsia="Times New Roman" w:hAnsi="Times New Roman" w:cs="Times New Roman"/>
          <w:b/>
          <w:sz w:val="28"/>
          <w:szCs w:val="28"/>
          <w:shd w:val="clear" w:color="auto" w:fill="FFFFFF"/>
        </w:rPr>
        <w:t>1. Физическая  тренировка:</w:t>
      </w:r>
    </w:p>
    <w:p w:rsidR="008B2E24" w:rsidRPr="008B2E24" w:rsidRDefault="008B2E24" w:rsidP="008B2E24">
      <w:pPr>
        <w:spacing w:line="360" w:lineRule="auto"/>
        <w:ind w:firstLine="284"/>
        <w:contextualSpacing/>
        <w:jc w:val="both"/>
        <w:rPr>
          <w:rFonts w:ascii="Times New Roman" w:eastAsia="Times New Roman" w:hAnsi="Times New Roman" w:cs="Times New Roman"/>
          <w:sz w:val="28"/>
          <w:szCs w:val="28"/>
          <w:shd w:val="clear" w:color="auto" w:fill="FFFFFF"/>
        </w:rPr>
      </w:pPr>
      <w:r w:rsidRPr="008B2E24">
        <w:rPr>
          <w:rFonts w:ascii="Times New Roman" w:eastAsia="Times New Roman" w:hAnsi="Times New Roman" w:cs="Times New Roman"/>
          <w:sz w:val="28"/>
          <w:szCs w:val="28"/>
          <w:shd w:val="clear" w:color="auto" w:fill="FFFFFF"/>
        </w:rPr>
        <w:t>Физическая тренировка включает в себя пять относительно самостоятельных элементов.</w:t>
      </w:r>
    </w:p>
    <w:p w:rsidR="008B2E24" w:rsidRPr="008B2E24" w:rsidRDefault="008B2E24" w:rsidP="008B2E24">
      <w:pPr>
        <w:spacing w:line="360" w:lineRule="auto"/>
        <w:ind w:firstLine="284"/>
        <w:contextualSpacing/>
        <w:jc w:val="both"/>
        <w:rPr>
          <w:rFonts w:ascii="Times New Roman" w:eastAsia="Times New Roman" w:hAnsi="Times New Roman" w:cs="Times New Roman"/>
          <w:sz w:val="28"/>
          <w:szCs w:val="28"/>
          <w:shd w:val="clear" w:color="auto" w:fill="FFFFFF"/>
        </w:rPr>
      </w:pPr>
      <w:r w:rsidRPr="008B2E24">
        <w:rPr>
          <w:rFonts w:ascii="Times New Roman" w:eastAsia="Times New Roman" w:hAnsi="Times New Roman" w:cs="Times New Roman"/>
          <w:b/>
          <w:sz w:val="28"/>
          <w:szCs w:val="28"/>
          <w:shd w:val="clear" w:color="auto" w:fill="FFFFFF"/>
        </w:rPr>
        <w:t xml:space="preserve"> а) изотоническая тренировка</w:t>
      </w:r>
      <w:r w:rsidRPr="008B2E24">
        <w:rPr>
          <w:rFonts w:ascii="Times New Roman" w:eastAsia="Times New Roman" w:hAnsi="Times New Roman" w:cs="Times New Roman"/>
          <w:sz w:val="28"/>
          <w:szCs w:val="28"/>
          <w:shd w:val="clear" w:color="auto" w:fill="FFFFFF"/>
        </w:rPr>
        <w:t xml:space="preserve">, в содержание которой включаются изотонические, статодинамические и статические упражнения, то есть  упражнения,  при которых отсутствует фаза расслабления мышц </w:t>
      </w:r>
      <w:r w:rsidRPr="008B2E24">
        <w:rPr>
          <w:rFonts w:ascii="Times New Roman" w:eastAsia="Times New Roman" w:hAnsi="Times New Roman" w:cs="Times New Roman"/>
          <w:sz w:val="28"/>
          <w:szCs w:val="28"/>
        </w:rPr>
        <w:t>[22,49]</w:t>
      </w:r>
      <w:r w:rsidRPr="008B2E24">
        <w:rPr>
          <w:rFonts w:ascii="Times New Roman" w:eastAsia="Times New Roman" w:hAnsi="Times New Roman" w:cs="Times New Roman"/>
          <w:sz w:val="28"/>
          <w:szCs w:val="28"/>
          <w:shd w:val="clear" w:color="auto" w:fill="FFFFFF"/>
        </w:rPr>
        <w:t xml:space="preserve">. </w:t>
      </w:r>
    </w:p>
    <w:p w:rsidR="008B2E24" w:rsidRPr="008B2E24" w:rsidRDefault="008B2E24" w:rsidP="008B2E24">
      <w:pPr>
        <w:spacing w:line="360" w:lineRule="auto"/>
        <w:ind w:firstLine="284"/>
        <w:contextualSpacing/>
        <w:jc w:val="both"/>
        <w:rPr>
          <w:rFonts w:ascii="Times New Roman" w:eastAsia="Times New Roman" w:hAnsi="Times New Roman" w:cs="Times New Roman"/>
          <w:sz w:val="28"/>
          <w:szCs w:val="28"/>
          <w:shd w:val="clear" w:color="auto" w:fill="FFFFFF"/>
        </w:rPr>
      </w:pPr>
      <w:r w:rsidRPr="008B2E24">
        <w:rPr>
          <w:rFonts w:ascii="Times New Roman" w:eastAsia="Times New Roman" w:hAnsi="Times New Roman" w:cs="Times New Roman"/>
          <w:sz w:val="28"/>
          <w:szCs w:val="28"/>
          <w:shd w:val="clear" w:color="auto" w:fill="FFFFFF"/>
        </w:rPr>
        <w:t>Изотоническая тренировка наиболее эффективна для коррекции объема мышц, а также для увеличения их силы и выносливости.</w:t>
      </w:r>
    </w:p>
    <w:p w:rsidR="008B2E24" w:rsidRPr="008B2E24" w:rsidRDefault="008B2E24" w:rsidP="008B2E24">
      <w:pPr>
        <w:spacing w:line="360" w:lineRule="auto"/>
        <w:ind w:firstLine="284"/>
        <w:contextualSpacing/>
        <w:jc w:val="both"/>
        <w:rPr>
          <w:rFonts w:ascii="Times New Roman" w:eastAsia="Times New Roman" w:hAnsi="Times New Roman" w:cs="Times New Roman"/>
          <w:sz w:val="28"/>
          <w:szCs w:val="28"/>
          <w:shd w:val="clear" w:color="auto" w:fill="FFFFFF"/>
        </w:rPr>
      </w:pPr>
      <w:r w:rsidRPr="008B2E24">
        <w:rPr>
          <w:rFonts w:ascii="Times New Roman" w:eastAsia="Times New Roman" w:hAnsi="Times New Roman" w:cs="Times New Roman"/>
          <w:sz w:val="28"/>
          <w:szCs w:val="28"/>
          <w:shd w:val="clear" w:color="auto" w:fill="FFFFFF"/>
        </w:rPr>
        <w:t xml:space="preserve">В процессе выполнения изотонических, статодинамических и статических упражнений создаются оптимальные условия для  уменьшения подкожного жира, стимуляции анаболического эффекта, а также для обеспечения положительного воздействия на внутренние органы,  </w:t>
      </w:r>
    </w:p>
    <w:p w:rsidR="008B2E24" w:rsidRPr="008B2E24" w:rsidRDefault="008B2E24" w:rsidP="008B2E24">
      <w:pPr>
        <w:spacing w:line="360" w:lineRule="auto"/>
        <w:ind w:firstLine="284"/>
        <w:contextualSpacing/>
        <w:jc w:val="both"/>
        <w:rPr>
          <w:rFonts w:ascii="Times New Roman" w:eastAsia="Times New Roman" w:hAnsi="Times New Roman" w:cs="Times New Roman"/>
          <w:sz w:val="28"/>
          <w:szCs w:val="28"/>
          <w:shd w:val="clear" w:color="auto" w:fill="FFFFFF"/>
        </w:rPr>
      </w:pPr>
      <w:r w:rsidRPr="008B2E24">
        <w:rPr>
          <w:rFonts w:ascii="Times New Roman" w:eastAsia="Times New Roman" w:hAnsi="Times New Roman" w:cs="Times New Roman"/>
          <w:sz w:val="28"/>
          <w:szCs w:val="28"/>
          <w:shd w:val="clear" w:color="auto" w:fill="FFFFFF"/>
        </w:rPr>
        <w:lastRenderedPageBreak/>
        <w:t>Результатом такой тренировки является улучшение обмена веще</w:t>
      </w:r>
      <w:proofErr w:type="gramStart"/>
      <w:r w:rsidRPr="008B2E24">
        <w:rPr>
          <w:rFonts w:ascii="Times New Roman" w:eastAsia="Times New Roman" w:hAnsi="Times New Roman" w:cs="Times New Roman"/>
          <w:sz w:val="28"/>
          <w:szCs w:val="28"/>
          <w:shd w:val="clear" w:color="auto" w:fill="FFFFFF"/>
        </w:rPr>
        <w:t>ств в  тк</w:t>
      </w:r>
      <w:proofErr w:type="gramEnd"/>
      <w:r w:rsidRPr="008B2E24">
        <w:rPr>
          <w:rFonts w:ascii="Times New Roman" w:eastAsia="Times New Roman" w:hAnsi="Times New Roman" w:cs="Times New Roman"/>
          <w:sz w:val="28"/>
          <w:szCs w:val="28"/>
          <w:shd w:val="clear" w:color="auto" w:fill="FFFFFF"/>
        </w:rPr>
        <w:t>анях организма,  создания мышечного корсета суставов и позвоночника для профилактики травм</w:t>
      </w:r>
      <w:r w:rsidRPr="008B2E24">
        <w:rPr>
          <w:rFonts w:ascii="Times New Roman" w:eastAsia="Times New Roman" w:hAnsi="Times New Roman" w:cs="Times New Roman"/>
          <w:sz w:val="28"/>
          <w:szCs w:val="28"/>
        </w:rPr>
        <w:t xml:space="preserve">[6,22,49]. </w:t>
      </w:r>
    </w:p>
    <w:p w:rsidR="008B2E24" w:rsidRPr="008B2E24" w:rsidRDefault="008B2E24" w:rsidP="008B2E24">
      <w:pPr>
        <w:spacing w:line="360" w:lineRule="auto"/>
        <w:ind w:firstLine="284"/>
        <w:contextualSpacing/>
        <w:jc w:val="both"/>
        <w:rPr>
          <w:rFonts w:ascii="Times New Roman" w:eastAsia="Times New Roman" w:hAnsi="Times New Roman" w:cs="Times New Roman"/>
          <w:sz w:val="28"/>
          <w:szCs w:val="28"/>
          <w:shd w:val="clear" w:color="auto" w:fill="FFFFFF"/>
        </w:rPr>
      </w:pPr>
      <w:r w:rsidRPr="008B2E24">
        <w:rPr>
          <w:rFonts w:ascii="Times New Roman" w:eastAsia="Times New Roman" w:hAnsi="Times New Roman" w:cs="Times New Roman"/>
          <w:b/>
          <w:sz w:val="28"/>
          <w:szCs w:val="28"/>
          <w:shd w:val="clear" w:color="auto" w:fill="FFFFFF"/>
        </w:rPr>
        <w:t xml:space="preserve">б) аэробная тренировка, </w:t>
      </w:r>
      <w:r w:rsidRPr="008B2E24">
        <w:rPr>
          <w:rFonts w:ascii="Times New Roman" w:eastAsia="Times New Roman" w:hAnsi="Times New Roman" w:cs="Times New Roman"/>
          <w:sz w:val="28"/>
          <w:szCs w:val="28"/>
          <w:shd w:val="clear" w:color="auto" w:fill="FFFFFF"/>
        </w:rPr>
        <w:t xml:space="preserve"> как </w:t>
      </w:r>
      <w:proofErr w:type="gramStart"/>
      <w:r w:rsidRPr="008B2E24">
        <w:rPr>
          <w:rFonts w:ascii="Times New Roman" w:eastAsia="Times New Roman" w:hAnsi="Times New Roman" w:cs="Times New Roman"/>
          <w:sz w:val="28"/>
          <w:szCs w:val="28"/>
          <w:shd w:val="clear" w:color="auto" w:fill="FFFFFF"/>
        </w:rPr>
        <w:t>правило</w:t>
      </w:r>
      <w:proofErr w:type="gramEnd"/>
      <w:r w:rsidRPr="008B2E24">
        <w:rPr>
          <w:rFonts w:ascii="Times New Roman" w:eastAsia="Times New Roman" w:hAnsi="Times New Roman" w:cs="Times New Roman"/>
          <w:sz w:val="28"/>
          <w:szCs w:val="28"/>
          <w:shd w:val="clear" w:color="auto" w:fill="FFFFFF"/>
        </w:rPr>
        <w:t xml:space="preserve"> включает различные виды  циклических упражнений, практически все виды аэробики и спортивные игры. </w:t>
      </w:r>
    </w:p>
    <w:p w:rsidR="008B2E24" w:rsidRPr="008B2E24" w:rsidRDefault="008B2E24" w:rsidP="008B2E24">
      <w:pPr>
        <w:spacing w:line="360" w:lineRule="auto"/>
        <w:ind w:firstLine="284"/>
        <w:contextualSpacing/>
        <w:jc w:val="both"/>
        <w:rPr>
          <w:rFonts w:ascii="Times New Roman" w:eastAsia="Times New Roman" w:hAnsi="Times New Roman" w:cs="Times New Roman"/>
          <w:sz w:val="28"/>
          <w:szCs w:val="28"/>
          <w:shd w:val="clear" w:color="auto" w:fill="FFFFFF"/>
        </w:rPr>
      </w:pPr>
      <w:r w:rsidRPr="008B2E24">
        <w:rPr>
          <w:rFonts w:ascii="Times New Roman" w:eastAsia="Times New Roman" w:hAnsi="Times New Roman" w:cs="Times New Roman"/>
          <w:sz w:val="28"/>
          <w:szCs w:val="28"/>
          <w:shd w:val="clear" w:color="auto" w:fill="FFFFFF"/>
        </w:rPr>
        <w:t xml:space="preserve">Аэробная тренировка используется для улучшения аэробной мощности, повышения уровня обмена веществ, улучшения выносливости. </w:t>
      </w:r>
    </w:p>
    <w:p w:rsidR="008B2E24" w:rsidRPr="008B2E24" w:rsidRDefault="008B2E24" w:rsidP="008B2E24">
      <w:pPr>
        <w:spacing w:line="360" w:lineRule="auto"/>
        <w:ind w:firstLine="284"/>
        <w:contextualSpacing/>
        <w:jc w:val="both"/>
        <w:rPr>
          <w:rFonts w:ascii="Times New Roman" w:eastAsia="Times New Roman" w:hAnsi="Times New Roman" w:cs="Times New Roman"/>
          <w:sz w:val="28"/>
          <w:szCs w:val="28"/>
          <w:shd w:val="clear" w:color="auto" w:fill="FFFFFF"/>
        </w:rPr>
      </w:pPr>
      <w:r w:rsidRPr="008B2E24">
        <w:rPr>
          <w:rFonts w:ascii="Times New Roman" w:eastAsia="Times New Roman" w:hAnsi="Times New Roman" w:cs="Times New Roman"/>
          <w:sz w:val="28"/>
          <w:szCs w:val="28"/>
          <w:shd w:val="clear" w:color="auto" w:fill="FFFFFF"/>
        </w:rPr>
        <w:t xml:space="preserve">Аэробная тренировка при  занятиях </w:t>
      </w:r>
      <w:proofErr w:type="spellStart"/>
      <w:r w:rsidRPr="008B2E24">
        <w:rPr>
          <w:rFonts w:ascii="Times New Roman" w:eastAsia="Times New Roman" w:hAnsi="Times New Roman" w:cs="Times New Roman"/>
          <w:sz w:val="28"/>
          <w:szCs w:val="28"/>
          <w:shd w:val="clear" w:color="auto" w:fill="FFFFFF"/>
        </w:rPr>
        <w:t>изотоном</w:t>
      </w:r>
      <w:proofErr w:type="spellEnd"/>
      <w:r w:rsidRPr="008B2E24">
        <w:rPr>
          <w:rFonts w:ascii="Times New Roman" w:eastAsia="Times New Roman" w:hAnsi="Times New Roman" w:cs="Times New Roman"/>
          <w:sz w:val="28"/>
          <w:szCs w:val="28"/>
          <w:shd w:val="clear" w:color="auto" w:fill="FFFFFF"/>
        </w:rPr>
        <w:t xml:space="preserve"> может включаться в содержание занятий по показаниям. Когда уровень работоспособности очень низкий. В соответствии с рекомендациями К.Купера  минимальный объем занятий в неделю составляет два раза  по 30–50 мин  при ЧСС – 120–150 уд</w:t>
      </w:r>
      <w:proofErr w:type="gramStart"/>
      <w:r w:rsidRPr="008B2E24">
        <w:rPr>
          <w:rFonts w:ascii="Times New Roman" w:eastAsia="Times New Roman" w:hAnsi="Times New Roman" w:cs="Times New Roman"/>
          <w:sz w:val="28"/>
          <w:szCs w:val="28"/>
          <w:shd w:val="clear" w:color="auto" w:fill="FFFFFF"/>
        </w:rPr>
        <w:t>.</w:t>
      </w:r>
      <w:proofErr w:type="gramEnd"/>
      <w:r w:rsidRPr="008B2E24">
        <w:rPr>
          <w:rFonts w:ascii="Times New Roman" w:eastAsia="Times New Roman" w:hAnsi="Times New Roman" w:cs="Times New Roman"/>
          <w:sz w:val="28"/>
          <w:szCs w:val="28"/>
          <w:shd w:val="clear" w:color="auto" w:fill="FFFFFF"/>
        </w:rPr>
        <w:t>/</w:t>
      </w:r>
      <w:proofErr w:type="gramStart"/>
      <w:r w:rsidRPr="008B2E24">
        <w:rPr>
          <w:rFonts w:ascii="Times New Roman" w:eastAsia="Times New Roman" w:hAnsi="Times New Roman" w:cs="Times New Roman"/>
          <w:sz w:val="28"/>
          <w:szCs w:val="28"/>
          <w:shd w:val="clear" w:color="auto" w:fill="FFFFFF"/>
        </w:rPr>
        <w:t>м</w:t>
      </w:r>
      <w:proofErr w:type="gramEnd"/>
      <w:r w:rsidRPr="008B2E24">
        <w:rPr>
          <w:rFonts w:ascii="Times New Roman" w:eastAsia="Times New Roman" w:hAnsi="Times New Roman" w:cs="Times New Roman"/>
          <w:sz w:val="28"/>
          <w:szCs w:val="28"/>
          <w:shd w:val="clear" w:color="auto" w:fill="FFFFFF"/>
        </w:rPr>
        <w:t>ин.</w:t>
      </w:r>
    </w:p>
    <w:p w:rsidR="008B2E24" w:rsidRPr="008B2E24" w:rsidRDefault="008B2E24" w:rsidP="008B2E24">
      <w:pPr>
        <w:spacing w:line="360" w:lineRule="auto"/>
        <w:ind w:firstLine="284"/>
        <w:contextualSpacing/>
        <w:jc w:val="both"/>
        <w:rPr>
          <w:rFonts w:ascii="Times New Roman" w:eastAsia="Times New Roman" w:hAnsi="Times New Roman" w:cs="Times New Roman"/>
          <w:sz w:val="28"/>
          <w:szCs w:val="28"/>
          <w:shd w:val="clear" w:color="auto" w:fill="FFFFFF"/>
        </w:rPr>
      </w:pPr>
      <w:r w:rsidRPr="008B2E24">
        <w:rPr>
          <w:rFonts w:ascii="Times New Roman" w:eastAsia="Times New Roman" w:hAnsi="Times New Roman" w:cs="Times New Roman"/>
          <w:sz w:val="28"/>
          <w:szCs w:val="28"/>
          <w:shd w:val="clear" w:color="auto" w:fill="FFFFFF"/>
        </w:rPr>
        <w:t xml:space="preserve">Рекомендуется аэробную  и изотоническую тренировку в оном занятии  не совмещать, В крайнем </w:t>
      </w:r>
      <w:proofErr w:type="gramStart"/>
      <w:r w:rsidRPr="008B2E24">
        <w:rPr>
          <w:rFonts w:ascii="Times New Roman" w:eastAsia="Times New Roman" w:hAnsi="Times New Roman" w:cs="Times New Roman"/>
          <w:sz w:val="28"/>
          <w:szCs w:val="28"/>
          <w:shd w:val="clear" w:color="auto" w:fill="FFFFFF"/>
        </w:rPr>
        <w:t>случае</w:t>
      </w:r>
      <w:proofErr w:type="gramEnd"/>
      <w:r w:rsidRPr="008B2E24">
        <w:rPr>
          <w:rFonts w:ascii="Times New Roman" w:eastAsia="Times New Roman" w:hAnsi="Times New Roman" w:cs="Times New Roman"/>
          <w:sz w:val="28"/>
          <w:szCs w:val="28"/>
          <w:shd w:val="clear" w:color="auto" w:fill="FFFFFF"/>
        </w:rPr>
        <w:t xml:space="preserve"> можно изотоническую  тренировку проводить сразу после изотонической. </w:t>
      </w:r>
    </w:p>
    <w:p w:rsidR="008B2E24" w:rsidRPr="008B2E24" w:rsidRDefault="008B2E24" w:rsidP="008B2E24">
      <w:pPr>
        <w:spacing w:line="360" w:lineRule="auto"/>
        <w:ind w:firstLine="284"/>
        <w:contextualSpacing/>
        <w:jc w:val="both"/>
        <w:rPr>
          <w:rFonts w:ascii="Times New Roman" w:eastAsia="Times New Roman" w:hAnsi="Times New Roman" w:cs="Times New Roman"/>
          <w:sz w:val="28"/>
          <w:szCs w:val="28"/>
          <w:shd w:val="clear" w:color="auto" w:fill="FFFFFF"/>
        </w:rPr>
      </w:pPr>
      <w:r w:rsidRPr="008B2E24">
        <w:rPr>
          <w:rFonts w:ascii="Times New Roman" w:eastAsia="Times New Roman" w:hAnsi="Times New Roman" w:cs="Times New Roman"/>
          <w:b/>
          <w:sz w:val="28"/>
          <w:szCs w:val="28"/>
          <w:shd w:val="clear" w:color="auto" w:fill="FFFFFF"/>
        </w:rPr>
        <w:t xml:space="preserve">в) </w:t>
      </w:r>
      <w:proofErr w:type="spellStart"/>
      <w:r w:rsidRPr="008B2E24">
        <w:rPr>
          <w:rFonts w:ascii="Times New Roman" w:eastAsia="Times New Roman" w:hAnsi="Times New Roman" w:cs="Times New Roman"/>
          <w:b/>
          <w:sz w:val="28"/>
          <w:szCs w:val="28"/>
          <w:shd w:val="clear" w:color="auto" w:fill="FFFFFF"/>
        </w:rPr>
        <w:t>стретчинг</w:t>
      </w:r>
      <w:r w:rsidRPr="008B2E24">
        <w:rPr>
          <w:rFonts w:ascii="Times New Roman" w:eastAsia="Times New Roman" w:hAnsi="Times New Roman" w:cs="Times New Roman"/>
          <w:sz w:val="28"/>
          <w:szCs w:val="28"/>
          <w:shd w:val="clear" w:color="auto" w:fill="FFFFFF"/>
        </w:rPr>
        <w:t>является</w:t>
      </w:r>
      <w:proofErr w:type="spellEnd"/>
      <w:r w:rsidRPr="008B2E24">
        <w:rPr>
          <w:rFonts w:ascii="Times New Roman" w:eastAsia="Times New Roman" w:hAnsi="Times New Roman" w:cs="Times New Roman"/>
          <w:sz w:val="28"/>
          <w:szCs w:val="28"/>
          <w:shd w:val="clear" w:color="auto" w:fill="FFFFFF"/>
        </w:rPr>
        <w:t xml:space="preserve"> прекрасным средством улучшения гибкости, повышения эластичности мышц и сухожилий, методом регулирования состава тканей человека</w:t>
      </w:r>
      <w:r w:rsidRPr="008B2E24">
        <w:rPr>
          <w:rFonts w:ascii="Times New Roman" w:eastAsia="Times New Roman" w:hAnsi="Times New Roman" w:cs="Times New Roman"/>
          <w:sz w:val="28"/>
          <w:szCs w:val="28"/>
        </w:rPr>
        <w:t xml:space="preserve">[6,22,49]. </w:t>
      </w:r>
    </w:p>
    <w:p w:rsidR="008B2E24" w:rsidRPr="008B2E24" w:rsidRDefault="008B2E24" w:rsidP="008B2E24">
      <w:pPr>
        <w:spacing w:line="360" w:lineRule="auto"/>
        <w:ind w:firstLine="284"/>
        <w:contextualSpacing/>
        <w:jc w:val="both"/>
        <w:rPr>
          <w:rFonts w:ascii="Times New Roman" w:eastAsia="Times New Roman" w:hAnsi="Times New Roman" w:cs="Times New Roman"/>
          <w:sz w:val="28"/>
          <w:szCs w:val="28"/>
          <w:shd w:val="clear" w:color="auto" w:fill="FFFFFF"/>
        </w:rPr>
      </w:pPr>
      <w:r w:rsidRPr="008B2E24">
        <w:rPr>
          <w:rFonts w:ascii="Times New Roman" w:eastAsia="Times New Roman" w:hAnsi="Times New Roman" w:cs="Times New Roman"/>
          <w:b/>
          <w:sz w:val="28"/>
          <w:szCs w:val="28"/>
          <w:shd w:val="clear" w:color="auto" w:fill="FFFFFF"/>
        </w:rPr>
        <w:t xml:space="preserve">г) </w:t>
      </w:r>
      <w:proofErr w:type="spellStart"/>
      <w:r w:rsidRPr="008B2E24">
        <w:rPr>
          <w:rFonts w:ascii="Times New Roman" w:eastAsia="Times New Roman" w:hAnsi="Times New Roman" w:cs="Times New Roman"/>
          <w:b/>
          <w:sz w:val="28"/>
          <w:szCs w:val="28"/>
          <w:shd w:val="clear" w:color="auto" w:fill="FFFFFF"/>
        </w:rPr>
        <w:t>асаны</w:t>
      </w:r>
      <w:proofErr w:type="spellEnd"/>
      <w:r w:rsidRPr="008B2E24">
        <w:rPr>
          <w:rFonts w:ascii="Times New Roman" w:eastAsia="Times New Roman" w:hAnsi="Times New Roman" w:cs="Times New Roman"/>
          <w:b/>
          <w:sz w:val="28"/>
          <w:szCs w:val="28"/>
          <w:shd w:val="clear" w:color="auto" w:fill="FFFFFF"/>
        </w:rPr>
        <w:t xml:space="preserve"> (определенные позы в </w:t>
      </w:r>
      <w:proofErr w:type="spellStart"/>
      <w:r w:rsidRPr="008B2E24">
        <w:rPr>
          <w:rFonts w:ascii="Times New Roman" w:eastAsia="Times New Roman" w:hAnsi="Times New Roman" w:cs="Times New Roman"/>
          <w:b/>
          <w:sz w:val="28"/>
          <w:szCs w:val="28"/>
          <w:shd w:val="clear" w:color="auto" w:fill="FFFFFF"/>
        </w:rPr>
        <w:t>хатха-йоге</w:t>
      </w:r>
      <w:proofErr w:type="spellEnd"/>
      <w:r w:rsidRPr="008B2E24">
        <w:rPr>
          <w:rFonts w:ascii="Times New Roman" w:eastAsia="Times New Roman" w:hAnsi="Times New Roman" w:cs="Times New Roman"/>
          <w:sz w:val="28"/>
          <w:szCs w:val="28"/>
          <w:shd w:val="clear" w:color="auto" w:fill="FFFFFF"/>
        </w:rPr>
        <w:t xml:space="preserve">). </w:t>
      </w:r>
    </w:p>
    <w:p w:rsidR="008B2E24" w:rsidRPr="008B2E24" w:rsidRDefault="008B2E24" w:rsidP="008B2E24">
      <w:pPr>
        <w:spacing w:line="360" w:lineRule="auto"/>
        <w:ind w:firstLine="284"/>
        <w:contextualSpacing/>
        <w:jc w:val="both"/>
        <w:rPr>
          <w:rFonts w:ascii="Times New Roman" w:eastAsia="Times New Roman" w:hAnsi="Times New Roman" w:cs="Times New Roman"/>
          <w:sz w:val="28"/>
          <w:szCs w:val="28"/>
          <w:shd w:val="clear" w:color="auto" w:fill="FFFFFF"/>
        </w:rPr>
      </w:pPr>
      <w:r w:rsidRPr="008B2E24">
        <w:rPr>
          <w:rFonts w:ascii="Times New Roman" w:eastAsia="Times New Roman" w:hAnsi="Times New Roman" w:cs="Times New Roman"/>
          <w:sz w:val="28"/>
          <w:szCs w:val="28"/>
          <w:shd w:val="clear" w:color="auto" w:fill="FFFFFF"/>
        </w:rPr>
        <w:t xml:space="preserve">Принятие и удержание в течение определенного времени различных поз позволяет перераспределять циркуляцию крови и лимфы, обеспечивая тем самым избирательное воздействие на обмен веществ в конкретном органе. </w:t>
      </w:r>
    </w:p>
    <w:p w:rsidR="008B2E24" w:rsidRPr="008B2E24" w:rsidRDefault="008B2E24" w:rsidP="008B2E24">
      <w:pPr>
        <w:spacing w:line="360" w:lineRule="auto"/>
        <w:ind w:firstLine="284"/>
        <w:contextualSpacing/>
        <w:jc w:val="both"/>
        <w:rPr>
          <w:rFonts w:ascii="Times New Roman" w:eastAsia="Times New Roman" w:hAnsi="Times New Roman" w:cs="Times New Roman"/>
          <w:sz w:val="28"/>
          <w:szCs w:val="28"/>
          <w:shd w:val="clear" w:color="auto" w:fill="FFFFFF"/>
        </w:rPr>
      </w:pPr>
      <w:r w:rsidRPr="008B2E24">
        <w:rPr>
          <w:rFonts w:ascii="Times New Roman" w:eastAsia="Times New Roman" w:hAnsi="Times New Roman" w:cs="Times New Roman"/>
          <w:b/>
          <w:sz w:val="28"/>
          <w:szCs w:val="28"/>
          <w:shd w:val="clear" w:color="auto" w:fill="FFFFFF"/>
        </w:rPr>
        <w:t>д) дыхательные упражнения</w:t>
      </w:r>
      <w:r w:rsidRPr="008B2E24">
        <w:rPr>
          <w:rFonts w:ascii="Times New Roman" w:eastAsia="Times New Roman" w:hAnsi="Times New Roman" w:cs="Times New Roman"/>
          <w:sz w:val="28"/>
          <w:szCs w:val="28"/>
          <w:shd w:val="clear" w:color="auto" w:fill="FFFFFF"/>
        </w:rPr>
        <w:t> </w:t>
      </w:r>
    </w:p>
    <w:p w:rsidR="008B2E24" w:rsidRPr="008B2E24" w:rsidRDefault="008B2E24" w:rsidP="008B2E24">
      <w:pPr>
        <w:spacing w:line="360" w:lineRule="auto"/>
        <w:ind w:firstLine="284"/>
        <w:contextualSpacing/>
        <w:jc w:val="both"/>
        <w:rPr>
          <w:rFonts w:ascii="Times New Roman" w:eastAsia="Times New Roman" w:hAnsi="Times New Roman" w:cs="Times New Roman"/>
          <w:sz w:val="28"/>
          <w:szCs w:val="28"/>
          <w:shd w:val="clear" w:color="auto" w:fill="FFFFFF"/>
        </w:rPr>
      </w:pPr>
      <w:r w:rsidRPr="008B2E24">
        <w:rPr>
          <w:rFonts w:ascii="Times New Roman" w:eastAsia="Times New Roman" w:hAnsi="Times New Roman" w:cs="Times New Roman"/>
          <w:sz w:val="28"/>
          <w:szCs w:val="28"/>
          <w:shd w:val="clear" w:color="auto" w:fill="FFFFFF"/>
        </w:rPr>
        <w:t>Дыхательные упражнения обладают значительным оздоровительным потенциалом. Различают полное дыхани</w:t>
      </w:r>
      <w:proofErr w:type="gramStart"/>
      <w:r w:rsidRPr="008B2E24">
        <w:rPr>
          <w:rFonts w:ascii="Times New Roman" w:eastAsia="Times New Roman" w:hAnsi="Times New Roman" w:cs="Times New Roman"/>
          <w:sz w:val="28"/>
          <w:szCs w:val="28"/>
          <w:shd w:val="clear" w:color="auto" w:fill="FFFFFF"/>
        </w:rPr>
        <w:t>е(</w:t>
      </w:r>
      <w:proofErr w:type="gramEnd"/>
      <w:r w:rsidRPr="008B2E24">
        <w:rPr>
          <w:rFonts w:ascii="Times New Roman" w:eastAsia="Times New Roman" w:hAnsi="Times New Roman" w:cs="Times New Roman"/>
          <w:sz w:val="28"/>
          <w:szCs w:val="28"/>
          <w:shd w:val="clear" w:color="auto" w:fill="FFFFFF"/>
        </w:rPr>
        <w:t xml:space="preserve">йога), дыхательные упражнения по системе Бутейко и дыхательные упражнения по системе Стрельниковой. В </w:t>
      </w:r>
      <w:proofErr w:type="spellStart"/>
      <w:r w:rsidRPr="008B2E24">
        <w:rPr>
          <w:rFonts w:ascii="Times New Roman" w:eastAsia="Times New Roman" w:hAnsi="Times New Roman" w:cs="Times New Roman"/>
          <w:sz w:val="28"/>
          <w:szCs w:val="28"/>
          <w:shd w:val="clear" w:color="auto" w:fill="FFFFFF"/>
        </w:rPr>
        <w:t>изотоне</w:t>
      </w:r>
      <w:proofErr w:type="spellEnd"/>
      <w:r w:rsidRPr="008B2E24">
        <w:rPr>
          <w:rFonts w:ascii="Times New Roman" w:eastAsia="Times New Roman" w:hAnsi="Times New Roman" w:cs="Times New Roman"/>
          <w:sz w:val="28"/>
          <w:szCs w:val="28"/>
          <w:shd w:val="clear" w:color="auto" w:fill="FFFFFF"/>
        </w:rPr>
        <w:t xml:space="preserve"> применяются  все эти разновидности дыхательных упражнений  для </w:t>
      </w:r>
      <w:proofErr w:type="spellStart"/>
      <w:r w:rsidRPr="008B2E24">
        <w:rPr>
          <w:rFonts w:ascii="Times New Roman" w:eastAsia="Times New Roman" w:hAnsi="Times New Roman" w:cs="Times New Roman"/>
          <w:sz w:val="28"/>
          <w:szCs w:val="28"/>
          <w:shd w:val="clear" w:color="auto" w:fill="FFFFFF"/>
        </w:rPr>
        <w:t>психорегуляции</w:t>
      </w:r>
      <w:proofErr w:type="spellEnd"/>
      <w:r w:rsidRPr="008B2E24">
        <w:rPr>
          <w:rFonts w:ascii="Times New Roman" w:eastAsia="Times New Roman" w:hAnsi="Times New Roman" w:cs="Times New Roman"/>
          <w:sz w:val="28"/>
          <w:szCs w:val="28"/>
          <w:shd w:val="clear" w:color="auto" w:fill="FFFFFF"/>
        </w:rPr>
        <w:t xml:space="preserve">,  профилактики простудных болезней и повышения или </w:t>
      </w:r>
      <w:proofErr w:type="spellStart"/>
      <w:r w:rsidRPr="008B2E24">
        <w:rPr>
          <w:rFonts w:ascii="Times New Roman" w:eastAsia="Times New Roman" w:hAnsi="Times New Roman" w:cs="Times New Roman"/>
          <w:sz w:val="28"/>
          <w:szCs w:val="28"/>
          <w:shd w:val="clear" w:color="auto" w:fill="FFFFFF"/>
        </w:rPr>
        <w:t>снмжения</w:t>
      </w:r>
      <w:proofErr w:type="spellEnd"/>
      <w:r w:rsidRPr="008B2E24">
        <w:rPr>
          <w:rFonts w:ascii="Times New Roman" w:eastAsia="Times New Roman" w:hAnsi="Times New Roman" w:cs="Times New Roman"/>
          <w:sz w:val="28"/>
          <w:szCs w:val="28"/>
          <w:shd w:val="clear" w:color="auto" w:fill="FFFFFF"/>
        </w:rPr>
        <w:t xml:space="preserve"> обмена веществ </w:t>
      </w:r>
      <w:r w:rsidRPr="008B2E24">
        <w:rPr>
          <w:rFonts w:ascii="Times New Roman" w:eastAsia="Times New Roman" w:hAnsi="Times New Roman" w:cs="Times New Roman"/>
          <w:sz w:val="28"/>
          <w:szCs w:val="28"/>
        </w:rPr>
        <w:t>[6,22,49].</w:t>
      </w:r>
    </w:p>
    <w:p w:rsidR="008B2E24" w:rsidRPr="008B2E24" w:rsidRDefault="008B2E24" w:rsidP="008B2E24">
      <w:pPr>
        <w:spacing w:line="360" w:lineRule="auto"/>
        <w:ind w:firstLine="284"/>
        <w:contextualSpacing/>
        <w:jc w:val="both"/>
        <w:rPr>
          <w:rFonts w:ascii="Times New Roman" w:eastAsia="Times New Roman" w:hAnsi="Times New Roman" w:cs="Times New Roman"/>
          <w:sz w:val="28"/>
          <w:szCs w:val="28"/>
          <w:shd w:val="clear" w:color="auto" w:fill="FFFFFF"/>
        </w:rPr>
      </w:pPr>
      <w:r w:rsidRPr="008B2E24">
        <w:rPr>
          <w:rFonts w:ascii="Times New Roman" w:eastAsia="Times New Roman" w:hAnsi="Times New Roman" w:cs="Times New Roman"/>
          <w:b/>
          <w:i/>
          <w:sz w:val="28"/>
          <w:szCs w:val="28"/>
          <w:shd w:val="clear" w:color="auto" w:fill="FFFFFF"/>
        </w:rPr>
        <w:lastRenderedPageBreak/>
        <w:t xml:space="preserve">2. </w:t>
      </w:r>
      <w:r w:rsidRPr="008B2E24">
        <w:rPr>
          <w:rFonts w:ascii="Times New Roman" w:eastAsia="Times New Roman" w:hAnsi="Times New Roman" w:cs="Times New Roman"/>
          <w:b/>
          <w:sz w:val="28"/>
          <w:szCs w:val="28"/>
          <w:shd w:val="clear" w:color="auto" w:fill="FFFFFF"/>
        </w:rPr>
        <w:t>Рациональное питание</w:t>
      </w:r>
      <w:r w:rsidRPr="008B2E24">
        <w:rPr>
          <w:rFonts w:ascii="Times New Roman" w:eastAsia="Times New Roman" w:hAnsi="Times New Roman" w:cs="Times New Roman"/>
          <w:b/>
          <w:i/>
          <w:sz w:val="28"/>
          <w:szCs w:val="28"/>
          <w:shd w:val="clear" w:color="auto" w:fill="FFFFFF"/>
        </w:rPr>
        <w:t>.</w:t>
      </w:r>
    </w:p>
    <w:p w:rsidR="008B2E24" w:rsidRPr="008B2E24" w:rsidRDefault="008B2E24" w:rsidP="008B2E24">
      <w:pPr>
        <w:spacing w:line="360" w:lineRule="auto"/>
        <w:ind w:firstLine="284"/>
        <w:contextualSpacing/>
        <w:jc w:val="both"/>
        <w:rPr>
          <w:rFonts w:ascii="Times New Roman" w:eastAsia="Times New Roman" w:hAnsi="Times New Roman" w:cs="Times New Roman"/>
          <w:sz w:val="28"/>
          <w:szCs w:val="28"/>
          <w:shd w:val="clear" w:color="auto" w:fill="FFFFFF"/>
        </w:rPr>
      </w:pPr>
      <w:r w:rsidRPr="008B2E24">
        <w:rPr>
          <w:rFonts w:ascii="Times New Roman" w:eastAsia="Times New Roman" w:hAnsi="Times New Roman" w:cs="Times New Roman"/>
          <w:sz w:val="28"/>
          <w:szCs w:val="28"/>
          <w:shd w:val="clear" w:color="auto" w:fill="FFFFFF"/>
        </w:rPr>
        <w:t xml:space="preserve">Рациональное питание является одним из важнейших элементов </w:t>
      </w:r>
      <w:proofErr w:type="spellStart"/>
      <w:r w:rsidRPr="008B2E24">
        <w:rPr>
          <w:rFonts w:ascii="Times New Roman" w:eastAsia="Times New Roman" w:hAnsi="Times New Roman" w:cs="Times New Roman"/>
          <w:sz w:val="28"/>
          <w:szCs w:val="28"/>
          <w:shd w:val="clear" w:color="auto" w:fill="FFFFFF"/>
        </w:rPr>
        <w:t>изотона</w:t>
      </w:r>
      <w:proofErr w:type="spellEnd"/>
      <w:r w:rsidRPr="008B2E24">
        <w:rPr>
          <w:rFonts w:ascii="Times New Roman" w:eastAsia="Times New Roman" w:hAnsi="Times New Roman" w:cs="Times New Roman"/>
          <w:sz w:val="28"/>
          <w:szCs w:val="28"/>
          <w:shd w:val="clear" w:color="auto" w:fill="FFFFFF"/>
        </w:rPr>
        <w:t>.</w:t>
      </w:r>
    </w:p>
    <w:p w:rsidR="008B2E24" w:rsidRPr="008B2E24" w:rsidRDefault="008B2E24" w:rsidP="008B2E24">
      <w:pPr>
        <w:spacing w:line="360" w:lineRule="auto"/>
        <w:ind w:firstLine="284"/>
        <w:contextualSpacing/>
        <w:jc w:val="both"/>
        <w:rPr>
          <w:rFonts w:ascii="Times New Roman" w:eastAsia="Times New Roman" w:hAnsi="Times New Roman" w:cs="Times New Roman"/>
          <w:sz w:val="28"/>
          <w:szCs w:val="28"/>
          <w:shd w:val="clear" w:color="auto" w:fill="FFFFFF"/>
        </w:rPr>
      </w:pPr>
      <w:r w:rsidRPr="008B2E24">
        <w:rPr>
          <w:rFonts w:ascii="Times New Roman" w:eastAsia="Times New Roman" w:hAnsi="Times New Roman" w:cs="Times New Roman"/>
          <w:sz w:val="28"/>
          <w:szCs w:val="28"/>
          <w:shd w:val="clear" w:color="auto" w:fill="FFFFFF"/>
        </w:rPr>
        <w:t xml:space="preserve">В основе организации питания при занятиях </w:t>
      </w:r>
      <w:proofErr w:type="spellStart"/>
      <w:r w:rsidRPr="008B2E24">
        <w:rPr>
          <w:rFonts w:ascii="Times New Roman" w:eastAsia="Times New Roman" w:hAnsi="Times New Roman" w:cs="Times New Roman"/>
          <w:sz w:val="28"/>
          <w:szCs w:val="28"/>
          <w:shd w:val="clear" w:color="auto" w:fill="FFFFFF"/>
        </w:rPr>
        <w:t>изотоном</w:t>
      </w:r>
      <w:proofErr w:type="spellEnd"/>
      <w:r w:rsidRPr="008B2E24">
        <w:rPr>
          <w:rFonts w:ascii="Times New Roman" w:eastAsia="Times New Roman" w:hAnsi="Times New Roman" w:cs="Times New Roman"/>
          <w:sz w:val="28"/>
          <w:szCs w:val="28"/>
          <w:shd w:val="clear" w:color="auto" w:fill="FFFFFF"/>
        </w:rPr>
        <w:t xml:space="preserve">  лежит принцип необходимой достаточности </w:t>
      </w:r>
      <w:r w:rsidRPr="008B2E24">
        <w:rPr>
          <w:rFonts w:ascii="Times New Roman" w:eastAsia="Times New Roman" w:hAnsi="Times New Roman" w:cs="Times New Roman"/>
          <w:sz w:val="28"/>
          <w:szCs w:val="28"/>
        </w:rPr>
        <w:t>[6,22,49].</w:t>
      </w:r>
    </w:p>
    <w:p w:rsidR="008B2E24" w:rsidRPr="008B2E24" w:rsidRDefault="008B2E24" w:rsidP="008B2E24">
      <w:pPr>
        <w:spacing w:line="360" w:lineRule="auto"/>
        <w:ind w:firstLine="284"/>
        <w:contextualSpacing/>
        <w:jc w:val="both"/>
        <w:rPr>
          <w:rFonts w:ascii="Times New Roman" w:eastAsia="Times New Roman" w:hAnsi="Times New Roman" w:cs="Times New Roman"/>
          <w:sz w:val="28"/>
          <w:szCs w:val="28"/>
          <w:shd w:val="clear" w:color="auto" w:fill="FFFFFF"/>
        </w:rPr>
      </w:pPr>
      <w:r w:rsidRPr="008B2E24">
        <w:rPr>
          <w:rFonts w:ascii="Times New Roman" w:eastAsia="Times New Roman" w:hAnsi="Times New Roman" w:cs="Times New Roman"/>
          <w:sz w:val="28"/>
          <w:szCs w:val="28"/>
          <w:shd w:val="clear" w:color="auto" w:fill="FFFFFF"/>
        </w:rPr>
        <w:t xml:space="preserve">Он  заключается в том,  что  характер и величина нагрузки, а также условия и задачи тренировки,  определяют, организацию  питания. </w:t>
      </w:r>
    </w:p>
    <w:p w:rsidR="008B2E24" w:rsidRPr="008B2E24" w:rsidRDefault="008B2E24" w:rsidP="008B2E24">
      <w:pPr>
        <w:spacing w:line="360" w:lineRule="auto"/>
        <w:ind w:firstLine="284"/>
        <w:contextualSpacing/>
        <w:jc w:val="both"/>
        <w:rPr>
          <w:rFonts w:ascii="Times New Roman" w:eastAsia="Times New Roman" w:hAnsi="Times New Roman" w:cs="Times New Roman"/>
          <w:sz w:val="28"/>
          <w:szCs w:val="28"/>
          <w:shd w:val="clear" w:color="auto" w:fill="FFFFFF"/>
        </w:rPr>
      </w:pPr>
      <w:r w:rsidRPr="008B2E24">
        <w:rPr>
          <w:rFonts w:ascii="Times New Roman" w:eastAsia="Times New Roman" w:hAnsi="Times New Roman" w:cs="Times New Roman"/>
          <w:sz w:val="28"/>
          <w:szCs w:val="28"/>
          <w:shd w:val="clear" w:color="auto" w:fill="FFFFFF"/>
        </w:rPr>
        <w:t xml:space="preserve">Инструктором рассчитывается калорийность, состав продуктов способы приготовления режимы приема пищи.  </w:t>
      </w:r>
    </w:p>
    <w:p w:rsidR="008B2E24" w:rsidRPr="008B2E24" w:rsidRDefault="008B2E24" w:rsidP="008B2E24">
      <w:pPr>
        <w:spacing w:line="360" w:lineRule="auto"/>
        <w:ind w:firstLine="284"/>
        <w:contextualSpacing/>
        <w:jc w:val="both"/>
        <w:rPr>
          <w:rFonts w:ascii="Times New Roman" w:eastAsia="Times New Roman" w:hAnsi="Times New Roman" w:cs="Times New Roman"/>
          <w:sz w:val="28"/>
          <w:szCs w:val="28"/>
          <w:shd w:val="clear" w:color="auto" w:fill="FFFFFF"/>
        </w:rPr>
      </w:pPr>
      <w:r w:rsidRPr="008B2E24">
        <w:rPr>
          <w:rFonts w:ascii="Times New Roman" w:eastAsia="Times New Roman" w:hAnsi="Times New Roman" w:cs="Times New Roman"/>
          <w:sz w:val="28"/>
          <w:szCs w:val="28"/>
          <w:shd w:val="clear" w:color="auto" w:fill="FFFFFF"/>
        </w:rPr>
        <w:t>В зависимости от состояния функциональных систем и системы внутренних органов, а также  дисгармоничности состава тканей тела, уровня развития основных физических качеств, определяются особенности питания</w:t>
      </w:r>
      <w:proofErr w:type="gramStart"/>
      <w:r w:rsidRPr="008B2E24">
        <w:rPr>
          <w:rFonts w:ascii="Times New Roman" w:eastAsia="Times New Roman" w:hAnsi="Times New Roman" w:cs="Times New Roman"/>
          <w:sz w:val="28"/>
          <w:szCs w:val="28"/>
          <w:shd w:val="clear" w:color="auto" w:fill="FFFFFF"/>
        </w:rPr>
        <w:t>.п</w:t>
      </w:r>
      <w:proofErr w:type="gramEnd"/>
      <w:r w:rsidRPr="008B2E24">
        <w:rPr>
          <w:rFonts w:ascii="Times New Roman" w:eastAsia="Times New Roman" w:hAnsi="Times New Roman" w:cs="Times New Roman"/>
          <w:sz w:val="28"/>
          <w:szCs w:val="28"/>
          <w:shd w:val="clear" w:color="auto" w:fill="FFFFFF"/>
        </w:rPr>
        <w:t xml:space="preserve">ри различном подборе продуктов питания. </w:t>
      </w:r>
    </w:p>
    <w:p w:rsidR="008B2E24" w:rsidRPr="008B2E24" w:rsidRDefault="008B2E24" w:rsidP="008B2E24">
      <w:pPr>
        <w:spacing w:line="360" w:lineRule="auto"/>
        <w:ind w:firstLine="284"/>
        <w:contextualSpacing/>
        <w:jc w:val="both"/>
        <w:rPr>
          <w:rFonts w:ascii="Times New Roman" w:eastAsia="Times New Roman" w:hAnsi="Times New Roman" w:cs="Times New Roman"/>
          <w:sz w:val="28"/>
          <w:szCs w:val="28"/>
          <w:shd w:val="clear" w:color="auto" w:fill="FFFFFF"/>
        </w:rPr>
      </w:pPr>
    </w:p>
    <w:p w:rsidR="008B2E24" w:rsidRPr="008B2E24" w:rsidRDefault="008B2E24" w:rsidP="008B2E24">
      <w:pPr>
        <w:spacing w:line="360" w:lineRule="auto"/>
        <w:ind w:firstLine="284"/>
        <w:contextualSpacing/>
        <w:jc w:val="both"/>
        <w:rPr>
          <w:rFonts w:ascii="Times New Roman" w:eastAsia="Times New Roman" w:hAnsi="Times New Roman" w:cs="Times New Roman"/>
          <w:sz w:val="28"/>
          <w:szCs w:val="28"/>
          <w:shd w:val="clear" w:color="auto" w:fill="FFFFFF"/>
        </w:rPr>
      </w:pPr>
      <w:r w:rsidRPr="008B2E24">
        <w:rPr>
          <w:rFonts w:ascii="Times New Roman" w:eastAsia="Times New Roman" w:hAnsi="Times New Roman" w:cs="Times New Roman"/>
          <w:b/>
          <w:sz w:val="28"/>
          <w:szCs w:val="28"/>
          <w:shd w:val="clear" w:color="auto" w:fill="FFFFFF"/>
        </w:rPr>
        <w:t xml:space="preserve">3. </w:t>
      </w:r>
      <w:proofErr w:type="gramStart"/>
      <w:r w:rsidRPr="008B2E24">
        <w:rPr>
          <w:rFonts w:ascii="Times New Roman" w:eastAsia="Times New Roman" w:hAnsi="Times New Roman" w:cs="Times New Roman"/>
          <w:b/>
          <w:sz w:val="28"/>
          <w:szCs w:val="28"/>
          <w:shd w:val="clear" w:color="auto" w:fill="FFFFFF"/>
        </w:rPr>
        <w:t xml:space="preserve">Вне тренировочные компоненты </w:t>
      </w:r>
      <w:proofErr w:type="spellStart"/>
      <w:r w:rsidRPr="008B2E24">
        <w:rPr>
          <w:rFonts w:ascii="Times New Roman" w:eastAsia="Times New Roman" w:hAnsi="Times New Roman" w:cs="Times New Roman"/>
          <w:b/>
          <w:sz w:val="28"/>
          <w:szCs w:val="28"/>
          <w:shd w:val="clear" w:color="auto" w:fill="FFFFFF"/>
        </w:rPr>
        <w:t>изотона</w:t>
      </w:r>
      <w:proofErr w:type="spellEnd"/>
      <w:r w:rsidRPr="008B2E24">
        <w:rPr>
          <w:rFonts w:ascii="Times New Roman" w:eastAsia="Times New Roman" w:hAnsi="Times New Roman" w:cs="Times New Roman"/>
          <w:sz w:val="28"/>
          <w:szCs w:val="28"/>
          <w:shd w:val="clear" w:color="auto" w:fill="FFFFFF"/>
        </w:rPr>
        <w:t xml:space="preserve"> включают:</w:t>
      </w:r>
      <w:proofErr w:type="gramEnd"/>
    </w:p>
    <w:p w:rsidR="008B2E24" w:rsidRPr="008B2E24" w:rsidRDefault="008B2E24" w:rsidP="008B2E24">
      <w:pPr>
        <w:spacing w:line="360" w:lineRule="auto"/>
        <w:ind w:firstLine="284"/>
        <w:contextualSpacing/>
        <w:jc w:val="both"/>
        <w:rPr>
          <w:rFonts w:ascii="Times New Roman" w:eastAsia="Times New Roman" w:hAnsi="Times New Roman" w:cs="Times New Roman"/>
          <w:sz w:val="28"/>
          <w:szCs w:val="28"/>
          <w:shd w:val="clear" w:color="auto" w:fill="FFFFFF"/>
        </w:rPr>
      </w:pPr>
      <w:r w:rsidRPr="008B2E24">
        <w:rPr>
          <w:rFonts w:ascii="Times New Roman" w:eastAsia="Times New Roman" w:hAnsi="Times New Roman" w:cs="Times New Roman"/>
          <w:sz w:val="28"/>
          <w:szCs w:val="28"/>
          <w:shd w:val="clear" w:color="auto" w:fill="FFFFFF"/>
        </w:rPr>
        <w:t xml:space="preserve">а) средства психологической релаксации и настройки; </w:t>
      </w:r>
    </w:p>
    <w:p w:rsidR="008B2E24" w:rsidRPr="008B2E24" w:rsidRDefault="008B2E24" w:rsidP="008B2E24">
      <w:pPr>
        <w:spacing w:line="360" w:lineRule="auto"/>
        <w:ind w:firstLine="284"/>
        <w:contextualSpacing/>
        <w:jc w:val="both"/>
        <w:rPr>
          <w:rFonts w:ascii="Times New Roman" w:eastAsia="Times New Roman" w:hAnsi="Times New Roman" w:cs="Times New Roman"/>
          <w:sz w:val="28"/>
          <w:szCs w:val="28"/>
          <w:shd w:val="clear" w:color="auto" w:fill="FFFFFF"/>
        </w:rPr>
      </w:pPr>
      <w:r w:rsidRPr="008B2E24">
        <w:rPr>
          <w:rFonts w:ascii="Times New Roman" w:eastAsia="Times New Roman" w:hAnsi="Times New Roman" w:cs="Times New Roman"/>
          <w:sz w:val="28"/>
          <w:szCs w:val="28"/>
          <w:shd w:val="clear" w:color="auto" w:fill="FFFFFF"/>
        </w:rPr>
        <w:t xml:space="preserve">б) средства физиотерапевтического воздействия (массаж, сауна и др.); </w:t>
      </w:r>
    </w:p>
    <w:p w:rsidR="008B2E24" w:rsidRPr="008B2E24" w:rsidRDefault="008B2E24" w:rsidP="008B2E24">
      <w:pPr>
        <w:spacing w:line="360" w:lineRule="auto"/>
        <w:ind w:firstLine="284"/>
        <w:contextualSpacing/>
        <w:jc w:val="both"/>
        <w:rPr>
          <w:rFonts w:ascii="Times New Roman" w:eastAsia="Times New Roman" w:hAnsi="Times New Roman" w:cs="Times New Roman"/>
          <w:sz w:val="28"/>
          <w:szCs w:val="28"/>
          <w:shd w:val="clear" w:color="auto" w:fill="FFFFFF"/>
        </w:rPr>
      </w:pPr>
      <w:r w:rsidRPr="008B2E24">
        <w:rPr>
          <w:rFonts w:ascii="Times New Roman" w:eastAsia="Times New Roman" w:hAnsi="Times New Roman" w:cs="Times New Roman"/>
          <w:sz w:val="28"/>
          <w:szCs w:val="28"/>
          <w:shd w:val="clear" w:color="auto" w:fill="FFFFFF"/>
        </w:rPr>
        <w:t>в) гигиенические очищающие и закаливающие мероприятия.</w:t>
      </w:r>
    </w:p>
    <w:p w:rsidR="008B2E24" w:rsidRPr="008B2E24" w:rsidRDefault="008B2E24" w:rsidP="008B2E24">
      <w:pPr>
        <w:spacing w:line="360" w:lineRule="auto"/>
        <w:ind w:firstLine="284"/>
        <w:contextualSpacing/>
        <w:jc w:val="both"/>
        <w:rPr>
          <w:rFonts w:ascii="Times New Roman" w:eastAsia="Times New Roman" w:hAnsi="Times New Roman" w:cs="Times New Roman"/>
          <w:sz w:val="28"/>
          <w:szCs w:val="28"/>
          <w:shd w:val="clear" w:color="auto" w:fill="FFFFFF"/>
        </w:rPr>
      </w:pPr>
      <w:r w:rsidRPr="008B2E24">
        <w:rPr>
          <w:rFonts w:ascii="Times New Roman" w:eastAsia="Times New Roman" w:hAnsi="Times New Roman" w:cs="Times New Roman"/>
          <w:b/>
          <w:sz w:val="28"/>
          <w:szCs w:val="28"/>
          <w:shd w:val="clear" w:color="auto" w:fill="FFFFFF"/>
        </w:rPr>
        <w:t xml:space="preserve"> 4. Методы контроля</w:t>
      </w:r>
      <w:r w:rsidRPr="008B2E24">
        <w:rPr>
          <w:rFonts w:ascii="Times New Roman" w:eastAsia="Times New Roman" w:hAnsi="Times New Roman" w:cs="Times New Roman"/>
          <w:sz w:val="28"/>
          <w:szCs w:val="28"/>
          <w:shd w:val="clear" w:color="auto" w:fill="FFFFFF"/>
        </w:rPr>
        <w:t xml:space="preserve">предполагаютрегулярное тестирование уровнейфизического развития и функционального состояния, антропометрическое тестирование для определения гармоничности физического развития и пропорциональности телосложения,  определение структуры состава тканей.   </w:t>
      </w:r>
    </w:p>
    <w:p w:rsidR="008B2E24" w:rsidRPr="008B2E24" w:rsidRDefault="008B2E24" w:rsidP="008B2E24">
      <w:pPr>
        <w:spacing w:line="360" w:lineRule="auto"/>
        <w:ind w:firstLine="284"/>
        <w:contextualSpacing/>
        <w:jc w:val="both"/>
        <w:rPr>
          <w:rFonts w:ascii="Times New Roman" w:eastAsia="Times New Roman" w:hAnsi="Times New Roman" w:cs="Times New Roman"/>
          <w:sz w:val="28"/>
          <w:szCs w:val="28"/>
          <w:shd w:val="clear" w:color="auto" w:fill="FFFFFF"/>
        </w:rPr>
      </w:pPr>
      <w:r w:rsidRPr="008B2E24">
        <w:rPr>
          <w:rFonts w:ascii="Times New Roman" w:eastAsia="Times New Roman" w:hAnsi="Times New Roman" w:cs="Times New Roman"/>
          <w:sz w:val="28"/>
          <w:szCs w:val="28"/>
          <w:shd w:val="clear" w:color="auto" w:fill="FFFFFF"/>
        </w:rPr>
        <w:t xml:space="preserve">Длительность изотонической тренировки в зависимости от категории занимающихся и уровня их подготовленности составляет от 15–20 минут до 1.5-2 часов. </w:t>
      </w:r>
    </w:p>
    <w:p w:rsidR="008B2E24" w:rsidRPr="008B2E24" w:rsidRDefault="008B2E24" w:rsidP="008B2E24">
      <w:pPr>
        <w:spacing w:line="360" w:lineRule="auto"/>
        <w:ind w:firstLine="284"/>
        <w:contextualSpacing/>
        <w:jc w:val="both"/>
        <w:rPr>
          <w:rFonts w:ascii="Times New Roman" w:eastAsia="Times New Roman" w:hAnsi="Times New Roman" w:cs="Times New Roman"/>
          <w:sz w:val="28"/>
          <w:szCs w:val="28"/>
          <w:shd w:val="clear" w:color="auto" w:fill="FFFFFF"/>
        </w:rPr>
      </w:pPr>
      <w:r w:rsidRPr="008B2E24">
        <w:rPr>
          <w:rFonts w:ascii="Times New Roman" w:eastAsia="Times New Roman" w:hAnsi="Times New Roman" w:cs="Times New Roman"/>
          <w:sz w:val="28"/>
          <w:szCs w:val="28"/>
          <w:shd w:val="clear" w:color="auto" w:fill="FFFFFF"/>
        </w:rPr>
        <w:t>Во время выполнения упражнений дышать нужно через нос так называемым полным дыханием, когда вдох начинается животом, затем нижним отделом легких, и затем верхним отделом легких. Выдох осуществляется в обратном порядке</w:t>
      </w:r>
      <w:r w:rsidRPr="008B2E24">
        <w:rPr>
          <w:rFonts w:ascii="Times New Roman" w:eastAsia="Times New Roman" w:hAnsi="Times New Roman" w:cs="Times New Roman"/>
          <w:sz w:val="28"/>
          <w:szCs w:val="28"/>
        </w:rPr>
        <w:t xml:space="preserve"> [6,22,49].</w:t>
      </w:r>
    </w:p>
    <w:p w:rsidR="008B2E24" w:rsidRPr="008B2E24" w:rsidRDefault="008B2E24" w:rsidP="008B2E24">
      <w:pPr>
        <w:spacing w:line="360" w:lineRule="auto"/>
        <w:ind w:firstLine="284"/>
        <w:contextualSpacing/>
        <w:jc w:val="both"/>
        <w:rPr>
          <w:rFonts w:ascii="Times New Roman" w:eastAsia="Times New Roman" w:hAnsi="Times New Roman" w:cs="Times New Roman"/>
          <w:sz w:val="28"/>
          <w:szCs w:val="28"/>
          <w:shd w:val="clear" w:color="auto" w:fill="FFFFFF"/>
        </w:rPr>
      </w:pPr>
      <w:r w:rsidRPr="008B2E24">
        <w:rPr>
          <w:rFonts w:ascii="Times New Roman" w:eastAsia="Times New Roman" w:hAnsi="Times New Roman" w:cs="Times New Roman"/>
          <w:sz w:val="28"/>
          <w:szCs w:val="28"/>
          <w:shd w:val="clear" w:color="auto" w:fill="FFFFFF"/>
        </w:rPr>
        <w:t xml:space="preserve">Внимание концентрируется  на движении. </w:t>
      </w:r>
    </w:p>
    <w:p w:rsidR="008B2E24" w:rsidRPr="008B2E24" w:rsidRDefault="008B2E24" w:rsidP="008B2E24">
      <w:pPr>
        <w:spacing w:line="360" w:lineRule="auto"/>
        <w:ind w:firstLine="284"/>
        <w:contextualSpacing/>
        <w:jc w:val="both"/>
        <w:rPr>
          <w:rFonts w:ascii="Times New Roman" w:eastAsia="Times New Roman" w:hAnsi="Times New Roman" w:cs="Times New Roman"/>
          <w:sz w:val="28"/>
          <w:szCs w:val="28"/>
          <w:shd w:val="clear" w:color="auto" w:fill="FFFFFF"/>
        </w:rPr>
      </w:pPr>
      <w:r w:rsidRPr="008B2E24">
        <w:rPr>
          <w:rFonts w:ascii="Times New Roman" w:eastAsia="Times New Roman" w:hAnsi="Times New Roman" w:cs="Times New Roman"/>
          <w:sz w:val="28"/>
          <w:szCs w:val="28"/>
          <w:shd w:val="clear" w:color="auto" w:fill="FFFFFF"/>
        </w:rPr>
        <w:lastRenderedPageBreak/>
        <w:t xml:space="preserve">В </w:t>
      </w:r>
      <w:proofErr w:type="spellStart"/>
      <w:r w:rsidRPr="008B2E24">
        <w:rPr>
          <w:rFonts w:ascii="Times New Roman" w:eastAsia="Times New Roman" w:hAnsi="Times New Roman" w:cs="Times New Roman"/>
          <w:sz w:val="28"/>
          <w:szCs w:val="28"/>
          <w:shd w:val="clear" w:color="auto" w:fill="FFFFFF"/>
        </w:rPr>
        <w:t>изотоне</w:t>
      </w:r>
      <w:proofErr w:type="spellEnd"/>
      <w:r w:rsidRPr="008B2E24">
        <w:rPr>
          <w:rFonts w:ascii="Times New Roman" w:eastAsia="Times New Roman" w:hAnsi="Times New Roman" w:cs="Times New Roman"/>
          <w:sz w:val="28"/>
          <w:szCs w:val="28"/>
          <w:shd w:val="clear" w:color="auto" w:fill="FFFFFF"/>
        </w:rPr>
        <w:t xml:space="preserve"> применяется </w:t>
      </w:r>
      <w:proofErr w:type="spellStart"/>
      <w:r w:rsidRPr="008B2E24">
        <w:rPr>
          <w:rFonts w:ascii="Times New Roman" w:eastAsia="Times New Roman" w:hAnsi="Times New Roman" w:cs="Times New Roman"/>
          <w:sz w:val="28"/>
          <w:szCs w:val="28"/>
          <w:shd w:val="clear" w:color="auto" w:fill="FFFFFF"/>
        </w:rPr>
        <w:t>стретчинг</w:t>
      </w:r>
      <w:proofErr w:type="spellEnd"/>
      <w:r w:rsidRPr="008B2E24">
        <w:rPr>
          <w:rFonts w:ascii="Times New Roman" w:eastAsia="Times New Roman" w:hAnsi="Times New Roman" w:cs="Times New Roman"/>
          <w:sz w:val="28"/>
          <w:szCs w:val="28"/>
          <w:shd w:val="clear" w:color="auto" w:fill="FFFFFF"/>
        </w:rPr>
        <w:t xml:space="preserve">, как правило, до начала выполнения изотонических упражнений,  для разогревания и повышения их эластичности, увеличения подвижности в суставах. </w:t>
      </w:r>
    </w:p>
    <w:p w:rsidR="008B2E24" w:rsidRPr="008B2E24" w:rsidRDefault="008B2E24" w:rsidP="008B2E24">
      <w:pPr>
        <w:spacing w:line="360" w:lineRule="auto"/>
        <w:ind w:firstLine="284"/>
        <w:contextualSpacing/>
        <w:jc w:val="both"/>
        <w:rPr>
          <w:rFonts w:ascii="Times New Roman" w:eastAsia="Times New Roman" w:hAnsi="Times New Roman" w:cs="Times New Roman"/>
          <w:sz w:val="28"/>
          <w:szCs w:val="28"/>
          <w:shd w:val="clear" w:color="auto" w:fill="FFFFFF"/>
        </w:rPr>
      </w:pPr>
      <w:proofErr w:type="spellStart"/>
      <w:r w:rsidRPr="008B2E24">
        <w:rPr>
          <w:rFonts w:ascii="Times New Roman" w:eastAsia="Times New Roman" w:hAnsi="Times New Roman" w:cs="Times New Roman"/>
          <w:sz w:val="28"/>
          <w:szCs w:val="28"/>
          <w:shd w:val="clear" w:color="auto" w:fill="FFFFFF"/>
        </w:rPr>
        <w:t>Изотон</w:t>
      </w:r>
      <w:proofErr w:type="spellEnd"/>
      <w:r w:rsidRPr="008B2E24">
        <w:rPr>
          <w:rFonts w:ascii="Times New Roman" w:eastAsia="Times New Roman" w:hAnsi="Times New Roman" w:cs="Times New Roman"/>
          <w:sz w:val="28"/>
          <w:szCs w:val="28"/>
          <w:shd w:val="clear" w:color="auto" w:fill="FFFFFF"/>
        </w:rPr>
        <w:t xml:space="preserve">,  таким </w:t>
      </w:r>
      <w:proofErr w:type="gramStart"/>
      <w:r w:rsidRPr="008B2E24">
        <w:rPr>
          <w:rFonts w:ascii="Times New Roman" w:eastAsia="Times New Roman" w:hAnsi="Times New Roman" w:cs="Times New Roman"/>
          <w:sz w:val="28"/>
          <w:szCs w:val="28"/>
          <w:shd w:val="clear" w:color="auto" w:fill="FFFFFF"/>
        </w:rPr>
        <w:t>образом</w:t>
      </w:r>
      <w:proofErr w:type="gramEnd"/>
      <w:r w:rsidRPr="008B2E24">
        <w:rPr>
          <w:rFonts w:ascii="Times New Roman" w:eastAsia="Times New Roman" w:hAnsi="Times New Roman" w:cs="Times New Roman"/>
          <w:sz w:val="28"/>
          <w:szCs w:val="28"/>
          <w:shd w:val="clear" w:color="auto" w:fill="FFFFFF"/>
        </w:rPr>
        <w:t xml:space="preserve"> является достаточно сложной оздоровительной системой, требующей наличия в школах разнообразных диагностических систем. Также требуется оснащение спортивной базы тренажерными устройствами, и привлечения высокопрофессиональных инструкторов. </w:t>
      </w:r>
      <w:r w:rsidRPr="008B2E24">
        <w:rPr>
          <w:rFonts w:ascii="Times New Roman" w:eastAsia="Times New Roman" w:hAnsi="Times New Roman" w:cs="Times New Roman"/>
          <w:b/>
          <w:sz w:val="28"/>
          <w:szCs w:val="28"/>
          <w:shd w:val="clear" w:color="auto" w:fill="FFFFFF"/>
        </w:rPr>
        <w:t xml:space="preserve">Калланетика как  оздоровительная  система </w:t>
      </w:r>
      <w:r w:rsidRPr="008B2E24">
        <w:rPr>
          <w:rFonts w:ascii="Times New Roman" w:eastAsia="Times New Roman" w:hAnsi="Times New Roman" w:cs="Times New Roman"/>
          <w:sz w:val="28"/>
          <w:szCs w:val="28"/>
          <w:shd w:val="clear" w:color="auto" w:fill="FFFFFF"/>
        </w:rPr>
        <w:t xml:space="preserve">разработана голландской балериной </w:t>
      </w:r>
      <w:proofErr w:type="spellStart"/>
      <w:r w:rsidRPr="008B2E24">
        <w:rPr>
          <w:rFonts w:ascii="Times New Roman" w:eastAsia="Times New Roman" w:hAnsi="Times New Roman" w:cs="Times New Roman"/>
          <w:sz w:val="28"/>
          <w:szCs w:val="28"/>
          <w:shd w:val="clear" w:color="auto" w:fill="FFFFFF"/>
        </w:rPr>
        <w:t>КалланПинкней</w:t>
      </w:r>
      <w:proofErr w:type="spellEnd"/>
      <w:r w:rsidRPr="008B2E24">
        <w:rPr>
          <w:rFonts w:ascii="Times New Roman" w:eastAsia="Times New Roman" w:hAnsi="Times New Roman" w:cs="Times New Roman"/>
          <w:sz w:val="28"/>
          <w:szCs w:val="28"/>
          <w:shd w:val="clear" w:color="auto" w:fill="FFFFFF"/>
        </w:rPr>
        <w:t xml:space="preserve"> и представляет  комплекс плавных упражнений и статических упражнений</w:t>
      </w:r>
    </w:p>
    <w:p w:rsidR="008B2E24" w:rsidRPr="008B2E24" w:rsidRDefault="008B2E24" w:rsidP="008B2E24">
      <w:pPr>
        <w:spacing w:line="360" w:lineRule="auto"/>
        <w:ind w:firstLine="284"/>
        <w:contextualSpacing/>
        <w:jc w:val="both"/>
        <w:rPr>
          <w:rFonts w:ascii="Times New Roman" w:eastAsia="Times New Roman" w:hAnsi="Times New Roman" w:cs="Times New Roman"/>
          <w:sz w:val="28"/>
          <w:szCs w:val="28"/>
          <w:shd w:val="clear" w:color="auto" w:fill="FFFFFF"/>
        </w:rPr>
      </w:pPr>
      <w:r w:rsidRPr="008B2E24">
        <w:rPr>
          <w:rFonts w:ascii="Times New Roman" w:eastAsia="Times New Roman" w:hAnsi="Times New Roman" w:cs="Times New Roman"/>
          <w:sz w:val="28"/>
          <w:szCs w:val="28"/>
          <w:shd w:val="clear" w:color="auto" w:fill="FFFFFF"/>
        </w:rPr>
        <w:t xml:space="preserve">Она направлена на развитие мышц, снижение массы тела, уменьшению объемов тела </w:t>
      </w:r>
      <w:proofErr w:type="gramStart"/>
      <w:r w:rsidRPr="008B2E24">
        <w:rPr>
          <w:rFonts w:ascii="Times New Roman" w:eastAsia="Times New Roman" w:hAnsi="Times New Roman" w:cs="Times New Roman"/>
          <w:sz w:val="28"/>
          <w:szCs w:val="28"/>
        </w:rPr>
        <w:t xml:space="preserve">[ </w:t>
      </w:r>
      <w:proofErr w:type="gramEnd"/>
      <w:r w:rsidRPr="008B2E24">
        <w:rPr>
          <w:rFonts w:ascii="Times New Roman" w:eastAsia="Times New Roman" w:hAnsi="Times New Roman" w:cs="Times New Roman"/>
          <w:sz w:val="28"/>
          <w:szCs w:val="28"/>
        </w:rPr>
        <w:t>6,11]</w:t>
      </w:r>
      <w:r w:rsidRPr="008B2E24">
        <w:rPr>
          <w:rFonts w:ascii="Times New Roman" w:eastAsia="Times New Roman" w:hAnsi="Times New Roman" w:cs="Times New Roman"/>
          <w:sz w:val="28"/>
          <w:szCs w:val="28"/>
          <w:shd w:val="clear" w:color="auto" w:fill="FFFFFF"/>
        </w:rPr>
        <w:t xml:space="preserve">. </w:t>
      </w:r>
    </w:p>
    <w:p w:rsidR="008B2E24" w:rsidRPr="008B2E24" w:rsidRDefault="008B2E24" w:rsidP="008B2E24">
      <w:pPr>
        <w:spacing w:line="360" w:lineRule="auto"/>
        <w:ind w:firstLine="284"/>
        <w:contextualSpacing/>
        <w:jc w:val="both"/>
        <w:rPr>
          <w:rFonts w:ascii="Times New Roman" w:eastAsia="Times New Roman" w:hAnsi="Times New Roman" w:cs="Times New Roman"/>
          <w:sz w:val="28"/>
          <w:szCs w:val="28"/>
          <w:shd w:val="clear" w:color="auto" w:fill="FFFFFF"/>
        </w:rPr>
      </w:pPr>
      <w:proofErr w:type="spellStart"/>
      <w:r w:rsidRPr="008B2E24">
        <w:rPr>
          <w:rFonts w:ascii="Times New Roman" w:eastAsia="Times New Roman" w:hAnsi="Times New Roman" w:cs="Times New Roman"/>
          <w:sz w:val="28"/>
          <w:szCs w:val="28"/>
          <w:shd w:val="clear" w:color="auto" w:fill="FFFFFF"/>
        </w:rPr>
        <w:t>Калланетикой</w:t>
      </w:r>
      <w:proofErr w:type="spellEnd"/>
      <w:r w:rsidRPr="008B2E24">
        <w:rPr>
          <w:rFonts w:ascii="Times New Roman" w:eastAsia="Times New Roman" w:hAnsi="Times New Roman" w:cs="Times New Roman"/>
          <w:sz w:val="28"/>
          <w:szCs w:val="28"/>
          <w:shd w:val="clear" w:color="auto" w:fill="FFFFFF"/>
        </w:rPr>
        <w:t xml:space="preserve"> предпочитают заниматься  те, кто не любитзанятия с активными, напряженными   и сложными  упражнениями. </w:t>
      </w:r>
    </w:p>
    <w:p w:rsidR="008B2E24" w:rsidRPr="008B2E24" w:rsidRDefault="008B2E24" w:rsidP="008B2E24">
      <w:pPr>
        <w:spacing w:line="360" w:lineRule="auto"/>
        <w:ind w:firstLine="284"/>
        <w:contextualSpacing/>
        <w:jc w:val="both"/>
        <w:rPr>
          <w:rFonts w:ascii="Times New Roman" w:eastAsia="Times New Roman" w:hAnsi="Times New Roman" w:cs="Times New Roman"/>
          <w:sz w:val="28"/>
          <w:szCs w:val="28"/>
          <w:shd w:val="clear" w:color="auto" w:fill="FFFFFF"/>
        </w:rPr>
      </w:pPr>
      <w:r w:rsidRPr="008B2E24">
        <w:rPr>
          <w:rFonts w:ascii="Times New Roman" w:eastAsia="Times New Roman" w:hAnsi="Times New Roman" w:cs="Times New Roman"/>
          <w:sz w:val="28"/>
          <w:szCs w:val="28"/>
          <w:shd w:val="clear" w:color="auto" w:fill="FFFFFF"/>
        </w:rPr>
        <w:t xml:space="preserve">Эта система плавных статичных и несложных упражнений помогает гармонизировать  процессы возбуждения и торможения, развить способность к концентрации внимания на выполнении упражнений. </w:t>
      </w:r>
    </w:p>
    <w:p w:rsidR="008B2E24" w:rsidRPr="008B2E24" w:rsidRDefault="008B2E24" w:rsidP="008B2E24">
      <w:pPr>
        <w:spacing w:line="360" w:lineRule="auto"/>
        <w:ind w:firstLine="284"/>
        <w:contextualSpacing/>
        <w:jc w:val="both"/>
        <w:rPr>
          <w:rFonts w:ascii="Times New Roman" w:eastAsia="Times New Roman" w:hAnsi="Times New Roman" w:cs="Times New Roman"/>
          <w:sz w:val="28"/>
          <w:szCs w:val="28"/>
          <w:shd w:val="clear" w:color="auto" w:fill="FFFFFF"/>
        </w:rPr>
      </w:pPr>
      <w:r w:rsidRPr="008B2E24">
        <w:rPr>
          <w:rFonts w:ascii="Times New Roman" w:eastAsia="Times New Roman" w:hAnsi="Times New Roman" w:cs="Times New Roman"/>
          <w:sz w:val="28"/>
          <w:szCs w:val="28"/>
          <w:shd w:val="clear" w:color="auto" w:fill="FFFFFF"/>
        </w:rPr>
        <w:t xml:space="preserve">Калланетика  позволяет достаточно быстро обрести необходимый уровень физической кондиции с минимальным риском получить травму </w:t>
      </w:r>
      <w:r w:rsidRPr="008B2E24">
        <w:rPr>
          <w:rFonts w:ascii="Times New Roman" w:eastAsia="Times New Roman" w:hAnsi="Times New Roman" w:cs="Times New Roman"/>
          <w:sz w:val="28"/>
          <w:szCs w:val="28"/>
        </w:rPr>
        <w:t>[6,11,39]</w:t>
      </w:r>
      <w:r w:rsidRPr="008B2E24">
        <w:rPr>
          <w:rFonts w:ascii="Times New Roman" w:eastAsia="Times New Roman" w:hAnsi="Times New Roman" w:cs="Times New Roman"/>
          <w:sz w:val="28"/>
          <w:szCs w:val="28"/>
          <w:shd w:val="clear" w:color="auto" w:fill="FFFFFF"/>
        </w:rPr>
        <w:t xml:space="preserve">. </w:t>
      </w:r>
    </w:p>
    <w:p w:rsidR="008B2E24" w:rsidRPr="008B2E24" w:rsidRDefault="008B2E24" w:rsidP="008B2E24">
      <w:pPr>
        <w:spacing w:line="360" w:lineRule="auto"/>
        <w:ind w:firstLine="284"/>
        <w:contextualSpacing/>
        <w:jc w:val="both"/>
        <w:rPr>
          <w:rFonts w:ascii="Times New Roman" w:eastAsia="Times New Roman" w:hAnsi="Times New Roman" w:cs="Times New Roman"/>
          <w:sz w:val="28"/>
          <w:szCs w:val="28"/>
          <w:shd w:val="clear" w:color="auto" w:fill="FFFFFF"/>
        </w:rPr>
      </w:pPr>
      <w:r w:rsidRPr="008B2E24">
        <w:rPr>
          <w:rFonts w:ascii="Times New Roman" w:eastAsia="Times New Roman" w:hAnsi="Times New Roman" w:cs="Times New Roman"/>
          <w:sz w:val="28"/>
          <w:szCs w:val="28"/>
          <w:shd w:val="clear" w:color="auto" w:fill="FFFFFF"/>
        </w:rPr>
        <w:t xml:space="preserve">Ее основу составляют  статические упражнения, которые необходимо выполнять в течение не менее 80-90 секунд. Чаще всего это  несложные </w:t>
      </w:r>
      <w:proofErr w:type="spellStart"/>
      <w:r w:rsidRPr="008B2E24">
        <w:rPr>
          <w:rFonts w:ascii="Times New Roman" w:eastAsia="Times New Roman" w:hAnsi="Times New Roman" w:cs="Times New Roman"/>
          <w:sz w:val="28"/>
          <w:szCs w:val="28"/>
          <w:shd w:val="clear" w:color="auto" w:fill="FFFFFF"/>
        </w:rPr>
        <w:t>асаны</w:t>
      </w:r>
      <w:proofErr w:type="spellEnd"/>
      <w:r w:rsidRPr="008B2E24">
        <w:rPr>
          <w:rFonts w:ascii="Times New Roman" w:eastAsia="Times New Roman" w:hAnsi="Times New Roman" w:cs="Times New Roman"/>
          <w:sz w:val="28"/>
          <w:szCs w:val="28"/>
          <w:shd w:val="clear" w:color="auto" w:fill="FFFFFF"/>
        </w:rPr>
        <w:t xml:space="preserve"> (позы)  хатка - йоги,  а также различные растяжки.  Стретчинг выполняется  после каждого упражнения, для профилактики рельефности мышц и  мышечной боли. </w:t>
      </w:r>
    </w:p>
    <w:p w:rsidR="008B2E24" w:rsidRPr="008B2E24" w:rsidRDefault="008B2E24" w:rsidP="008B2E24">
      <w:pPr>
        <w:spacing w:line="360" w:lineRule="auto"/>
        <w:ind w:firstLine="284"/>
        <w:contextualSpacing/>
        <w:jc w:val="both"/>
        <w:rPr>
          <w:rFonts w:ascii="Times New Roman" w:eastAsia="Times New Roman" w:hAnsi="Times New Roman" w:cs="Times New Roman"/>
          <w:sz w:val="28"/>
          <w:szCs w:val="28"/>
          <w:shd w:val="clear" w:color="auto" w:fill="FFFFFF"/>
        </w:rPr>
      </w:pPr>
      <w:r w:rsidRPr="008B2E24">
        <w:rPr>
          <w:rFonts w:ascii="Times New Roman" w:eastAsia="Times New Roman" w:hAnsi="Times New Roman" w:cs="Times New Roman"/>
          <w:sz w:val="28"/>
          <w:szCs w:val="28"/>
          <w:shd w:val="clear" w:color="auto" w:fill="FFFFFF"/>
        </w:rPr>
        <w:t xml:space="preserve">  При статических упражнениях  в мышцах происходят </w:t>
      </w:r>
      <w:proofErr w:type="spellStart"/>
      <w:r w:rsidRPr="008B2E24">
        <w:rPr>
          <w:rFonts w:ascii="Times New Roman" w:eastAsia="Times New Roman" w:hAnsi="Times New Roman" w:cs="Times New Roman"/>
          <w:sz w:val="28"/>
          <w:szCs w:val="28"/>
          <w:shd w:val="clear" w:color="auto" w:fill="FFFFFF"/>
        </w:rPr>
        <w:t>микросокращения</w:t>
      </w:r>
      <w:proofErr w:type="spellEnd"/>
      <w:r w:rsidRPr="008B2E24">
        <w:rPr>
          <w:rFonts w:ascii="Times New Roman" w:eastAsia="Times New Roman" w:hAnsi="Times New Roman" w:cs="Times New Roman"/>
          <w:sz w:val="28"/>
          <w:szCs w:val="28"/>
          <w:shd w:val="clear" w:color="auto" w:fill="FFFFFF"/>
        </w:rPr>
        <w:t xml:space="preserve">, </w:t>
      </w:r>
      <w:proofErr w:type="spellStart"/>
      <w:r w:rsidRPr="008B2E24">
        <w:rPr>
          <w:rFonts w:ascii="Times New Roman" w:eastAsia="Times New Roman" w:hAnsi="Times New Roman" w:cs="Times New Roman"/>
          <w:sz w:val="28"/>
          <w:szCs w:val="28"/>
          <w:shd w:val="clear" w:color="auto" w:fill="FFFFFF"/>
        </w:rPr>
        <w:t>энергостоимость</w:t>
      </w:r>
      <w:proofErr w:type="spellEnd"/>
      <w:r w:rsidRPr="008B2E24">
        <w:rPr>
          <w:rFonts w:ascii="Times New Roman" w:eastAsia="Times New Roman" w:hAnsi="Times New Roman" w:cs="Times New Roman"/>
          <w:sz w:val="28"/>
          <w:szCs w:val="28"/>
          <w:shd w:val="clear" w:color="auto" w:fill="FFFFFF"/>
        </w:rPr>
        <w:t xml:space="preserve"> этих </w:t>
      </w:r>
      <w:proofErr w:type="spellStart"/>
      <w:r w:rsidRPr="008B2E24">
        <w:rPr>
          <w:rFonts w:ascii="Times New Roman" w:eastAsia="Times New Roman" w:hAnsi="Times New Roman" w:cs="Times New Roman"/>
          <w:sz w:val="28"/>
          <w:szCs w:val="28"/>
          <w:shd w:val="clear" w:color="auto" w:fill="FFFFFF"/>
        </w:rPr>
        <w:t>микросокращений</w:t>
      </w:r>
      <w:proofErr w:type="spellEnd"/>
      <w:r w:rsidRPr="008B2E24">
        <w:rPr>
          <w:rFonts w:ascii="Times New Roman" w:eastAsia="Times New Roman" w:hAnsi="Times New Roman" w:cs="Times New Roman"/>
          <w:sz w:val="28"/>
          <w:szCs w:val="28"/>
          <w:shd w:val="clear" w:color="auto" w:fill="FFFFFF"/>
        </w:rPr>
        <w:t xml:space="preserve"> не меньше чем при  </w:t>
      </w:r>
      <w:proofErr w:type="spellStart"/>
      <w:r w:rsidRPr="008B2E24">
        <w:rPr>
          <w:rFonts w:ascii="Times New Roman" w:eastAsia="Times New Roman" w:hAnsi="Times New Roman" w:cs="Times New Roman"/>
          <w:sz w:val="28"/>
          <w:szCs w:val="28"/>
          <w:shd w:val="clear" w:color="auto" w:fill="FFFFFF"/>
        </w:rPr>
        <w:t>выполнениии</w:t>
      </w:r>
      <w:proofErr w:type="spellEnd"/>
      <w:r w:rsidRPr="008B2E24">
        <w:rPr>
          <w:rFonts w:ascii="Times New Roman" w:eastAsia="Times New Roman" w:hAnsi="Times New Roman" w:cs="Times New Roman"/>
          <w:sz w:val="28"/>
          <w:szCs w:val="28"/>
          <w:shd w:val="clear" w:color="auto" w:fill="FFFFFF"/>
        </w:rPr>
        <w:t xml:space="preserve"> интенсивных динамичных упражнений. Этим объясняется высокая эффективность статических упражнений для снижения избыточного веса</w:t>
      </w:r>
      <w:r w:rsidRPr="008B2E24">
        <w:rPr>
          <w:rFonts w:ascii="Times New Roman" w:eastAsia="Times New Roman" w:hAnsi="Times New Roman" w:cs="Times New Roman"/>
          <w:sz w:val="28"/>
          <w:szCs w:val="28"/>
        </w:rPr>
        <w:t>[6,11,39]</w:t>
      </w:r>
      <w:r w:rsidRPr="008B2E24">
        <w:rPr>
          <w:rFonts w:ascii="Times New Roman" w:eastAsia="Times New Roman" w:hAnsi="Times New Roman" w:cs="Times New Roman"/>
          <w:sz w:val="28"/>
          <w:szCs w:val="28"/>
          <w:shd w:val="clear" w:color="auto" w:fill="FFFFFF"/>
        </w:rPr>
        <w:t xml:space="preserve">. </w:t>
      </w:r>
    </w:p>
    <w:p w:rsidR="008B2E24" w:rsidRPr="008B2E24" w:rsidRDefault="008B2E24" w:rsidP="008B2E24">
      <w:pPr>
        <w:spacing w:line="360" w:lineRule="auto"/>
        <w:ind w:firstLine="284"/>
        <w:contextualSpacing/>
        <w:jc w:val="both"/>
        <w:rPr>
          <w:rFonts w:ascii="Times New Roman" w:eastAsia="Times New Roman" w:hAnsi="Times New Roman" w:cs="Times New Roman"/>
          <w:sz w:val="28"/>
          <w:szCs w:val="28"/>
          <w:shd w:val="clear" w:color="auto" w:fill="FFFFFF"/>
        </w:rPr>
      </w:pPr>
      <w:r w:rsidRPr="008B2E24">
        <w:rPr>
          <w:rFonts w:ascii="Times New Roman" w:eastAsia="Times New Roman" w:hAnsi="Times New Roman" w:cs="Times New Roman"/>
          <w:sz w:val="28"/>
          <w:szCs w:val="28"/>
          <w:shd w:val="clear" w:color="auto" w:fill="FFFFFF"/>
        </w:rPr>
        <w:lastRenderedPageBreak/>
        <w:t xml:space="preserve"> Уровень обменных процессов возрастает по мере увеличения времени нахождения тела в статических позах. </w:t>
      </w:r>
      <w:proofErr w:type="gramStart"/>
      <w:r w:rsidRPr="008B2E24">
        <w:rPr>
          <w:rFonts w:ascii="Times New Roman" w:eastAsia="Times New Roman" w:hAnsi="Times New Roman" w:cs="Times New Roman"/>
          <w:sz w:val="28"/>
          <w:szCs w:val="28"/>
          <w:shd w:val="clear" w:color="auto" w:fill="FFFFFF"/>
        </w:rPr>
        <w:t>В следствие</w:t>
      </w:r>
      <w:proofErr w:type="gramEnd"/>
      <w:r w:rsidRPr="008B2E24">
        <w:rPr>
          <w:rFonts w:ascii="Times New Roman" w:eastAsia="Times New Roman" w:hAnsi="Times New Roman" w:cs="Times New Roman"/>
          <w:sz w:val="28"/>
          <w:szCs w:val="28"/>
          <w:shd w:val="clear" w:color="auto" w:fill="FFFFFF"/>
        </w:rPr>
        <w:t xml:space="preserve"> чего, происходит сначала сжигание лишнего жира, а затем  и уменьшение мышечной массы</w:t>
      </w:r>
      <w:r w:rsidRPr="008B2E24">
        <w:rPr>
          <w:rFonts w:ascii="Times New Roman" w:eastAsia="Times New Roman" w:hAnsi="Times New Roman" w:cs="Times New Roman"/>
          <w:sz w:val="28"/>
          <w:szCs w:val="28"/>
        </w:rPr>
        <w:t xml:space="preserve"> [6,11].</w:t>
      </w:r>
    </w:p>
    <w:p w:rsidR="008B2E24" w:rsidRPr="008B2E24" w:rsidRDefault="008B2E24" w:rsidP="008B2E24">
      <w:pPr>
        <w:spacing w:line="360" w:lineRule="auto"/>
        <w:ind w:firstLine="284"/>
        <w:contextualSpacing/>
        <w:jc w:val="both"/>
        <w:rPr>
          <w:rFonts w:ascii="Times New Roman" w:eastAsia="Times New Roman" w:hAnsi="Times New Roman" w:cs="Times New Roman"/>
          <w:sz w:val="28"/>
          <w:szCs w:val="28"/>
          <w:shd w:val="clear" w:color="auto" w:fill="FFFFFF"/>
        </w:rPr>
      </w:pPr>
      <w:r w:rsidRPr="008B2E24">
        <w:rPr>
          <w:rFonts w:ascii="Times New Roman" w:eastAsia="Times New Roman" w:hAnsi="Times New Roman" w:cs="Times New Roman"/>
          <w:sz w:val="28"/>
          <w:szCs w:val="28"/>
          <w:shd w:val="clear" w:color="auto" w:fill="FFFFFF"/>
        </w:rPr>
        <w:t xml:space="preserve">  Отсутствие в </w:t>
      </w:r>
      <w:proofErr w:type="spellStart"/>
      <w:r w:rsidRPr="008B2E24">
        <w:rPr>
          <w:rFonts w:ascii="Times New Roman" w:eastAsia="Times New Roman" w:hAnsi="Times New Roman" w:cs="Times New Roman"/>
          <w:sz w:val="28"/>
          <w:szCs w:val="28"/>
          <w:shd w:val="clear" w:color="auto" w:fill="FFFFFF"/>
        </w:rPr>
        <w:t>калланетике</w:t>
      </w:r>
      <w:proofErr w:type="spellEnd"/>
      <w:r w:rsidRPr="008B2E24">
        <w:rPr>
          <w:rFonts w:ascii="Times New Roman" w:eastAsia="Times New Roman" w:hAnsi="Times New Roman" w:cs="Times New Roman"/>
          <w:sz w:val="28"/>
          <w:szCs w:val="28"/>
          <w:shd w:val="clear" w:color="auto" w:fill="FFFFFF"/>
        </w:rPr>
        <w:t xml:space="preserve">  динамичных и резких движений, быстрого темпа, напряжения, обеспечивает  высокую безопасность этой системы</w:t>
      </w:r>
      <w:r w:rsidRPr="008B2E24">
        <w:rPr>
          <w:rFonts w:ascii="Times New Roman" w:eastAsia="Times New Roman" w:hAnsi="Times New Roman" w:cs="Times New Roman"/>
          <w:sz w:val="28"/>
          <w:szCs w:val="28"/>
        </w:rPr>
        <w:t>[6,11]</w:t>
      </w:r>
      <w:r w:rsidRPr="008B2E24">
        <w:rPr>
          <w:rFonts w:ascii="Times New Roman" w:eastAsia="Times New Roman" w:hAnsi="Times New Roman" w:cs="Times New Roman"/>
          <w:sz w:val="28"/>
          <w:szCs w:val="28"/>
          <w:shd w:val="clear" w:color="auto" w:fill="FFFFFF"/>
        </w:rPr>
        <w:t xml:space="preserve">. </w:t>
      </w:r>
    </w:p>
    <w:p w:rsidR="008B2E24" w:rsidRPr="008B2E24" w:rsidRDefault="008B2E24" w:rsidP="008B2E24">
      <w:pPr>
        <w:spacing w:line="360" w:lineRule="auto"/>
        <w:ind w:firstLine="284"/>
        <w:contextualSpacing/>
        <w:jc w:val="both"/>
        <w:rPr>
          <w:rFonts w:ascii="Times New Roman" w:eastAsia="Times New Roman" w:hAnsi="Times New Roman" w:cs="Times New Roman"/>
          <w:sz w:val="28"/>
          <w:szCs w:val="28"/>
          <w:shd w:val="clear" w:color="auto" w:fill="FFFFFF"/>
        </w:rPr>
      </w:pPr>
      <w:r w:rsidRPr="008B2E24">
        <w:rPr>
          <w:rFonts w:ascii="Times New Roman" w:eastAsia="Times New Roman" w:hAnsi="Times New Roman" w:cs="Times New Roman"/>
          <w:b/>
          <w:sz w:val="28"/>
          <w:szCs w:val="28"/>
          <w:shd w:val="clear" w:color="auto" w:fill="FFFFFF"/>
        </w:rPr>
        <w:t>Восточные  системы  оздоровления</w:t>
      </w:r>
    </w:p>
    <w:p w:rsidR="008B2E24" w:rsidRPr="008B2E24" w:rsidRDefault="008B2E24" w:rsidP="008B2E24">
      <w:pPr>
        <w:spacing w:line="360" w:lineRule="auto"/>
        <w:ind w:firstLine="284"/>
        <w:contextualSpacing/>
        <w:jc w:val="both"/>
        <w:rPr>
          <w:rFonts w:ascii="Times New Roman" w:eastAsia="Times New Roman" w:hAnsi="Times New Roman" w:cs="Times New Roman"/>
          <w:sz w:val="28"/>
          <w:szCs w:val="28"/>
          <w:shd w:val="clear" w:color="auto" w:fill="FFFFFF"/>
        </w:rPr>
      </w:pPr>
      <w:r w:rsidRPr="008B2E24">
        <w:rPr>
          <w:rFonts w:ascii="Times New Roman" w:eastAsia="Times New Roman" w:hAnsi="Times New Roman" w:cs="Times New Roman"/>
          <w:sz w:val="28"/>
          <w:szCs w:val="28"/>
          <w:shd w:val="clear" w:color="auto" w:fill="FFFFFF"/>
        </w:rPr>
        <w:t xml:space="preserve">Наиболее известными и популярными  оздоровительной системами являются   Хатка-йога – оздоровительная система Индии и различные виды боевых искусств и  гимнастик в Китае, Корее, Японии </w:t>
      </w:r>
      <w:r w:rsidRPr="008B2E24">
        <w:rPr>
          <w:rFonts w:ascii="Times New Roman" w:eastAsia="Times New Roman" w:hAnsi="Times New Roman" w:cs="Times New Roman"/>
          <w:sz w:val="28"/>
          <w:szCs w:val="28"/>
        </w:rPr>
        <w:t>[1,13,21,39,41,58</w:t>
      </w:r>
      <w:proofErr w:type="gramStart"/>
      <w:r w:rsidRPr="008B2E24">
        <w:rPr>
          <w:rFonts w:ascii="Times New Roman" w:eastAsia="Times New Roman" w:hAnsi="Times New Roman" w:cs="Times New Roman"/>
          <w:sz w:val="28"/>
          <w:szCs w:val="28"/>
        </w:rPr>
        <w:t xml:space="preserve"> ]</w:t>
      </w:r>
      <w:proofErr w:type="gramEnd"/>
      <w:r w:rsidRPr="008B2E24">
        <w:rPr>
          <w:rFonts w:ascii="Times New Roman" w:eastAsia="Times New Roman" w:hAnsi="Times New Roman" w:cs="Times New Roman"/>
          <w:sz w:val="28"/>
          <w:szCs w:val="28"/>
        </w:rPr>
        <w:t>.</w:t>
      </w:r>
      <w:r w:rsidRPr="008B2E24">
        <w:rPr>
          <w:rFonts w:ascii="Times New Roman" w:eastAsia="Times New Roman" w:hAnsi="Times New Roman" w:cs="Times New Roman"/>
          <w:sz w:val="28"/>
          <w:szCs w:val="28"/>
          <w:shd w:val="clear" w:color="auto" w:fill="FFFFFF"/>
        </w:rPr>
        <w:t xml:space="preserve">  </w:t>
      </w:r>
    </w:p>
    <w:p w:rsidR="008B2E24" w:rsidRPr="008B2E24" w:rsidRDefault="008B2E24" w:rsidP="008B2E24">
      <w:pPr>
        <w:spacing w:line="360" w:lineRule="auto"/>
        <w:ind w:firstLine="284"/>
        <w:contextualSpacing/>
        <w:jc w:val="both"/>
        <w:rPr>
          <w:rFonts w:ascii="Times New Roman" w:eastAsia="Times New Roman" w:hAnsi="Times New Roman" w:cs="Times New Roman"/>
          <w:sz w:val="28"/>
          <w:szCs w:val="28"/>
          <w:shd w:val="clear" w:color="auto" w:fill="FFFFFF"/>
        </w:rPr>
      </w:pPr>
      <w:r w:rsidRPr="008B2E24">
        <w:rPr>
          <w:rFonts w:ascii="Times New Roman" w:eastAsia="Times New Roman" w:hAnsi="Times New Roman" w:cs="Times New Roman"/>
          <w:sz w:val="28"/>
          <w:szCs w:val="28"/>
          <w:shd w:val="clear" w:color="auto" w:fill="FFFFFF"/>
        </w:rPr>
        <w:t xml:space="preserve">1. Отличительные особенности  восточных систем оздоровления Восточные системы физических упражнений впитали в себя многовековые традиции и богатый опыт не одного поколения. Они позволяют использовать скрытые резервы человека, развивать его психофизические качества в гармонии с окружающей средой. </w:t>
      </w:r>
    </w:p>
    <w:p w:rsidR="008B2E24" w:rsidRPr="008B2E24" w:rsidRDefault="008B2E24" w:rsidP="008B2E24">
      <w:pPr>
        <w:spacing w:line="360" w:lineRule="auto"/>
        <w:ind w:firstLine="284"/>
        <w:contextualSpacing/>
        <w:jc w:val="both"/>
        <w:rPr>
          <w:rFonts w:ascii="Times New Roman" w:eastAsia="Times New Roman" w:hAnsi="Times New Roman" w:cs="Times New Roman"/>
          <w:sz w:val="28"/>
          <w:szCs w:val="28"/>
          <w:shd w:val="clear" w:color="auto" w:fill="FFFFFF"/>
        </w:rPr>
      </w:pPr>
      <w:r w:rsidRPr="008B2E24">
        <w:rPr>
          <w:rFonts w:ascii="Times New Roman" w:eastAsia="Times New Roman" w:hAnsi="Times New Roman" w:cs="Times New Roman"/>
          <w:sz w:val="28"/>
          <w:szCs w:val="28"/>
          <w:shd w:val="clear" w:color="auto" w:fill="FFFFFF"/>
        </w:rPr>
        <w:t xml:space="preserve">Отличительными особенностями восточных оздоровительных систем являются: </w:t>
      </w:r>
    </w:p>
    <w:p w:rsidR="008B2E24" w:rsidRPr="008B2E24" w:rsidRDefault="008B2E24" w:rsidP="008B2E24">
      <w:pPr>
        <w:spacing w:line="360" w:lineRule="auto"/>
        <w:ind w:firstLine="284"/>
        <w:contextualSpacing/>
        <w:jc w:val="both"/>
        <w:rPr>
          <w:rFonts w:ascii="Times New Roman" w:eastAsia="Times New Roman" w:hAnsi="Times New Roman" w:cs="Times New Roman"/>
          <w:sz w:val="28"/>
          <w:szCs w:val="28"/>
          <w:shd w:val="clear" w:color="auto" w:fill="FFFFFF"/>
        </w:rPr>
      </w:pPr>
      <w:r w:rsidRPr="008B2E24">
        <w:rPr>
          <w:rFonts w:ascii="Times New Roman" w:eastAsia="Times New Roman" w:hAnsi="Times New Roman" w:cs="Times New Roman"/>
          <w:sz w:val="28"/>
          <w:szCs w:val="28"/>
          <w:shd w:val="clear" w:color="auto" w:fill="FFFFFF"/>
        </w:rPr>
        <w:t>- религиозно-философские основы</w:t>
      </w:r>
    </w:p>
    <w:p w:rsidR="008B2E24" w:rsidRPr="008B2E24" w:rsidRDefault="008B2E24" w:rsidP="008B2E24">
      <w:pPr>
        <w:spacing w:line="360" w:lineRule="auto"/>
        <w:ind w:firstLine="284"/>
        <w:contextualSpacing/>
        <w:jc w:val="both"/>
        <w:rPr>
          <w:rFonts w:ascii="Times New Roman" w:eastAsia="Times New Roman" w:hAnsi="Times New Roman" w:cs="Times New Roman"/>
          <w:sz w:val="28"/>
          <w:szCs w:val="28"/>
          <w:shd w:val="clear" w:color="auto" w:fill="FFFFFF"/>
        </w:rPr>
      </w:pPr>
      <w:r w:rsidRPr="008B2E24">
        <w:rPr>
          <w:rFonts w:ascii="Times New Roman" w:eastAsia="Times New Roman" w:hAnsi="Times New Roman" w:cs="Times New Roman"/>
          <w:sz w:val="28"/>
          <w:szCs w:val="28"/>
          <w:shd w:val="clear" w:color="auto" w:fill="FFFFFF"/>
        </w:rPr>
        <w:t xml:space="preserve">- строгая регламентация упражнений и условий </w:t>
      </w:r>
      <w:proofErr w:type="spellStart"/>
      <w:r w:rsidRPr="008B2E24">
        <w:rPr>
          <w:rFonts w:ascii="Times New Roman" w:eastAsia="Times New Roman" w:hAnsi="Times New Roman" w:cs="Times New Roman"/>
          <w:sz w:val="28"/>
          <w:szCs w:val="28"/>
          <w:shd w:val="clear" w:color="auto" w:fill="FFFFFF"/>
        </w:rPr>
        <w:t>иметодов</w:t>
      </w:r>
      <w:proofErr w:type="spellEnd"/>
      <w:r w:rsidRPr="008B2E24">
        <w:rPr>
          <w:rFonts w:ascii="Times New Roman" w:eastAsia="Times New Roman" w:hAnsi="Times New Roman" w:cs="Times New Roman"/>
          <w:sz w:val="28"/>
          <w:szCs w:val="28"/>
          <w:shd w:val="clear" w:color="auto" w:fill="FFFFFF"/>
        </w:rPr>
        <w:t xml:space="preserve"> их выполнения; </w:t>
      </w:r>
    </w:p>
    <w:p w:rsidR="008B2E24" w:rsidRPr="008B2E24" w:rsidRDefault="008B2E24" w:rsidP="008B2E24">
      <w:pPr>
        <w:spacing w:line="360" w:lineRule="auto"/>
        <w:ind w:firstLine="284"/>
        <w:contextualSpacing/>
        <w:jc w:val="both"/>
        <w:rPr>
          <w:rFonts w:ascii="Times New Roman" w:eastAsia="Times New Roman" w:hAnsi="Times New Roman" w:cs="Times New Roman"/>
          <w:sz w:val="28"/>
          <w:szCs w:val="28"/>
          <w:shd w:val="clear" w:color="auto" w:fill="FFFFFF"/>
        </w:rPr>
      </w:pPr>
      <w:r w:rsidRPr="008B2E24">
        <w:rPr>
          <w:rFonts w:ascii="Times New Roman" w:eastAsia="Times New Roman" w:hAnsi="Times New Roman" w:cs="Times New Roman"/>
          <w:sz w:val="28"/>
          <w:szCs w:val="28"/>
          <w:shd w:val="clear" w:color="auto" w:fill="FFFFFF"/>
        </w:rPr>
        <w:t xml:space="preserve"> - наличие </w:t>
      </w:r>
      <w:proofErr w:type="gramStart"/>
      <w:r w:rsidRPr="008B2E24">
        <w:rPr>
          <w:rFonts w:ascii="Times New Roman" w:eastAsia="Times New Roman" w:hAnsi="Times New Roman" w:cs="Times New Roman"/>
          <w:sz w:val="28"/>
          <w:szCs w:val="28"/>
          <w:shd w:val="clear" w:color="auto" w:fill="FFFFFF"/>
        </w:rPr>
        <w:t>само регуляции</w:t>
      </w:r>
      <w:proofErr w:type="gramEnd"/>
      <w:r w:rsidRPr="008B2E24">
        <w:rPr>
          <w:rFonts w:ascii="Times New Roman" w:eastAsia="Times New Roman" w:hAnsi="Times New Roman" w:cs="Times New Roman"/>
          <w:sz w:val="28"/>
          <w:szCs w:val="28"/>
          <w:shd w:val="clear" w:color="auto" w:fill="FFFFFF"/>
        </w:rPr>
        <w:t xml:space="preserve"> - концентрация внимания, мысленное представление действия, волевое перераспределение напряжений и расслаблений и др.;</w:t>
      </w:r>
    </w:p>
    <w:p w:rsidR="008B2E24" w:rsidRPr="008B2E24" w:rsidRDefault="008B2E24" w:rsidP="008B2E24">
      <w:pPr>
        <w:spacing w:line="360" w:lineRule="auto"/>
        <w:ind w:firstLine="284"/>
        <w:contextualSpacing/>
        <w:jc w:val="both"/>
        <w:rPr>
          <w:rFonts w:ascii="Times New Roman" w:eastAsia="Times New Roman" w:hAnsi="Times New Roman" w:cs="Times New Roman"/>
          <w:sz w:val="28"/>
          <w:szCs w:val="28"/>
          <w:shd w:val="clear" w:color="auto" w:fill="FFFFFF"/>
        </w:rPr>
      </w:pPr>
      <w:r w:rsidRPr="008B2E24">
        <w:rPr>
          <w:rFonts w:ascii="Times New Roman" w:eastAsia="Times New Roman" w:hAnsi="Times New Roman" w:cs="Times New Roman"/>
          <w:sz w:val="28"/>
          <w:szCs w:val="28"/>
          <w:shd w:val="clear" w:color="auto" w:fill="FFFFFF"/>
        </w:rPr>
        <w:t xml:space="preserve"> наличие свода правил, которые регламентируют манеру и стиль поведения ученика, формирование определенного стиля поведения  и образа жизни</w:t>
      </w:r>
      <w:r w:rsidRPr="008B2E24">
        <w:rPr>
          <w:rFonts w:ascii="Times New Roman" w:eastAsia="Times New Roman" w:hAnsi="Times New Roman" w:cs="Times New Roman"/>
          <w:sz w:val="28"/>
          <w:szCs w:val="28"/>
        </w:rPr>
        <w:t>[1,13,21,24,39,41].</w:t>
      </w:r>
      <w:r w:rsidRPr="008B2E24">
        <w:rPr>
          <w:rFonts w:ascii="Times New Roman" w:eastAsia="Times New Roman" w:hAnsi="Times New Roman" w:cs="Times New Roman"/>
          <w:sz w:val="28"/>
          <w:szCs w:val="28"/>
          <w:shd w:val="clear" w:color="auto" w:fill="FFFFFF"/>
        </w:rPr>
        <w:t xml:space="preserve">  </w:t>
      </w:r>
    </w:p>
    <w:p w:rsidR="008B2E24" w:rsidRPr="008B2E24" w:rsidRDefault="008B2E24" w:rsidP="008B2E24">
      <w:pPr>
        <w:spacing w:line="360" w:lineRule="auto"/>
        <w:ind w:firstLine="284"/>
        <w:contextualSpacing/>
        <w:jc w:val="both"/>
        <w:rPr>
          <w:rFonts w:ascii="Times New Roman" w:eastAsia="Times New Roman" w:hAnsi="Times New Roman" w:cs="Times New Roman"/>
          <w:sz w:val="28"/>
          <w:szCs w:val="28"/>
          <w:shd w:val="clear" w:color="auto" w:fill="FFFFFF"/>
        </w:rPr>
      </w:pPr>
      <w:r w:rsidRPr="008B2E24">
        <w:rPr>
          <w:rFonts w:ascii="Times New Roman" w:eastAsia="Times New Roman" w:hAnsi="Times New Roman" w:cs="Times New Roman"/>
          <w:sz w:val="28"/>
          <w:szCs w:val="28"/>
          <w:shd w:val="clear" w:color="auto" w:fill="FFFFFF"/>
        </w:rPr>
        <w:t xml:space="preserve">Несмотря на то, что,     </w:t>
      </w:r>
      <w:proofErr w:type="spellStart"/>
      <w:r w:rsidRPr="008B2E24">
        <w:rPr>
          <w:rFonts w:ascii="Times New Roman" w:eastAsia="Times New Roman" w:hAnsi="Times New Roman" w:cs="Times New Roman"/>
          <w:sz w:val="28"/>
          <w:szCs w:val="28"/>
          <w:shd w:val="clear" w:color="auto" w:fill="FFFFFF"/>
        </w:rPr>
        <w:t>хатха-йога</w:t>
      </w:r>
      <w:proofErr w:type="spellEnd"/>
      <w:r w:rsidRPr="008B2E24">
        <w:rPr>
          <w:rFonts w:ascii="Times New Roman" w:eastAsia="Times New Roman" w:hAnsi="Times New Roman" w:cs="Times New Roman"/>
          <w:sz w:val="28"/>
          <w:szCs w:val="28"/>
          <w:shd w:val="clear" w:color="auto" w:fill="FFFFFF"/>
        </w:rPr>
        <w:t xml:space="preserve">,   </w:t>
      </w:r>
      <w:proofErr w:type="spellStart"/>
      <w:r w:rsidRPr="008B2E24">
        <w:rPr>
          <w:rFonts w:ascii="Times New Roman" w:eastAsia="Times New Roman" w:hAnsi="Times New Roman" w:cs="Times New Roman"/>
          <w:sz w:val="28"/>
          <w:szCs w:val="28"/>
          <w:shd w:val="clear" w:color="auto" w:fill="FFFFFF"/>
        </w:rPr>
        <w:t>ци-гун</w:t>
      </w:r>
      <w:proofErr w:type="spellEnd"/>
      <w:r w:rsidRPr="008B2E24">
        <w:rPr>
          <w:rFonts w:ascii="Times New Roman" w:eastAsia="Times New Roman" w:hAnsi="Times New Roman" w:cs="Times New Roman"/>
          <w:sz w:val="28"/>
          <w:szCs w:val="28"/>
          <w:shd w:val="clear" w:color="auto" w:fill="FFFFFF"/>
        </w:rPr>
        <w:t xml:space="preserve">,   ушу  и другие  восточные оздоровительные системы на протяжении нескольких тысячелетий, зарекомендовали  себя эффективнейшими средствами профилактики и лечения различных заболеваний, укрепления здоровья и повышения уровня  физической и духовной подготовленности, применение их в широкой школьной практике в настоящее время по нашему мнению невозможно. </w:t>
      </w:r>
    </w:p>
    <w:p w:rsidR="008B2E24" w:rsidRPr="008B2E24" w:rsidRDefault="008B2E24" w:rsidP="008B2E24">
      <w:pPr>
        <w:spacing w:line="360" w:lineRule="auto"/>
        <w:ind w:firstLine="284"/>
        <w:contextualSpacing/>
        <w:jc w:val="both"/>
        <w:rPr>
          <w:rFonts w:ascii="Times New Roman" w:eastAsia="Times New Roman" w:hAnsi="Times New Roman" w:cs="Times New Roman"/>
          <w:sz w:val="28"/>
          <w:szCs w:val="28"/>
          <w:shd w:val="clear" w:color="auto" w:fill="FFFFFF"/>
        </w:rPr>
      </w:pPr>
      <w:r w:rsidRPr="008B2E24">
        <w:rPr>
          <w:rFonts w:ascii="Times New Roman" w:eastAsia="Times New Roman" w:hAnsi="Times New Roman" w:cs="Times New Roman"/>
          <w:sz w:val="28"/>
          <w:szCs w:val="28"/>
          <w:shd w:val="clear" w:color="auto" w:fill="FFFFFF"/>
        </w:rPr>
        <w:lastRenderedPageBreak/>
        <w:t xml:space="preserve">Во-первых, отсутствие специалистов-педагогов способных грамотно проводить занятия по этим системам. Во-вторых, занятия  по этим системам оздоровления требует ежедневных многочасовых тренировок, связанных с освоением значительного количества, часто, очень сложных по технике. </w:t>
      </w:r>
    </w:p>
    <w:p w:rsidR="008B2E24" w:rsidRPr="008B2E24" w:rsidRDefault="008B2E24" w:rsidP="008B2E24">
      <w:pPr>
        <w:spacing w:line="360" w:lineRule="auto"/>
        <w:ind w:firstLine="284"/>
        <w:contextualSpacing/>
        <w:jc w:val="both"/>
        <w:rPr>
          <w:rFonts w:ascii="Times New Roman" w:eastAsia="Times New Roman" w:hAnsi="Times New Roman" w:cs="Times New Roman"/>
          <w:sz w:val="28"/>
          <w:szCs w:val="28"/>
          <w:shd w:val="clear" w:color="auto" w:fill="FFFFFF"/>
        </w:rPr>
      </w:pPr>
      <w:r w:rsidRPr="008B2E24">
        <w:rPr>
          <w:rFonts w:ascii="Times New Roman" w:eastAsia="Times New Roman" w:hAnsi="Times New Roman" w:cs="Times New Roman"/>
          <w:sz w:val="28"/>
          <w:szCs w:val="28"/>
          <w:shd w:val="clear" w:color="auto" w:fill="FFFFFF"/>
        </w:rPr>
        <w:t xml:space="preserve">В-третьих, совершенно другим мировоззрением и менталитетом большинства родителей, специалистов, руководителей и школьников, которые  необходимы  для внедрения этих систем в учебный процесс Российских школ. </w:t>
      </w:r>
    </w:p>
    <w:p w:rsidR="008B2E24" w:rsidRPr="008B2E24" w:rsidRDefault="008B2E24" w:rsidP="008B2E24">
      <w:pPr>
        <w:spacing w:line="360" w:lineRule="auto"/>
        <w:ind w:firstLine="284"/>
        <w:contextualSpacing/>
        <w:jc w:val="center"/>
        <w:rPr>
          <w:rFonts w:ascii="Times New Roman" w:eastAsia="Times New Roman" w:hAnsi="Times New Roman" w:cs="Times New Roman"/>
          <w:b/>
          <w:sz w:val="28"/>
          <w:szCs w:val="28"/>
        </w:rPr>
      </w:pPr>
      <w:r w:rsidRPr="008B2E24">
        <w:rPr>
          <w:rFonts w:ascii="Times New Roman" w:eastAsia="Times New Roman" w:hAnsi="Times New Roman" w:cs="Times New Roman"/>
          <w:b/>
          <w:sz w:val="28"/>
          <w:szCs w:val="28"/>
        </w:rPr>
        <w:t>СПИСОК ЛИТЕРАТУРЫ</w:t>
      </w:r>
    </w:p>
    <w:p w:rsidR="008B2E24" w:rsidRPr="008B2E24" w:rsidRDefault="008B2E24" w:rsidP="008B2E24">
      <w:pPr>
        <w:numPr>
          <w:ilvl w:val="0"/>
          <w:numId w:val="43"/>
        </w:numPr>
        <w:spacing w:after="0" w:line="360" w:lineRule="auto"/>
        <w:contextualSpacing/>
        <w:jc w:val="both"/>
        <w:rPr>
          <w:rFonts w:ascii="Times New Roman" w:eastAsia="Times New Roman" w:hAnsi="Times New Roman" w:cs="Times New Roman"/>
          <w:sz w:val="28"/>
          <w:szCs w:val="28"/>
          <w:lang w:eastAsia="ru-RU"/>
        </w:rPr>
      </w:pPr>
      <w:r w:rsidRPr="008B2E24">
        <w:rPr>
          <w:rFonts w:ascii="Times New Roman" w:eastAsia="Times New Roman" w:hAnsi="Times New Roman" w:cs="Times New Roman"/>
          <w:sz w:val="28"/>
          <w:szCs w:val="28"/>
          <w:lang w:eastAsia="ru-RU"/>
        </w:rPr>
        <w:t xml:space="preserve">Адамович, Г. Э. </w:t>
      </w:r>
      <w:proofErr w:type="spellStart"/>
      <w:r w:rsidRPr="008B2E24">
        <w:rPr>
          <w:rFonts w:ascii="Times New Roman" w:eastAsia="Times New Roman" w:hAnsi="Times New Roman" w:cs="Times New Roman"/>
          <w:sz w:val="28"/>
          <w:szCs w:val="28"/>
          <w:lang w:eastAsia="ru-RU"/>
        </w:rPr>
        <w:t>Цигун</w:t>
      </w:r>
      <w:proofErr w:type="spellEnd"/>
      <w:r w:rsidRPr="008B2E24">
        <w:rPr>
          <w:rFonts w:ascii="Times New Roman" w:eastAsia="Times New Roman" w:hAnsi="Times New Roman" w:cs="Times New Roman"/>
          <w:sz w:val="28"/>
          <w:szCs w:val="28"/>
          <w:lang w:eastAsia="ru-RU"/>
        </w:rPr>
        <w:t xml:space="preserve">: учебник для инструкторов восточных единоборств, систем оздоровления и студ. </w:t>
      </w:r>
      <w:proofErr w:type="spellStart"/>
      <w:r w:rsidRPr="008B2E24">
        <w:rPr>
          <w:rFonts w:ascii="Times New Roman" w:eastAsia="Times New Roman" w:hAnsi="Times New Roman" w:cs="Times New Roman"/>
          <w:sz w:val="28"/>
          <w:szCs w:val="28"/>
          <w:lang w:eastAsia="ru-RU"/>
        </w:rPr>
        <w:t>пед</w:t>
      </w:r>
      <w:proofErr w:type="spellEnd"/>
      <w:r w:rsidRPr="008B2E24">
        <w:rPr>
          <w:rFonts w:ascii="Times New Roman" w:eastAsia="Times New Roman" w:hAnsi="Times New Roman" w:cs="Times New Roman"/>
          <w:sz w:val="28"/>
          <w:szCs w:val="28"/>
          <w:lang w:eastAsia="ru-RU"/>
        </w:rPr>
        <w:t>. университетов / Г. Э. Адамович. – Минск, 1998. – 297 с.  </w:t>
      </w:r>
    </w:p>
    <w:p w:rsidR="008B2E24" w:rsidRPr="008B2E24" w:rsidRDefault="008B2E24" w:rsidP="008B2E24">
      <w:pPr>
        <w:numPr>
          <w:ilvl w:val="0"/>
          <w:numId w:val="43"/>
        </w:numPr>
        <w:spacing w:after="0" w:line="360" w:lineRule="auto"/>
        <w:contextualSpacing/>
        <w:jc w:val="both"/>
        <w:rPr>
          <w:rFonts w:ascii="Times New Roman" w:eastAsia="Times New Roman" w:hAnsi="Times New Roman" w:cs="Times New Roman"/>
          <w:sz w:val="28"/>
          <w:szCs w:val="28"/>
          <w:lang w:eastAsia="ru-RU"/>
        </w:rPr>
      </w:pPr>
      <w:proofErr w:type="spellStart"/>
      <w:r w:rsidRPr="008B2E24">
        <w:rPr>
          <w:rFonts w:ascii="Times New Roman" w:eastAsia="Times New Roman" w:hAnsi="Times New Roman" w:cs="Times New Roman"/>
          <w:sz w:val="28"/>
          <w:szCs w:val="28"/>
          <w:lang w:eastAsia="ru-RU"/>
        </w:rPr>
        <w:t>Бурбо</w:t>
      </w:r>
      <w:proofErr w:type="spellEnd"/>
      <w:r w:rsidRPr="008B2E24">
        <w:rPr>
          <w:rFonts w:ascii="Times New Roman" w:eastAsia="Times New Roman" w:hAnsi="Times New Roman" w:cs="Times New Roman"/>
          <w:sz w:val="28"/>
          <w:szCs w:val="28"/>
          <w:lang w:eastAsia="ru-RU"/>
        </w:rPr>
        <w:t xml:space="preserve"> Л. </w:t>
      </w:r>
      <w:proofErr w:type="spellStart"/>
      <w:r w:rsidRPr="008B2E24">
        <w:rPr>
          <w:rFonts w:ascii="Times New Roman" w:eastAsia="Times New Roman" w:hAnsi="Times New Roman" w:cs="Times New Roman"/>
          <w:sz w:val="28"/>
          <w:szCs w:val="28"/>
          <w:lang w:eastAsia="ru-RU"/>
        </w:rPr>
        <w:t>Калланетик</w:t>
      </w:r>
      <w:proofErr w:type="spellEnd"/>
      <w:r w:rsidRPr="008B2E24">
        <w:rPr>
          <w:rFonts w:ascii="Times New Roman" w:eastAsia="Times New Roman" w:hAnsi="Times New Roman" w:cs="Times New Roman"/>
          <w:sz w:val="28"/>
          <w:szCs w:val="28"/>
          <w:lang w:eastAsia="ru-RU"/>
        </w:rPr>
        <w:t xml:space="preserve"> за 10 минут в день / Л. </w:t>
      </w:r>
      <w:proofErr w:type="spellStart"/>
      <w:r w:rsidRPr="008B2E24">
        <w:rPr>
          <w:rFonts w:ascii="Times New Roman" w:eastAsia="Times New Roman" w:hAnsi="Times New Roman" w:cs="Times New Roman"/>
          <w:sz w:val="28"/>
          <w:szCs w:val="28"/>
          <w:lang w:eastAsia="ru-RU"/>
        </w:rPr>
        <w:t>Бурбо</w:t>
      </w:r>
      <w:proofErr w:type="spellEnd"/>
      <w:r w:rsidRPr="008B2E24">
        <w:rPr>
          <w:rFonts w:ascii="Times New Roman" w:eastAsia="Times New Roman" w:hAnsi="Times New Roman" w:cs="Times New Roman"/>
          <w:sz w:val="28"/>
          <w:szCs w:val="28"/>
          <w:lang w:eastAsia="ru-RU"/>
        </w:rPr>
        <w:t>. – Ростов н</w:t>
      </w:r>
      <w:proofErr w:type="gramStart"/>
      <w:r w:rsidRPr="008B2E24">
        <w:rPr>
          <w:rFonts w:ascii="Times New Roman" w:eastAsia="Times New Roman" w:hAnsi="Times New Roman" w:cs="Times New Roman"/>
          <w:sz w:val="28"/>
          <w:szCs w:val="28"/>
          <w:lang w:eastAsia="ru-RU"/>
        </w:rPr>
        <w:t>/Д</w:t>
      </w:r>
      <w:proofErr w:type="gramEnd"/>
      <w:r w:rsidRPr="008B2E24">
        <w:rPr>
          <w:rFonts w:ascii="Times New Roman" w:eastAsia="Times New Roman" w:hAnsi="Times New Roman" w:cs="Times New Roman"/>
          <w:sz w:val="28"/>
          <w:szCs w:val="28"/>
          <w:lang w:eastAsia="ru-RU"/>
        </w:rPr>
        <w:t xml:space="preserve">, 2005. – 18. 224 с. </w:t>
      </w:r>
      <w:proofErr w:type="spellStart"/>
      <w:r w:rsidRPr="008B2E24">
        <w:rPr>
          <w:rFonts w:ascii="Times New Roman" w:eastAsia="Times New Roman" w:hAnsi="Times New Roman" w:cs="Times New Roman"/>
          <w:sz w:val="28"/>
          <w:szCs w:val="28"/>
          <w:lang w:eastAsia="ru-RU"/>
        </w:rPr>
        <w:t>Вейдер</w:t>
      </w:r>
      <w:proofErr w:type="spellEnd"/>
      <w:r w:rsidRPr="008B2E24">
        <w:rPr>
          <w:rFonts w:ascii="Times New Roman" w:eastAsia="Times New Roman" w:hAnsi="Times New Roman" w:cs="Times New Roman"/>
          <w:sz w:val="28"/>
          <w:szCs w:val="28"/>
          <w:lang w:eastAsia="ru-RU"/>
        </w:rPr>
        <w:t xml:space="preserve"> С. Пилатес в 10 простых уроках / С. </w:t>
      </w:r>
      <w:proofErr w:type="spellStart"/>
      <w:r w:rsidRPr="008B2E24">
        <w:rPr>
          <w:rFonts w:ascii="Times New Roman" w:eastAsia="Times New Roman" w:hAnsi="Times New Roman" w:cs="Times New Roman"/>
          <w:sz w:val="28"/>
          <w:szCs w:val="28"/>
          <w:lang w:eastAsia="ru-RU"/>
        </w:rPr>
        <w:t>Вейдер</w:t>
      </w:r>
      <w:proofErr w:type="spellEnd"/>
      <w:r w:rsidRPr="008B2E24">
        <w:rPr>
          <w:rFonts w:ascii="Times New Roman" w:eastAsia="Times New Roman" w:hAnsi="Times New Roman" w:cs="Times New Roman"/>
          <w:sz w:val="28"/>
          <w:szCs w:val="28"/>
          <w:lang w:eastAsia="ru-RU"/>
        </w:rPr>
        <w:t>. – Ростов н</w:t>
      </w:r>
      <w:proofErr w:type="gramStart"/>
      <w:r w:rsidRPr="008B2E24">
        <w:rPr>
          <w:rFonts w:ascii="Times New Roman" w:eastAsia="Times New Roman" w:hAnsi="Times New Roman" w:cs="Times New Roman"/>
          <w:sz w:val="28"/>
          <w:szCs w:val="28"/>
          <w:lang w:eastAsia="ru-RU"/>
        </w:rPr>
        <w:t>/Д</w:t>
      </w:r>
      <w:proofErr w:type="gramEnd"/>
      <w:r w:rsidRPr="008B2E24">
        <w:rPr>
          <w:rFonts w:ascii="Times New Roman" w:eastAsia="Times New Roman" w:hAnsi="Times New Roman" w:cs="Times New Roman"/>
          <w:sz w:val="28"/>
          <w:szCs w:val="28"/>
          <w:lang w:eastAsia="ru-RU"/>
        </w:rPr>
        <w:t>, 2006. – 288 с.</w:t>
      </w:r>
    </w:p>
    <w:p w:rsidR="008B2E24" w:rsidRPr="008B2E24" w:rsidRDefault="008B2E24" w:rsidP="008B2E24">
      <w:pPr>
        <w:numPr>
          <w:ilvl w:val="0"/>
          <w:numId w:val="43"/>
        </w:numPr>
        <w:spacing w:after="0" w:line="360" w:lineRule="auto"/>
        <w:contextualSpacing/>
        <w:jc w:val="both"/>
        <w:rPr>
          <w:rFonts w:ascii="Times New Roman" w:eastAsia="Times New Roman" w:hAnsi="Times New Roman" w:cs="Times New Roman"/>
          <w:sz w:val="28"/>
          <w:szCs w:val="28"/>
          <w:lang w:eastAsia="ru-RU"/>
        </w:rPr>
      </w:pPr>
      <w:r w:rsidRPr="008B2E24">
        <w:rPr>
          <w:rFonts w:ascii="Times New Roman" w:eastAsia="Times New Roman" w:hAnsi="Times New Roman" w:cs="Times New Roman"/>
          <w:sz w:val="28"/>
          <w:szCs w:val="28"/>
          <w:lang w:eastAsia="ru-RU"/>
        </w:rPr>
        <w:t xml:space="preserve">Васильев Т. Э. Начало </w:t>
      </w:r>
      <w:proofErr w:type="spellStart"/>
      <w:r w:rsidRPr="008B2E24">
        <w:rPr>
          <w:rFonts w:ascii="Times New Roman" w:eastAsia="Times New Roman" w:hAnsi="Times New Roman" w:cs="Times New Roman"/>
          <w:sz w:val="28"/>
          <w:szCs w:val="28"/>
          <w:lang w:eastAsia="ru-RU"/>
        </w:rPr>
        <w:t>Хатха-йоги</w:t>
      </w:r>
      <w:proofErr w:type="spellEnd"/>
      <w:r w:rsidRPr="008B2E24">
        <w:rPr>
          <w:rFonts w:ascii="Times New Roman" w:eastAsia="Times New Roman" w:hAnsi="Times New Roman" w:cs="Times New Roman"/>
          <w:sz w:val="28"/>
          <w:szCs w:val="28"/>
          <w:lang w:eastAsia="ru-RU"/>
        </w:rPr>
        <w:t xml:space="preserve"> / Т. Э. Васильев. – М., 1990. – 232 с.  3. </w:t>
      </w:r>
      <w:proofErr w:type="spellStart"/>
      <w:r w:rsidRPr="008B2E24">
        <w:rPr>
          <w:rFonts w:ascii="Times New Roman" w:eastAsia="Times New Roman" w:hAnsi="Times New Roman" w:cs="Times New Roman"/>
          <w:sz w:val="28"/>
          <w:szCs w:val="28"/>
          <w:lang w:eastAsia="ru-RU"/>
        </w:rPr>
        <w:t>Исмуков</w:t>
      </w:r>
      <w:proofErr w:type="spellEnd"/>
      <w:r w:rsidRPr="008B2E24">
        <w:rPr>
          <w:rFonts w:ascii="Times New Roman" w:eastAsia="Times New Roman" w:hAnsi="Times New Roman" w:cs="Times New Roman"/>
          <w:sz w:val="28"/>
          <w:szCs w:val="28"/>
          <w:lang w:eastAsia="ru-RU"/>
        </w:rPr>
        <w:t xml:space="preserve"> Н. Н. Адаптированная йога для всех / Н. Н. </w:t>
      </w:r>
      <w:proofErr w:type="spellStart"/>
      <w:r w:rsidRPr="008B2E24">
        <w:rPr>
          <w:rFonts w:ascii="Times New Roman" w:eastAsia="Times New Roman" w:hAnsi="Times New Roman" w:cs="Times New Roman"/>
          <w:sz w:val="28"/>
          <w:szCs w:val="28"/>
          <w:lang w:eastAsia="ru-RU"/>
        </w:rPr>
        <w:t>Исмуков</w:t>
      </w:r>
      <w:proofErr w:type="spellEnd"/>
      <w:r w:rsidRPr="008B2E24">
        <w:rPr>
          <w:rFonts w:ascii="Times New Roman" w:eastAsia="Times New Roman" w:hAnsi="Times New Roman" w:cs="Times New Roman"/>
          <w:sz w:val="28"/>
          <w:szCs w:val="28"/>
          <w:lang w:eastAsia="ru-RU"/>
        </w:rPr>
        <w:t>. – Ростов н</w:t>
      </w:r>
      <w:proofErr w:type="gramStart"/>
      <w:r w:rsidRPr="008B2E24">
        <w:rPr>
          <w:rFonts w:ascii="Times New Roman" w:eastAsia="Times New Roman" w:hAnsi="Times New Roman" w:cs="Times New Roman"/>
          <w:sz w:val="28"/>
          <w:szCs w:val="28"/>
          <w:lang w:eastAsia="ru-RU"/>
        </w:rPr>
        <w:t>/Д</w:t>
      </w:r>
      <w:proofErr w:type="gramEnd"/>
      <w:r w:rsidRPr="008B2E24">
        <w:rPr>
          <w:rFonts w:ascii="Times New Roman" w:eastAsia="Times New Roman" w:hAnsi="Times New Roman" w:cs="Times New Roman"/>
          <w:sz w:val="28"/>
          <w:szCs w:val="28"/>
          <w:lang w:eastAsia="ru-RU"/>
        </w:rPr>
        <w:t>, 2002. – 192 с.  </w:t>
      </w:r>
    </w:p>
    <w:p w:rsidR="008B2E24" w:rsidRPr="008B2E24" w:rsidRDefault="008B2E24" w:rsidP="008B2E24">
      <w:pPr>
        <w:numPr>
          <w:ilvl w:val="0"/>
          <w:numId w:val="43"/>
        </w:numPr>
        <w:spacing w:after="0" w:line="360" w:lineRule="auto"/>
        <w:contextualSpacing/>
        <w:jc w:val="both"/>
        <w:rPr>
          <w:rFonts w:ascii="Times New Roman" w:eastAsia="Times New Roman" w:hAnsi="Times New Roman" w:cs="Times New Roman"/>
          <w:sz w:val="28"/>
          <w:szCs w:val="28"/>
          <w:lang w:eastAsia="ru-RU"/>
        </w:rPr>
      </w:pPr>
      <w:proofErr w:type="spellStart"/>
      <w:r w:rsidRPr="008B2E24">
        <w:rPr>
          <w:rFonts w:ascii="Times New Roman" w:eastAsia="Times New Roman" w:hAnsi="Times New Roman" w:cs="Times New Roman"/>
          <w:sz w:val="28"/>
          <w:szCs w:val="28"/>
          <w:lang w:eastAsia="ru-RU"/>
        </w:rPr>
        <w:t>Вейдер</w:t>
      </w:r>
      <w:proofErr w:type="spellEnd"/>
      <w:r w:rsidRPr="008B2E24">
        <w:rPr>
          <w:rFonts w:ascii="Times New Roman" w:eastAsia="Times New Roman" w:hAnsi="Times New Roman" w:cs="Times New Roman"/>
          <w:sz w:val="28"/>
          <w:szCs w:val="28"/>
          <w:lang w:eastAsia="ru-RU"/>
        </w:rPr>
        <w:t xml:space="preserve"> С. Пилатес </w:t>
      </w:r>
      <w:proofErr w:type="gramStart"/>
      <w:r w:rsidRPr="008B2E24">
        <w:rPr>
          <w:rFonts w:ascii="Times New Roman" w:eastAsia="Times New Roman" w:hAnsi="Times New Roman" w:cs="Times New Roman"/>
          <w:sz w:val="28"/>
          <w:szCs w:val="28"/>
          <w:lang w:eastAsia="ru-RU"/>
        </w:rPr>
        <w:t>от</w:t>
      </w:r>
      <w:proofErr w:type="gramEnd"/>
      <w:r w:rsidRPr="008B2E24">
        <w:rPr>
          <w:rFonts w:ascii="Times New Roman" w:eastAsia="Times New Roman" w:hAnsi="Times New Roman" w:cs="Times New Roman"/>
          <w:sz w:val="28"/>
          <w:szCs w:val="28"/>
          <w:lang w:eastAsia="ru-RU"/>
        </w:rPr>
        <w:t xml:space="preserve"> А до Я / С. </w:t>
      </w:r>
      <w:proofErr w:type="spellStart"/>
      <w:r w:rsidRPr="008B2E24">
        <w:rPr>
          <w:rFonts w:ascii="Times New Roman" w:eastAsia="Times New Roman" w:hAnsi="Times New Roman" w:cs="Times New Roman"/>
          <w:sz w:val="28"/>
          <w:szCs w:val="28"/>
          <w:lang w:eastAsia="ru-RU"/>
        </w:rPr>
        <w:t>Вейдер</w:t>
      </w:r>
      <w:proofErr w:type="spellEnd"/>
      <w:r w:rsidRPr="008B2E24">
        <w:rPr>
          <w:rFonts w:ascii="Times New Roman" w:eastAsia="Times New Roman" w:hAnsi="Times New Roman" w:cs="Times New Roman"/>
          <w:sz w:val="28"/>
          <w:szCs w:val="28"/>
          <w:lang w:eastAsia="ru-RU"/>
        </w:rPr>
        <w:t>. – Ростов н</w:t>
      </w:r>
      <w:proofErr w:type="gramStart"/>
      <w:r w:rsidRPr="008B2E24">
        <w:rPr>
          <w:rFonts w:ascii="Times New Roman" w:eastAsia="Times New Roman" w:hAnsi="Times New Roman" w:cs="Times New Roman"/>
          <w:sz w:val="28"/>
          <w:szCs w:val="28"/>
          <w:lang w:eastAsia="ru-RU"/>
        </w:rPr>
        <w:t>/Д</w:t>
      </w:r>
      <w:proofErr w:type="gramEnd"/>
      <w:r w:rsidRPr="008B2E24">
        <w:rPr>
          <w:rFonts w:ascii="Times New Roman" w:eastAsia="Times New Roman" w:hAnsi="Times New Roman" w:cs="Times New Roman"/>
          <w:sz w:val="28"/>
          <w:szCs w:val="28"/>
          <w:lang w:eastAsia="ru-RU"/>
        </w:rPr>
        <w:t xml:space="preserve">, 2007. – 320 с. </w:t>
      </w:r>
    </w:p>
    <w:p w:rsidR="008B2E24" w:rsidRPr="008B2E24" w:rsidRDefault="008B2E24" w:rsidP="008B2E24">
      <w:pPr>
        <w:numPr>
          <w:ilvl w:val="0"/>
          <w:numId w:val="43"/>
        </w:numPr>
        <w:spacing w:after="0" w:line="360" w:lineRule="auto"/>
        <w:contextualSpacing/>
        <w:jc w:val="both"/>
        <w:rPr>
          <w:rFonts w:ascii="Times New Roman" w:eastAsia="Times New Roman" w:hAnsi="Times New Roman" w:cs="Times New Roman"/>
          <w:sz w:val="28"/>
          <w:szCs w:val="28"/>
          <w:lang w:eastAsia="ru-RU"/>
        </w:rPr>
      </w:pPr>
      <w:proofErr w:type="spellStart"/>
      <w:r w:rsidRPr="008B2E24">
        <w:rPr>
          <w:rFonts w:ascii="Times New Roman" w:eastAsia="Times New Roman" w:hAnsi="Times New Roman" w:cs="Times New Roman"/>
          <w:sz w:val="28"/>
          <w:szCs w:val="28"/>
          <w:lang w:eastAsia="ru-RU"/>
        </w:rPr>
        <w:t>Вейдер</w:t>
      </w:r>
      <w:proofErr w:type="spellEnd"/>
      <w:r w:rsidRPr="008B2E24">
        <w:rPr>
          <w:rFonts w:ascii="Times New Roman" w:eastAsia="Times New Roman" w:hAnsi="Times New Roman" w:cs="Times New Roman"/>
          <w:sz w:val="28"/>
          <w:szCs w:val="28"/>
          <w:lang w:eastAsia="ru-RU"/>
        </w:rPr>
        <w:t xml:space="preserve"> С. </w:t>
      </w:r>
      <w:proofErr w:type="spellStart"/>
      <w:r w:rsidRPr="008B2E24">
        <w:rPr>
          <w:rFonts w:ascii="Times New Roman" w:eastAsia="Times New Roman" w:hAnsi="Times New Roman" w:cs="Times New Roman"/>
          <w:sz w:val="28"/>
          <w:szCs w:val="28"/>
          <w:lang w:eastAsia="ru-RU"/>
        </w:rPr>
        <w:t>Боди-балет</w:t>
      </w:r>
      <w:proofErr w:type="spellEnd"/>
      <w:r w:rsidRPr="008B2E24">
        <w:rPr>
          <w:rFonts w:ascii="Times New Roman" w:eastAsia="Times New Roman" w:hAnsi="Times New Roman" w:cs="Times New Roman"/>
          <w:sz w:val="28"/>
          <w:szCs w:val="28"/>
          <w:lang w:eastAsia="ru-RU"/>
        </w:rPr>
        <w:t xml:space="preserve">. 15 минут в день / С. </w:t>
      </w:r>
      <w:proofErr w:type="spellStart"/>
      <w:r w:rsidRPr="008B2E24">
        <w:rPr>
          <w:rFonts w:ascii="Times New Roman" w:eastAsia="Times New Roman" w:hAnsi="Times New Roman" w:cs="Times New Roman"/>
          <w:sz w:val="28"/>
          <w:szCs w:val="28"/>
          <w:lang w:eastAsia="ru-RU"/>
        </w:rPr>
        <w:t>Вейдер</w:t>
      </w:r>
      <w:proofErr w:type="spellEnd"/>
      <w:r w:rsidRPr="008B2E24">
        <w:rPr>
          <w:rFonts w:ascii="Times New Roman" w:eastAsia="Times New Roman" w:hAnsi="Times New Roman" w:cs="Times New Roman"/>
          <w:sz w:val="28"/>
          <w:szCs w:val="28"/>
          <w:lang w:eastAsia="ru-RU"/>
        </w:rPr>
        <w:t xml:space="preserve"> – Ростов </w:t>
      </w:r>
      <w:proofErr w:type="spellStart"/>
      <w:r w:rsidRPr="008B2E24">
        <w:rPr>
          <w:rFonts w:ascii="Times New Roman" w:eastAsia="Times New Roman" w:hAnsi="Times New Roman" w:cs="Times New Roman"/>
          <w:sz w:val="28"/>
          <w:szCs w:val="28"/>
          <w:lang w:eastAsia="ru-RU"/>
        </w:rPr>
        <w:t>н</w:t>
      </w:r>
      <w:proofErr w:type="spellEnd"/>
      <w:r w:rsidRPr="008B2E24">
        <w:rPr>
          <w:rFonts w:ascii="Times New Roman" w:eastAsia="Times New Roman" w:hAnsi="Times New Roman" w:cs="Times New Roman"/>
          <w:sz w:val="28"/>
          <w:szCs w:val="28"/>
          <w:lang w:eastAsia="ru-RU"/>
        </w:rPr>
        <w:t xml:space="preserve">/Д, 2006. – 64 с. </w:t>
      </w:r>
    </w:p>
    <w:p w:rsidR="008B2E24" w:rsidRPr="008B2E24" w:rsidRDefault="008B2E24" w:rsidP="008B2E24">
      <w:pPr>
        <w:spacing w:after="0" w:line="360" w:lineRule="auto"/>
        <w:ind w:left="360"/>
        <w:contextualSpacing/>
        <w:jc w:val="both"/>
        <w:rPr>
          <w:rFonts w:ascii="Times New Roman" w:eastAsia="Times New Roman" w:hAnsi="Times New Roman" w:cs="Times New Roman"/>
          <w:sz w:val="28"/>
          <w:szCs w:val="28"/>
          <w:lang w:eastAsia="ru-RU"/>
        </w:rPr>
      </w:pPr>
      <w:r w:rsidRPr="008B2E24">
        <w:rPr>
          <w:rFonts w:ascii="Times New Roman" w:eastAsia="Times New Roman" w:hAnsi="Times New Roman" w:cs="Times New Roman"/>
          <w:sz w:val="28"/>
          <w:szCs w:val="28"/>
          <w:lang w:eastAsia="ru-RU"/>
        </w:rPr>
        <w:t xml:space="preserve">Лисицкая Т. С. Ритмическая гимнастика. Методика и физиологическое воздействие / Т. С. Лисицкая. – М., 2005. – 68 с. </w:t>
      </w:r>
    </w:p>
    <w:p w:rsidR="008B2E24" w:rsidRPr="008B2E24" w:rsidRDefault="008B2E24" w:rsidP="008B2E24">
      <w:pPr>
        <w:numPr>
          <w:ilvl w:val="0"/>
          <w:numId w:val="43"/>
        </w:numPr>
        <w:spacing w:after="0" w:line="360" w:lineRule="auto"/>
        <w:contextualSpacing/>
        <w:jc w:val="both"/>
        <w:rPr>
          <w:rFonts w:ascii="Times New Roman" w:eastAsia="Times New Roman" w:hAnsi="Times New Roman" w:cs="Times New Roman"/>
          <w:sz w:val="28"/>
          <w:szCs w:val="28"/>
          <w:lang w:eastAsia="ru-RU"/>
        </w:rPr>
      </w:pPr>
      <w:r w:rsidRPr="008B2E24">
        <w:rPr>
          <w:rFonts w:ascii="Times New Roman" w:eastAsia="Times New Roman" w:hAnsi="Times New Roman" w:cs="Times New Roman"/>
          <w:sz w:val="28"/>
          <w:szCs w:val="28"/>
          <w:lang w:eastAsia="ru-RU"/>
        </w:rPr>
        <w:t>Любимова Г. И. Спортивные танцы: учеб</w:t>
      </w:r>
      <w:proofErr w:type="gramStart"/>
      <w:r w:rsidRPr="008B2E24">
        <w:rPr>
          <w:rFonts w:ascii="Times New Roman" w:eastAsia="Times New Roman" w:hAnsi="Times New Roman" w:cs="Times New Roman"/>
          <w:sz w:val="28"/>
          <w:szCs w:val="28"/>
          <w:lang w:eastAsia="ru-RU"/>
        </w:rPr>
        <w:t>.п</w:t>
      </w:r>
      <w:proofErr w:type="gramEnd"/>
      <w:r w:rsidRPr="008B2E24">
        <w:rPr>
          <w:rFonts w:ascii="Times New Roman" w:eastAsia="Times New Roman" w:hAnsi="Times New Roman" w:cs="Times New Roman"/>
          <w:sz w:val="28"/>
          <w:szCs w:val="28"/>
          <w:lang w:eastAsia="ru-RU"/>
        </w:rPr>
        <w:t>особие для студентов вузов физической культуры / Г. И. Любимова. – Хабаровск: Изд-во ХГАФК, 2012.- 157с.</w:t>
      </w:r>
    </w:p>
    <w:p w:rsidR="008B2E24" w:rsidRPr="008B2E24" w:rsidRDefault="008B2E24" w:rsidP="008B2E24">
      <w:pPr>
        <w:numPr>
          <w:ilvl w:val="0"/>
          <w:numId w:val="43"/>
        </w:numPr>
        <w:spacing w:after="0" w:line="360" w:lineRule="auto"/>
        <w:contextualSpacing/>
        <w:jc w:val="both"/>
        <w:rPr>
          <w:rFonts w:ascii="Times New Roman" w:eastAsia="Times New Roman" w:hAnsi="Times New Roman" w:cs="Times New Roman"/>
          <w:sz w:val="28"/>
          <w:szCs w:val="28"/>
          <w:lang w:eastAsia="ru-RU"/>
        </w:rPr>
      </w:pPr>
      <w:r w:rsidRPr="008B2E24">
        <w:rPr>
          <w:rFonts w:ascii="Times New Roman" w:eastAsia="Times New Roman" w:hAnsi="Times New Roman" w:cs="Times New Roman"/>
          <w:sz w:val="28"/>
          <w:szCs w:val="28"/>
          <w:lang w:eastAsia="ru-RU"/>
        </w:rPr>
        <w:t>Лях В.И Физическая культура 1-4 классы: учебник / В.И.Лях,  М.: Просвещение, 2013. — 217 с.</w:t>
      </w:r>
    </w:p>
    <w:p w:rsidR="008B2E24" w:rsidRPr="008B2E24" w:rsidRDefault="008B2E24" w:rsidP="008B2E24">
      <w:pPr>
        <w:numPr>
          <w:ilvl w:val="0"/>
          <w:numId w:val="43"/>
        </w:numPr>
        <w:spacing w:after="0" w:line="360" w:lineRule="auto"/>
        <w:contextualSpacing/>
        <w:jc w:val="both"/>
        <w:rPr>
          <w:rFonts w:ascii="Times New Roman" w:eastAsia="Times New Roman" w:hAnsi="Times New Roman" w:cs="Times New Roman"/>
          <w:sz w:val="28"/>
          <w:szCs w:val="28"/>
          <w:lang w:eastAsia="ru-RU"/>
        </w:rPr>
      </w:pPr>
      <w:r w:rsidRPr="008B2E24">
        <w:rPr>
          <w:rFonts w:ascii="Times New Roman" w:eastAsia="Times New Roman" w:hAnsi="Times New Roman" w:cs="Times New Roman"/>
          <w:sz w:val="28"/>
          <w:szCs w:val="28"/>
          <w:lang w:eastAsia="ru-RU"/>
        </w:rPr>
        <w:t>Мао Д. Оздоровительная китайская гимнастика</w:t>
      </w:r>
      <w:proofErr w:type="gramStart"/>
      <w:r w:rsidRPr="008B2E24">
        <w:rPr>
          <w:rFonts w:ascii="Times New Roman" w:eastAsia="Times New Roman" w:hAnsi="Times New Roman" w:cs="Times New Roman"/>
          <w:sz w:val="28"/>
          <w:szCs w:val="28"/>
          <w:lang w:eastAsia="ru-RU"/>
        </w:rPr>
        <w:t xml:space="preserve"> :</w:t>
      </w:r>
      <w:proofErr w:type="gramEnd"/>
      <w:r w:rsidRPr="008B2E24">
        <w:rPr>
          <w:rFonts w:ascii="Times New Roman" w:eastAsia="Times New Roman" w:hAnsi="Times New Roman" w:cs="Times New Roman"/>
          <w:sz w:val="28"/>
          <w:szCs w:val="28"/>
          <w:lang w:eastAsia="ru-RU"/>
        </w:rPr>
        <w:t xml:space="preserve"> пер с англ. / Д. Мао. – М., 2001. – 175 с. </w:t>
      </w:r>
    </w:p>
    <w:p w:rsidR="008B2E24" w:rsidRPr="008B2E24" w:rsidRDefault="008B2E24" w:rsidP="008B2E24">
      <w:pPr>
        <w:numPr>
          <w:ilvl w:val="0"/>
          <w:numId w:val="43"/>
        </w:numPr>
        <w:spacing w:after="0" w:line="360" w:lineRule="auto"/>
        <w:contextualSpacing/>
        <w:jc w:val="both"/>
        <w:rPr>
          <w:rFonts w:ascii="Times New Roman" w:eastAsia="Times New Roman" w:hAnsi="Times New Roman" w:cs="Times New Roman"/>
          <w:sz w:val="28"/>
          <w:szCs w:val="28"/>
          <w:lang w:eastAsia="ru-RU"/>
        </w:rPr>
      </w:pPr>
      <w:r w:rsidRPr="008B2E24">
        <w:rPr>
          <w:rFonts w:ascii="Times New Roman" w:eastAsia="Times New Roman" w:hAnsi="Times New Roman" w:cs="Times New Roman"/>
          <w:sz w:val="28"/>
          <w:szCs w:val="28"/>
          <w:lang w:eastAsia="ru-RU"/>
        </w:rPr>
        <w:lastRenderedPageBreak/>
        <w:t>Матвеев Л. П. Теория и методика физической культуры: учебник для студентов вузов физической культуры, 4-е издание /Л.П. Матвеев.- М.: изд-во Лань, 2008.- 524с.</w:t>
      </w:r>
    </w:p>
    <w:p w:rsidR="008B2E24" w:rsidRPr="008B2E24" w:rsidRDefault="008B2E24" w:rsidP="008B2E24">
      <w:pPr>
        <w:numPr>
          <w:ilvl w:val="0"/>
          <w:numId w:val="43"/>
        </w:numPr>
        <w:spacing w:after="0" w:line="360" w:lineRule="auto"/>
        <w:contextualSpacing/>
        <w:rPr>
          <w:rFonts w:ascii="Times New Roman" w:eastAsia="Times New Roman" w:hAnsi="Times New Roman" w:cs="Times New Roman"/>
          <w:sz w:val="28"/>
          <w:szCs w:val="28"/>
          <w:lang w:eastAsia="ru-RU"/>
        </w:rPr>
      </w:pPr>
      <w:r w:rsidRPr="008B2E24">
        <w:rPr>
          <w:rFonts w:ascii="Times New Roman" w:eastAsia="Times New Roman" w:hAnsi="Times New Roman" w:cs="Times New Roman"/>
          <w:sz w:val="28"/>
          <w:szCs w:val="28"/>
          <w:lang w:eastAsia="ru-RU"/>
        </w:rPr>
        <w:t>Матвеев, Л.П. Общая теория спорта и ее прикладные аспекты: [Текст] учебник для вузов физической культуры / Л.П. Матвеев-М.: Советский Спорт, 2010. -340 с.</w:t>
      </w:r>
    </w:p>
    <w:p w:rsidR="008B2E24" w:rsidRPr="008B2E24" w:rsidRDefault="008B2E24" w:rsidP="008B2E24">
      <w:pPr>
        <w:numPr>
          <w:ilvl w:val="0"/>
          <w:numId w:val="43"/>
        </w:numPr>
        <w:spacing w:after="0" w:line="360" w:lineRule="auto"/>
        <w:contextualSpacing/>
        <w:jc w:val="both"/>
        <w:rPr>
          <w:rFonts w:ascii="Times New Roman" w:eastAsia="Times New Roman" w:hAnsi="Times New Roman" w:cs="Times New Roman"/>
          <w:sz w:val="28"/>
          <w:szCs w:val="28"/>
          <w:lang w:eastAsia="ru-RU"/>
        </w:rPr>
      </w:pPr>
      <w:proofErr w:type="spellStart"/>
      <w:r w:rsidRPr="008B2E24">
        <w:rPr>
          <w:rFonts w:ascii="Times New Roman" w:eastAsia="Times New Roman" w:hAnsi="Times New Roman" w:cs="Times New Roman"/>
          <w:sz w:val="28"/>
          <w:szCs w:val="28"/>
          <w:lang w:eastAsia="ru-RU"/>
        </w:rPr>
        <w:t>Менхин</w:t>
      </w:r>
      <w:proofErr w:type="spellEnd"/>
      <w:r w:rsidRPr="008B2E24">
        <w:rPr>
          <w:rFonts w:ascii="Times New Roman" w:eastAsia="Times New Roman" w:hAnsi="Times New Roman" w:cs="Times New Roman"/>
          <w:sz w:val="28"/>
          <w:szCs w:val="28"/>
          <w:lang w:eastAsia="ru-RU"/>
        </w:rPr>
        <w:t xml:space="preserve"> Ю. В. Оздоровительная гимнастика: теория и методика : учеб</w:t>
      </w:r>
      <w:proofErr w:type="gramStart"/>
      <w:r w:rsidRPr="008B2E24">
        <w:rPr>
          <w:rFonts w:ascii="Times New Roman" w:eastAsia="Times New Roman" w:hAnsi="Times New Roman" w:cs="Times New Roman"/>
          <w:sz w:val="28"/>
          <w:szCs w:val="28"/>
          <w:lang w:eastAsia="ru-RU"/>
        </w:rPr>
        <w:t>.п</w:t>
      </w:r>
      <w:proofErr w:type="gramEnd"/>
      <w:r w:rsidRPr="008B2E24">
        <w:rPr>
          <w:rFonts w:ascii="Times New Roman" w:eastAsia="Times New Roman" w:hAnsi="Times New Roman" w:cs="Times New Roman"/>
          <w:sz w:val="28"/>
          <w:szCs w:val="28"/>
          <w:lang w:eastAsia="ru-RU"/>
        </w:rPr>
        <w:t xml:space="preserve">особие / Ю. В. </w:t>
      </w:r>
      <w:proofErr w:type="spellStart"/>
      <w:r w:rsidRPr="008B2E24">
        <w:rPr>
          <w:rFonts w:ascii="Times New Roman" w:eastAsia="Times New Roman" w:hAnsi="Times New Roman" w:cs="Times New Roman"/>
          <w:sz w:val="28"/>
          <w:szCs w:val="28"/>
          <w:lang w:eastAsia="ru-RU"/>
        </w:rPr>
        <w:t>Менхин</w:t>
      </w:r>
      <w:proofErr w:type="spellEnd"/>
      <w:r w:rsidRPr="008B2E24">
        <w:rPr>
          <w:rFonts w:ascii="Times New Roman" w:eastAsia="Times New Roman" w:hAnsi="Times New Roman" w:cs="Times New Roman"/>
          <w:sz w:val="28"/>
          <w:szCs w:val="28"/>
          <w:lang w:eastAsia="ru-RU"/>
        </w:rPr>
        <w:t xml:space="preserve">, А. В. </w:t>
      </w:r>
      <w:proofErr w:type="spellStart"/>
      <w:r w:rsidRPr="008B2E24">
        <w:rPr>
          <w:rFonts w:ascii="Times New Roman" w:eastAsia="Times New Roman" w:hAnsi="Times New Roman" w:cs="Times New Roman"/>
          <w:sz w:val="28"/>
          <w:szCs w:val="28"/>
          <w:lang w:eastAsia="ru-RU"/>
        </w:rPr>
        <w:t>Менхин</w:t>
      </w:r>
      <w:proofErr w:type="spellEnd"/>
      <w:r w:rsidRPr="008B2E24">
        <w:rPr>
          <w:rFonts w:ascii="Times New Roman" w:eastAsia="Times New Roman" w:hAnsi="Times New Roman" w:cs="Times New Roman"/>
          <w:sz w:val="28"/>
          <w:szCs w:val="28"/>
          <w:lang w:eastAsia="ru-RU"/>
        </w:rPr>
        <w:t>. – Ростов н</w:t>
      </w:r>
      <w:proofErr w:type="gramStart"/>
      <w:r w:rsidRPr="008B2E24">
        <w:rPr>
          <w:rFonts w:ascii="Times New Roman" w:eastAsia="Times New Roman" w:hAnsi="Times New Roman" w:cs="Times New Roman"/>
          <w:sz w:val="28"/>
          <w:szCs w:val="28"/>
          <w:lang w:eastAsia="ru-RU"/>
        </w:rPr>
        <w:t>/Д</w:t>
      </w:r>
      <w:proofErr w:type="gramEnd"/>
      <w:r w:rsidRPr="008B2E24">
        <w:rPr>
          <w:rFonts w:ascii="Times New Roman" w:eastAsia="Times New Roman" w:hAnsi="Times New Roman" w:cs="Times New Roman"/>
          <w:sz w:val="28"/>
          <w:szCs w:val="28"/>
          <w:lang w:eastAsia="ru-RU"/>
        </w:rPr>
        <w:t>, 2002. – 384 с.</w:t>
      </w:r>
    </w:p>
    <w:p w:rsidR="008B2E24" w:rsidRPr="008B2E24" w:rsidRDefault="008B2E24" w:rsidP="008B2E24">
      <w:pPr>
        <w:numPr>
          <w:ilvl w:val="0"/>
          <w:numId w:val="43"/>
        </w:numPr>
        <w:spacing w:after="0" w:line="360" w:lineRule="auto"/>
        <w:contextualSpacing/>
        <w:jc w:val="both"/>
        <w:rPr>
          <w:rFonts w:ascii="Times New Roman" w:eastAsia="Times New Roman" w:hAnsi="Times New Roman" w:cs="Times New Roman"/>
          <w:sz w:val="28"/>
          <w:szCs w:val="28"/>
          <w:lang w:eastAsia="ru-RU"/>
        </w:rPr>
      </w:pPr>
      <w:r w:rsidRPr="008B2E24">
        <w:rPr>
          <w:rFonts w:ascii="Times New Roman" w:eastAsia="Times New Roman" w:hAnsi="Times New Roman" w:cs="Times New Roman"/>
          <w:sz w:val="28"/>
          <w:szCs w:val="28"/>
          <w:lang w:eastAsia="ru-RU"/>
        </w:rPr>
        <w:t>Миловидов В. К. Методы самоконтроля за состоянием здоровья и тренированности занимающихся различными видами оздоровительной аэробики : учеб</w:t>
      </w:r>
      <w:proofErr w:type="gramStart"/>
      <w:r w:rsidRPr="008B2E24">
        <w:rPr>
          <w:rFonts w:ascii="Times New Roman" w:eastAsia="Times New Roman" w:hAnsi="Times New Roman" w:cs="Times New Roman"/>
          <w:sz w:val="28"/>
          <w:szCs w:val="28"/>
          <w:lang w:eastAsia="ru-RU"/>
        </w:rPr>
        <w:t>.п</w:t>
      </w:r>
      <w:proofErr w:type="gramEnd"/>
      <w:r w:rsidRPr="008B2E24">
        <w:rPr>
          <w:rFonts w:ascii="Times New Roman" w:eastAsia="Times New Roman" w:hAnsi="Times New Roman" w:cs="Times New Roman"/>
          <w:sz w:val="28"/>
          <w:szCs w:val="28"/>
          <w:lang w:eastAsia="ru-RU"/>
        </w:rPr>
        <w:t xml:space="preserve">особие / В. К. Миловидов, А. И. </w:t>
      </w:r>
      <w:proofErr w:type="spellStart"/>
      <w:r w:rsidRPr="008B2E24">
        <w:rPr>
          <w:rFonts w:ascii="Times New Roman" w:eastAsia="Times New Roman" w:hAnsi="Times New Roman" w:cs="Times New Roman"/>
          <w:sz w:val="28"/>
          <w:szCs w:val="28"/>
          <w:lang w:eastAsia="ru-RU"/>
        </w:rPr>
        <w:t>Пустозеров</w:t>
      </w:r>
      <w:proofErr w:type="spellEnd"/>
      <w:r w:rsidRPr="008B2E24">
        <w:rPr>
          <w:rFonts w:ascii="Times New Roman" w:eastAsia="Times New Roman" w:hAnsi="Times New Roman" w:cs="Times New Roman"/>
          <w:sz w:val="28"/>
          <w:szCs w:val="28"/>
          <w:lang w:eastAsia="ru-RU"/>
        </w:rPr>
        <w:t xml:space="preserve">, О. И. </w:t>
      </w:r>
      <w:proofErr w:type="spellStart"/>
      <w:r w:rsidRPr="008B2E24">
        <w:rPr>
          <w:rFonts w:ascii="Times New Roman" w:eastAsia="Times New Roman" w:hAnsi="Times New Roman" w:cs="Times New Roman"/>
          <w:sz w:val="28"/>
          <w:szCs w:val="28"/>
          <w:lang w:eastAsia="ru-RU"/>
        </w:rPr>
        <w:t>Песин</w:t>
      </w:r>
      <w:proofErr w:type="spellEnd"/>
      <w:r w:rsidRPr="008B2E24">
        <w:rPr>
          <w:rFonts w:ascii="Times New Roman" w:eastAsia="Times New Roman" w:hAnsi="Times New Roman" w:cs="Times New Roman"/>
          <w:sz w:val="28"/>
          <w:szCs w:val="28"/>
          <w:lang w:eastAsia="ru-RU"/>
        </w:rPr>
        <w:t xml:space="preserve">. – Челябинск, 2006. – 140 с. </w:t>
      </w:r>
    </w:p>
    <w:p w:rsidR="008B2E24" w:rsidRPr="008B2E24" w:rsidRDefault="008B2E24" w:rsidP="008B2E24">
      <w:pPr>
        <w:spacing w:after="0" w:line="360" w:lineRule="auto"/>
        <w:ind w:left="851"/>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13. </w:t>
      </w:r>
      <w:r w:rsidRPr="008B2E24">
        <w:rPr>
          <w:rFonts w:ascii="Times New Roman" w:eastAsia="Times New Roman" w:hAnsi="Times New Roman" w:cs="Times New Roman"/>
          <w:sz w:val="28"/>
          <w:szCs w:val="28"/>
          <w:lang w:eastAsia="ru-RU"/>
        </w:rPr>
        <w:t xml:space="preserve">Милюкова И. В. Полная энциклопедия лечебной гимнастики / И. В. Милюкова Т. А. Евдокимов. – СПб., 2003. – 509 </w:t>
      </w:r>
      <w:proofErr w:type="gramStart"/>
      <w:r w:rsidRPr="008B2E24">
        <w:rPr>
          <w:rFonts w:ascii="Times New Roman" w:eastAsia="Times New Roman" w:hAnsi="Times New Roman" w:cs="Times New Roman"/>
          <w:sz w:val="28"/>
          <w:szCs w:val="28"/>
          <w:lang w:eastAsia="ru-RU"/>
        </w:rPr>
        <w:t>с</w:t>
      </w:r>
      <w:proofErr w:type="gramEnd"/>
      <w:r w:rsidRPr="008B2E24">
        <w:rPr>
          <w:rFonts w:ascii="Times New Roman" w:eastAsia="Times New Roman" w:hAnsi="Times New Roman" w:cs="Times New Roman"/>
          <w:sz w:val="28"/>
          <w:szCs w:val="28"/>
          <w:lang w:eastAsia="ru-RU"/>
        </w:rPr>
        <w:t>.  </w:t>
      </w:r>
    </w:p>
    <w:p w:rsidR="008B2E24" w:rsidRPr="008B2E24" w:rsidRDefault="008B2E24" w:rsidP="008B2E24">
      <w:pPr>
        <w:spacing w:after="0" w:line="360" w:lineRule="auto"/>
        <w:ind w:left="851"/>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14. </w:t>
      </w:r>
      <w:proofErr w:type="spellStart"/>
      <w:r w:rsidRPr="008B2E24">
        <w:rPr>
          <w:rFonts w:ascii="Times New Roman" w:eastAsia="Times New Roman" w:hAnsi="Times New Roman" w:cs="Times New Roman"/>
          <w:sz w:val="28"/>
          <w:szCs w:val="28"/>
          <w:lang w:eastAsia="ru-RU"/>
        </w:rPr>
        <w:t>МинвуЦан</w:t>
      </w:r>
      <w:proofErr w:type="spellEnd"/>
      <w:r w:rsidRPr="008B2E24">
        <w:rPr>
          <w:rFonts w:ascii="Times New Roman" w:eastAsia="Times New Roman" w:hAnsi="Times New Roman" w:cs="Times New Roman"/>
          <w:sz w:val="28"/>
          <w:szCs w:val="28"/>
          <w:lang w:eastAsia="ru-RU"/>
        </w:rPr>
        <w:t xml:space="preserve"> Китайская терапия </w:t>
      </w:r>
      <w:proofErr w:type="spellStart"/>
      <w:r w:rsidRPr="008B2E24">
        <w:rPr>
          <w:rFonts w:ascii="Times New Roman" w:eastAsia="Times New Roman" w:hAnsi="Times New Roman" w:cs="Times New Roman"/>
          <w:sz w:val="28"/>
          <w:szCs w:val="28"/>
          <w:lang w:eastAsia="ru-RU"/>
        </w:rPr>
        <w:t>цигун</w:t>
      </w:r>
      <w:proofErr w:type="spellEnd"/>
      <w:proofErr w:type="gramStart"/>
      <w:r w:rsidRPr="008B2E24">
        <w:rPr>
          <w:rFonts w:ascii="Times New Roman" w:eastAsia="Times New Roman" w:hAnsi="Times New Roman" w:cs="Times New Roman"/>
          <w:sz w:val="28"/>
          <w:szCs w:val="28"/>
          <w:lang w:eastAsia="ru-RU"/>
        </w:rPr>
        <w:t xml:space="preserve"> :</w:t>
      </w:r>
      <w:proofErr w:type="gramEnd"/>
      <w:r w:rsidRPr="008B2E24">
        <w:rPr>
          <w:rFonts w:ascii="Times New Roman" w:eastAsia="Times New Roman" w:hAnsi="Times New Roman" w:cs="Times New Roman"/>
          <w:sz w:val="28"/>
          <w:szCs w:val="28"/>
          <w:lang w:eastAsia="ru-RU"/>
        </w:rPr>
        <w:t xml:space="preserve"> пер. с англ. / </w:t>
      </w:r>
      <w:proofErr w:type="spellStart"/>
      <w:r w:rsidRPr="008B2E24">
        <w:rPr>
          <w:rFonts w:ascii="Times New Roman" w:eastAsia="Times New Roman" w:hAnsi="Times New Roman" w:cs="Times New Roman"/>
          <w:sz w:val="28"/>
          <w:szCs w:val="28"/>
          <w:lang w:eastAsia="ru-RU"/>
        </w:rPr>
        <w:t>ЦанМинву</w:t>
      </w:r>
      <w:proofErr w:type="spellEnd"/>
      <w:r w:rsidRPr="008B2E24">
        <w:rPr>
          <w:rFonts w:ascii="Times New Roman" w:eastAsia="Times New Roman" w:hAnsi="Times New Roman" w:cs="Times New Roman"/>
          <w:sz w:val="28"/>
          <w:szCs w:val="28"/>
          <w:lang w:eastAsia="ru-RU"/>
        </w:rPr>
        <w:t xml:space="preserve">, Сунь </w:t>
      </w:r>
      <w:proofErr w:type="spellStart"/>
      <w:r w:rsidRPr="008B2E24">
        <w:rPr>
          <w:rFonts w:ascii="Times New Roman" w:eastAsia="Times New Roman" w:hAnsi="Times New Roman" w:cs="Times New Roman"/>
          <w:sz w:val="28"/>
          <w:szCs w:val="28"/>
          <w:lang w:eastAsia="ru-RU"/>
        </w:rPr>
        <w:t>Хинчуань</w:t>
      </w:r>
      <w:proofErr w:type="spellEnd"/>
      <w:r w:rsidRPr="008B2E24">
        <w:rPr>
          <w:rFonts w:ascii="Times New Roman" w:eastAsia="Times New Roman" w:hAnsi="Times New Roman" w:cs="Times New Roman"/>
          <w:sz w:val="28"/>
          <w:szCs w:val="28"/>
          <w:lang w:eastAsia="ru-RU"/>
        </w:rPr>
        <w:t xml:space="preserve">. – М., 1991. – 156 с. </w:t>
      </w:r>
    </w:p>
    <w:p w:rsidR="008B2E24" w:rsidRPr="008B2E24" w:rsidRDefault="008B2E24" w:rsidP="008B2E24">
      <w:pPr>
        <w:spacing w:after="0" w:line="360" w:lineRule="auto"/>
        <w:ind w:left="851"/>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15. </w:t>
      </w:r>
      <w:proofErr w:type="spellStart"/>
      <w:r w:rsidRPr="008B2E24">
        <w:rPr>
          <w:rFonts w:ascii="Times New Roman" w:eastAsia="Times New Roman" w:hAnsi="Times New Roman" w:cs="Times New Roman"/>
          <w:sz w:val="28"/>
          <w:szCs w:val="28"/>
          <w:lang w:eastAsia="ru-RU"/>
        </w:rPr>
        <w:t>Мякинченко</w:t>
      </w:r>
      <w:proofErr w:type="spellEnd"/>
      <w:r w:rsidRPr="008B2E24">
        <w:rPr>
          <w:rFonts w:ascii="Times New Roman" w:eastAsia="Times New Roman" w:hAnsi="Times New Roman" w:cs="Times New Roman"/>
          <w:sz w:val="28"/>
          <w:szCs w:val="28"/>
          <w:lang w:eastAsia="ru-RU"/>
        </w:rPr>
        <w:t xml:space="preserve"> Е. Б. Оздоровительная тренировка по системе </w:t>
      </w:r>
      <w:proofErr w:type="spellStart"/>
      <w:r w:rsidRPr="008B2E24">
        <w:rPr>
          <w:rFonts w:ascii="Times New Roman" w:eastAsia="Times New Roman" w:hAnsi="Times New Roman" w:cs="Times New Roman"/>
          <w:sz w:val="28"/>
          <w:szCs w:val="28"/>
          <w:lang w:eastAsia="ru-RU"/>
        </w:rPr>
        <w:t>Изотон</w:t>
      </w:r>
      <w:proofErr w:type="spellEnd"/>
      <w:r w:rsidRPr="008B2E24">
        <w:rPr>
          <w:rFonts w:ascii="Times New Roman" w:eastAsia="Times New Roman" w:hAnsi="Times New Roman" w:cs="Times New Roman"/>
          <w:sz w:val="28"/>
          <w:szCs w:val="28"/>
          <w:lang w:eastAsia="ru-RU"/>
        </w:rPr>
        <w:t xml:space="preserve"> / Е. Б. </w:t>
      </w:r>
      <w:proofErr w:type="spellStart"/>
      <w:r w:rsidRPr="008B2E24">
        <w:rPr>
          <w:rFonts w:ascii="Times New Roman" w:eastAsia="Times New Roman" w:hAnsi="Times New Roman" w:cs="Times New Roman"/>
          <w:sz w:val="28"/>
          <w:szCs w:val="28"/>
          <w:lang w:eastAsia="ru-RU"/>
        </w:rPr>
        <w:t>Мякинченко</w:t>
      </w:r>
      <w:proofErr w:type="spellEnd"/>
      <w:r w:rsidRPr="008B2E24">
        <w:rPr>
          <w:rFonts w:ascii="Times New Roman" w:eastAsia="Times New Roman" w:hAnsi="Times New Roman" w:cs="Times New Roman"/>
          <w:sz w:val="28"/>
          <w:szCs w:val="28"/>
          <w:lang w:eastAsia="ru-RU"/>
        </w:rPr>
        <w:t xml:space="preserve">,  В. Н. </w:t>
      </w:r>
      <w:proofErr w:type="spellStart"/>
      <w:r w:rsidRPr="008B2E24">
        <w:rPr>
          <w:rFonts w:ascii="Times New Roman" w:eastAsia="Times New Roman" w:hAnsi="Times New Roman" w:cs="Times New Roman"/>
          <w:sz w:val="28"/>
          <w:szCs w:val="28"/>
          <w:lang w:eastAsia="ru-RU"/>
        </w:rPr>
        <w:t>Селуянов</w:t>
      </w:r>
      <w:proofErr w:type="spellEnd"/>
      <w:r w:rsidRPr="008B2E24">
        <w:rPr>
          <w:rFonts w:ascii="Times New Roman" w:eastAsia="Times New Roman" w:hAnsi="Times New Roman" w:cs="Times New Roman"/>
          <w:sz w:val="28"/>
          <w:szCs w:val="28"/>
          <w:lang w:eastAsia="ru-RU"/>
        </w:rPr>
        <w:t xml:space="preserve">. – М., 2001. – 67 с. </w:t>
      </w:r>
    </w:p>
    <w:p w:rsidR="008B2E24" w:rsidRPr="008B2E24" w:rsidRDefault="008B2E24" w:rsidP="008B2E24">
      <w:pPr>
        <w:spacing w:after="0" w:line="360" w:lineRule="auto"/>
        <w:ind w:left="851"/>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16. </w:t>
      </w:r>
      <w:r w:rsidRPr="008B2E24">
        <w:rPr>
          <w:rFonts w:ascii="Times New Roman" w:eastAsia="Times New Roman" w:hAnsi="Times New Roman" w:cs="Times New Roman"/>
          <w:sz w:val="28"/>
          <w:szCs w:val="28"/>
          <w:lang w:eastAsia="ru-RU"/>
        </w:rPr>
        <w:t xml:space="preserve">Одинцова И. Б.  Аэробика и фитнес. Современные методики / И.Б Одинцова. – М.: </w:t>
      </w:r>
      <w:proofErr w:type="spellStart"/>
      <w:r w:rsidRPr="008B2E24">
        <w:rPr>
          <w:rFonts w:ascii="Times New Roman" w:eastAsia="Times New Roman" w:hAnsi="Times New Roman" w:cs="Times New Roman"/>
          <w:sz w:val="28"/>
          <w:szCs w:val="28"/>
          <w:lang w:eastAsia="ru-RU"/>
        </w:rPr>
        <w:t>Эксмо</w:t>
      </w:r>
      <w:proofErr w:type="spellEnd"/>
      <w:r w:rsidRPr="008B2E24">
        <w:rPr>
          <w:rFonts w:ascii="Times New Roman" w:eastAsia="Times New Roman" w:hAnsi="Times New Roman" w:cs="Times New Roman"/>
          <w:sz w:val="28"/>
          <w:szCs w:val="28"/>
          <w:lang w:eastAsia="ru-RU"/>
        </w:rPr>
        <w:t>, 2003.- 247с.</w:t>
      </w:r>
    </w:p>
    <w:p w:rsidR="008B2E24" w:rsidRPr="008B2E24" w:rsidRDefault="008B2E24" w:rsidP="008B2E24">
      <w:pPr>
        <w:spacing w:after="0" w:line="360" w:lineRule="auto"/>
        <w:ind w:left="1211"/>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17.  </w:t>
      </w:r>
      <w:proofErr w:type="spellStart"/>
      <w:r w:rsidRPr="008B2E24">
        <w:rPr>
          <w:rFonts w:ascii="Times New Roman" w:eastAsia="Times New Roman" w:hAnsi="Times New Roman" w:cs="Times New Roman"/>
          <w:sz w:val="28"/>
          <w:szCs w:val="28"/>
          <w:lang w:eastAsia="ru-RU"/>
        </w:rPr>
        <w:t>Осик</w:t>
      </w:r>
      <w:proofErr w:type="spellEnd"/>
      <w:r w:rsidRPr="008B2E24">
        <w:rPr>
          <w:rFonts w:ascii="Times New Roman" w:eastAsia="Times New Roman" w:hAnsi="Times New Roman" w:cs="Times New Roman"/>
          <w:sz w:val="28"/>
          <w:szCs w:val="28"/>
          <w:lang w:eastAsia="ru-RU"/>
        </w:rPr>
        <w:t xml:space="preserve"> В.И. Теория и методика двигательной рекреации и ЗОЖ: учебное пособие</w:t>
      </w:r>
      <w:proofErr w:type="gramStart"/>
      <w:r w:rsidRPr="008B2E24">
        <w:rPr>
          <w:rFonts w:ascii="Times New Roman" w:eastAsia="Times New Roman" w:hAnsi="Times New Roman" w:cs="Times New Roman"/>
          <w:sz w:val="28"/>
          <w:szCs w:val="28"/>
          <w:lang w:eastAsia="ru-RU"/>
        </w:rPr>
        <w:t>.-</w:t>
      </w:r>
      <w:proofErr w:type="gramEnd"/>
      <w:r w:rsidRPr="008B2E24">
        <w:rPr>
          <w:rFonts w:ascii="Times New Roman" w:eastAsia="Times New Roman" w:hAnsi="Times New Roman" w:cs="Times New Roman"/>
          <w:sz w:val="28"/>
          <w:szCs w:val="28"/>
          <w:lang w:eastAsia="ru-RU"/>
        </w:rPr>
        <w:t>Краснодар: КГУФКСТ, 2011.- 130с.</w:t>
      </w:r>
    </w:p>
    <w:p w:rsidR="008B2E24" w:rsidRPr="008B2E24" w:rsidRDefault="008B2E24" w:rsidP="008B2E24">
      <w:pPr>
        <w:spacing w:after="0" w:line="360" w:lineRule="auto"/>
        <w:ind w:left="1211"/>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18.  </w:t>
      </w:r>
      <w:r w:rsidRPr="008B2E24">
        <w:rPr>
          <w:rFonts w:ascii="Times New Roman" w:eastAsia="Times New Roman" w:hAnsi="Times New Roman" w:cs="Times New Roman"/>
          <w:sz w:val="28"/>
          <w:szCs w:val="28"/>
          <w:lang w:eastAsia="ru-RU"/>
        </w:rPr>
        <w:t>Соловьев Г.М. Культура здорового образа жизни: учеб</w:t>
      </w:r>
      <w:proofErr w:type="gramStart"/>
      <w:r w:rsidRPr="008B2E24">
        <w:rPr>
          <w:rFonts w:ascii="Times New Roman" w:eastAsia="Times New Roman" w:hAnsi="Times New Roman" w:cs="Times New Roman"/>
          <w:sz w:val="28"/>
          <w:szCs w:val="28"/>
          <w:lang w:eastAsia="ru-RU"/>
        </w:rPr>
        <w:t>.п</w:t>
      </w:r>
      <w:proofErr w:type="gramEnd"/>
      <w:r w:rsidRPr="008B2E24">
        <w:rPr>
          <w:rFonts w:ascii="Times New Roman" w:eastAsia="Times New Roman" w:hAnsi="Times New Roman" w:cs="Times New Roman"/>
          <w:sz w:val="28"/>
          <w:szCs w:val="28"/>
          <w:lang w:eastAsia="ru-RU"/>
        </w:rPr>
        <w:t xml:space="preserve">особие для студентов вузов / Г.М.Соловьев, Н.И.Соловьева. М.: </w:t>
      </w:r>
      <w:proofErr w:type="spellStart"/>
      <w:r w:rsidRPr="008B2E24">
        <w:rPr>
          <w:rFonts w:ascii="Times New Roman" w:eastAsia="Times New Roman" w:hAnsi="Times New Roman" w:cs="Times New Roman"/>
          <w:sz w:val="28"/>
          <w:szCs w:val="28"/>
          <w:lang w:eastAsia="ru-RU"/>
        </w:rPr>
        <w:t>Илекса</w:t>
      </w:r>
      <w:proofErr w:type="spellEnd"/>
      <w:r w:rsidRPr="008B2E24">
        <w:rPr>
          <w:rFonts w:ascii="Times New Roman" w:eastAsia="Times New Roman" w:hAnsi="Times New Roman" w:cs="Times New Roman"/>
          <w:sz w:val="28"/>
          <w:szCs w:val="28"/>
          <w:lang w:eastAsia="ru-RU"/>
        </w:rPr>
        <w:t>, 2009. -432с.</w:t>
      </w:r>
    </w:p>
    <w:p w:rsidR="008B2E24" w:rsidRPr="008B2E24" w:rsidRDefault="00CB0E13" w:rsidP="008B2E24">
      <w:pPr>
        <w:spacing w:after="0" w:line="360" w:lineRule="auto"/>
        <w:ind w:left="851"/>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19. </w:t>
      </w:r>
      <w:r w:rsidR="008B2E24" w:rsidRPr="008B2E24">
        <w:rPr>
          <w:rFonts w:ascii="Times New Roman" w:eastAsia="Times New Roman" w:hAnsi="Times New Roman" w:cs="Times New Roman"/>
          <w:sz w:val="28"/>
          <w:szCs w:val="28"/>
          <w:lang w:eastAsia="ru-RU"/>
        </w:rPr>
        <w:t xml:space="preserve">Томпсон В. Фитнес после 40 / В. Томпсон – Ростов н/Д, 2004. – 220 с. </w:t>
      </w:r>
    </w:p>
    <w:p w:rsidR="008B2E24" w:rsidRPr="008B2E24" w:rsidRDefault="00CB0E13" w:rsidP="008B2E24">
      <w:pPr>
        <w:spacing w:after="0" w:line="360" w:lineRule="auto"/>
        <w:ind w:left="851"/>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20.  </w:t>
      </w:r>
      <w:r w:rsidR="008B2E24" w:rsidRPr="008B2E24">
        <w:rPr>
          <w:rFonts w:ascii="Times New Roman" w:eastAsia="Times New Roman" w:hAnsi="Times New Roman" w:cs="Times New Roman"/>
          <w:sz w:val="28"/>
          <w:szCs w:val="28"/>
          <w:lang w:eastAsia="ru-RU"/>
        </w:rPr>
        <w:t>Фан Ч. Стретчинг для здоровья суставов / Ч. Фан. – М., 2004. – 64</w:t>
      </w:r>
      <w:bookmarkStart w:id="0" w:name="_GoBack"/>
      <w:bookmarkEnd w:id="0"/>
      <w:r w:rsidR="008B2E24" w:rsidRPr="008B2E24">
        <w:rPr>
          <w:rFonts w:ascii="Times New Roman" w:eastAsia="Times New Roman" w:hAnsi="Times New Roman" w:cs="Times New Roman"/>
          <w:sz w:val="28"/>
          <w:szCs w:val="28"/>
          <w:lang w:eastAsia="ru-RU"/>
        </w:rPr>
        <w:t xml:space="preserve">. </w:t>
      </w:r>
    </w:p>
    <w:p w:rsidR="008B2E24" w:rsidRPr="008B2E24" w:rsidRDefault="00CB0E13" w:rsidP="008B2E24">
      <w:pPr>
        <w:spacing w:after="0" w:line="360" w:lineRule="auto"/>
        <w:ind w:left="851"/>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21. </w:t>
      </w:r>
      <w:proofErr w:type="spellStart"/>
      <w:r w:rsidR="008B2E24" w:rsidRPr="008B2E24">
        <w:rPr>
          <w:rFonts w:ascii="Times New Roman" w:eastAsia="Times New Roman" w:hAnsi="Times New Roman" w:cs="Times New Roman"/>
          <w:sz w:val="28"/>
          <w:szCs w:val="28"/>
          <w:lang w:eastAsia="ru-RU"/>
        </w:rPr>
        <w:t>Шнак</w:t>
      </w:r>
      <w:proofErr w:type="spellEnd"/>
      <w:r w:rsidR="008B2E24" w:rsidRPr="008B2E24">
        <w:rPr>
          <w:rFonts w:ascii="Times New Roman" w:eastAsia="Times New Roman" w:hAnsi="Times New Roman" w:cs="Times New Roman"/>
          <w:sz w:val="28"/>
          <w:szCs w:val="28"/>
          <w:lang w:eastAsia="ru-RU"/>
        </w:rPr>
        <w:t xml:space="preserve"> Г. Растяжки на каждый день: красота и здоровье за 7 х 7 секунд / Г. </w:t>
      </w:r>
      <w:proofErr w:type="spellStart"/>
      <w:r w:rsidR="008B2E24" w:rsidRPr="008B2E24">
        <w:rPr>
          <w:rFonts w:ascii="Times New Roman" w:eastAsia="Times New Roman" w:hAnsi="Times New Roman" w:cs="Times New Roman"/>
          <w:sz w:val="28"/>
          <w:szCs w:val="28"/>
          <w:lang w:eastAsia="ru-RU"/>
        </w:rPr>
        <w:t>Шнак</w:t>
      </w:r>
      <w:proofErr w:type="spellEnd"/>
      <w:r w:rsidR="008B2E24" w:rsidRPr="008B2E24">
        <w:rPr>
          <w:rFonts w:ascii="Times New Roman" w:eastAsia="Times New Roman" w:hAnsi="Times New Roman" w:cs="Times New Roman"/>
          <w:sz w:val="28"/>
          <w:szCs w:val="28"/>
          <w:lang w:eastAsia="ru-RU"/>
        </w:rPr>
        <w:t xml:space="preserve">. – СПб., 2013. – 89 </w:t>
      </w:r>
      <w:proofErr w:type="gramStart"/>
      <w:r w:rsidR="008B2E24" w:rsidRPr="008B2E24">
        <w:rPr>
          <w:rFonts w:ascii="Times New Roman" w:eastAsia="Times New Roman" w:hAnsi="Times New Roman" w:cs="Times New Roman"/>
          <w:sz w:val="28"/>
          <w:szCs w:val="28"/>
          <w:lang w:eastAsia="ru-RU"/>
        </w:rPr>
        <w:t>с</w:t>
      </w:r>
      <w:proofErr w:type="gramEnd"/>
      <w:r w:rsidR="008B2E24" w:rsidRPr="008B2E24">
        <w:rPr>
          <w:rFonts w:ascii="Times New Roman" w:eastAsia="Times New Roman" w:hAnsi="Times New Roman" w:cs="Times New Roman"/>
          <w:sz w:val="28"/>
          <w:szCs w:val="28"/>
          <w:lang w:eastAsia="ru-RU"/>
        </w:rPr>
        <w:t xml:space="preserve">. </w:t>
      </w:r>
    </w:p>
    <w:p w:rsidR="008B2E24" w:rsidRPr="008B2E24" w:rsidRDefault="00CB0E13" w:rsidP="008B2E24">
      <w:pPr>
        <w:spacing w:after="0" w:line="360" w:lineRule="auto"/>
        <w:ind w:left="644"/>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 xml:space="preserve">22. </w:t>
      </w:r>
      <w:proofErr w:type="spellStart"/>
      <w:r w:rsidR="008B2E24" w:rsidRPr="008B2E24">
        <w:rPr>
          <w:rFonts w:ascii="Times New Roman" w:eastAsia="Times New Roman" w:hAnsi="Times New Roman" w:cs="Times New Roman"/>
          <w:sz w:val="28"/>
          <w:szCs w:val="28"/>
          <w:lang w:eastAsia="ru-RU"/>
        </w:rPr>
        <w:t>Шенфилд</w:t>
      </w:r>
      <w:proofErr w:type="spellEnd"/>
      <w:r w:rsidR="008B2E24" w:rsidRPr="008B2E24">
        <w:rPr>
          <w:rFonts w:ascii="Times New Roman" w:eastAsia="Times New Roman" w:hAnsi="Times New Roman" w:cs="Times New Roman"/>
          <w:sz w:val="28"/>
          <w:szCs w:val="28"/>
          <w:lang w:eastAsia="ru-RU"/>
        </w:rPr>
        <w:t xml:space="preserve"> Б. Фитнесс для красивого тела / Б. </w:t>
      </w:r>
      <w:proofErr w:type="spellStart"/>
      <w:r w:rsidR="008B2E24" w:rsidRPr="008B2E24">
        <w:rPr>
          <w:rFonts w:ascii="Times New Roman" w:eastAsia="Times New Roman" w:hAnsi="Times New Roman" w:cs="Times New Roman"/>
          <w:sz w:val="28"/>
          <w:szCs w:val="28"/>
          <w:lang w:eastAsia="ru-RU"/>
        </w:rPr>
        <w:t>Шенфилд</w:t>
      </w:r>
      <w:proofErr w:type="spellEnd"/>
      <w:r w:rsidR="008B2E24" w:rsidRPr="008B2E24">
        <w:rPr>
          <w:rFonts w:ascii="Times New Roman" w:eastAsia="Times New Roman" w:hAnsi="Times New Roman" w:cs="Times New Roman"/>
          <w:sz w:val="28"/>
          <w:szCs w:val="28"/>
          <w:lang w:eastAsia="ru-RU"/>
        </w:rPr>
        <w:t xml:space="preserve">. – М., 2012. – 160 с. </w:t>
      </w:r>
    </w:p>
    <w:p w:rsidR="008B2E24" w:rsidRPr="008B2E24" w:rsidRDefault="00CB0E13" w:rsidP="008B2E24">
      <w:pPr>
        <w:spacing w:after="0" w:line="360" w:lineRule="auto"/>
        <w:ind w:left="1004"/>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23.  </w:t>
      </w:r>
      <w:r w:rsidR="008B2E24" w:rsidRPr="008B2E24">
        <w:rPr>
          <w:rFonts w:ascii="Times New Roman" w:eastAsia="Times New Roman" w:hAnsi="Times New Roman" w:cs="Times New Roman"/>
          <w:sz w:val="28"/>
          <w:szCs w:val="28"/>
          <w:lang w:eastAsia="ru-RU"/>
        </w:rPr>
        <w:t xml:space="preserve">Щетинин М.Н Дыхательная гимнастика </w:t>
      </w:r>
      <w:proofErr w:type="spellStart"/>
      <w:r w:rsidR="008B2E24" w:rsidRPr="008B2E24">
        <w:rPr>
          <w:rFonts w:ascii="Times New Roman" w:eastAsia="Times New Roman" w:hAnsi="Times New Roman" w:cs="Times New Roman"/>
          <w:sz w:val="28"/>
          <w:szCs w:val="28"/>
          <w:lang w:eastAsia="ru-RU"/>
        </w:rPr>
        <w:t>А.Н.Стрельниковой</w:t>
      </w:r>
      <w:proofErr w:type="spellEnd"/>
      <w:r w:rsidR="008B2E24" w:rsidRPr="008B2E24">
        <w:rPr>
          <w:rFonts w:ascii="Times New Roman" w:eastAsia="Times New Roman" w:hAnsi="Times New Roman" w:cs="Times New Roman"/>
          <w:sz w:val="28"/>
          <w:szCs w:val="28"/>
          <w:lang w:eastAsia="ru-RU"/>
        </w:rPr>
        <w:t xml:space="preserve">  для детей / М.Н Щетинин – М.:. Издательство: </w:t>
      </w:r>
      <w:hyperlink r:id="rId5" w:history="1">
        <w:r w:rsidR="008B2E24" w:rsidRPr="008B2E24">
          <w:rPr>
            <w:rFonts w:ascii="Times New Roman" w:eastAsia="Times New Roman" w:hAnsi="Times New Roman" w:cs="Times New Roman"/>
            <w:sz w:val="28"/>
            <w:szCs w:val="28"/>
            <w:lang w:eastAsia="ru-RU"/>
          </w:rPr>
          <w:t>Метафора</w:t>
        </w:r>
      </w:hyperlink>
      <w:r w:rsidR="008B2E24" w:rsidRPr="008B2E24">
        <w:rPr>
          <w:rFonts w:ascii="Times New Roman" w:eastAsia="Times New Roman" w:hAnsi="Times New Roman" w:cs="Times New Roman"/>
          <w:sz w:val="28"/>
          <w:szCs w:val="28"/>
          <w:lang w:eastAsia="ru-RU"/>
        </w:rPr>
        <w:t>, 2012. -129с.</w:t>
      </w:r>
    </w:p>
    <w:p w:rsidR="008B2E24" w:rsidRPr="008B2E24" w:rsidRDefault="008B2E24" w:rsidP="008B2E24">
      <w:pPr>
        <w:spacing w:line="360" w:lineRule="auto"/>
        <w:ind w:firstLine="284"/>
        <w:contextualSpacing/>
        <w:jc w:val="both"/>
        <w:rPr>
          <w:rFonts w:ascii="Times New Roman" w:eastAsia="Times New Roman" w:hAnsi="Times New Roman" w:cs="Times New Roman"/>
          <w:sz w:val="28"/>
          <w:szCs w:val="28"/>
        </w:rPr>
      </w:pPr>
    </w:p>
    <w:p w:rsidR="008B2E24" w:rsidRPr="008B2E24" w:rsidRDefault="008B2E24" w:rsidP="008B2E24">
      <w:pPr>
        <w:spacing w:line="360" w:lineRule="auto"/>
        <w:ind w:firstLine="284"/>
        <w:contextualSpacing/>
        <w:jc w:val="both"/>
        <w:rPr>
          <w:rFonts w:ascii="Times New Roman" w:eastAsia="Times New Roman" w:hAnsi="Times New Roman" w:cs="Times New Roman"/>
          <w:sz w:val="28"/>
          <w:szCs w:val="28"/>
        </w:rPr>
      </w:pPr>
    </w:p>
    <w:p w:rsidR="008B2E24" w:rsidRPr="008B2E24" w:rsidRDefault="008B2E24" w:rsidP="008B2E24">
      <w:pPr>
        <w:spacing w:line="360" w:lineRule="auto"/>
        <w:ind w:firstLine="284"/>
        <w:contextualSpacing/>
        <w:jc w:val="both"/>
        <w:rPr>
          <w:rFonts w:ascii="Times New Roman" w:eastAsia="Times New Roman" w:hAnsi="Times New Roman" w:cs="Times New Roman"/>
          <w:sz w:val="28"/>
          <w:szCs w:val="28"/>
        </w:rPr>
      </w:pPr>
    </w:p>
    <w:p w:rsidR="008B2E24" w:rsidRPr="008B2E24" w:rsidRDefault="008B2E24" w:rsidP="008B2E24">
      <w:pPr>
        <w:spacing w:line="360" w:lineRule="auto"/>
        <w:ind w:firstLine="284"/>
        <w:contextualSpacing/>
        <w:jc w:val="both"/>
        <w:rPr>
          <w:rFonts w:ascii="Times New Roman" w:eastAsia="Times New Roman" w:hAnsi="Times New Roman" w:cs="Times New Roman"/>
          <w:sz w:val="28"/>
          <w:szCs w:val="28"/>
        </w:rPr>
      </w:pPr>
    </w:p>
    <w:p w:rsidR="008B2E24" w:rsidRPr="008B2E24" w:rsidRDefault="008B2E24" w:rsidP="008B2E24">
      <w:pPr>
        <w:spacing w:line="360" w:lineRule="auto"/>
        <w:ind w:firstLine="284"/>
        <w:contextualSpacing/>
        <w:jc w:val="both"/>
        <w:rPr>
          <w:rFonts w:ascii="Times New Roman" w:eastAsia="Times New Roman" w:hAnsi="Times New Roman" w:cs="Times New Roman"/>
          <w:sz w:val="28"/>
          <w:szCs w:val="28"/>
        </w:rPr>
      </w:pPr>
    </w:p>
    <w:p w:rsidR="008B2E24" w:rsidRPr="008B2E24" w:rsidRDefault="008B2E24" w:rsidP="008B2E24">
      <w:pPr>
        <w:spacing w:line="360" w:lineRule="auto"/>
        <w:ind w:firstLine="284"/>
        <w:contextualSpacing/>
        <w:jc w:val="both"/>
        <w:rPr>
          <w:rFonts w:ascii="Times New Roman" w:eastAsia="Times New Roman" w:hAnsi="Times New Roman" w:cs="Times New Roman"/>
          <w:sz w:val="28"/>
          <w:szCs w:val="28"/>
        </w:rPr>
      </w:pPr>
    </w:p>
    <w:p w:rsidR="008B2E24" w:rsidRPr="008B2E24" w:rsidRDefault="008B2E24" w:rsidP="008B2E24">
      <w:pPr>
        <w:spacing w:line="360" w:lineRule="auto"/>
        <w:ind w:firstLine="284"/>
        <w:contextualSpacing/>
        <w:jc w:val="both"/>
        <w:rPr>
          <w:rFonts w:ascii="Times New Roman" w:eastAsia="Times New Roman" w:hAnsi="Times New Roman" w:cs="Times New Roman"/>
          <w:sz w:val="28"/>
          <w:szCs w:val="28"/>
        </w:rPr>
      </w:pPr>
    </w:p>
    <w:p w:rsidR="008B2E24" w:rsidRPr="008B2E24" w:rsidRDefault="008B2E24" w:rsidP="008B2E24">
      <w:pPr>
        <w:spacing w:line="360" w:lineRule="auto"/>
        <w:ind w:firstLine="284"/>
        <w:contextualSpacing/>
        <w:jc w:val="both"/>
        <w:rPr>
          <w:rFonts w:ascii="Times New Roman" w:eastAsia="Times New Roman" w:hAnsi="Times New Roman" w:cs="Times New Roman"/>
          <w:sz w:val="28"/>
          <w:szCs w:val="28"/>
        </w:rPr>
      </w:pPr>
    </w:p>
    <w:p w:rsidR="008B2E24" w:rsidRPr="008B2E24" w:rsidRDefault="008B2E24" w:rsidP="008B2E24">
      <w:pPr>
        <w:spacing w:line="360" w:lineRule="auto"/>
        <w:ind w:firstLine="284"/>
        <w:contextualSpacing/>
        <w:jc w:val="both"/>
        <w:rPr>
          <w:rFonts w:ascii="Times New Roman" w:eastAsia="Times New Roman" w:hAnsi="Times New Roman" w:cs="Times New Roman"/>
          <w:sz w:val="28"/>
          <w:szCs w:val="28"/>
        </w:rPr>
      </w:pPr>
    </w:p>
    <w:p w:rsidR="008B2E24" w:rsidRPr="008B2E24" w:rsidRDefault="008B2E24" w:rsidP="008B2E24">
      <w:pPr>
        <w:spacing w:line="360" w:lineRule="auto"/>
        <w:ind w:firstLine="284"/>
        <w:contextualSpacing/>
        <w:jc w:val="both"/>
        <w:rPr>
          <w:rFonts w:ascii="Times New Roman" w:eastAsia="Times New Roman" w:hAnsi="Times New Roman" w:cs="Times New Roman"/>
          <w:sz w:val="28"/>
          <w:szCs w:val="28"/>
        </w:rPr>
      </w:pPr>
    </w:p>
    <w:p w:rsidR="008B2E24" w:rsidRPr="008B2E24" w:rsidRDefault="008B2E24" w:rsidP="008B2E24">
      <w:pPr>
        <w:spacing w:line="360" w:lineRule="auto"/>
        <w:ind w:firstLine="284"/>
        <w:contextualSpacing/>
        <w:jc w:val="both"/>
        <w:rPr>
          <w:rFonts w:ascii="Times New Roman" w:eastAsia="Times New Roman" w:hAnsi="Times New Roman" w:cs="Times New Roman"/>
          <w:sz w:val="28"/>
          <w:szCs w:val="28"/>
        </w:rPr>
      </w:pPr>
    </w:p>
    <w:p w:rsidR="008B2E24" w:rsidRPr="008B2E24" w:rsidRDefault="008B2E24" w:rsidP="008B2E24">
      <w:pPr>
        <w:spacing w:line="360" w:lineRule="auto"/>
        <w:ind w:firstLine="284"/>
        <w:contextualSpacing/>
        <w:jc w:val="both"/>
        <w:rPr>
          <w:rFonts w:ascii="Times New Roman" w:eastAsia="Times New Roman" w:hAnsi="Times New Roman" w:cs="Times New Roman"/>
          <w:sz w:val="28"/>
          <w:szCs w:val="28"/>
        </w:rPr>
      </w:pPr>
    </w:p>
    <w:p w:rsidR="008B2E24" w:rsidRPr="008B2E24" w:rsidRDefault="008B2E24" w:rsidP="008B2E24">
      <w:pPr>
        <w:spacing w:line="360" w:lineRule="auto"/>
        <w:ind w:firstLine="284"/>
        <w:contextualSpacing/>
        <w:jc w:val="both"/>
        <w:rPr>
          <w:rFonts w:ascii="Times New Roman" w:eastAsia="Times New Roman" w:hAnsi="Times New Roman" w:cs="Times New Roman"/>
          <w:sz w:val="28"/>
          <w:szCs w:val="28"/>
        </w:rPr>
      </w:pPr>
    </w:p>
    <w:p w:rsidR="008B2E24" w:rsidRPr="008B2E24" w:rsidRDefault="008B2E24" w:rsidP="008B2E24">
      <w:pPr>
        <w:spacing w:line="360" w:lineRule="auto"/>
        <w:ind w:firstLine="284"/>
        <w:contextualSpacing/>
        <w:jc w:val="both"/>
        <w:rPr>
          <w:rFonts w:ascii="Times New Roman" w:eastAsia="Times New Roman" w:hAnsi="Times New Roman" w:cs="Times New Roman"/>
          <w:sz w:val="28"/>
          <w:szCs w:val="28"/>
        </w:rPr>
      </w:pPr>
    </w:p>
    <w:p w:rsidR="008B2E24" w:rsidRPr="008B2E24" w:rsidRDefault="008B2E24" w:rsidP="008B2E24">
      <w:pPr>
        <w:spacing w:line="360" w:lineRule="auto"/>
        <w:ind w:firstLine="284"/>
        <w:contextualSpacing/>
        <w:jc w:val="both"/>
        <w:rPr>
          <w:rFonts w:ascii="Times New Roman" w:eastAsia="Times New Roman" w:hAnsi="Times New Roman" w:cs="Times New Roman"/>
          <w:sz w:val="28"/>
          <w:szCs w:val="28"/>
        </w:rPr>
      </w:pPr>
    </w:p>
    <w:p w:rsidR="008B2E24" w:rsidRPr="008B2E24" w:rsidRDefault="008B2E24" w:rsidP="008B2E24">
      <w:pPr>
        <w:spacing w:line="360" w:lineRule="auto"/>
        <w:ind w:firstLine="284"/>
        <w:contextualSpacing/>
        <w:jc w:val="both"/>
        <w:rPr>
          <w:rFonts w:ascii="Times New Roman" w:eastAsia="Times New Roman" w:hAnsi="Times New Roman" w:cs="Times New Roman"/>
          <w:sz w:val="28"/>
          <w:szCs w:val="28"/>
        </w:rPr>
      </w:pPr>
    </w:p>
    <w:p w:rsidR="008B2E24" w:rsidRPr="008B2E24" w:rsidRDefault="008B2E24" w:rsidP="008B2E24">
      <w:pPr>
        <w:spacing w:line="360" w:lineRule="auto"/>
        <w:ind w:firstLine="284"/>
        <w:contextualSpacing/>
        <w:jc w:val="both"/>
        <w:rPr>
          <w:rFonts w:ascii="Times New Roman" w:eastAsia="Times New Roman" w:hAnsi="Times New Roman" w:cs="Times New Roman"/>
          <w:sz w:val="28"/>
          <w:szCs w:val="28"/>
        </w:rPr>
      </w:pPr>
    </w:p>
    <w:p w:rsidR="008B2E24" w:rsidRPr="008B2E24" w:rsidRDefault="008B2E24" w:rsidP="008B2E24">
      <w:pPr>
        <w:spacing w:line="360" w:lineRule="auto"/>
        <w:ind w:firstLine="284"/>
        <w:contextualSpacing/>
        <w:jc w:val="both"/>
        <w:rPr>
          <w:rFonts w:ascii="Times New Roman" w:eastAsia="Times New Roman" w:hAnsi="Times New Roman" w:cs="Times New Roman"/>
          <w:sz w:val="28"/>
          <w:szCs w:val="28"/>
        </w:rPr>
      </w:pPr>
    </w:p>
    <w:p w:rsidR="008B2E24" w:rsidRPr="008B2E24" w:rsidRDefault="008B2E24" w:rsidP="008B2E24">
      <w:pPr>
        <w:rPr>
          <w:rFonts w:ascii="Times New Roman" w:eastAsia="Times New Roman" w:hAnsi="Times New Roman" w:cs="Times New Roman"/>
          <w:sz w:val="28"/>
          <w:szCs w:val="28"/>
        </w:rPr>
      </w:pPr>
    </w:p>
    <w:p w:rsidR="008B2E24" w:rsidRPr="008B2E24" w:rsidRDefault="008B2E24" w:rsidP="008B2E24">
      <w:pPr>
        <w:rPr>
          <w:rFonts w:ascii="Times New Roman" w:eastAsia="Times New Roman" w:hAnsi="Times New Roman" w:cs="Times New Roman"/>
          <w:sz w:val="28"/>
          <w:szCs w:val="28"/>
        </w:rPr>
      </w:pPr>
    </w:p>
    <w:p w:rsidR="008B2E24" w:rsidRPr="008B2E24" w:rsidRDefault="008B2E24" w:rsidP="008B2E24">
      <w:pPr>
        <w:rPr>
          <w:rFonts w:ascii="Times New Roman" w:eastAsia="Times New Roman" w:hAnsi="Times New Roman" w:cs="Times New Roman"/>
          <w:sz w:val="28"/>
          <w:szCs w:val="28"/>
        </w:rPr>
      </w:pPr>
    </w:p>
    <w:p w:rsidR="008B2E24" w:rsidRPr="008B2E24" w:rsidRDefault="008B2E24" w:rsidP="008B2E24">
      <w:pPr>
        <w:rPr>
          <w:rFonts w:ascii="Times New Roman" w:eastAsia="Times New Roman" w:hAnsi="Times New Roman" w:cs="Times New Roman"/>
          <w:sz w:val="28"/>
          <w:szCs w:val="28"/>
        </w:rPr>
      </w:pPr>
    </w:p>
    <w:p w:rsidR="008B2E24" w:rsidRPr="008B2E24" w:rsidRDefault="008B2E24" w:rsidP="008B2E24">
      <w:pPr>
        <w:rPr>
          <w:rFonts w:ascii="Times New Roman" w:eastAsia="Times New Roman" w:hAnsi="Times New Roman" w:cs="Times New Roman"/>
          <w:sz w:val="28"/>
          <w:szCs w:val="28"/>
        </w:rPr>
      </w:pPr>
    </w:p>
    <w:p w:rsidR="008B2E24" w:rsidRPr="008B2E24" w:rsidRDefault="008B2E24" w:rsidP="008B2E24">
      <w:pPr>
        <w:rPr>
          <w:rFonts w:ascii="Times New Roman" w:eastAsia="Times New Roman" w:hAnsi="Times New Roman" w:cs="Times New Roman"/>
          <w:sz w:val="28"/>
          <w:szCs w:val="28"/>
        </w:rPr>
      </w:pPr>
    </w:p>
    <w:p w:rsidR="008B2E24" w:rsidRPr="008B2E24" w:rsidRDefault="008B2E24" w:rsidP="008B2E24">
      <w:pPr>
        <w:rPr>
          <w:rFonts w:ascii="Times New Roman" w:eastAsia="Times New Roman" w:hAnsi="Times New Roman" w:cs="Times New Roman"/>
          <w:sz w:val="28"/>
          <w:szCs w:val="28"/>
        </w:rPr>
      </w:pPr>
    </w:p>
    <w:p w:rsidR="008B2E24" w:rsidRPr="008B2E24" w:rsidRDefault="008B2E24" w:rsidP="008B2E24">
      <w:pPr>
        <w:spacing w:after="0" w:line="360" w:lineRule="auto"/>
        <w:contextualSpacing/>
        <w:jc w:val="center"/>
        <w:rPr>
          <w:rFonts w:ascii="Times New Roman" w:eastAsia="Times New Roman" w:hAnsi="Times New Roman" w:cs="Times New Roman"/>
          <w:b/>
          <w:sz w:val="28"/>
          <w:szCs w:val="24"/>
          <w:lang w:eastAsia="ru-RU"/>
        </w:rPr>
      </w:pPr>
      <w:r w:rsidRPr="008B2E24">
        <w:rPr>
          <w:rFonts w:ascii="Times New Roman" w:eastAsia="Times New Roman" w:hAnsi="Times New Roman" w:cs="Times New Roman"/>
          <w:b/>
          <w:sz w:val="28"/>
          <w:szCs w:val="24"/>
          <w:lang w:eastAsia="ru-RU"/>
        </w:rPr>
        <w:lastRenderedPageBreak/>
        <w:t xml:space="preserve">Описание дыхательной гимнастики </w:t>
      </w:r>
      <w:proofErr w:type="spellStart"/>
      <w:r w:rsidRPr="008B2E24">
        <w:rPr>
          <w:rFonts w:ascii="Times New Roman" w:eastAsia="Times New Roman" w:hAnsi="Times New Roman" w:cs="Times New Roman"/>
          <w:b/>
          <w:sz w:val="28"/>
          <w:szCs w:val="24"/>
          <w:lang w:eastAsia="ru-RU"/>
        </w:rPr>
        <w:t>Стрельниковой</w:t>
      </w:r>
      <w:proofErr w:type="spellEnd"/>
      <w:r w:rsidRPr="008B2E24">
        <w:rPr>
          <w:rFonts w:ascii="Times New Roman" w:eastAsia="Times New Roman" w:hAnsi="Times New Roman" w:cs="Times New Roman"/>
          <w:b/>
          <w:sz w:val="28"/>
          <w:szCs w:val="24"/>
          <w:lang w:eastAsia="ru-RU"/>
        </w:rPr>
        <w:t xml:space="preserve"> А.Н.</w:t>
      </w:r>
    </w:p>
    <w:p w:rsidR="008B2E24" w:rsidRPr="008B2E24" w:rsidRDefault="008B2E24" w:rsidP="008B2E24">
      <w:pPr>
        <w:spacing w:after="0" w:line="360" w:lineRule="auto"/>
        <w:contextualSpacing/>
        <w:jc w:val="center"/>
        <w:rPr>
          <w:rFonts w:ascii="Times New Roman" w:eastAsia="Times New Roman" w:hAnsi="Times New Roman" w:cs="Times New Roman"/>
          <w:b/>
          <w:sz w:val="28"/>
          <w:szCs w:val="24"/>
          <w:lang w:eastAsia="ru-RU"/>
        </w:rPr>
      </w:pPr>
      <w:r w:rsidRPr="008B2E24">
        <w:rPr>
          <w:rFonts w:ascii="Times New Roman" w:eastAsia="Times New Roman" w:hAnsi="Times New Roman" w:cs="Times New Roman"/>
          <w:b/>
          <w:sz w:val="28"/>
          <w:szCs w:val="24"/>
          <w:lang w:eastAsia="ru-RU"/>
        </w:rPr>
        <w:t>( по М.Н.Щетинину)</w:t>
      </w:r>
    </w:p>
    <w:p w:rsidR="008B2E24" w:rsidRPr="008B2E24" w:rsidRDefault="008B2E24" w:rsidP="008B2E24">
      <w:pPr>
        <w:spacing w:after="0" w:line="360" w:lineRule="auto"/>
        <w:contextualSpacing/>
        <w:jc w:val="both"/>
        <w:rPr>
          <w:rFonts w:ascii="Times New Roman" w:eastAsia="Times New Roman" w:hAnsi="Times New Roman" w:cs="Times New Roman"/>
          <w:sz w:val="28"/>
          <w:szCs w:val="24"/>
          <w:lang w:eastAsia="ru-RU"/>
        </w:rPr>
      </w:pPr>
      <w:r w:rsidRPr="008B2E24">
        <w:rPr>
          <w:rFonts w:ascii="Times New Roman" w:eastAsia="Times New Roman" w:hAnsi="Times New Roman" w:cs="Times New Roman"/>
          <w:sz w:val="28"/>
          <w:szCs w:val="24"/>
          <w:lang w:eastAsia="ru-RU"/>
        </w:rPr>
        <w:t xml:space="preserve">     Дыхательная гимнастика была разработана для восстановления и расширения диапазона голоса у профессиональных певцов. </w:t>
      </w:r>
    </w:p>
    <w:p w:rsidR="008B2E24" w:rsidRPr="008B2E24" w:rsidRDefault="008B2E24" w:rsidP="008B2E24">
      <w:pPr>
        <w:spacing w:after="0" w:line="360" w:lineRule="auto"/>
        <w:contextualSpacing/>
        <w:jc w:val="both"/>
        <w:rPr>
          <w:rFonts w:ascii="Times New Roman" w:eastAsia="Times New Roman" w:hAnsi="Times New Roman" w:cs="Times New Roman"/>
          <w:sz w:val="28"/>
          <w:szCs w:val="24"/>
          <w:lang w:eastAsia="ru-RU"/>
        </w:rPr>
      </w:pPr>
      <w:r w:rsidRPr="008B2E24">
        <w:rPr>
          <w:rFonts w:ascii="Times New Roman" w:eastAsia="Times New Roman" w:hAnsi="Times New Roman" w:cs="Times New Roman"/>
          <w:sz w:val="28"/>
          <w:szCs w:val="24"/>
          <w:lang w:eastAsia="ru-RU"/>
        </w:rPr>
        <w:t xml:space="preserve">     Её авторы - Александра Николаевна Стрельникова и её мать, А.С. Стрельникова, - фактически случайно обнаружили, что гимнастика помогает снять приступ удушья. Со временем опыт показал, что эта методика дает хорошие результаты при бронхиальной астме, хронической пневмонии, хроническом бронхите, хроническом насморке и гайморите, гриппе, гипертонии и гипотонии, сердечной недостаточности, аритмии, заикании, остеохондрозе. По свидетельству людей, занимавшихся этой гимнастикой, она помогает еще при вегетососудистой дистонии, стенокардии, язвенной болезни желудка и двенадцатиперстной кишки, варикозном расширении вен и некоторых женских болезнях.</w:t>
      </w:r>
    </w:p>
    <w:p w:rsidR="008B2E24" w:rsidRPr="008B2E24" w:rsidRDefault="008B2E24" w:rsidP="008B2E24">
      <w:pPr>
        <w:shd w:val="clear" w:color="auto" w:fill="FFFFFF"/>
        <w:spacing w:before="100" w:beforeAutospacing="1" w:after="100" w:afterAutospacing="1" w:line="360" w:lineRule="auto"/>
        <w:contextualSpacing/>
        <w:jc w:val="both"/>
        <w:rPr>
          <w:rFonts w:ascii="Times New Roman" w:eastAsia="Times New Roman" w:hAnsi="Times New Roman" w:cs="Times New Roman"/>
          <w:color w:val="000000"/>
          <w:sz w:val="28"/>
          <w:szCs w:val="28"/>
          <w:lang w:eastAsia="ru-RU"/>
        </w:rPr>
      </w:pPr>
      <w:proofErr w:type="spellStart"/>
      <w:r w:rsidRPr="008B2E24">
        <w:rPr>
          <w:rFonts w:ascii="Times New Roman" w:eastAsia="Times New Roman" w:hAnsi="Times New Roman" w:cs="Times New Roman"/>
          <w:color w:val="000000"/>
          <w:sz w:val="28"/>
          <w:szCs w:val="28"/>
          <w:lang w:eastAsia="ru-RU"/>
        </w:rPr>
        <w:t>Стрельниковскую</w:t>
      </w:r>
      <w:proofErr w:type="spellEnd"/>
      <w:r w:rsidRPr="008B2E24">
        <w:rPr>
          <w:rFonts w:ascii="Times New Roman" w:eastAsia="Times New Roman" w:hAnsi="Times New Roman" w:cs="Times New Roman"/>
          <w:color w:val="000000"/>
          <w:sz w:val="28"/>
          <w:szCs w:val="28"/>
          <w:lang w:eastAsia="ru-RU"/>
        </w:rPr>
        <w:t xml:space="preserve"> гимнастику называют парадоксальной потому, что вдохи и выдохи производятся одновременно с движениями, затрудняющими данную фазу дыхания: при сжатии грудной клетки (сведении рук перед грудью, наклоне вперед и т.п.) выполняется вдох, а при расширении грудной клетки (разведении рук в стороны, выпрямлении после наклона вперед и т.п.) – выдох.</w:t>
      </w:r>
    </w:p>
    <w:p w:rsidR="008B2E24" w:rsidRPr="008B2E24" w:rsidRDefault="008B2E24" w:rsidP="008B2E24">
      <w:pPr>
        <w:shd w:val="clear" w:color="auto" w:fill="FFFFFF"/>
        <w:spacing w:before="100" w:beforeAutospacing="1" w:after="100" w:afterAutospacing="1" w:line="360" w:lineRule="auto"/>
        <w:contextualSpacing/>
        <w:jc w:val="both"/>
        <w:rPr>
          <w:rFonts w:ascii="Times New Roman" w:eastAsia="Times New Roman" w:hAnsi="Times New Roman" w:cs="Times New Roman"/>
          <w:color w:val="000000"/>
          <w:sz w:val="28"/>
          <w:szCs w:val="28"/>
          <w:lang w:eastAsia="ru-RU"/>
        </w:rPr>
      </w:pPr>
      <w:r w:rsidRPr="008B2E24">
        <w:rPr>
          <w:rFonts w:ascii="Times New Roman" w:eastAsia="Times New Roman" w:hAnsi="Times New Roman" w:cs="Times New Roman"/>
          <w:color w:val="000000"/>
          <w:sz w:val="28"/>
          <w:szCs w:val="28"/>
          <w:lang w:eastAsia="ru-RU"/>
        </w:rPr>
        <w:t xml:space="preserve">       Шумный, короткий, резкий (как хлопок в ладоши) вдох нужно делать так, как будто вы принюхиваетесь к запаху дыма, гари или шмыгаете носом. Вдох должен быть «эмоциональным» - вложите в него удивление, восхищение или ужас. Губы в момент вдоха сомкнуты, но без напряжения – нельзя также помогать вдоху за счет мышц лица или других мышц, которые обыкновенно участвуют в акте дыхания: нельзя выпячивать живот («дышать животом»), поднимать плечи и расправлять грудную клетку. </w:t>
      </w:r>
      <w:r w:rsidRPr="008B2E24">
        <w:rPr>
          <w:rFonts w:ascii="Times New Roman" w:eastAsia="Times New Roman" w:hAnsi="Times New Roman" w:cs="Times New Roman"/>
          <w:b/>
          <w:bCs/>
          <w:color w:val="000000"/>
          <w:sz w:val="28"/>
          <w:szCs w:val="28"/>
          <w:lang w:eastAsia="ru-RU"/>
        </w:rPr>
        <w:t>Нельзя «брать» во время вдоха слишком много воздуха – это грубая ошибка. </w:t>
      </w:r>
      <w:r w:rsidRPr="008B2E24">
        <w:rPr>
          <w:rFonts w:ascii="Times New Roman" w:eastAsia="Times New Roman" w:hAnsi="Times New Roman" w:cs="Times New Roman"/>
          <w:color w:val="000000"/>
          <w:sz w:val="28"/>
          <w:szCs w:val="28"/>
          <w:lang w:eastAsia="ru-RU"/>
        </w:rPr>
        <w:t xml:space="preserve">Но как определить, что значит «много»? Только путем проб и ошибок, ориентируясь на результат: если вы вдохнули слишком много воздуха, то может </w:t>
      </w:r>
      <w:r w:rsidRPr="008B2E24">
        <w:rPr>
          <w:rFonts w:ascii="Times New Roman" w:eastAsia="Times New Roman" w:hAnsi="Times New Roman" w:cs="Times New Roman"/>
          <w:color w:val="000000"/>
          <w:sz w:val="28"/>
          <w:szCs w:val="28"/>
          <w:lang w:eastAsia="ru-RU"/>
        </w:rPr>
        <w:lastRenderedPageBreak/>
        <w:t>закружиться голова или просто появится «неудобство». Смысл упражнений, разработанных Стрельниковой, именно в том, чтобы не дать возможности сделать большой глоток воздуха. Именно для этого на вдохе выполняются движения, сжимающие грудную клетку, затрудняющие вдох.</w:t>
      </w:r>
    </w:p>
    <w:p w:rsidR="008B2E24" w:rsidRPr="008B2E24" w:rsidRDefault="008B2E24" w:rsidP="008B2E24">
      <w:pPr>
        <w:shd w:val="clear" w:color="auto" w:fill="FFFFFF"/>
        <w:spacing w:before="100" w:beforeAutospacing="1" w:after="100" w:afterAutospacing="1" w:line="360" w:lineRule="auto"/>
        <w:contextualSpacing/>
        <w:jc w:val="both"/>
        <w:rPr>
          <w:rFonts w:ascii="Times New Roman" w:eastAsia="Times New Roman" w:hAnsi="Times New Roman" w:cs="Times New Roman"/>
          <w:color w:val="000000"/>
          <w:sz w:val="28"/>
          <w:szCs w:val="28"/>
          <w:lang w:eastAsia="ru-RU"/>
        </w:rPr>
      </w:pPr>
      <w:r w:rsidRPr="008B2E24">
        <w:rPr>
          <w:rFonts w:ascii="Times New Roman" w:eastAsia="Times New Roman" w:hAnsi="Times New Roman" w:cs="Times New Roman"/>
          <w:color w:val="000000"/>
          <w:sz w:val="28"/>
          <w:szCs w:val="28"/>
          <w:lang w:eastAsia="ru-RU"/>
        </w:rPr>
        <w:t xml:space="preserve">     Выдох совершается через рот, естественно и произвольно, как будто воздух «тихо уходит» из легких. Губы при этом слегка – сами – разжимаются. Выдоху ничто не должно мешать – пусть выйдет столько воздуха, сколько выйдет. </w:t>
      </w:r>
      <w:r w:rsidRPr="008B2E24">
        <w:rPr>
          <w:rFonts w:ascii="Times New Roman" w:eastAsia="Times New Roman" w:hAnsi="Times New Roman" w:cs="Times New Roman"/>
          <w:b/>
          <w:bCs/>
          <w:color w:val="000000"/>
          <w:sz w:val="28"/>
          <w:szCs w:val="28"/>
          <w:lang w:eastAsia="ru-RU"/>
        </w:rPr>
        <w:t>Препятствовать выдоху – это вторая грубая ошибка.</w:t>
      </w:r>
    </w:p>
    <w:p w:rsidR="008B2E24" w:rsidRPr="008B2E24" w:rsidRDefault="008B2E24" w:rsidP="008B2E24">
      <w:pPr>
        <w:shd w:val="clear" w:color="auto" w:fill="FFFFFF"/>
        <w:spacing w:before="100" w:beforeAutospacing="1" w:after="100" w:afterAutospacing="1" w:line="360" w:lineRule="auto"/>
        <w:contextualSpacing/>
        <w:jc w:val="both"/>
        <w:rPr>
          <w:rFonts w:ascii="Times New Roman" w:eastAsia="Times New Roman" w:hAnsi="Times New Roman" w:cs="Times New Roman"/>
          <w:color w:val="000000"/>
          <w:sz w:val="28"/>
          <w:szCs w:val="28"/>
          <w:lang w:eastAsia="ru-RU"/>
        </w:rPr>
      </w:pPr>
      <w:r w:rsidRPr="008B2E24">
        <w:rPr>
          <w:rFonts w:ascii="Times New Roman" w:eastAsia="Times New Roman" w:hAnsi="Times New Roman" w:cs="Times New Roman"/>
          <w:color w:val="000000"/>
          <w:sz w:val="28"/>
          <w:szCs w:val="28"/>
          <w:lang w:eastAsia="ru-RU"/>
        </w:rPr>
        <w:t xml:space="preserve">       Вдохи надо повторять так, как будто вы накачиваете шину, с частотой 60 – 72 в минуту. Причем поначалу «целую минуту» - необязательно: подряд следует делать столько вдохов, сколько можно сделать легко, то есть до появления чувства дискомфорта. Однако количество их должно возрастать в геометрической прогрессии: минимум – 2 вдоха-выдоха, следующая «ступень» - 4, затем – 8, 16, 32 и т.д. При этом вдохи-выдохи можно считать, а можно петь (мысленно). Например, один куплет «Чижика-пыжика» - это 8 вдохов, один куплет «Подмосковных вечеров» - 32 вдоха.</w:t>
      </w:r>
    </w:p>
    <w:p w:rsidR="008B2E24" w:rsidRPr="008B2E24" w:rsidRDefault="008B2E24" w:rsidP="008B2E24">
      <w:pPr>
        <w:shd w:val="clear" w:color="auto" w:fill="FFFFFF"/>
        <w:spacing w:before="100" w:beforeAutospacing="1" w:after="100" w:afterAutospacing="1" w:line="360" w:lineRule="auto"/>
        <w:contextualSpacing/>
        <w:jc w:val="both"/>
        <w:rPr>
          <w:rFonts w:ascii="Times New Roman" w:eastAsia="Times New Roman" w:hAnsi="Times New Roman" w:cs="Times New Roman"/>
          <w:color w:val="000000"/>
          <w:sz w:val="28"/>
          <w:szCs w:val="28"/>
          <w:lang w:eastAsia="ru-RU"/>
        </w:rPr>
      </w:pPr>
      <w:r w:rsidRPr="008B2E24">
        <w:rPr>
          <w:rFonts w:ascii="Times New Roman" w:eastAsia="Times New Roman" w:hAnsi="Times New Roman" w:cs="Times New Roman"/>
          <w:b/>
          <w:bCs/>
          <w:i/>
          <w:iCs/>
          <w:color w:val="000000"/>
          <w:sz w:val="28"/>
          <w:szCs w:val="28"/>
          <w:lang w:eastAsia="ru-RU"/>
        </w:rPr>
        <w:t>Противопоказания</w:t>
      </w:r>
    </w:p>
    <w:p w:rsidR="008B2E24" w:rsidRPr="008B2E24" w:rsidRDefault="008B2E24" w:rsidP="008B2E24">
      <w:pPr>
        <w:shd w:val="clear" w:color="auto" w:fill="FFFFFF"/>
        <w:spacing w:before="100" w:beforeAutospacing="1" w:after="100" w:afterAutospacing="1" w:line="360" w:lineRule="auto"/>
        <w:contextualSpacing/>
        <w:jc w:val="both"/>
        <w:rPr>
          <w:rFonts w:ascii="Times New Roman" w:eastAsia="Times New Roman" w:hAnsi="Times New Roman" w:cs="Times New Roman"/>
          <w:color w:val="000000"/>
          <w:sz w:val="28"/>
          <w:szCs w:val="28"/>
          <w:lang w:eastAsia="ru-RU"/>
        </w:rPr>
      </w:pPr>
      <w:r w:rsidRPr="008B2E24">
        <w:rPr>
          <w:rFonts w:ascii="Times New Roman" w:eastAsia="Times New Roman" w:hAnsi="Times New Roman" w:cs="Times New Roman"/>
          <w:color w:val="000000"/>
          <w:sz w:val="28"/>
          <w:szCs w:val="28"/>
          <w:lang w:eastAsia="ru-RU"/>
        </w:rPr>
        <w:t xml:space="preserve">     Противопоказаниями к применению дыхательной гимнастики Стрельниковой являются: высокая степень близорукости, глаукома, очень высокое артериальное давление. </w:t>
      </w:r>
      <w:r w:rsidRPr="008B2E24">
        <w:rPr>
          <w:rFonts w:ascii="Times New Roman" w:eastAsia="Times New Roman" w:hAnsi="Times New Roman" w:cs="Times New Roman"/>
          <w:b/>
          <w:bCs/>
          <w:color w:val="000000"/>
          <w:sz w:val="28"/>
          <w:szCs w:val="28"/>
          <w:lang w:eastAsia="ru-RU"/>
        </w:rPr>
        <w:t> </w:t>
      </w:r>
    </w:p>
    <w:p w:rsidR="008B2E24" w:rsidRPr="008B2E24" w:rsidRDefault="008B2E24" w:rsidP="008B2E24">
      <w:pPr>
        <w:shd w:val="clear" w:color="auto" w:fill="FFFFFF"/>
        <w:spacing w:before="100" w:beforeAutospacing="1" w:after="100" w:afterAutospacing="1" w:line="360" w:lineRule="auto"/>
        <w:contextualSpacing/>
        <w:jc w:val="both"/>
        <w:rPr>
          <w:rFonts w:ascii="Times New Roman" w:eastAsia="Times New Roman" w:hAnsi="Times New Roman" w:cs="Times New Roman"/>
          <w:color w:val="000000"/>
          <w:sz w:val="28"/>
          <w:szCs w:val="28"/>
          <w:lang w:eastAsia="ru-RU"/>
        </w:rPr>
      </w:pPr>
      <w:r w:rsidRPr="008B2E24">
        <w:rPr>
          <w:rFonts w:ascii="Times New Roman" w:eastAsia="Times New Roman" w:hAnsi="Times New Roman" w:cs="Times New Roman"/>
          <w:color w:val="000000"/>
          <w:sz w:val="28"/>
          <w:szCs w:val="28"/>
          <w:lang w:eastAsia="ru-RU"/>
        </w:rPr>
        <w:t xml:space="preserve">Некоторые упражнения обнаруживают прямые параллели с элементами дыхательной гимнастики йогов. Так, «активный эмоциональный вдох» (по Стрельниковой) весьма напоминает некоторые очистительные дыхательные упражнения по системе </w:t>
      </w:r>
      <w:proofErr w:type="spellStart"/>
      <w:r w:rsidRPr="008B2E24">
        <w:rPr>
          <w:rFonts w:ascii="Times New Roman" w:eastAsia="Times New Roman" w:hAnsi="Times New Roman" w:cs="Times New Roman"/>
          <w:color w:val="000000"/>
          <w:sz w:val="28"/>
          <w:szCs w:val="28"/>
          <w:lang w:eastAsia="ru-RU"/>
        </w:rPr>
        <w:t>хатха-йоги</w:t>
      </w:r>
      <w:proofErr w:type="spellEnd"/>
      <w:r w:rsidRPr="008B2E24">
        <w:rPr>
          <w:rFonts w:ascii="Times New Roman" w:eastAsia="Times New Roman" w:hAnsi="Times New Roman" w:cs="Times New Roman"/>
          <w:color w:val="000000"/>
          <w:sz w:val="28"/>
          <w:szCs w:val="28"/>
          <w:lang w:eastAsia="ru-RU"/>
        </w:rPr>
        <w:t>, в которых дыхание тоже начинается (после медленного вдоха через нос) с резкого выдоха через нос, после чего следует короткий вдох через нос. И выдохи, и короткие вдохи выполняются в быстром темпе.</w:t>
      </w:r>
    </w:p>
    <w:p w:rsidR="008B2E24" w:rsidRPr="008B2E24" w:rsidRDefault="008B2E24" w:rsidP="008B2E24">
      <w:pPr>
        <w:shd w:val="clear" w:color="auto" w:fill="FFFFFF"/>
        <w:spacing w:before="100" w:beforeAutospacing="1" w:after="100" w:afterAutospacing="1" w:line="360" w:lineRule="auto"/>
        <w:contextualSpacing/>
        <w:jc w:val="both"/>
        <w:rPr>
          <w:rFonts w:ascii="Times New Roman" w:eastAsia="Times New Roman" w:hAnsi="Times New Roman" w:cs="Times New Roman"/>
          <w:color w:val="000000"/>
          <w:sz w:val="28"/>
          <w:szCs w:val="28"/>
          <w:lang w:eastAsia="ru-RU"/>
        </w:rPr>
      </w:pPr>
      <w:r w:rsidRPr="008B2E24">
        <w:rPr>
          <w:rFonts w:ascii="Times New Roman" w:eastAsia="Times New Roman" w:hAnsi="Times New Roman" w:cs="Times New Roman"/>
          <w:color w:val="000000"/>
          <w:sz w:val="28"/>
          <w:szCs w:val="28"/>
          <w:lang w:eastAsia="ru-RU"/>
        </w:rPr>
        <w:t xml:space="preserve">      Одно из таких упражнений – «Очищение </w:t>
      </w:r>
      <w:proofErr w:type="spellStart"/>
      <w:r w:rsidRPr="008B2E24">
        <w:rPr>
          <w:rFonts w:ascii="Times New Roman" w:eastAsia="Times New Roman" w:hAnsi="Times New Roman" w:cs="Times New Roman"/>
          <w:color w:val="000000"/>
          <w:sz w:val="28"/>
          <w:szCs w:val="28"/>
          <w:lang w:eastAsia="ru-RU"/>
        </w:rPr>
        <w:t>Вишуддха-чакры</w:t>
      </w:r>
      <w:proofErr w:type="spellEnd"/>
      <w:r w:rsidRPr="008B2E24">
        <w:rPr>
          <w:rFonts w:ascii="Times New Roman" w:eastAsia="Times New Roman" w:hAnsi="Times New Roman" w:cs="Times New Roman"/>
          <w:color w:val="000000"/>
          <w:sz w:val="28"/>
          <w:szCs w:val="28"/>
          <w:lang w:eastAsia="ru-RU"/>
        </w:rPr>
        <w:t xml:space="preserve"> (горлового нервного сплетения)» - выполняется в основной стойке: спина прямая, плечи </w:t>
      </w:r>
      <w:r w:rsidRPr="008B2E24">
        <w:rPr>
          <w:rFonts w:ascii="Times New Roman" w:eastAsia="Times New Roman" w:hAnsi="Times New Roman" w:cs="Times New Roman"/>
          <w:color w:val="000000"/>
          <w:sz w:val="28"/>
          <w:szCs w:val="28"/>
          <w:lang w:eastAsia="ru-RU"/>
        </w:rPr>
        <w:lastRenderedPageBreak/>
        <w:t xml:space="preserve">и туловище неподвижны, взгляд направлен в одну точку прямо перед собой.     При выполнении другого упражнения – «Для развития ума и силы воли» - голова откидывается до предела назад, глаза широко раскрыты, внимание концентрируется на макушке. Во время выполнения еще двух упражнений – «Для развития памяти» и «Для развития интеллекта» - голова наклонена вперед, взгляд направлен вниз, спина прямая. Йоги считают, что эти упражнения способствуют очищению легких от остаточного воздуха и делают голос звучным и сильным (прямая параллель с гимнастикой </w:t>
      </w:r>
      <w:proofErr w:type="spellStart"/>
      <w:r w:rsidRPr="008B2E24">
        <w:rPr>
          <w:rFonts w:ascii="Times New Roman" w:eastAsia="Times New Roman" w:hAnsi="Times New Roman" w:cs="Times New Roman"/>
          <w:color w:val="000000"/>
          <w:sz w:val="28"/>
          <w:szCs w:val="28"/>
          <w:lang w:eastAsia="ru-RU"/>
        </w:rPr>
        <w:t>Стрелниковой</w:t>
      </w:r>
      <w:proofErr w:type="spellEnd"/>
      <w:r w:rsidRPr="008B2E24">
        <w:rPr>
          <w:rFonts w:ascii="Times New Roman" w:eastAsia="Times New Roman" w:hAnsi="Times New Roman" w:cs="Times New Roman"/>
          <w:color w:val="000000"/>
          <w:sz w:val="28"/>
          <w:szCs w:val="28"/>
          <w:lang w:eastAsia="ru-RU"/>
        </w:rPr>
        <w:t>!), а также улучшают кровообращение головного мозга (поэтому полезны при умственном утомлении), функции щитовидной и паращитовидной желез, предупреждают развитие туберкулеза легких.</w:t>
      </w:r>
    </w:p>
    <w:p w:rsidR="008B2E24" w:rsidRPr="008B2E24" w:rsidRDefault="008B2E24" w:rsidP="008B2E24">
      <w:pPr>
        <w:shd w:val="clear" w:color="auto" w:fill="FFFFFF"/>
        <w:spacing w:before="100" w:beforeAutospacing="1" w:after="100" w:afterAutospacing="1" w:line="360" w:lineRule="auto"/>
        <w:contextualSpacing/>
        <w:jc w:val="both"/>
        <w:rPr>
          <w:rFonts w:ascii="Times New Roman" w:eastAsia="Times New Roman" w:hAnsi="Times New Roman" w:cs="Times New Roman"/>
          <w:color w:val="000000"/>
          <w:sz w:val="28"/>
          <w:szCs w:val="28"/>
          <w:lang w:eastAsia="ru-RU"/>
        </w:rPr>
      </w:pPr>
    </w:p>
    <w:p w:rsidR="008B2E24" w:rsidRPr="008B2E24" w:rsidRDefault="008B2E24" w:rsidP="008B2E24">
      <w:pPr>
        <w:shd w:val="clear" w:color="auto" w:fill="FFFFFF"/>
        <w:spacing w:before="100" w:beforeAutospacing="1" w:after="100" w:afterAutospacing="1" w:line="360" w:lineRule="auto"/>
        <w:contextualSpacing/>
        <w:jc w:val="both"/>
        <w:rPr>
          <w:rFonts w:ascii="Times New Roman" w:eastAsia="Times New Roman" w:hAnsi="Times New Roman" w:cs="Times New Roman"/>
          <w:color w:val="000000"/>
          <w:sz w:val="28"/>
          <w:szCs w:val="28"/>
          <w:lang w:eastAsia="ru-RU"/>
        </w:rPr>
      </w:pPr>
    </w:p>
    <w:p w:rsidR="008B2E24" w:rsidRPr="008B2E24" w:rsidRDefault="008B2E24" w:rsidP="008B2E24">
      <w:pPr>
        <w:shd w:val="clear" w:color="auto" w:fill="FFFFFF"/>
        <w:spacing w:before="100" w:beforeAutospacing="1" w:after="100" w:afterAutospacing="1" w:line="360" w:lineRule="auto"/>
        <w:contextualSpacing/>
        <w:jc w:val="both"/>
        <w:rPr>
          <w:rFonts w:ascii="Times New Roman" w:eastAsia="Times New Roman" w:hAnsi="Times New Roman" w:cs="Times New Roman"/>
          <w:color w:val="000000"/>
          <w:sz w:val="28"/>
          <w:szCs w:val="28"/>
          <w:lang w:eastAsia="ru-RU"/>
        </w:rPr>
      </w:pPr>
    </w:p>
    <w:p w:rsidR="008B2E24" w:rsidRPr="008B2E24" w:rsidRDefault="008B2E24" w:rsidP="008B2E24">
      <w:pPr>
        <w:shd w:val="clear" w:color="auto" w:fill="FFFFFF"/>
        <w:spacing w:before="100" w:beforeAutospacing="1" w:after="100" w:afterAutospacing="1" w:line="360" w:lineRule="auto"/>
        <w:contextualSpacing/>
        <w:jc w:val="both"/>
        <w:rPr>
          <w:rFonts w:ascii="Times New Roman" w:eastAsia="Times New Roman" w:hAnsi="Times New Roman" w:cs="Times New Roman"/>
          <w:color w:val="000000"/>
          <w:sz w:val="28"/>
          <w:szCs w:val="28"/>
          <w:lang w:eastAsia="ru-RU"/>
        </w:rPr>
      </w:pPr>
    </w:p>
    <w:p w:rsidR="008B2E24" w:rsidRPr="008B2E24" w:rsidRDefault="008B2E24" w:rsidP="008B2E24">
      <w:pPr>
        <w:shd w:val="clear" w:color="auto" w:fill="FFFFFF"/>
        <w:spacing w:before="100" w:beforeAutospacing="1" w:after="100" w:afterAutospacing="1" w:line="360" w:lineRule="auto"/>
        <w:contextualSpacing/>
        <w:jc w:val="both"/>
        <w:rPr>
          <w:rFonts w:ascii="Times New Roman" w:eastAsia="Times New Roman" w:hAnsi="Times New Roman" w:cs="Times New Roman"/>
          <w:color w:val="000000"/>
          <w:sz w:val="28"/>
          <w:szCs w:val="28"/>
          <w:lang w:eastAsia="ru-RU"/>
        </w:rPr>
      </w:pPr>
    </w:p>
    <w:p w:rsidR="008B2E24" w:rsidRPr="008B2E24" w:rsidRDefault="008B2E24" w:rsidP="008B2E24">
      <w:pPr>
        <w:shd w:val="clear" w:color="auto" w:fill="FFFFFF"/>
        <w:spacing w:before="100" w:beforeAutospacing="1" w:after="100" w:afterAutospacing="1" w:line="360" w:lineRule="auto"/>
        <w:contextualSpacing/>
        <w:jc w:val="both"/>
        <w:rPr>
          <w:rFonts w:ascii="Times New Roman" w:eastAsia="Times New Roman" w:hAnsi="Times New Roman" w:cs="Times New Roman"/>
          <w:color w:val="000000"/>
          <w:sz w:val="28"/>
          <w:szCs w:val="28"/>
          <w:lang w:eastAsia="ru-RU"/>
        </w:rPr>
      </w:pPr>
    </w:p>
    <w:p w:rsidR="008B2E24" w:rsidRPr="008B2E24" w:rsidRDefault="008B2E24" w:rsidP="008B2E24">
      <w:pPr>
        <w:shd w:val="clear" w:color="auto" w:fill="FFFFFF"/>
        <w:spacing w:before="100" w:beforeAutospacing="1" w:after="100" w:afterAutospacing="1" w:line="360" w:lineRule="auto"/>
        <w:contextualSpacing/>
        <w:jc w:val="both"/>
        <w:rPr>
          <w:rFonts w:ascii="Times New Roman" w:eastAsia="Times New Roman" w:hAnsi="Times New Roman" w:cs="Times New Roman"/>
          <w:color w:val="000000"/>
          <w:sz w:val="28"/>
          <w:szCs w:val="28"/>
          <w:lang w:eastAsia="ru-RU"/>
        </w:rPr>
      </w:pPr>
    </w:p>
    <w:p w:rsidR="008B2E24" w:rsidRPr="008B2E24" w:rsidRDefault="008B2E24" w:rsidP="008B2E24">
      <w:pPr>
        <w:shd w:val="clear" w:color="auto" w:fill="FFFFFF"/>
        <w:spacing w:before="100" w:beforeAutospacing="1" w:after="100" w:afterAutospacing="1" w:line="360" w:lineRule="auto"/>
        <w:contextualSpacing/>
        <w:jc w:val="both"/>
        <w:rPr>
          <w:rFonts w:ascii="Times New Roman" w:eastAsia="Times New Roman" w:hAnsi="Times New Roman" w:cs="Times New Roman"/>
          <w:color w:val="000000"/>
          <w:sz w:val="28"/>
          <w:szCs w:val="28"/>
          <w:lang w:eastAsia="ru-RU"/>
        </w:rPr>
      </w:pPr>
    </w:p>
    <w:p w:rsidR="008B2E24" w:rsidRPr="008B2E24" w:rsidRDefault="008B2E24" w:rsidP="008B2E24">
      <w:pPr>
        <w:shd w:val="clear" w:color="auto" w:fill="FFFFFF"/>
        <w:spacing w:before="100" w:beforeAutospacing="1" w:after="100" w:afterAutospacing="1" w:line="360" w:lineRule="auto"/>
        <w:contextualSpacing/>
        <w:jc w:val="both"/>
        <w:rPr>
          <w:rFonts w:ascii="Times New Roman" w:eastAsia="Times New Roman" w:hAnsi="Times New Roman" w:cs="Times New Roman"/>
          <w:color w:val="000000"/>
          <w:sz w:val="28"/>
          <w:szCs w:val="28"/>
          <w:lang w:eastAsia="ru-RU"/>
        </w:rPr>
      </w:pPr>
    </w:p>
    <w:p w:rsidR="008B2E24" w:rsidRPr="008B2E24" w:rsidRDefault="008B2E24" w:rsidP="008B2E24">
      <w:pPr>
        <w:shd w:val="clear" w:color="auto" w:fill="FFFFFF"/>
        <w:spacing w:before="100" w:beforeAutospacing="1" w:after="100" w:afterAutospacing="1" w:line="360" w:lineRule="auto"/>
        <w:contextualSpacing/>
        <w:jc w:val="both"/>
        <w:rPr>
          <w:rFonts w:ascii="Times New Roman" w:eastAsia="Times New Roman" w:hAnsi="Times New Roman" w:cs="Times New Roman"/>
          <w:color w:val="000000"/>
          <w:sz w:val="28"/>
          <w:szCs w:val="28"/>
          <w:lang w:eastAsia="ru-RU"/>
        </w:rPr>
      </w:pPr>
    </w:p>
    <w:p w:rsidR="008B2E24" w:rsidRPr="008B2E24" w:rsidRDefault="008B2E24" w:rsidP="008B2E24">
      <w:pPr>
        <w:shd w:val="clear" w:color="auto" w:fill="FFFFFF"/>
        <w:spacing w:before="100" w:beforeAutospacing="1" w:after="100" w:afterAutospacing="1" w:line="360" w:lineRule="auto"/>
        <w:contextualSpacing/>
        <w:jc w:val="both"/>
        <w:rPr>
          <w:rFonts w:ascii="Times New Roman" w:eastAsia="Times New Roman" w:hAnsi="Times New Roman" w:cs="Times New Roman"/>
          <w:color w:val="000000"/>
          <w:sz w:val="28"/>
          <w:szCs w:val="28"/>
          <w:lang w:eastAsia="ru-RU"/>
        </w:rPr>
      </w:pPr>
    </w:p>
    <w:p w:rsidR="008B2E24" w:rsidRPr="008B2E24" w:rsidRDefault="008B2E24" w:rsidP="008B2E24">
      <w:pPr>
        <w:shd w:val="clear" w:color="auto" w:fill="FFFFFF"/>
        <w:spacing w:before="100" w:beforeAutospacing="1" w:after="100" w:afterAutospacing="1" w:line="360" w:lineRule="auto"/>
        <w:contextualSpacing/>
        <w:jc w:val="both"/>
        <w:rPr>
          <w:rFonts w:ascii="Times New Roman" w:eastAsia="Times New Roman" w:hAnsi="Times New Roman" w:cs="Times New Roman"/>
          <w:color w:val="000000"/>
          <w:sz w:val="28"/>
          <w:szCs w:val="28"/>
          <w:lang w:eastAsia="ru-RU"/>
        </w:rPr>
      </w:pPr>
    </w:p>
    <w:p w:rsidR="008B2E24" w:rsidRPr="008B2E24" w:rsidRDefault="008B2E24" w:rsidP="008B2E24">
      <w:pPr>
        <w:shd w:val="clear" w:color="auto" w:fill="FFFFFF"/>
        <w:spacing w:before="100" w:beforeAutospacing="1" w:after="100" w:afterAutospacing="1" w:line="360" w:lineRule="auto"/>
        <w:contextualSpacing/>
        <w:jc w:val="both"/>
        <w:rPr>
          <w:rFonts w:ascii="Times New Roman" w:eastAsia="Times New Roman" w:hAnsi="Times New Roman" w:cs="Times New Roman"/>
          <w:color w:val="000000"/>
          <w:sz w:val="28"/>
          <w:szCs w:val="28"/>
          <w:lang w:eastAsia="ru-RU"/>
        </w:rPr>
      </w:pPr>
    </w:p>
    <w:p w:rsidR="008B2E24" w:rsidRPr="008B2E24" w:rsidRDefault="008B2E24" w:rsidP="008B2E24">
      <w:pPr>
        <w:shd w:val="clear" w:color="auto" w:fill="FFFFFF"/>
        <w:spacing w:before="100" w:beforeAutospacing="1" w:after="100" w:afterAutospacing="1" w:line="360" w:lineRule="auto"/>
        <w:contextualSpacing/>
        <w:jc w:val="both"/>
        <w:rPr>
          <w:rFonts w:ascii="Times New Roman" w:eastAsia="Times New Roman" w:hAnsi="Times New Roman" w:cs="Times New Roman"/>
          <w:color w:val="000000"/>
          <w:sz w:val="28"/>
          <w:szCs w:val="28"/>
          <w:lang w:eastAsia="ru-RU"/>
        </w:rPr>
      </w:pPr>
    </w:p>
    <w:p w:rsidR="008B2E24" w:rsidRPr="008B2E24" w:rsidRDefault="008B2E24" w:rsidP="008B2E24">
      <w:pPr>
        <w:shd w:val="clear" w:color="auto" w:fill="FFFFFF"/>
        <w:spacing w:before="100" w:beforeAutospacing="1" w:after="100" w:afterAutospacing="1" w:line="360" w:lineRule="auto"/>
        <w:contextualSpacing/>
        <w:jc w:val="both"/>
        <w:rPr>
          <w:rFonts w:ascii="Times New Roman" w:eastAsia="Times New Roman" w:hAnsi="Times New Roman" w:cs="Times New Roman"/>
          <w:color w:val="000000"/>
          <w:sz w:val="28"/>
          <w:szCs w:val="28"/>
          <w:lang w:eastAsia="ru-RU"/>
        </w:rPr>
      </w:pPr>
    </w:p>
    <w:p w:rsidR="008B2E24" w:rsidRPr="008B2E24" w:rsidRDefault="008B2E24" w:rsidP="008B2E24">
      <w:pPr>
        <w:shd w:val="clear" w:color="auto" w:fill="FFFFFF"/>
        <w:spacing w:before="100" w:beforeAutospacing="1" w:after="100" w:afterAutospacing="1" w:line="360" w:lineRule="auto"/>
        <w:contextualSpacing/>
        <w:jc w:val="both"/>
        <w:rPr>
          <w:rFonts w:ascii="Times New Roman" w:eastAsia="Times New Roman" w:hAnsi="Times New Roman" w:cs="Times New Roman"/>
          <w:color w:val="000000"/>
          <w:sz w:val="28"/>
          <w:szCs w:val="28"/>
          <w:lang w:eastAsia="ru-RU"/>
        </w:rPr>
      </w:pPr>
    </w:p>
    <w:p w:rsidR="008B2E24" w:rsidRPr="008B2E24" w:rsidRDefault="008B2E24" w:rsidP="008B2E24">
      <w:pPr>
        <w:shd w:val="clear" w:color="auto" w:fill="FFFFFF"/>
        <w:spacing w:before="100" w:beforeAutospacing="1" w:after="100" w:afterAutospacing="1" w:line="360" w:lineRule="auto"/>
        <w:contextualSpacing/>
        <w:jc w:val="both"/>
        <w:rPr>
          <w:rFonts w:ascii="Times New Roman" w:eastAsia="Times New Roman" w:hAnsi="Times New Roman" w:cs="Times New Roman"/>
          <w:color w:val="000000"/>
          <w:sz w:val="28"/>
          <w:szCs w:val="28"/>
          <w:lang w:eastAsia="ru-RU"/>
        </w:rPr>
      </w:pPr>
    </w:p>
    <w:p w:rsidR="008B2E24" w:rsidRPr="008B2E24" w:rsidRDefault="008B2E24" w:rsidP="008B2E24">
      <w:pPr>
        <w:shd w:val="clear" w:color="auto" w:fill="FFFFFF"/>
        <w:spacing w:before="100" w:beforeAutospacing="1" w:after="100" w:afterAutospacing="1" w:line="240" w:lineRule="auto"/>
        <w:contextualSpacing/>
        <w:jc w:val="center"/>
        <w:rPr>
          <w:rFonts w:ascii="Times New Roman" w:eastAsia="Times New Roman" w:hAnsi="Times New Roman" w:cs="Times New Roman"/>
          <w:color w:val="000000"/>
          <w:sz w:val="28"/>
          <w:szCs w:val="28"/>
          <w:lang w:eastAsia="ru-RU"/>
        </w:rPr>
      </w:pPr>
      <w:r w:rsidRPr="008B2E24">
        <w:rPr>
          <w:rFonts w:ascii="Times New Roman" w:eastAsia="Times New Roman" w:hAnsi="Times New Roman" w:cs="Times New Roman"/>
          <w:b/>
          <w:bCs/>
          <w:iCs/>
          <w:color w:val="000000"/>
          <w:sz w:val="28"/>
          <w:szCs w:val="28"/>
          <w:lang w:eastAsia="ru-RU"/>
        </w:rPr>
        <w:t xml:space="preserve">Методика освоения и проведения занятий по гимнастике Стрельниковой А.Н. </w:t>
      </w:r>
      <w:proofErr w:type="gramStart"/>
      <w:r w:rsidRPr="008B2E24">
        <w:rPr>
          <w:rFonts w:ascii="Times New Roman" w:eastAsia="Times New Roman" w:hAnsi="Times New Roman" w:cs="Times New Roman"/>
          <w:b/>
          <w:bCs/>
          <w:iCs/>
          <w:color w:val="000000"/>
          <w:sz w:val="28"/>
          <w:szCs w:val="28"/>
          <w:lang w:eastAsia="ru-RU"/>
        </w:rPr>
        <w:t xml:space="preserve">( </w:t>
      </w:r>
      <w:proofErr w:type="gramEnd"/>
      <w:r w:rsidRPr="008B2E24">
        <w:rPr>
          <w:rFonts w:ascii="Times New Roman" w:eastAsia="Times New Roman" w:hAnsi="Times New Roman" w:cs="Times New Roman"/>
          <w:b/>
          <w:bCs/>
          <w:iCs/>
          <w:color w:val="000000"/>
          <w:sz w:val="28"/>
          <w:szCs w:val="28"/>
          <w:lang w:eastAsia="ru-RU"/>
        </w:rPr>
        <w:t>по Щетинину М.Н.)</w:t>
      </w:r>
    </w:p>
    <w:p w:rsidR="008B2E24" w:rsidRPr="008B2E24" w:rsidRDefault="008B2E24" w:rsidP="008B2E24">
      <w:pPr>
        <w:shd w:val="clear" w:color="auto" w:fill="FFFFFF"/>
        <w:spacing w:before="100" w:beforeAutospacing="1" w:after="100" w:afterAutospacing="1" w:line="360" w:lineRule="auto"/>
        <w:contextualSpacing/>
        <w:jc w:val="both"/>
        <w:rPr>
          <w:rFonts w:ascii="Times New Roman" w:eastAsia="Times New Roman" w:hAnsi="Times New Roman" w:cs="Times New Roman"/>
          <w:color w:val="000000"/>
          <w:sz w:val="28"/>
          <w:szCs w:val="28"/>
          <w:lang w:eastAsia="ru-RU"/>
        </w:rPr>
      </w:pPr>
      <w:r w:rsidRPr="008B2E24">
        <w:rPr>
          <w:rFonts w:ascii="Times New Roman" w:eastAsia="Times New Roman" w:hAnsi="Times New Roman" w:cs="Times New Roman"/>
          <w:color w:val="000000"/>
          <w:sz w:val="28"/>
          <w:szCs w:val="28"/>
          <w:lang w:eastAsia="ru-RU"/>
        </w:rPr>
        <w:lastRenderedPageBreak/>
        <w:t xml:space="preserve">      Сначала осваивают два главных принципа и соответственно «активный эмоциональный короткий вдох» и «пассивный свободный выдох». Затем можно начинают  осваивать «парадоксальные» упражнения.</w:t>
      </w:r>
    </w:p>
    <w:p w:rsidR="008B2E24" w:rsidRPr="008B2E24" w:rsidRDefault="008B2E24" w:rsidP="008B2E24">
      <w:pPr>
        <w:shd w:val="clear" w:color="auto" w:fill="FFFFFF"/>
        <w:spacing w:before="100" w:beforeAutospacing="1" w:after="100" w:afterAutospacing="1" w:line="360" w:lineRule="auto"/>
        <w:contextualSpacing/>
        <w:jc w:val="both"/>
        <w:rPr>
          <w:rFonts w:ascii="Times New Roman" w:eastAsia="Times New Roman" w:hAnsi="Times New Roman" w:cs="Times New Roman"/>
          <w:color w:val="000000"/>
          <w:sz w:val="28"/>
          <w:szCs w:val="28"/>
          <w:lang w:eastAsia="ru-RU"/>
        </w:rPr>
      </w:pPr>
      <w:r w:rsidRPr="008B2E24">
        <w:rPr>
          <w:rFonts w:ascii="Times New Roman" w:eastAsia="Times New Roman" w:hAnsi="Times New Roman" w:cs="Times New Roman"/>
          <w:color w:val="000000"/>
          <w:sz w:val="28"/>
          <w:szCs w:val="28"/>
          <w:lang w:eastAsia="ru-RU"/>
        </w:rPr>
        <w:t>Вариант базовых упражнений и соответствующий вариант нагрузок.</w:t>
      </w:r>
    </w:p>
    <w:p w:rsidR="008B2E24" w:rsidRPr="008B2E24" w:rsidRDefault="008B2E24" w:rsidP="008B2E24">
      <w:pPr>
        <w:shd w:val="clear" w:color="auto" w:fill="FFFFFF"/>
        <w:spacing w:before="100" w:beforeAutospacing="1" w:after="100" w:afterAutospacing="1" w:line="360" w:lineRule="auto"/>
        <w:contextualSpacing/>
        <w:jc w:val="both"/>
        <w:rPr>
          <w:rFonts w:ascii="Times New Roman" w:eastAsia="Times New Roman" w:hAnsi="Times New Roman" w:cs="Times New Roman"/>
          <w:color w:val="000000"/>
          <w:sz w:val="28"/>
          <w:szCs w:val="28"/>
          <w:lang w:eastAsia="ru-RU"/>
        </w:rPr>
      </w:pPr>
      <w:r w:rsidRPr="008B2E24">
        <w:rPr>
          <w:rFonts w:ascii="Times New Roman" w:eastAsia="Times New Roman" w:hAnsi="Times New Roman" w:cs="Times New Roman"/>
          <w:color w:val="000000"/>
          <w:sz w:val="28"/>
          <w:szCs w:val="28"/>
          <w:lang w:eastAsia="ru-RU"/>
        </w:rPr>
        <w:t>Каждый курс – 3 дня.</w:t>
      </w:r>
    </w:p>
    <w:p w:rsidR="008B2E24" w:rsidRPr="008B2E24" w:rsidRDefault="008B2E24" w:rsidP="008B2E24">
      <w:pPr>
        <w:shd w:val="clear" w:color="auto" w:fill="FFFFFF"/>
        <w:spacing w:before="100" w:beforeAutospacing="1" w:after="100" w:afterAutospacing="1" w:line="360" w:lineRule="auto"/>
        <w:contextualSpacing/>
        <w:jc w:val="both"/>
        <w:rPr>
          <w:rFonts w:ascii="Times New Roman" w:eastAsia="Times New Roman" w:hAnsi="Times New Roman" w:cs="Times New Roman"/>
          <w:color w:val="000000"/>
          <w:sz w:val="28"/>
          <w:szCs w:val="28"/>
          <w:lang w:eastAsia="ru-RU"/>
        </w:rPr>
      </w:pPr>
      <w:r w:rsidRPr="008B2E24">
        <w:rPr>
          <w:rFonts w:ascii="Times New Roman" w:eastAsia="Times New Roman" w:hAnsi="Times New Roman" w:cs="Times New Roman"/>
          <w:b/>
          <w:color w:val="000000"/>
          <w:sz w:val="28"/>
          <w:szCs w:val="28"/>
          <w:lang w:eastAsia="ru-RU"/>
        </w:rPr>
        <w:t>Упражнение 1.</w:t>
      </w:r>
      <w:r w:rsidRPr="008B2E24">
        <w:rPr>
          <w:rFonts w:ascii="Times New Roman" w:eastAsia="Times New Roman" w:hAnsi="Times New Roman" w:cs="Times New Roman"/>
          <w:color w:val="000000"/>
          <w:sz w:val="28"/>
          <w:szCs w:val="28"/>
          <w:lang w:eastAsia="ru-RU"/>
        </w:rPr>
        <w:t xml:space="preserve"> Повороты головы в стороны (направо и налево). В конечной точке каждого поворота – короткий, шумный, быстрый вдох носом, так, чтобы крылья носа слегка втягивались, сжимались, а не раздувались. Сначала можно прорепетировать перед зеркалом. Темп – 1 вдох в секунду или немного быстрее. Выдох происходит автоматически, через слегка приоткрытый рот. Это правило относится ко всем упражнениям.</w:t>
      </w:r>
    </w:p>
    <w:p w:rsidR="008B2E24" w:rsidRPr="008B2E24" w:rsidRDefault="008B2E24" w:rsidP="008B2E24">
      <w:pPr>
        <w:shd w:val="clear" w:color="auto" w:fill="FFFFFF"/>
        <w:spacing w:before="100" w:beforeAutospacing="1" w:after="100" w:afterAutospacing="1" w:line="360" w:lineRule="auto"/>
        <w:contextualSpacing/>
        <w:jc w:val="both"/>
        <w:rPr>
          <w:rFonts w:ascii="Times New Roman" w:eastAsia="Times New Roman" w:hAnsi="Times New Roman" w:cs="Times New Roman"/>
          <w:color w:val="000000"/>
          <w:sz w:val="28"/>
          <w:szCs w:val="28"/>
          <w:lang w:eastAsia="ru-RU"/>
        </w:rPr>
      </w:pPr>
      <w:r w:rsidRPr="008B2E24">
        <w:rPr>
          <w:rFonts w:ascii="Times New Roman" w:eastAsia="Times New Roman" w:hAnsi="Times New Roman" w:cs="Times New Roman"/>
          <w:b/>
          <w:color w:val="000000"/>
          <w:sz w:val="28"/>
          <w:szCs w:val="28"/>
          <w:lang w:eastAsia="ru-RU"/>
        </w:rPr>
        <w:t>Упражнение 2.</w:t>
      </w:r>
      <w:r w:rsidRPr="008B2E24">
        <w:rPr>
          <w:rFonts w:ascii="Times New Roman" w:eastAsia="Times New Roman" w:hAnsi="Times New Roman" w:cs="Times New Roman"/>
          <w:color w:val="000000"/>
          <w:sz w:val="28"/>
          <w:szCs w:val="28"/>
          <w:lang w:eastAsia="ru-RU"/>
        </w:rPr>
        <w:t xml:space="preserve"> «Ушки»: наклоны головы вправо и влево с резким вдохом в конечной точке движения.</w:t>
      </w:r>
    </w:p>
    <w:p w:rsidR="008B2E24" w:rsidRPr="008B2E24" w:rsidRDefault="008B2E24" w:rsidP="008B2E24">
      <w:pPr>
        <w:shd w:val="clear" w:color="auto" w:fill="FFFFFF"/>
        <w:spacing w:before="100" w:beforeAutospacing="1" w:after="100" w:afterAutospacing="1" w:line="360" w:lineRule="auto"/>
        <w:contextualSpacing/>
        <w:jc w:val="both"/>
        <w:rPr>
          <w:rFonts w:ascii="Times New Roman" w:eastAsia="Times New Roman" w:hAnsi="Times New Roman" w:cs="Times New Roman"/>
          <w:color w:val="000000"/>
          <w:sz w:val="28"/>
          <w:szCs w:val="28"/>
          <w:lang w:eastAsia="ru-RU"/>
        </w:rPr>
      </w:pPr>
      <w:r w:rsidRPr="008B2E24">
        <w:rPr>
          <w:rFonts w:ascii="Times New Roman" w:eastAsia="Times New Roman" w:hAnsi="Times New Roman" w:cs="Times New Roman"/>
          <w:b/>
          <w:color w:val="000000"/>
          <w:sz w:val="28"/>
          <w:szCs w:val="28"/>
          <w:lang w:eastAsia="ru-RU"/>
        </w:rPr>
        <w:t>Упражнение 3.</w:t>
      </w:r>
      <w:r w:rsidRPr="008B2E24">
        <w:rPr>
          <w:rFonts w:ascii="Times New Roman" w:eastAsia="Times New Roman" w:hAnsi="Times New Roman" w:cs="Times New Roman"/>
          <w:color w:val="000000"/>
          <w:sz w:val="28"/>
          <w:szCs w:val="28"/>
          <w:lang w:eastAsia="ru-RU"/>
        </w:rPr>
        <w:t xml:space="preserve"> «Малый маятник»: наклоны головы вперед и назад. Короткий вдох в конце движения. </w:t>
      </w:r>
      <w:r w:rsidRPr="008B2E24">
        <w:rPr>
          <w:rFonts w:ascii="Times New Roman" w:eastAsia="Times New Roman" w:hAnsi="Times New Roman" w:cs="Times New Roman"/>
          <w:color w:val="000000"/>
          <w:sz w:val="28"/>
          <w:szCs w:val="28"/>
          <w:lang w:eastAsia="ru-RU"/>
        </w:rPr>
        <w:br/>
        <w:t>Эти три упражнения – своего рода разминка.</w:t>
      </w:r>
    </w:p>
    <w:p w:rsidR="008B2E24" w:rsidRPr="008B2E24" w:rsidRDefault="008B2E24" w:rsidP="008B2E24">
      <w:pPr>
        <w:shd w:val="clear" w:color="auto" w:fill="FFFFFF"/>
        <w:spacing w:before="100" w:beforeAutospacing="1" w:after="100" w:afterAutospacing="1" w:line="360" w:lineRule="auto"/>
        <w:contextualSpacing/>
        <w:jc w:val="both"/>
        <w:rPr>
          <w:rFonts w:ascii="Times New Roman" w:eastAsia="Times New Roman" w:hAnsi="Times New Roman" w:cs="Times New Roman"/>
          <w:color w:val="000000"/>
          <w:sz w:val="28"/>
          <w:szCs w:val="28"/>
          <w:lang w:eastAsia="ru-RU"/>
        </w:rPr>
      </w:pPr>
      <w:r w:rsidRPr="008B2E24">
        <w:rPr>
          <w:rFonts w:ascii="Times New Roman" w:eastAsia="Times New Roman" w:hAnsi="Times New Roman" w:cs="Times New Roman"/>
          <w:b/>
          <w:color w:val="000000"/>
          <w:sz w:val="28"/>
          <w:szCs w:val="28"/>
          <w:lang w:eastAsia="ru-RU"/>
        </w:rPr>
        <w:t>Упражнение 4</w:t>
      </w:r>
      <w:r w:rsidRPr="008B2E24">
        <w:rPr>
          <w:rFonts w:ascii="Times New Roman" w:eastAsia="Times New Roman" w:hAnsi="Times New Roman" w:cs="Times New Roman"/>
          <w:color w:val="000000"/>
          <w:sz w:val="28"/>
          <w:szCs w:val="28"/>
          <w:lang w:eastAsia="ru-RU"/>
        </w:rPr>
        <w:t>. «Обними плечи». ИП: руки согнуты в локтях и подняты на уровень плеч. Сведение рук перед грудью (сверху – то правая, то левая рука попеременно). При встречном движении рук сжимается верхний отдел легких, в этот момент происходит быстрый, шумный вдох.</w:t>
      </w:r>
    </w:p>
    <w:p w:rsidR="008B2E24" w:rsidRPr="008B2E24" w:rsidRDefault="008B2E24" w:rsidP="008B2E24">
      <w:pPr>
        <w:shd w:val="clear" w:color="auto" w:fill="FFFFFF"/>
        <w:spacing w:before="100" w:beforeAutospacing="1" w:after="100" w:afterAutospacing="1" w:line="360" w:lineRule="auto"/>
        <w:contextualSpacing/>
        <w:jc w:val="both"/>
        <w:rPr>
          <w:rFonts w:ascii="Times New Roman" w:eastAsia="Times New Roman" w:hAnsi="Times New Roman" w:cs="Times New Roman"/>
          <w:color w:val="000000"/>
          <w:sz w:val="28"/>
          <w:szCs w:val="28"/>
          <w:lang w:eastAsia="ru-RU"/>
        </w:rPr>
      </w:pPr>
      <w:r w:rsidRPr="008B2E24">
        <w:rPr>
          <w:rFonts w:ascii="Times New Roman" w:eastAsia="Times New Roman" w:hAnsi="Times New Roman" w:cs="Times New Roman"/>
          <w:b/>
          <w:color w:val="000000"/>
          <w:sz w:val="28"/>
          <w:szCs w:val="28"/>
          <w:lang w:eastAsia="ru-RU"/>
        </w:rPr>
        <w:t>Упражнение 5.</w:t>
      </w:r>
      <w:r w:rsidRPr="008B2E24">
        <w:rPr>
          <w:rFonts w:ascii="Times New Roman" w:eastAsia="Times New Roman" w:hAnsi="Times New Roman" w:cs="Times New Roman"/>
          <w:color w:val="000000"/>
          <w:sz w:val="28"/>
          <w:szCs w:val="28"/>
          <w:lang w:eastAsia="ru-RU"/>
        </w:rPr>
        <w:t xml:space="preserve"> «Насос»: пружинящие наклоны туловища вперед. В нижней точке движения делается мгновенный вдох. Слишком низко наклоняться необязательно, выпрямляться до конца тоже не нужно.</w:t>
      </w:r>
    </w:p>
    <w:p w:rsidR="008B2E24" w:rsidRPr="008B2E24" w:rsidRDefault="008B2E24" w:rsidP="008B2E24">
      <w:pPr>
        <w:shd w:val="clear" w:color="auto" w:fill="FFFFFF"/>
        <w:spacing w:before="100" w:beforeAutospacing="1" w:after="100" w:afterAutospacing="1" w:line="360" w:lineRule="auto"/>
        <w:contextualSpacing/>
        <w:jc w:val="both"/>
        <w:rPr>
          <w:rFonts w:ascii="Times New Roman" w:eastAsia="Times New Roman" w:hAnsi="Times New Roman" w:cs="Times New Roman"/>
          <w:color w:val="000000"/>
          <w:sz w:val="28"/>
          <w:szCs w:val="28"/>
          <w:lang w:eastAsia="ru-RU"/>
        </w:rPr>
      </w:pPr>
      <w:r w:rsidRPr="008B2E24">
        <w:rPr>
          <w:rFonts w:ascii="Times New Roman" w:eastAsia="Times New Roman" w:hAnsi="Times New Roman" w:cs="Times New Roman"/>
          <w:b/>
          <w:color w:val="000000"/>
          <w:sz w:val="28"/>
          <w:szCs w:val="28"/>
          <w:lang w:eastAsia="ru-RU"/>
        </w:rPr>
        <w:t>Упражнение 6.</w:t>
      </w:r>
      <w:r w:rsidRPr="008B2E24">
        <w:rPr>
          <w:rFonts w:ascii="Times New Roman" w:eastAsia="Times New Roman" w:hAnsi="Times New Roman" w:cs="Times New Roman"/>
          <w:color w:val="000000"/>
          <w:sz w:val="28"/>
          <w:szCs w:val="28"/>
          <w:lang w:eastAsia="ru-RU"/>
        </w:rPr>
        <w:t xml:space="preserve"> Пружинящие наклоны назад. Поднятые руки сводить, как в упражнении 4. Вдох делается в крайней точке наклона.</w:t>
      </w:r>
    </w:p>
    <w:p w:rsidR="008B2E24" w:rsidRPr="008B2E24" w:rsidRDefault="008B2E24" w:rsidP="008B2E24">
      <w:pPr>
        <w:shd w:val="clear" w:color="auto" w:fill="FFFFFF"/>
        <w:spacing w:before="100" w:beforeAutospacing="1" w:after="100" w:afterAutospacing="1" w:line="360" w:lineRule="auto"/>
        <w:contextualSpacing/>
        <w:jc w:val="both"/>
        <w:rPr>
          <w:rFonts w:ascii="Times New Roman" w:eastAsia="Times New Roman" w:hAnsi="Times New Roman" w:cs="Times New Roman"/>
          <w:color w:val="000000"/>
          <w:sz w:val="28"/>
          <w:szCs w:val="28"/>
          <w:lang w:eastAsia="ru-RU"/>
        </w:rPr>
      </w:pPr>
      <w:r w:rsidRPr="008B2E24">
        <w:rPr>
          <w:rFonts w:ascii="Times New Roman" w:eastAsia="Times New Roman" w:hAnsi="Times New Roman" w:cs="Times New Roman"/>
          <w:b/>
          <w:color w:val="000000"/>
          <w:sz w:val="28"/>
          <w:szCs w:val="28"/>
          <w:lang w:eastAsia="ru-RU"/>
        </w:rPr>
        <w:t>Упражнение 7.</w:t>
      </w:r>
      <w:r w:rsidRPr="008B2E24">
        <w:rPr>
          <w:rFonts w:ascii="Times New Roman" w:eastAsia="Times New Roman" w:hAnsi="Times New Roman" w:cs="Times New Roman"/>
          <w:color w:val="000000"/>
          <w:sz w:val="28"/>
          <w:szCs w:val="28"/>
          <w:lang w:eastAsia="ru-RU"/>
        </w:rPr>
        <w:t xml:space="preserve"> Пружинящие приседания в </w:t>
      </w:r>
      <w:proofErr w:type="spellStart"/>
      <w:r w:rsidRPr="008B2E24">
        <w:rPr>
          <w:rFonts w:ascii="Times New Roman" w:eastAsia="Times New Roman" w:hAnsi="Times New Roman" w:cs="Times New Roman"/>
          <w:color w:val="000000"/>
          <w:sz w:val="28"/>
          <w:szCs w:val="28"/>
          <w:lang w:eastAsia="ru-RU"/>
        </w:rPr>
        <w:t>полувыпаде</w:t>
      </w:r>
      <w:proofErr w:type="spellEnd"/>
      <w:r w:rsidRPr="008B2E24">
        <w:rPr>
          <w:rFonts w:ascii="Times New Roman" w:eastAsia="Times New Roman" w:hAnsi="Times New Roman" w:cs="Times New Roman"/>
          <w:color w:val="000000"/>
          <w:sz w:val="28"/>
          <w:szCs w:val="28"/>
          <w:lang w:eastAsia="ru-RU"/>
        </w:rPr>
        <w:t xml:space="preserve"> (одна нога впереди, другая сзади, время от времени положение ног меняется), со сведением опущенных рук. Вдох делается в крайней точке приседания в момент сведения рук.</w:t>
      </w:r>
    </w:p>
    <w:p w:rsidR="008B2E24" w:rsidRPr="008B2E24" w:rsidRDefault="008B2E24" w:rsidP="008B2E24">
      <w:pPr>
        <w:shd w:val="clear" w:color="auto" w:fill="FFFFFF"/>
        <w:spacing w:before="100" w:beforeAutospacing="1" w:after="100" w:afterAutospacing="1" w:line="360" w:lineRule="auto"/>
        <w:contextualSpacing/>
        <w:jc w:val="both"/>
        <w:rPr>
          <w:rFonts w:ascii="Times New Roman" w:eastAsia="Times New Roman" w:hAnsi="Times New Roman" w:cs="Times New Roman"/>
          <w:color w:val="000000"/>
          <w:sz w:val="28"/>
          <w:szCs w:val="28"/>
          <w:lang w:eastAsia="ru-RU"/>
        </w:rPr>
      </w:pPr>
      <w:r w:rsidRPr="008B2E24">
        <w:rPr>
          <w:rFonts w:ascii="Times New Roman" w:eastAsia="Times New Roman" w:hAnsi="Times New Roman" w:cs="Times New Roman"/>
          <w:b/>
          <w:color w:val="000000"/>
          <w:sz w:val="28"/>
          <w:szCs w:val="28"/>
          <w:lang w:eastAsia="ru-RU"/>
        </w:rPr>
        <w:lastRenderedPageBreak/>
        <w:t>Упражнение 8</w:t>
      </w:r>
      <w:r w:rsidRPr="008B2E24">
        <w:rPr>
          <w:rFonts w:ascii="Times New Roman" w:eastAsia="Times New Roman" w:hAnsi="Times New Roman" w:cs="Times New Roman"/>
          <w:color w:val="000000"/>
          <w:sz w:val="28"/>
          <w:szCs w:val="28"/>
          <w:lang w:eastAsia="ru-RU"/>
        </w:rPr>
        <w:t>. «Большой маятник»: наклоны вперед и назад по принципу маятника. Вдох делается в крайней точке наклона. При наклоне назад руки сводятся перед грудью.</w:t>
      </w:r>
    </w:p>
    <w:p w:rsidR="008B2E24" w:rsidRPr="008B2E24" w:rsidRDefault="008B2E24" w:rsidP="008B2E24">
      <w:pPr>
        <w:shd w:val="clear" w:color="auto" w:fill="FFFFFF"/>
        <w:spacing w:before="100" w:beforeAutospacing="1" w:after="100" w:afterAutospacing="1" w:line="360" w:lineRule="auto"/>
        <w:contextualSpacing/>
        <w:jc w:val="both"/>
        <w:rPr>
          <w:rFonts w:ascii="Times New Roman" w:eastAsia="Times New Roman" w:hAnsi="Times New Roman" w:cs="Times New Roman"/>
          <w:color w:val="000000"/>
          <w:sz w:val="28"/>
          <w:szCs w:val="28"/>
          <w:lang w:eastAsia="ru-RU"/>
        </w:rPr>
      </w:pPr>
      <w:r w:rsidRPr="008B2E24">
        <w:rPr>
          <w:rFonts w:ascii="Times New Roman" w:eastAsia="Times New Roman" w:hAnsi="Times New Roman" w:cs="Times New Roman"/>
          <w:color w:val="000000"/>
          <w:sz w:val="28"/>
          <w:szCs w:val="28"/>
          <w:lang w:eastAsia="ru-RU"/>
        </w:rPr>
        <w:t>Разучив эти упражнения, вы можете овладеть парадоксальной дыхательной гимнастикой, занимаясь по следующей схеме.</w:t>
      </w:r>
    </w:p>
    <w:p w:rsidR="008B2E24" w:rsidRPr="008B2E24" w:rsidRDefault="008B2E24" w:rsidP="008B2E24">
      <w:pPr>
        <w:shd w:val="clear" w:color="auto" w:fill="FFFFFF"/>
        <w:spacing w:before="100" w:beforeAutospacing="1" w:after="100" w:afterAutospacing="1" w:line="360" w:lineRule="auto"/>
        <w:contextualSpacing/>
        <w:jc w:val="both"/>
        <w:rPr>
          <w:rFonts w:ascii="Times New Roman" w:eastAsia="Times New Roman" w:hAnsi="Times New Roman" w:cs="Times New Roman"/>
          <w:color w:val="000000"/>
          <w:sz w:val="28"/>
          <w:szCs w:val="28"/>
          <w:lang w:eastAsia="ru-RU"/>
        </w:rPr>
      </w:pPr>
      <w:r w:rsidRPr="008B2E24">
        <w:rPr>
          <w:rFonts w:ascii="Times New Roman" w:eastAsia="Times New Roman" w:hAnsi="Times New Roman" w:cs="Times New Roman"/>
          <w:b/>
          <w:bCs/>
          <w:color w:val="000000"/>
          <w:sz w:val="28"/>
          <w:szCs w:val="28"/>
          <w:lang w:eastAsia="ru-RU"/>
        </w:rPr>
        <w:t>Первый курс</w:t>
      </w:r>
    </w:p>
    <w:p w:rsidR="008B2E24" w:rsidRPr="008B2E24" w:rsidRDefault="008B2E24" w:rsidP="008B2E24">
      <w:pPr>
        <w:shd w:val="clear" w:color="auto" w:fill="FFFFFF"/>
        <w:spacing w:before="100" w:beforeAutospacing="1" w:after="100" w:afterAutospacing="1" w:line="360" w:lineRule="auto"/>
        <w:contextualSpacing/>
        <w:rPr>
          <w:rFonts w:ascii="Times New Roman" w:eastAsia="Times New Roman" w:hAnsi="Times New Roman" w:cs="Times New Roman"/>
          <w:color w:val="000000"/>
          <w:sz w:val="28"/>
          <w:szCs w:val="28"/>
          <w:lang w:eastAsia="ru-RU"/>
        </w:rPr>
      </w:pPr>
      <w:r w:rsidRPr="008B2E24">
        <w:rPr>
          <w:rFonts w:ascii="Times New Roman" w:eastAsia="Times New Roman" w:hAnsi="Times New Roman" w:cs="Times New Roman"/>
          <w:color w:val="000000"/>
          <w:sz w:val="28"/>
          <w:szCs w:val="28"/>
          <w:lang w:eastAsia="ru-RU"/>
        </w:rPr>
        <w:t>Упражнение 1. Серия: 2 раза по 8 вдохов. Три серии с паузой между ними 5 – 6 секунд, пауза между упражнениями – до 12 секунд.</w:t>
      </w:r>
      <w:r w:rsidRPr="008B2E24">
        <w:rPr>
          <w:rFonts w:ascii="Times New Roman" w:eastAsia="Times New Roman" w:hAnsi="Times New Roman" w:cs="Times New Roman"/>
          <w:color w:val="000000"/>
          <w:sz w:val="28"/>
          <w:szCs w:val="28"/>
          <w:lang w:eastAsia="ru-RU"/>
        </w:rPr>
        <w:br/>
        <w:t>Упражнение 4. 2х8 (три серии).</w:t>
      </w:r>
      <w:r w:rsidRPr="008B2E24">
        <w:rPr>
          <w:rFonts w:ascii="Times New Roman" w:eastAsia="Times New Roman" w:hAnsi="Times New Roman" w:cs="Times New Roman"/>
          <w:color w:val="000000"/>
          <w:sz w:val="28"/>
          <w:szCs w:val="28"/>
          <w:lang w:eastAsia="ru-RU"/>
        </w:rPr>
        <w:br/>
        <w:t>Упражнение 5. 2х8 (шесть серий).</w:t>
      </w:r>
      <w:r w:rsidRPr="008B2E24">
        <w:rPr>
          <w:rFonts w:ascii="Times New Roman" w:eastAsia="Times New Roman" w:hAnsi="Times New Roman" w:cs="Times New Roman"/>
          <w:color w:val="000000"/>
          <w:sz w:val="28"/>
          <w:szCs w:val="28"/>
          <w:lang w:eastAsia="ru-RU"/>
        </w:rPr>
        <w:br/>
        <w:t>Упражнение 7. 2х8 (шесть серий).</w:t>
      </w:r>
      <w:r w:rsidRPr="008B2E24">
        <w:rPr>
          <w:rFonts w:ascii="Times New Roman" w:eastAsia="Times New Roman" w:hAnsi="Times New Roman" w:cs="Times New Roman"/>
          <w:color w:val="000000"/>
          <w:sz w:val="28"/>
          <w:szCs w:val="28"/>
          <w:lang w:eastAsia="ru-RU"/>
        </w:rPr>
        <w:br/>
        <w:t>Таким образом, за одно занятие выполняется 288 движений-вдохов. По времени это не более 5 – 6 минут. Чтобы удобнее было считать (вдохи в каждой серии и одновременно – количество серий), Стрельникова предлагает напевать про себя в такт вдохам. Например, два куплета «Подмосковных вечеров» с припевом – это 96 вдохов.</w:t>
      </w:r>
    </w:p>
    <w:p w:rsidR="008B2E24" w:rsidRPr="008B2E24" w:rsidRDefault="008B2E24" w:rsidP="008B2E24">
      <w:pPr>
        <w:shd w:val="clear" w:color="auto" w:fill="FFFFFF"/>
        <w:spacing w:before="100" w:beforeAutospacing="1" w:after="100" w:afterAutospacing="1" w:line="360" w:lineRule="auto"/>
        <w:contextualSpacing/>
        <w:jc w:val="both"/>
        <w:rPr>
          <w:rFonts w:ascii="Times New Roman" w:eastAsia="Times New Roman" w:hAnsi="Times New Roman" w:cs="Times New Roman"/>
          <w:color w:val="000000"/>
          <w:sz w:val="28"/>
          <w:szCs w:val="28"/>
          <w:lang w:eastAsia="ru-RU"/>
        </w:rPr>
      </w:pPr>
      <w:r w:rsidRPr="008B2E24">
        <w:rPr>
          <w:rFonts w:ascii="Times New Roman" w:eastAsia="Times New Roman" w:hAnsi="Times New Roman" w:cs="Times New Roman"/>
          <w:b/>
          <w:bCs/>
          <w:color w:val="000000"/>
          <w:sz w:val="28"/>
          <w:szCs w:val="28"/>
          <w:lang w:eastAsia="ru-RU"/>
        </w:rPr>
        <w:t>Второй курс</w:t>
      </w:r>
    </w:p>
    <w:p w:rsidR="008B2E24" w:rsidRPr="008B2E24" w:rsidRDefault="008B2E24" w:rsidP="008B2E24">
      <w:pPr>
        <w:shd w:val="clear" w:color="auto" w:fill="FFFFFF"/>
        <w:spacing w:before="100" w:beforeAutospacing="1" w:after="100" w:afterAutospacing="1" w:line="360" w:lineRule="auto"/>
        <w:contextualSpacing/>
        <w:rPr>
          <w:rFonts w:ascii="Times New Roman" w:eastAsia="Times New Roman" w:hAnsi="Times New Roman" w:cs="Times New Roman"/>
          <w:color w:val="000000"/>
          <w:sz w:val="28"/>
          <w:szCs w:val="28"/>
          <w:lang w:eastAsia="ru-RU"/>
        </w:rPr>
      </w:pPr>
      <w:r w:rsidRPr="008B2E24">
        <w:rPr>
          <w:rFonts w:ascii="Times New Roman" w:eastAsia="Times New Roman" w:hAnsi="Times New Roman" w:cs="Times New Roman"/>
          <w:color w:val="000000"/>
          <w:sz w:val="28"/>
          <w:szCs w:val="28"/>
          <w:lang w:eastAsia="ru-RU"/>
        </w:rPr>
        <w:t>Упражнение 1. 4х8 (две серии). Упражнение 2. 4х8 (одна серия).</w:t>
      </w:r>
      <w:r w:rsidRPr="008B2E24">
        <w:rPr>
          <w:rFonts w:ascii="Times New Roman" w:eastAsia="Times New Roman" w:hAnsi="Times New Roman" w:cs="Times New Roman"/>
          <w:color w:val="000000"/>
          <w:sz w:val="28"/>
          <w:szCs w:val="28"/>
          <w:lang w:eastAsia="ru-RU"/>
        </w:rPr>
        <w:br/>
        <w:t>Упражнение 4. 4х8 (три серии).</w:t>
      </w:r>
      <w:r w:rsidRPr="008B2E24">
        <w:rPr>
          <w:rFonts w:ascii="Times New Roman" w:eastAsia="Times New Roman" w:hAnsi="Times New Roman" w:cs="Times New Roman"/>
          <w:color w:val="000000"/>
          <w:sz w:val="28"/>
          <w:szCs w:val="28"/>
          <w:lang w:eastAsia="ru-RU"/>
        </w:rPr>
        <w:br/>
        <w:t>Упражнение 5. 4х8 (одна серия).</w:t>
      </w:r>
      <w:r w:rsidRPr="008B2E24">
        <w:rPr>
          <w:rFonts w:ascii="Times New Roman" w:eastAsia="Times New Roman" w:hAnsi="Times New Roman" w:cs="Times New Roman"/>
          <w:color w:val="000000"/>
          <w:sz w:val="28"/>
          <w:szCs w:val="28"/>
          <w:lang w:eastAsia="ru-RU"/>
        </w:rPr>
        <w:br/>
        <w:t>Упражнение 6. 4х8 (одна серия).</w:t>
      </w:r>
      <w:r w:rsidRPr="008B2E24">
        <w:rPr>
          <w:rFonts w:ascii="Times New Roman" w:eastAsia="Times New Roman" w:hAnsi="Times New Roman" w:cs="Times New Roman"/>
          <w:color w:val="000000"/>
          <w:sz w:val="28"/>
          <w:szCs w:val="28"/>
          <w:lang w:eastAsia="ru-RU"/>
        </w:rPr>
        <w:br/>
        <w:t>Упражнение 7. 4х8 (шесть серий).</w:t>
      </w:r>
      <w:r w:rsidRPr="008B2E24">
        <w:rPr>
          <w:rFonts w:ascii="Times New Roman" w:eastAsia="Times New Roman" w:hAnsi="Times New Roman" w:cs="Times New Roman"/>
          <w:color w:val="000000"/>
          <w:sz w:val="28"/>
          <w:szCs w:val="28"/>
          <w:lang w:eastAsia="ru-RU"/>
        </w:rPr>
        <w:br/>
        <w:t>Итого – 576 вдохов за одну тренировку, продолжительность – 9-10 минут.</w:t>
      </w:r>
    </w:p>
    <w:p w:rsidR="008B2E24" w:rsidRPr="008B2E24" w:rsidRDefault="008B2E24" w:rsidP="008B2E24">
      <w:pPr>
        <w:shd w:val="clear" w:color="auto" w:fill="FFFFFF"/>
        <w:spacing w:before="100" w:beforeAutospacing="1" w:after="100" w:afterAutospacing="1" w:line="360" w:lineRule="auto"/>
        <w:contextualSpacing/>
        <w:rPr>
          <w:rFonts w:ascii="Times New Roman" w:eastAsia="Times New Roman" w:hAnsi="Times New Roman" w:cs="Times New Roman"/>
          <w:color w:val="000000"/>
          <w:sz w:val="28"/>
          <w:szCs w:val="28"/>
          <w:lang w:eastAsia="ru-RU"/>
        </w:rPr>
      </w:pPr>
      <w:r w:rsidRPr="008B2E24">
        <w:rPr>
          <w:rFonts w:ascii="Times New Roman" w:eastAsia="Times New Roman" w:hAnsi="Times New Roman" w:cs="Times New Roman"/>
          <w:b/>
          <w:bCs/>
          <w:color w:val="000000"/>
          <w:sz w:val="28"/>
          <w:szCs w:val="28"/>
          <w:lang w:eastAsia="ru-RU"/>
        </w:rPr>
        <w:t>Третий курс</w:t>
      </w:r>
    </w:p>
    <w:p w:rsidR="008B2E24" w:rsidRPr="008B2E24" w:rsidRDefault="008B2E24" w:rsidP="008B2E24">
      <w:pPr>
        <w:shd w:val="clear" w:color="auto" w:fill="FFFFFF"/>
        <w:spacing w:before="100" w:beforeAutospacing="1" w:after="100" w:afterAutospacing="1" w:line="360" w:lineRule="auto"/>
        <w:contextualSpacing/>
        <w:rPr>
          <w:rFonts w:ascii="Times New Roman" w:eastAsia="Times New Roman" w:hAnsi="Times New Roman" w:cs="Times New Roman"/>
          <w:color w:val="000000"/>
          <w:sz w:val="28"/>
          <w:szCs w:val="28"/>
          <w:lang w:eastAsia="ru-RU"/>
        </w:rPr>
      </w:pPr>
      <w:r w:rsidRPr="008B2E24">
        <w:rPr>
          <w:rFonts w:ascii="Times New Roman" w:eastAsia="Times New Roman" w:hAnsi="Times New Roman" w:cs="Times New Roman"/>
          <w:color w:val="000000"/>
          <w:sz w:val="28"/>
          <w:szCs w:val="28"/>
          <w:lang w:eastAsia="ru-RU"/>
        </w:rPr>
        <w:t>Упражнение 1. 4х8 (три серии).</w:t>
      </w:r>
      <w:r w:rsidRPr="008B2E24">
        <w:rPr>
          <w:rFonts w:ascii="Times New Roman" w:eastAsia="Times New Roman" w:hAnsi="Times New Roman" w:cs="Times New Roman"/>
          <w:color w:val="000000"/>
          <w:sz w:val="28"/>
          <w:szCs w:val="28"/>
          <w:lang w:eastAsia="ru-RU"/>
        </w:rPr>
        <w:br/>
        <w:t>Упражнение 2. 4х8 (две серии).</w:t>
      </w:r>
      <w:r w:rsidRPr="008B2E24">
        <w:rPr>
          <w:rFonts w:ascii="Times New Roman" w:eastAsia="Times New Roman" w:hAnsi="Times New Roman" w:cs="Times New Roman"/>
          <w:color w:val="000000"/>
          <w:sz w:val="28"/>
          <w:szCs w:val="28"/>
          <w:lang w:eastAsia="ru-RU"/>
        </w:rPr>
        <w:br/>
        <w:t>Упражнение 3. 4х8 (одна серия).</w:t>
      </w:r>
      <w:r w:rsidRPr="008B2E24">
        <w:rPr>
          <w:rFonts w:ascii="Times New Roman" w:eastAsia="Times New Roman" w:hAnsi="Times New Roman" w:cs="Times New Roman"/>
          <w:color w:val="000000"/>
          <w:sz w:val="28"/>
          <w:szCs w:val="28"/>
          <w:lang w:eastAsia="ru-RU"/>
        </w:rPr>
        <w:br/>
        <w:t>Упражнение 4. 6х8 (две серии).</w:t>
      </w:r>
      <w:r w:rsidRPr="008B2E24">
        <w:rPr>
          <w:rFonts w:ascii="Times New Roman" w:eastAsia="Times New Roman" w:hAnsi="Times New Roman" w:cs="Times New Roman"/>
          <w:color w:val="000000"/>
          <w:sz w:val="28"/>
          <w:szCs w:val="28"/>
          <w:lang w:eastAsia="ru-RU"/>
        </w:rPr>
        <w:br/>
        <w:t>Упражнение 5. 6х8 (четыре серии).</w:t>
      </w:r>
      <w:r w:rsidRPr="008B2E24">
        <w:rPr>
          <w:rFonts w:ascii="Times New Roman" w:eastAsia="Times New Roman" w:hAnsi="Times New Roman" w:cs="Times New Roman"/>
          <w:color w:val="000000"/>
          <w:sz w:val="28"/>
          <w:szCs w:val="28"/>
          <w:lang w:eastAsia="ru-RU"/>
        </w:rPr>
        <w:br/>
        <w:t>Упражнение 6. 4х8 (три серии).</w:t>
      </w:r>
      <w:r w:rsidRPr="008B2E24">
        <w:rPr>
          <w:rFonts w:ascii="Times New Roman" w:eastAsia="Times New Roman" w:hAnsi="Times New Roman" w:cs="Times New Roman"/>
          <w:color w:val="000000"/>
          <w:sz w:val="28"/>
          <w:szCs w:val="28"/>
          <w:lang w:eastAsia="ru-RU"/>
        </w:rPr>
        <w:br/>
      </w:r>
      <w:r w:rsidRPr="008B2E24">
        <w:rPr>
          <w:rFonts w:ascii="Times New Roman" w:eastAsia="Times New Roman" w:hAnsi="Times New Roman" w:cs="Times New Roman"/>
          <w:color w:val="000000"/>
          <w:sz w:val="28"/>
          <w:szCs w:val="28"/>
          <w:lang w:eastAsia="ru-RU"/>
        </w:rPr>
        <w:lastRenderedPageBreak/>
        <w:t>Упражнение 7. 6х8 (две серии).</w:t>
      </w:r>
      <w:r w:rsidRPr="008B2E24">
        <w:rPr>
          <w:rFonts w:ascii="Times New Roman" w:eastAsia="Times New Roman" w:hAnsi="Times New Roman" w:cs="Times New Roman"/>
          <w:color w:val="000000"/>
          <w:sz w:val="28"/>
          <w:szCs w:val="28"/>
          <w:lang w:eastAsia="ru-RU"/>
        </w:rPr>
        <w:br/>
        <w:t>Итого – 672 вдоха за тренировку, длительность занятия 10-11 минут.</w:t>
      </w:r>
    </w:p>
    <w:p w:rsidR="008B2E24" w:rsidRPr="008B2E24" w:rsidRDefault="008B2E24" w:rsidP="008B2E24">
      <w:pPr>
        <w:shd w:val="clear" w:color="auto" w:fill="FFFFFF"/>
        <w:spacing w:before="100" w:beforeAutospacing="1" w:after="100" w:afterAutospacing="1" w:line="360" w:lineRule="auto"/>
        <w:contextualSpacing/>
        <w:jc w:val="both"/>
        <w:rPr>
          <w:rFonts w:ascii="Times New Roman" w:eastAsia="Times New Roman" w:hAnsi="Times New Roman" w:cs="Times New Roman"/>
          <w:color w:val="000000"/>
          <w:sz w:val="28"/>
          <w:szCs w:val="28"/>
          <w:lang w:eastAsia="ru-RU"/>
        </w:rPr>
      </w:pPr>
      <w:r w:rsidRPr="008B2E24">
        <w:rPr>
          <w:rFonts w:ascii="Times New Roman" w:eastAsia="Times New Roman" w:hAnsi="Times New Roman" w:cs="Times New Roman"/>
          <w:b/>
          <w:bCs/>
          <w:color w:val="000000"/>
          <w:sz w:val="28"/>
          <w:szCs w:val="28"/>
          <w:lang w:eastAsia="ru-RU"/>
        </w:rPr>
        <w:t>Четвертый курс</w:t>
      </w:r>
    </w:p>
    <w:p w:rsidR="008B2E24" w:rsidRPr="008B2E24" w:rsidRDefault="008B2E24" w:rsidP="008B2E24">
      <w:pPr>
        <w:shd w:val="clear" w:color="auto" w:fill="FFFFFF"/>
        <w:spacing w:before="100" w:beforeAutospacing="1" w:after="100" w:afterAutospacing="1" w:line="360" w:lineRule="auto"/>
        <w:contextualSpacing/>
        <w:rPr>
          <w:rFonts w:ascii="Times New Roman" w:eastAsia="Times New Roman" w:hAnsi="Times New Roman" w:cs="Times New Roman"/>
          <w:color w:val="000000"/>
          <w:sz w:val="28"/>
          <w:szCs w:val="28"/>
          <w:lang w:eastAsia="ru-RU"/>
        </w:rPr>
      </w:pPr>
      <w:r w:rsidRPr="008B2E24">
        <w:rPr>
          <w:rFonts w:ascii="Times New Roman" w:eastAsia="Times New Roman" w:hAnsi="Times New Roman" w:cs="Times New Roman"/>
          <w:color w:val="000000"/>
          <w:sz w:val="28"/>
          <w:szCs w:val="28"/>
          <w:lang w:eastAsia="ru-RU"/>
        </w:rPr>
        <w:t>Упражнение 1. 4х8 (три серии).</w:t>
      </w:r>
      <w:r w:rsidRPr="008B2E24">
        <w:rPr>
          <w:rFonts w:ascii="Times New Roman" w:eastAsia="Times New Roman" w:hAnsi="Times New Roman" w:cs="Times New Roman"/>
          <w:color w:val="000000"/>
          <w:sz w:val="28"/>
          <w:szCs w:val="28"/>
          <w:lang w:eastAsia="ru-RU"/>
        </w:rPr>
        <w:br/>
        <w:t>Упражнение 2. 4х8 (три серии).</w:t>
      </w:r>
      <w:r w:rsidRPr="008B2E24">
        <w:rPr>
          <w:rFonts w:ascii="Times New Roman" w:eastAsia="Times New Roman" w:hAnsi="Times New Roman" w:cs="Times New Roman"/>
          <w:color w:val="000000"/>
          <w:sz w:val="28"/>
          <w:szCs w:val="28"/>
          <w:lang w:eastAsia="ru-RU"/>
        </w:rPr>
        <w:br/>
        <w:t>Упражнение 3. 4х8 (две серии).</w:t>
      </w:r>
      <w:r w:rsidRPr="008B2E24">
        <w:rPr>
          <w:rFonts w:ascii="Times New Roman" w:eastAsia="Times New Roman" w:hAnsi="Times New Roman" w:cs="Times New Roman"/>
          <w:color w:val="000000"/>
          <w:sz w:val="28"/>
          <w:szCs w:val="28"/>
          <w:lang w:eastAsia="ru-RU"/>
        </w:rPr>
        <w:br/>
        <w:t>Упражнение 4. 8х8 (две серии).</w:t>
      </w:r>
      <w:r w:rsidRPr="008B2E24">
        <w:rPr>
          <w:rFonts w:ascii="Times New Roman" w:eastAsia="Times New Roman" w:hAnsi="Times New Roman" w:cs="Times New Roman"/>
          <w:color w:val="000000"/>
          <w:sz w:val="28"/>
          <w:szCs w:val="28"/>
          <w:lang w:eastAsia="ru-RU"/>
        </w:rPr>
        <w:br/>
        <w:t>Упражнение 5. 8х8 (две серии).</w:t>
      </w:r>
      <w:r w:rsidRPr="008B2E24">
        <w:rPr>
          <w:rFonts w:ascii="Times New Roman" w:eastAsia="Times New Roman" w:hAnsi="Times New Roman" w:cs="Times New Roman"/>
          <w:color w:val="000000"/>
          <w:sz w:val="28"/>
          <w:szCs w:val="28"/>
          <w:lang w:eastAsia="ru-RU"/>
        </w:rPr>
        <w:br/>
        <w:t>Упражнение 6. 6х8 (две серии).</w:t>
      </w:r>
      <w:r w:rsidRPr="008B2E24">
        <w:rPr>
          <w:rFonts w:ascii="Times New Roman" w:eastAsia="Times New Roman" w:hAnsi="Times New Roman" w:cs="Times New Roman"/>
          <w:color w:val="000000"/>
          <w:sz w:val="28"/>
          <w:szCs w:val="28"/>
          <w:lang w:eastAsia="ru-RU"/>
        </w:rPr>
        <w:br/>
        <w:t>Упражнение 7. 4х8 (две серии).</w:t>
      </w:r>
      <w:r w:rsidRPr="008B2E24">
        <w:rPr>
          <w:rFonts w:ascii="Times New Roman" w:eastAsia="Times New Roman" w:hAnsi="Times New Roman" w:cs="Times New Roman"/>
          <w:color w:val="000000"/>
          <w:sz w:val="28"/>
          <w:szCs w:val="28"/>
          <w:lang w:eastAsia="ru-RU"/>
        </w:rPr>
        <w:br/>
        <w:t>Упражнение 8. 4х8 (одна серия).</w:t>
      </w:r>
    </w:p>
    <w:p w:rsidR="008B2E24" w:rsidRPr="008B2E24" w:rsidRDefault="008B2E24" w:rsidP="008B2E24">
      <w:pPr>
        <w:shd w:val="clear" w:color="auto" w:fill="FFFFFF"/>
        <w:spacing w:before="100" w:beforeAutospacing="1" w:after="100" w:afterAutospacing="1" w:line="360" w:lineRule="auto"/>
        <w:contextualSpacing/>
        <w:jc w:val="both"/>
        <w:rPr>
          <w:rFonts w:ascii="Times New Roman" w:eastAsia="Times New Roman" w:hAnsi="Times New Roman" w:cs="Times New Roman"/>
          <w:color w:val="000000"/>
          <w:sz w:val="28"/>
          <w:szCs w:val="28"/>
          <w:lang w:eastAsia="ru-RU"/>
        </w:rPr>
      </w:pPr>
      <w:r w:rsidRPr="008B2E24">
        <w:rPr>
          <w:rFonts w:ascii="Times New Roman" w:eastAsia="Times New Roman" w:hAnsi="Times New Roman" w:cs="Times New Roman"/>
          <w:b/>
          <w:bCs/>
          <w:color w:val="000000"/>
          <w:sz w:val="28"/>
          <w:szCs w:val="28"/>
          <w:lang w:eastAsia="ru-RU"/>
        </w:rPr>
        <w:t>Пятый курс</w:t>
      </w:r>
    </w:p>
    <w:p w:rsidR="008B2E24" w:rsidRPr="008B2E24" w:rsidRDefault="008B2E24" w:rsidP="008B2E24">
      <w:pPr>
        <w:shd w:val="clear" w:color="auto" w:fill="FFFFFF"/>
        <w:spacing w:before="100" w:beforeAutospacing="1" w:after="100" w:afterAutospacing="1" w:line="360" w:lineRule="auto"/>
        <w:contextualSpacing/>
        <w:rPr>
          <w:rFonts w:ascii="Times New Roman" w:eastAsia="Times New Roman" w:hAnsi="Times New Roman" w:cs="Times New Roman"/>
          <w:color w:val="000000"/>
          <w:sz w:val="28"/>
          <w:szCs w:val="28"/>
          <w:lang w:eastAsia="ru-RU"/>
        </w:rPr>
      </w:pPr>
      <w:r w:rsidRPr="008B2E24">
        <w:rPr>
          <w:rFonts w:ascii="Times New Roman" w:eastAsia="Times New Roman" w:hAnsi="Times New Roman" w:cs="Times New Roman"/>
          <w:color w:val="000000"/>
          <w:sz w:val="28"/>
          <w:szCs w:val="28"/>
          <w:lang w:eastAsia="ru-RU"/>
        </w:rPr>
        <w:t>Упражнение 1. 6х8 (две серии).</w:t>
      </w:r>
      <w:r w:rsidRPr="008B2E24">
        <w:rPr>
          <w:rFonts w:ascii="Times New Roman" w:eastAsia="Times New Roman" w:hAnsi="Times New Roman" w:cs="Times New Roman"/>
          <w:color w:val="000000"/>
          <w:sz w:val="28"/>
          <w:szCs w:val="28"/>
          <w:lang w:eastAsia="ru-RU"/>
        </w:rPr>
        <w:br/>
        <w:t>Упражнение 2. 6х8 (две серии).</w:t>
      </w:r>
      <w:r w:rsidRPr="008B2E24">
        <w:rPr>
          <w:rFonts w:ascii="Times New Roman" w:eastAsia="Times New Roman" w:hAnsi="Times New Roman" w:cs="Times New Roman"/>
          <w:color w:val="000000"/>
          <w:sz w:val="28"/>
          <w:szCs w:val="28"/>
          <w:lang w:eastAsia="ru-RU"/>
        </w:rPr>
        <w:br/>
        <w:t>Упражнение 3. 6х8 (две серии).</w:t>
      </w:r>
      <w:r w:rsidRPr="008B2E24">
        <w:rPr>
          <w:rFonts w:ascii="Times New Roman" w:eastAsia="Times New Roman" w:hAnsi="Times New Roman" w:cs="Times New Roman"/>
          <w:color w:val="000000"/>
          <w:sz w:val="28"/>
          <w:szCs w:val="28"/>
          <w:lang w:eastAsia="ru-RU"/>
        </w:rPr>
        <w:br/>
        <w:t>Упражнение 4. 10х8 (одна серия).</w:t>
      </w:r>
      <w:r w:rsidRPr="008B2E24">
        <w:rPr>
          <w:rFonts w:ascii="Times New Roman" w:eastAsia="Times New Roman" w:hAnsi="Times New Roman" w:cs="Times New Roman"/>
          <w:color w:val="000000"/>
          <w:sz w:val="28"/>
          <w:szCs w:val="28"/>
          <w:lang w:eastAsia="ru-RU"/>
        </w:rPr>
        <w:br/>
        <w:t>Упражнение 5. 10х8 (три серии).</w:t>
      </w:r>
      <w:r w:rsidRPr="008B2E24">
        <w:rPr>
          <w:rFonts w:ascii="Times New Roman" w:eastAsia="Times New Roman" w:hAnsi="Times New Roman" w:cs="Times New Roman"/>
          <w:color w:val="000000"/>
          <w:sz w:val="28"/>
          <w:szCs w:val="28"/>
          <w:lang w:eastAsia="ru-RU"/>
        </w:rPr>
        <w:br/>
        <w:t>Упражнение 6. 10х8 (одна серия).</w:t>
      </w:r>
      <w:r w:rsidRPr="008B2E24">
        <w:rPr>
          <w:rFonts w:ascii="Times New Roman" w:eastAsia="Times New Roman" w:hAnsi="Times New Roman" w:cs="Times New Roman"/>
          <w:color w:val="000000"/>
          <w:sz w:val="28"/>
          <w:szCs w:val="28"/>
          <w:lang w:eastAsia="ru-RU"/>
        </w:rPr>
        <w:br/>
        <w:t>Упражнение 7. 6х8 (две серии).</w:t>
      </w:r>
      <w:r w:rsidRPr="008B2E24">
        <w:rPr>
          <w:rFonts w:ascii="Times New Roman" w:eastAsia="Times New Roman" w:hAnsi="Times New Roman" w:cs="Times New Roman"/>
          <w:color w:val="000000"/>
          <w:sz w:val="28"/>
          <w:szCs w:val="28"/>
          <w:lang w:eastAsia="ru-RU"/>
        </w:rPr>
        <w:br/>
        <w:t>Упражнение 8. 6х8 (две серии).</w:t>
      </w:r>
    </w:p>
    <w:p w:rsidR="008B2E24" w:rsidRPr="008B2E24" w:rsidRDefault="008B2E24" w:rsidP="008B2E24">
      <w:pPr>
        <w:shd w:val="clear" w:color="auto" w:fill="FFFFFF"/>
        <w:spacing w:before="100" w:beforeAutospacing="1" w:after="100" w:afterAutospacing="1" w:line="360" w:lineRule="auto"/>
        <w:contextualSpacing/>
        <w:jc w:val="both"/>
        <w:rPr>
          <w:rFonts w:ascii="Times New Roman" w:eastAsia="Times New Roman" w:hAnsi="Times New Roman" w:cs="Times New Roman"/>
          <w:color w:val="000000"/>
          <w:sz w:val="28"/>
          <w:szCs w:val="28"/>
          <w:lang w:eastAsia="ru-RU"/>
        </w:rPr>
      </w:pPr>
      <w:r w:rsidRPr="008B2E24">
        <w:rPr>
          <w:rFonts w:ascii="Times New Roman" w:eastAsia="Times New Roman" w:hAnsi="Times New Roman" w:cs="Times New Roman"/>
          <w:b/>
          <w:bCs/>
          <w:color w:val="000000"/>
          <w:sz w:val="28"/>
          <w:szCs w:val="28"/>
          <w:lang w:eastAsia="ru-RU"/>
        </w:rPr>
        <w:t>Шестой курс</w:t>
      </w:r>
    </w:p>
    <w:p w:rsidR="008B2E24" w:rsidRPr="008B2E24" w:rsidRDefault="008B2E24" w:rsidP="008B2E24">
      <w:pPr>
        <w:shd w:val="clear" w:color="auto" w:fill="FFFFFF"/>
        <w:spacing w:before="100" w:beforeAutospacing="1" w:after="100" w:afterAutospacing="1" w:line="360" w:lineRule="auto"/>
        <w:contextualSpacing/>
        <w:rPr>
          <w:rFonts w:ascii="Times New Roman" w:eastAsia="Times New Roman" w:hAnsi="Times New Roman" w:cs="Times New Roman"/>
          <w:color w:val="000000"/>
          <w:sz w:val="28"/>
          <w:szCs w:val="28"/>
          <w:lang w:eastAsia="ru-RU"/>
        </w:rPr>
      </w:pPr>
      <w:r w:rsidRPr="008B2E24">
        <w:rPr>
          <w:rFonts w:ascii="Times New Roman" w:eastAsia="Times New Roman" w:hAnsi="Times New Roman" w:cs="Times New Roman"/>
          <w:color w:val="000000"/>
          <w:sz w:val="28"/>
          <w:szCs w:val="28"/>
          <w:lang w:eastAsia="ru-RU"/>
        </w:rPr>
        <w:t>Упражнение 1. 6х8 (две серии).</w:t>
      </w:r>
      <w:r w:rsidRPr="008B2E24">
        <w:rPr>
          <w:rFonts w:ascii="Times New Roman" w:eastAsia="Times New Roman" w:hAnsi="Times New Roman" w:cs="Times New Roman"/>
          <w:color w:val="000000"/>
          <w:sz w:val="28"/>
          <w:szCs w:val="28"/>
          <w:lang w:eastAsia="ru-RU"/>
        </w:rPr>
        <w:br/>
        <w:t>Упражнение 2. 6х8 (две серии).</w:t>
      </w:r>
      <w:r w:rsidRPr="008B2E24">
        <w:rPr>
          <w:rFonts w:ascii="Times New Roman" w:eastAsia="Times New Roman" w:hAnsi="Times New Roman" w:cs="Times New Roman"/>
          <w:color w:val="000000"/>
          <w:sz w:val="28"/>
          <w:szCs w:val="28"/>
          <w:lang w:eastAsia="ru-RU"/>
        </w:rPr>
        <w:br/>
        <w:t>Упражнение 3. 6х8 (две серии).</w:t>
      </w:r>
      <w:r w:rsidRPr="008B2E24">
        <w:rPr>
          <w:rFonts w:ascii="Times New Roman" w:eastAsia="Times New Roman" w:hAnsi="Times New Roman" w:cs="Times New Roman"/>
          <w:color w:val="000000"/>
          <w:sz w:val="28"/>
          <w:szCs w:val="28"/>
          <w:lang w:eastAsia="ru-RU"/>
        </w:rPr>
        <w:br/>
        <w:t>Упражнение 4. 12х8 (две серии).</w:t>
      </w:r>
      <w:r w:rsidRPr="008B2E24">
        <w:rPr>
          <w:rFonts w:ascii="Times New Roman" w:eastAsia="Times New Roman" w:hAnsi="Times New Roman" w:cs="Times New Roman"/>
          <w:color w:val="000000"/>
          <w:sz w:val="28"/>
          <w:szCs w:val="28"/>
          <w:lang w:eastAsia="ru-RU"/>
        </w:rPr>
        <w:br/>
        <w:t>Упражнение 5. 12х8 (одна серия).</w:t>
      </w:r>
      <w:r w:rsidRPr="008B2E24">
        <w:rPr>
          <w:rFonts w:ascii="Times New Roman" w:eastAsia="Times New Roman" w:hAnsi="Times New Roman" w:cs="Times New Roman"/>
          <w:color w:val="000000"/>
          <w:sz w:val="28"/>
          <w:szCs w:val="28"/>
          <w:lang w:eastAsia="ru-RU"/>
        </w:rPr>
        <w:br/>
        <w:t>Упражнение 6. 12х8 (три серии).</w:t>
      </w:r>
      <w:r w:rsidRPr="008B2E24">
        <w:rPr>
          <w:rFonts w:ascii="Times New Roman" w:eastAsia="Times New Roman" w:hAnsi="Times New Roman" w:cs="Times New Roman"/>
          <w:color w:val="000000"/>
          <w:sz w:val="28"/>
          <w:szCs w:val="28"/>
          <w:lang w:eastAsia="ru-RU"/>
        </w:rPr>
        <w:br/>
        <w:t>Упражнение 7. 6х8 (две серии).</w:t>
      </w:r>
      <w:r w:rsidRPr="008B2E24">
        <w:rPr>
          <w:rFonts w:ascii="Times New Roman" w:eastAsia="Times New Roman" w:hAnsi="Times New Roman" w:cs="Times New Roman"/>
          <w:color w:val="000000"/>
          <w:sz w:val="28"/>
          <w:szCs w:val="28"/>
          <w:lang w:eastAsia="ru-RU"/>
        </w:rPr>
        <w:br/>
        <w:t>Упражнение 8. 8х8 (две серии).</w:t>
      </w:r>
      <w:r w:rsidRPr="008B2E24">
        <w:rPr>
          <w:rFonts w:ascii="Times New Roman" w:eastAsia="Times New Roman" w:hAnsi="Times New Roman" w:cs="Times New Roman"/>
          <w:color w:val="000000"/>
          <w:sz w:val="28"/>
          <w:szCs w:val="28"/>
          <w:lang w:eastAsia="ru-RU"/>
        </w:rPr>
        <w:br/>
        <w:t xml:space="preserve">Итого – 992 вдоха за каждую тренировку, одно занятие занимает около 15 </w:t>
      </w:r>
      <w:r w:rsidRPr="008B2E24">
        <w:rPr>
          <w:rFonts w:ascii="Times New Roman" w:eastAsia="Times New Roman" w:hAnsi="Times New Roman" w:cs="Times New Roman"/>
          <w:color w:val="000000"/>
          <w:sz w:val="28"/>
          <w:szCs w:val="28"/>
          <w:lang w:eastAsia="ru-RU"/>
        </w:rPr>
        <w:lastRenderedPageBreak/>
        <w:t>минут. Такова будет нагрузка к концу первого месяца занятий, и на ней можно остановиться.</w:t>
      </w:r>
    </w:p>
    <w:p w:rsidR="008B2E24" w:rsidRPr="008B2E24" w:rsidRDefault="008B2E24" w:rsidP="008B2E24">
      <w:pPr>
        <w:shd w:val="clear" w:color="auto" w:fill="FFFFFF"/>
        <w:spacing w:before="100" w:beforeAutospacing="1" w:after="100" w:afterAutospacing="1" w:line="360" w:lineRule="auto"/>
        <w:contextualSpacing/>
        <w:jc w:val="both"/>
        <w:rPr>
          <w:rFonts w:ascii="Times New Roman" w:eastAsia="Times New Roman" w:hAnsi="Times New Roman" w:cs="Times New Roman"/>
          <w:color w:val="000000"/>
          <w:sz w:val="28"/>
          <w:szCs w:val="28"/>
          <w:lang w:eastAsia="ru-RU"/>
        </w:rPr>
      </w:pPr>
      <w:r w:rsidRPr="008B2E24">
        <w:rPr>
          <w:rFonts w:ascii="Times New Roman" w:eastAsia="Times New Roman" w:hAnsi="Times New Roman" w:cs="Times New Roman"/>
          <w:color w:val="000000"/>
          <w:sz w:val="28"/>
          <w:szCs w:val="28"/>
          <w:lang w:eastAsia="ru-RU"/>
        </w:rPr>
        <w:t>При правильном выполнении этих упражнений пульс должен быть ровный, не больше 100 ударов в минуту. Появление головокружения может быть связано с двумя ошибками: слишком глубоким и длинным вдохом или с задержкой выдоха. Следите за тем, чтобы плечи и голова во время вдоха были слегка опущены. Стрельникова предупреждает, что и при правильном выполнении упражнений могут возникать необычные ощущения. Если это легкая эйфория – ничего страшного, если же ощущения неприятные, то тренировку надо прервать или прекратить совсем.</w:t>
      </w:r>
    </w:p>
    <w:p w:rsidR="008B2E24" w:rsidRPr="008B2E24" w:rsidRDefault="008B2E24" w:rsidP="008B2E24">
      <w:pPr>
        <w:shd w:val="clear" w:color="auto" w:fill="FFFFFF"/>
        <w:spacing w:after="0" w:line="360" w:lineRule="auto"/>
        <w:contextualSpacing/>
        <w:jc w:val="both"/>
        <w:rPr>
          <w:rFonts w:ascii="Times New Roman" w:eastAsia="Times New Roman" w:hAnsi="Times New Roman" w:cs="Times New Roman"/>
          <w:color w:val="0F1415"/>
          <w:sz w:val="28"/>
          <w:szCs w:val="28"/>
          <w:lang w:eastAsia="ru-RU"/>
        </w:rPr>
      </w:pPr>
      <w:r w:rsidRPr="008B2E24">
        <w:rPr>
          <w:rFonts w:ascii="Times New Roman" w:eastAsia="Times New Roman" w:hAnsi="Times New Roman" w:cs="Times New Roman"/>
          <w:color w:val="0F1415"/>
          <w:sz w:val="28"/>
          <w:szCs w:val="28"/>
          <w:lang w:eastAsia="ru-RU"/>
        </w:rPr>
        <w:t>Дыхательная гимнастика Стрельниковой не имеет ограничений, можно заниматься в любом возрасте и при любом состоянии здоровья.</w:t>
      </w:r>
      <w:r w:rsidRPr="008B2E24">
        <w:rPr>
          <w:rFonts w:ascii="Times New Roman" w:eastAsia="Times New Roman" w:hAnsi="Times New Roman" w:cs="Times New Roman"/>
          <w:color w:val="0F1415"/>
          <w:sz w:val="28"/>
          <w:szCs w:val="28"/>
          <w:lang w:eastAsia="ru-RU"/>
        </w:rPr>
        <w:br/>
        <w:t>Гимнастику Стрельниковой можно совмещать с прогулками. При этом не надо махать руками и выполнять упражнения гимнастики. Просто идти и делать 8 вдохов–движений, затем отдых 3-5 секунд, не прекращая ходьбы и снова 8 (в зависимости от подготовленности 16 или 32) вдохов-движений, опять отдых 3-5 секунд и так далее в течение 20–30 минут. Происходит лучшее насыщение кислородом и организм привыкает к правильному вдоху.</w:t>
      </w:r>
    </w:p>
    <w:p w:rsidR="008B2E24" w:rsidRPr="008B2E24" w:rsidRDefault="008B2E24" w:rsidP="008B2E24">
      <w:pPr>
        <w:shd w:val="clear" w:color="auto" w:fill="FFFFFF"/>
        <w:spacing w:after="0" w:line="360" w:lineRule="auto"/>
        <w:contextualSpacing/>
        <w:jc w:val="both"/>
        <w:rPr>
          <w:rFonts w:ascii="Times New Roman" w:eastAsia="Times New Roman" w:hAnsi="Times New Roman" w:cs="Times New Roman"/>
          <w:color w:val="0F1415"/>
          <w:sz w:val="28"/>
          <w:szCs w:val="28"/>
          <w:lang w:eastAsia="ru-RU"/>
        </w:rPr>
      </w:pPr>
      <w:r w:rsidRPr="008B2E24">
        <w:rPr>
          <w:rFonts w:ascii="Times New Roman" w:eastAsia="Times New Roman" w:hAnsi="Times New Roman" w:cs="Times New Roman"/>
          <w:color w:val="0F1415"/>
          <w:sz w:val="28"/>
          <w:szCs w:val="28"/>
          <w:lang w:eastAsia="ru-RU"/>
        </w:rPr>
        <w:t>Дыхательная гимнастика Стрельниковой - утренняя зарядка.</w:t>
      </w:r>
      <w:r w:rsidRPr="008B2E24">
        <w:rPr>
          <w:rFonts w:ascii="Times New Roman" w:eastAsia="Times New Roman" w:hAnsi="Times New Roman" w:cs="Times New Roman"/>
          <w:color w:val="0F1415"/>
          <w:sz w:val="28"/>
          <w:szCs w:val="28"/>
          <w:lang w:eastAsia="ru-RU"/>
        </w:rPr>
        <w:br/>
        <w:t>А.Н. Стрельникова советовала делать первое занятие именно утром.</w:t>
      </w:r>
    </w:p>
    <w:p w:rsidR="008B2E24" w:rsidRPr="008B2E24" w:rsidRDefault="008B2E24" w:rsidP="008B2E24">
      <w:pPr>
        <w:shd w:val="clear" w:color="auto" w:fill="FFFFFF"/>
        <w:spacing w:after="0" w:line="360" w:lineRule="auto"/>
        <w:contextualSpacing/>
        <w:jc w:val="both"/>
        <w:rPr>
          <w:rFonts w:ascii="Times New Roman" w:eastAsia="Times New Roman" w:hAnsi="Times New Roman" w:cs="Times New Roman"/>
          <w:color w:val="0F1415"/>
          <w:sz w:val="28"/>
          <w:szCs w:val="28"/>
          <w:lang w:eastAsia="ru-RU"/>
        </w:rPr>
      </w:pPr>
      <w:r w:rsidRPr="008B2E24">
        <w:rPr>
          <w:rFonts w:ascii="Times New Roman" w:eastAsia="Times New Roman" w:hAnsi="Times New Roman" w:cs="Times New Roman"/>
          <w:color w:val="0F1415"/>
          <w:sz w:val="28"/>
          <w:szCs w:val="28"/>
          <w:lang w:eastAsia="ru-RU"/>
        </w:rPr>
        <w:t xml:space="preserve">Первое упражнение - «Ладошки». Надо выполнить 4 </w:t>
      </w:r>
      <w:proofErr w:type="gramStart"/>
      <w:r w:rsidRPr="008B2E24">
        <w:rPr>
          <w:rFonts w:ascii="Times New Roman" w:eastAsia="Times New Roman" w:hAnsi="Times New Roman" w:cs="Times New Roman"/>
          <w:color w:val="0F1415"/>
          <w:sz w:val="28"/>
          <w:szCs w:val="28"/>
          <w:lang w:eastAsia="ru-RU"/>
        </w:rPr>
        <w:t>шумных</w:t>
      </w:r>
      <w:proofErr w:type="gramEnd"/>
      <w:r w:rsidRPr="008B2E24">
        <w:rPr>
          <w:rFonts w:ascii="Times New Roman" w:eastAsia="Times New Roman" w:hAnsi="Times New Roman" w:cs="Times New Roman"/>
          <w:color w:val="0F1415"/>
          <w:sz w:val="28"/>
          <w:szCs w:val="28"/>
          <w:lang w:eastAsia="ru-RU"/>
        </w:rPr>
        <w:t>, коротких вдоха носом. Затем отдых (пауза) 3-5 секунд и снова подряд без остановки 4 шумных вдоха носом.</w:t>
      </w:r>
    </w:p>
    <w:p w:rsidR="008B2E24" w:rsidRPr="008B2E24" w:rsidRDefault="008B2E24" w:rsidP="008B2E24">
      <w:pPr>
        <w:shd w:val="clear" w:color="auto" w:fill="FFFFFF"/>
        <w:spacing w:after="0" w:line="360" w:lineRule="auto"/>
        <w:contextualSpacing/>
        <w:jc w:val="both"/>
        <w:rPr>
          <w:rFonts w:ascii="Times New Roman" w:eastAsia="Times New Roman" w:hAnsi="Times New Roman" w:cs="Times New Roman"/>
          <w:color w:val="0F1415"/>
          <w:sz w:val="28"/>
          <w:szCs w:val="28"/>
          <w:lang w:eastAsia="ru-RU"/>
        </w:rPr>
      </w:pPr>
      <w:r w:rsidRPr="008B2E24">
        <w:rPr>
          <w:rFonts w:ascii="Times New Roman" w:eastAsia="Times New Roman" w:hAnsi="Times New Roman" w:cs="Times New Roman"/>
          <w:color w:val="0F1415"/>
          <w:sz w:val="28"/>
          <w:szCs w:val="28"/>
          <w:lang w:eastAsia="ru-RU"/>
        </w:rPr>
        <w:t>Так надо проделать 24 раза, по 4 вдоха-движения. Получится 96 вдохов-движений, так называемая «</w:t>
      </w:r>
      <w:proofErr w:type="spellStart"/>
      <w:r w:rsidRPr="008B2E24">
        <w:rPr>
          <w:rFonts w:ascii="Times New Roman" w:eastAsia="Times New Roman" w:hAnsi="Times New Roman" w:cs="Times New Roman"/>
          <w:color w:val="0F1415"/>
          <w:sz w:val="28"/>
          <w:szCs w:val="28"/>
          <w:lang w:eastAsia="ru-RU"/>
        </w:rPr>
        <w:t>стрельниковская</w:t>
      </w:r>
      <w:proofErr w:type="spellEnd"/>
      <w:r w:rsidRPr="008B2E24">
        <w:rPr>
          <w:rFonts w:ascii="Times New Roman" w:eastAsia="Times New Roman" w:hAnsi="Times New Roman" w:cs="Times New Roman"/>
          <w:color w:val="0F1415"/>
          <w:sz w:val="28"/>
          <w:szCs w:val="28"/>
          <w:lang w:eastAsia="ru-RU"/>
        </w:rPr>
        <w:t xml:space="preserve"> сотня». Выдох должен осуществляться через рот после каждого вдоха (не видно и не слышно). Ни в коем случае не задерживайте и не выталкивайте выдох! Вдох – предельно активный, выдох - абсолютно пассивный.</w:t>
      </w:r>
    </w:p>
    <w:p w:rsidR="008B2E24" w:rsidRPr="008B2E24" w:rsidRDefault="008B2E24" w:rsidP="008B2E24">
      <w:pPr>
        <w:shd w:val="clear" w:color="auto" w:fill="FFFFFF"/>
        <w:spacing w:after="0" w:line="360" w:lineRule="auto"/>
        <w:contextualSpacing/>
        <w:jc w:val="both"/>
        <w:rPr>
          <w:rFonts w:ascii="Times New Roman" w:eastAsia="Times New Roman" w:hAnsi="Times New Roman" w:cs="Times New Roman"/>
          <w:color w:val="0F1415"/>
          <w:sz w:val="28"/>
          <w:szCs w:val="28"/>
          <w:lang w:eastAsia="ru-RU"/>
        </w:rPr>
      </w:pPr>
      <w:r w:rsidRPr="008B2E24">
        <w:rPr>
          <w:rFonts w:ascii="Times New Roman" w:eastAsia="Times New Roman" w:hAnsi="Times New Roman" w:cs="Times New Roman"/>
          <w:color w:val="0F1415"/>
          <w:sz w:val="28"/>
          <w:szCs w:val="28"/>
          <w:lang w:eastAsia="ru-RU"/>
        </w:rPr>
        <w:t xml:space="preserve">Шумный, короткий вдох носом делается при сомкнутых губах. Специально сжимать губы в момент вдоха нельзя, они смыкаются слегка, абсолютно </w:t>
      </w:r>
      <w:r w:rsidRPr="008B2E24">
        <w:rPr>
          <w:rFonts w:ascii="Times New Roman" w:eastAsia="Times New Roman" w:hAnsi="Times New Roman" w:cs="Times New Roman"/>
          <w:color w:val="0F1415"/>
          <w:sz w:val="28"/>
          <w:szCs w:val="28"/>
          <w:lang w:eastAsia="ru-RU"/>
        </w:rPr>
        <w:lastRenderedPageBreak/>
        <w:t xml:space="preserve">свободно и естественно. После вдоха губы (опять-таки сами, без помощи) слетка разжимаются - и выдох совершается через рот. Помогать вдоху мышцами лица (гримасничать) категорически запрещается! Запрещается также в момент вдоха поднимать нёбную занавеску, посылать воздух </w:t>
      </w:r>
      <w:proofErr w:type="gramStart"/>
      <w:r w:rsidRPr="008B2E24">
        <w:rPr>
          <w:rFonts w:ascii="Times New Roman" w:eastAsia="Times New Roman" w:hAnsi="Times New Roman" w:cs="Times New Roman"/>
          <w:color w:val="0F1415"/>
          <w:sz w:val="28"/>
          <w:szCs w:val="28"/>
          <w:lang w:eastAsia="ru-RU"/>
        </w:rPr>
        <w:t>в глубь</w:t>
      </w:r>
      <w:proofErr w:type="gramEnd"/>
      <w:r w:rsidRPr="008B2E24">
        <w:rPr>
          <w:rFonts w:ascii="Times New Roman" w:eastAsia="Times New Roman" w:hAnsi="Times New Roman" w:cs="Times New Roman"/>
          <w:color w:val="0F1415"/>
          <w:sz w:val="28"/>
          <w:szCs w:val="28"/>
          <w:lang w:eastAsia="ru-RU"/>
        </w:rPr>
        <w:t xml:space="preserve"> тела, выпячивая при этом живот. Не думайте о том, куда идет воздух, думайте только о шумном и коротком вдохе.</w:t>
      </w:r>
    </w:p>
    <w:p w:rsidR="008B2E24" w:rsidRPr="008B2E24" w:rsidRDefault="008B2E24" w:rsidP="008B2E24">
      <w:pPr>
        <w:shd w:val="clear" w:color="auto" w:fill="FFFFFF"/>
        <w:spacing w:after="0" w:line="360" w:lineRule="auto"/>
        <w:contextualSpacing/>
        <w:jc w:val="both"/>
        <w:rPr>
          <w:rFonts w:ascii="Times New Roman" w:eastAsia="Times New Roman" w:hAnsi="Times New Roman" w:cs="Times New Roman"/>
          <w:color w:val="0F1415"/>
          <w:sz w:val="28"/>
          <w:szCs w:val="28"/>
          <w:lang w:eastAsia="ru-RU"/>
        </w:rPr>
      </w:pPr>
      <w:r w:rsidRPr="008B2E24">
        <w:rPr>
          <w:rFonts w:ascii="Times New Roman" w:eastAsia="Times New Roman" w:hAnsi="Times New Roman" w:cs="Times New Roman"/>
          <w:color w:val="0F1415"/>
          <w:sz w:val="28"/>
          <w:szCs w:val="28"/>
          <w:lang w:eastAsia="ru-RU"/>
        </w:rPr>
        <w:t>Плечи, в момент вдоха, поднимать нельзя! Если плечи все-таки поднимаются, а грудь выпячивается, встаньте перед зеркалом и постарайтесь насильственно удерживать плечи в спокойном состоянии.</w:t>
      </w:r>
    </w:p>
    <w:p w:rsidR="008B2E24" w:rsidRPr="008B2E24" w:rsidRDefault="008B2E24" w:rsidP="008B2E24">
      <w:pPr>
        <w:shd w:val="clear" w:color="auto" w:fill="FFFFFF"/>
        <w:spacing w:after="0" w:line="360" w:lineRule="auto"/>
        <w:contextualSpacing/>
        <w:jc w:val="both"/>
        <w:rPr>
          <w:rFonts w:ascii="Times New Roman" w:eastAsia="Times New Roman" w:hAnsi="Times New Roman" w:cs="Times New Roman"/>
          <w:color w:val="0F1415"/>
          <w:sz w:val="28"/>
          <w:szCs w:val="28"/>
          <w:lang w:eastAsia="ru-RU"/>
        </w:rPr>
      </w:pPr>
      <w:r w:rsidRPr="008B2E24">
        <w:rPr>
          <w:rFonts w:ascii="Times New Roman" w:eastAsia="Times New Roman" w:hAnsi="Times New Roman" w:cs="Times New Roman"/>
          <w:color w:val="0F1415"/>
          <w:sz w:val="28"/>
          <w:szCs w:val="28"/>
          <w:lang w:eastAsia="ru-RU"/>
        </w:rPr>
        <w:t>В самом начале тренировок возможно легкое головокружение. Не пугайтесь! Сделайте упражнение «Ладошки» сидя. По всей видимости, у вас не в порядке сосуды коры головного мозга.</w:t>
      </w:r>
    </w:p>
    <w:p w:rsidR="008B2E24" w:rsidRPr="008B2E24" w:rsidRDefault="008B2E24" w:rsidP="008B2E24">
      <w:pPr>
        <w:shd w:val="clear" w:color="auto" w:fill="FFFFFF"/>
        <w:spacing w:after="0" w:line="360" w:lineRule="auto"/>
        <w:contextualSpacing/>
        <w:jc w:val="both"/>
        <w:rPr>
          <w:rFonts w:ascii="Times New Roman" w:eastAsia="Times New Roman" w:hAnsi="Times New Roman" w:cs="Times New Roman"/>
          <w:color w:val="0F1415"/>
          <w:sz w:val="28"/>
          <w:szCs w:val="28"/>
          <w:lang w:eastAsia="ru-RU"/>
        </w:rPr>
      </w:pPr>
      <w:r w:rsidRPr="008B2E24">
        <w:rPr>
          <w:rFonts w:ascii="Times New Roman" w:eastAsia="Times New Roman" w:hAnsi="Times New Roman" w:cs="Times New Roman"/>
          <w:color w:val="0F1415"/>
          <w:sz w:val="28"/>
          <w:szCs w:val="28"/>
          <w:lang w:eastAsia="ru-RU"/>
        </w:rPr>
        <w:t>Второе упражнение - «Погончики». Делайте уже не по 4, а по 8 вдохов-движений («восьмерка»). Затем отдых 3-5 секунд и снова 8 вдохов - движений. Так 12 раз по 8, то есть 96 вдохов-движений («сотня»).</w:t>
      </w:r>
    </w:p>
    <w:p w:rsidR="008B2E24" w:rsidRPr="008B2E24" w:rsidRDefault="008B2E24" w:rsidP="008B2E24">
      <w:pPr>
        <w:shd w:val="clear" w:color="auto" w:fill="FFFFFF"/>
        <w:spacing w:after="0" w:line="360" w:lineRule="auto"/>
        <w:contextualSpacing/>
        <w:jc w:val="both"/>
        <w:rPr>
          <w:rFonts w:ascii="Times New Roman" w:eastAsia="Times New Roman" w:hAnsi="Times New Roman" w:cs="Times New Roman"/>
          <w:color w:val="0F1415"/>
          <w:sz w:val="28"/>
          <w:szCs w:val="28"/>
          <w:lang w:eastAsia="ru-RU"/>
        </w:rPr>
      </w:pPr>
      <w:r w:rsidRPr="008B2E24">
        <w:rPr>
          <w:rFonts w:ascii="Times New Roman" w:eastAsia="Times New Roman" w:hAnsi="Times New Roman" w:cs="Times New Roman"/>
          <w:color w:val="0F1415"/>
          <w:sz w:val="28"/>
          <w:szCs w:val="28"/>
          <w:lang w:eastAsia="ru-RU"/>
        </w:rPr>
        <w:t>Третье упражнение - «Насос». (Ограничения при выполнении этого упражнения есть в описании основного комплекса). «Насос» так же следует выполнять 12 раз по 8 вдохов-движений, отдыхая 3-5 секунд после каждой «восьмерки».</w:t>
      </w:r>
    </w:p>
    <w:p w:rsidR="008B2E24" w:rsidRPr="008B2E24" w:rsidRDefault="008B2E24" w:rsidP="008B2E24">
      <w:pPr>
        <w:shd w:val="clear" w:color="auto" w:fill="FFFFFF"/>
        <w:spacing w:after="0" w:line="360" w:lineRule="auto"/>
        <w:contextualSpacing/>
        <w:jc w:val="both"/>
        <w:rPr>
          <w:rFonts w:ascii="Times New Roman" w:eastAsia="Times New Roman" w:hAnsi="Times New Roman" w:cs="Times New Roman"/>
          <w:color w:val="0F1415"/>
          <w:sz w:val="28"/>
          <w:szCs w:val="28"/>
          <w:lang w:eastAsia="ru-RU"/>
        </w:rPr>
      </w:pPr>
      <w:r w:rsidRPr="008B2E24">
        <w:rPr>
          <w:rFonts w:ascii="Times New Roman" w:eastAsia="Times New Roman" w:hAnsi="Times New Roman" w:cs="Times New Roman"/>
          <w:color w:val="0F1415"/>
          <w:sz w:val="28"/>
          <w:szCs w:val="28"/>
          <w:lang w:eastAsia="ru-RU"/>
        </w:rPr>
        <w:t>На этом вводный урок заканчивается (3 упражнения). Его надо повторить 2 раза - утром и вечером. Повторяя урок вечером, сделайте первое упражнение - «Ладошки» уже не по 4, а по 8 вдохов-движений, т.е. 12 раз по 8, отдыхая после каждой «восьмерки» 3-5 секунд. На следующий день к этим трем упражнениям добавьте еще одно - «Кошка». Его тоже нужно делать 12 раз по 8 вдохов-движений. Вечером урок повторить (4 упражнения). Так, с каждым последующим днем надо добавлять по одному новому упражнению.</w:t>
      </w:r>
    </w:p>
    <w:p w:rsidR="008B2E24" w:rsidRPr="008B2E24" w:rsidRDefault="008B2E24" w:rsidP="008B2E24">
      <w:pPr>
        <w:shd w:val="clear" w:color="auto" w:fill="FFFFFF"/>
        <w:spacing w:after="0" w:line="360" w:lineRule="auto"/>
        <w:contextualSpacing/>
        <w:jc w:val="both"/>
        <w:rPr>
          <w:rFonts w:ascii="Times New Roman" w:eastAsia="Times New Roman" w:hAnsi="Times New Roman" w:cs="Times New Roman"/>
          <w:color w:val="0F1415"/>
          <w:sz w:val="28"/>
          <w:szCs w:val="28"/>
          <w:lang w:eastAsia="ru-RU"/>
        </w:rPr>
      </w:pPr>
      <w:r w:rsidRPr="008B2E24">
        <w:rPr>
          <w:rFonts w:ascii="Times New Roman" w:eastAsia="Times New Roman" w:hAnsi="Times New Roman" w:cs="Times New Roman"/>
          <w:color w:val="0F1415"/>
          <w:sz w:val="28"/>
          <w:szCs w:val="28"/>
          <w:lang w:eastAsia="ru-RU"/>
        </w:rPr>
        <w:t xml:space="preserve">После того, как освоите первые упражнения, и делать их по 8 вдохов-движений будет скучно, можно выполнять их не по 8, а по 16 (2 раза по 8 вдохов-движений) или даже по 32 (4 раза </w:t>
      </w:r>
      <w:proofErr w:type="gramStart"/>
      <w:r w:rsidRPr="008B2E24">
        <w:rPr>
          <w:rFonts w:ascii="Times New Roman" w:eastAsia="Times New Roman" w:hAnsi="Times New Roman" w:cs="Times New Roman"/>
          <w:color w:val="0F1415"/>
          <w:sz w:val="28"/>
          <w:szCs w:val="28"/>
          <w:lang w:eastAsia="ru-RU"/>
        </w:rPr>
        <w:t>по</w:t>
      </w:r>
      <w:proofErr w:type="gramEnd"/>
      <w:r w:rsidRPr="008B2E24">
        <w:rPr>
          <w:rFonts w:ascii="Times New Roman" w:eastAsia="Times New Roman" w:hAnsi="Times New Roman" w:cs="Times New Roman"/>
          <w:color w:val="0F1415"/>
          <w:sz w:val="28"/>
          <w:szCs w:val="28"/>
          <w:lang w:eastAsia="ru-RU"/>
        </w:rPr>
        <w:t xml:space="preserve"> 8 вдохов-движений). Если упражнение делаете по 16 вдохов-движений, то его нужно выполнить 6 раз </w:t>
      </w:r>
      <w:r w:rsidRPr="008B2E24">
        <w:rPr>
          <w:rFonts w:ascii="Times New Roman" w:eastAsia="Times New Roman" w:hAnsi="Times New Roman" w:cs="Times New Roman"/>
          <w:color w:val="0F1415"/>
          <w:sz w:val="28"/>
          <w:szCs w:val="28"/>
          <w:lang w:eastAsia="ru-RU"/>
        </w:rPr>
        <w:lastRenderedPageBreak/>
        <w:t>по 16 («сотня»). Если выполняете по 32 вдоха-движения, тогда надо сделать 3 раза по 32 вдоха-движения («сотня»). И после 16 и после 32 вдохов-движений нужно отдыхать от 3 до 5 секунд. Если вам этого мало, можно продлить отдых до 10 секунд, но не дольше.</w:t>
      </w:r>
    </w:p>
    <w:p w:rsidR="008B2E24" w:rsidRPr="008B2E24" w:rsidRDefault="008B2E24" w:rsidP="008B2E24">
      <w:pPr>
        <w:shd w:val="clear" w:color="auto" w:fill="FFFFFF"/>
        <w:spacing w:after="0" w:line="360" w:lineRule="auto"/>
        <w:contextualSpacing/>
        <w:jc w:val="both"/>
        <w:rPr>
          <w:rFonts w:ascii="Times New Roman" w:eastAsia="Times New Roman" w:hAnsi="Times New Roman" w:cs="Times New Roman"/>
          <w:color w:val="0F1415"/>
          <w:sz w:val="28"/>
          <w:szCs w:val="28"/>
          <w:lang w:eastAsia="ru-RU"/>
        </w:rPr>
      </w:pPr>
      <w:r w:rsidRPr="008B2E24">
        <w:rPr>
          <w:rFonts w:ascii="Times New Roman" w:eastAsia="Times New Roman" w:hAnsi="Times New Roman" w:cs="Times New Roman"/>
          <w:color w:val="0F1415"/>
          <w:sz w:val="28"/>
          <w:szCs w:val="28"/>
          <w:lang w:eastAsia="ru-RU"/>
        </w:rPr>
        <w:t>Если вы уже делаете упражнение не по 8, а по 32 вдоха-движения, то все равно мысленно отсчитывайте восемь. Цифр 9, 10 ... 15 и т.д. в гимнастике Стрельниковой нет, счет идет только по 8.</w:t>
      </w:r>
    </w:p>
    <w:p w:rsidR="008B2E24" w:rsidRPr="008B2E24" w:rsidRDefault="008B2E24" w:rsidP="008B2E24">
      <w:pPr>
        <w:shd w:val="clear" w:color="auto" w:fill="FFFFFF"/>
        <w:spacing w:after="0" w:line="360" w:lineRule="auto"/>
        <w:contextualSpacing/>
        <w:jc w:val="both"/>
        <w:rPr>
          <w:rFonts w:ascii="Times New Roman" w:eastAsia="Times New Roman" w:hAnsi="Times New Roman" w:cs="Times New Roman"/>
          <w:color w:val="0F1415"/>
          <w:sz w:val="28"/>
          <w:szCs w:val="28"/>
          <w:lang w:eastAsia="ru-RU"/>
        </w:rPr>
      </w:pPr>
      <w:r w:rsidRPr="008B2E24">
        <w:rPr>
          <w:rFonts w:ascii="Times New Roman" w:eastAsia="Times New Roman" w:hAnsi="Times New Roman" w:cs="Times New Roman"/>
          <w:color w:val="0F1415"/>
          <w:sz w:val="28"/>
          <w:szCs w:val="28"/>
          <w:lang w:eastAsia="ru-RU"/>
        </w:rPr>
        <w:t>Если вы уже хорошо тренированы и легко делаете по 32 вдоха-движения, и вам хочется выполнять подряд 96 («сотню»), то рекомендуется все же делать по 32 вдоха-движения. Иначе есть опасность «зарваться», и тогда гимнастика Стрельниковой перестанет вам помогать.</w:t>
      </w:r>
    </w:p>
    <w:p w:rsidR="008B2E24" w:rsidRPr="008B2E24" w:rsidRDefault="008B2E24" w:rsidP="008B2E24">
      <w:pPr>
        <w:shd w:val="clear" w:color="auto" w:fill="FFFFFF"/>
        <w:spacing w:after="0" w:line="360" w:lineRule="auto"/>
        <w:contextualSpacing/>
        <w:jc w:val="both"/>
        <w:rPr>
          <w:rFonts w:ascii="Times New Roman" w:eastAsia="Times New Roman" w:hAnsi="Times New Roman" w:cs="Times New Roman"/>
          <w:color w:val="0F1415"/>
          <w:sz w:val="28"/>
          <w:szCs w:val="28"/>
          <w:lang w:eastAsia="ru-RU"/>
        </w:rPr>
      </w:pPr>
      <w:r w:rsidRPr="008B2E24">
        <w:rPr>
          <w:rFonts w:ascii="Times New Roman" w:eastAsia="Times New Roman" w:hAnsi="Times New Roman" w:cs="Times New Roman"/>
          <w:color w:val="0F1415"/>
          <w:sz w:val="28"/>
          <w:szCs w:val="28"/>
          <w:lang w:eastAsia="ru-RU"/>
        </w:rPr>
        <w:t>7. Повороты головы». И.П. встаньте прямо, ноги чуть уже ширины плеч. Поверните голову вправо - сделайте шумный, короткий вдох с правой стороны. Затем поверните голову влево – «шмыгните» носом с левой стороны. Посередине голову не останавливать, шею не напрягать, вдох не тянуть.</w:t>
      </w:r>
    </w:p>
    <w:p w:rsidR="008B2E24" w:rsidRPr="008B2E24" w:rsidRDefault="008B2E24" w:rsidP="008B2E24">
      <w:pPr>
        <w:shd w:val="clear" w:color="auto" w:fill="FFFFFF"/>
        <w:spacing w:after="0" w:line="360" w:lineRule="auto"/>
        <w:contextualSpacing/>
        <w:jc w:val="both"/>
        <w:rPr>
          <w:rFonts w:ascii="Times New Roman" w:eastAsia="Times New Roman" w:hAnsi="Times New Roman" w:cs="Times New Roman"/>
          <w:color w:val="0F1415"/>
          <w:sz w:val="28"/>
          <w:szCs w:val="28"/>
          <w:lang w:eastAsia="ru-RU"/>
        </w:rPr>
      </w:pPr>
      <w:r w:rsidRPr="008B2E24">
        <w:rPr>
          <w:rFonts w:ascii="Times New Roman" w:eastAsia="Times New Roman" w:hAnsi="Times New Roman" w:cs="Times New Roman"/>
          <w:color w:val="0F1415"/>
          <w:sz w:val="28"/>
          <w:szCs w:val="28"/>
          <w:lang w:eastAsia="ru-RU"/>
        </w:rPr>
        <w:t>Помните! Выдох должен совершаться после каждого вдоха самостоятельно, через рот.</w:t>
      </w:r>
    </w:p>
    <w:p w:rsidR="008B2E24" w:rsidRPr="008B2E24" w:rsidRDefault="008B2E24" w:rsidP="008B2E24">
      <w:pPr>
        <w:shd w:val="clear" w:color="auto" w:fill="FFFFFF"/>
        <w:spacing w:after="0" w:line="360" w:lineRule="auto"/>
        <w:contextualSpacing/>
        <w:jc w:val="both"/>
        <w:rPr>
          <w:rFonts w:ascii="Times New Roman" w:eastAsia="Times New Roman" w:hAnsi="Times New Roman" w:cs="Times New Roman"/>
          <w:color w:val="0F1415"/>
          <w:sz w:val="28"/>
          <w:szCs w:val="28"/>
          <w:lang w:eastAsia="ru-RU"/>
        </w:rPr>
      </w:pPr>
      <w:r w:rsidRPr="008B2E24">
        <w:rPr>
          <w:rFonts w:ascii="Times New Roman" w:eastAsia="Times New Roman" w:hAnsi="Times New Roman" w:cs="Times New Roman"/>
          <w:color w:val="0F1415"/>
          <w:sz w:val="28"/>
          <w:szCs w:val="28"/>
          <w:lang w:eastAsia="ru-RU"/>
        </w:rPr>
        <w:t>8. «Ушки».  И.П. встаньте прямо, ноги чуть уже ширины плеч. Слегка наклоните голову вправо, правое ухо идет к правому плечу - шумный, короткий вдох. Затем слегка наклоните голову влево, левое ухо идет к левому плечу - тоже вдох. Смотреть надо прямо перед собой.</w:t>
      </w:r>
    </w:p>
    <w:p w:rsidR="008B2E24" w:rsidRPr="008B2E24" w:rsidRDefault="008B2E24" w:rsidP="008B2E24">
      <w:pPr>
        <w:shd w:val="clear" w:color="auto" w:fill="FFFFFF"/>
        <w:spacing w:after="0" w:line="360" w:lineRule="auto"/>
        <w:contextualSpacing/>
        <w:jc w:val="both"/>
        <w:rPr>
          <w:rFonts w:ascii="Times New Roman" w:eastAsia="Times New Roman" w:hAnsi="Times New Roman" w:cs="Times New Roman"/>
          <w:color w:val="0F1415"/>
          <w:sz w:val="28"/>
          <w:szCs w:val="28"/>
          <w:lang w:eastAsia="ru-RU"/>
        </w:rPr>
      </w:pPr>
      <w:r w:rsidRPr="008B2E24">
        <w:rPr>
          <w:rFonts w:ascii="Times New Roman" w:eastAsia="Times New Roman" w:hAnsi="Times New Roman" w:cs="Times New Roman"/>
          <w:color w:val="0F1415"/>
          <w:sz w:val="28"/>
          <w:szCs w:val="28"/>
          <w:lang w:eastAsia="ru-RU"/>
        </w:rPr>
        <w:t>Помните! Вдохи делаются одновременно с движениями. Выдох должен происходить после каждого вдоха (не открывайте широко рот).</w:t>
      </w:r>
      <w:r w:rsidRPr="008B2E24">
        <w:rPr>
          <w:rFonts w:ascii="Times New Roman" w:eastAsia="Times New Roman" w:hAnsi="Times New Roman" w:cs="Times New Roman"/>
          <w:color w:val="0F1415"/>
          <w:sz w:val="28"/>
          <w:szCs w:val="28"/>
          <w:lang w:eastAsia="ru-RU"/>
        </w:rPr>
        <w:br/>
        <w:t>9. «Маятник головой»</w:t>
      </w:r>
      <w:proofErr w:type="gramStart"/>
      <w:r w:rsidRPr="008B2E24">
        <w:rPr>
          <w:rFonts w:ascii="Times New Roman" w:eastAsia="Times New Roman" w:hAnsi="Times New Roman" w:cs="Times New Roman"/>
          <w:color w:val="0F1415"/>
          <w:sz w:val="28"/>
          <w:szCs w:val="28"/>
          <w:lang w:eastAsia="ru-RU"/>
        </w:rPr>
        <w:t xml:space="preserve"> .</w:t>
      </w:r>
      <w:proofErr w:type="gramEnd"/>
      <w:r w:rsidRPr="008B2E24">
        <w:rPr>
          <w:rFonts w:ascii="Times New Roman" w:eastAsia="Times New Roman" w:hAnsi="Times New Roman" w:cs="Times New Roman"/>
          <w:color w:val="0F1415"/>
          <w:sz w:val="28"/>
          <w:szCs w:val="28"/>
          <w:lang w:eastAsia="ru-RU"/>
        </w:rPr>
        <w:t xml:space="preserve"> И.П. встаньте прямо, ноги чуть уже ширины плеч. Опустите голову вниз (посмотрите на пол) - резкий, короткий вдох. Поднимите голову вверх (посмотрите на потолок) - тоже вдох. Выдох должен успевать «уходить» после каждого вдоха. Не задерживайте и не выталкивайте выдох (он должен уходить через рот, не видно и не слышно, в крайнем случае - тоже через нос).</w:t>
      </w:r>
    </w:p>
    <w:p w:rsidR="008B2E24" w:rsidRPr="008B2E24" w:rsidRDefault="008B2E24" w:rsidP="008B2E24">
      <w:pPr>
        <w:shd w:val="clear" w:color="auto" w:fill="FFFFFF"/>
        <w:spacing w:after="0" w:line="360" w:lineRule="auto"/>
        <w:contextualSpacing/>
        <w:rPr>
          <w:rFonts w:ascii="Times New Roman" w:eastAsia="Times New Roman" w:hAnsi="Times New Roman" w:cs="Times New Roman"/>
          <w:color w:val="0F1415"/>
          <w:sz w:val="28"/>
          <w:szCs w:val="28"/>
          <w:lang w:eastAsia="ru-RU"/>
        </w:rPr>
      </w:pPr>
      <w:r w:rsidRPr="008B2E24">
        <w:rPr>
          <w:rFonts w:ascii="Times New Roman" w:eastAsia="Times New Roman" w:hAnsi="Times New Roman" w:cs="Times New Roman"/>
          <w:color w:val="0F1415"/>
          <w:sz w:val="28"/>
          <w:szCs w:val="28"/>
          <w:lang w:eastAsia="ru-RU"/>
        </w:rPr>
        <w:lastRenderedPageBreak/>
        <w:t>Ограничения: при травмах головы, вегетососудистой дистонии, эпилепсии; при повышенном артериальном, внутричерепном и внутриглазном давлении; остеохондрозе шейно-грудного отдела позвоночника - не делайте резких движений головой в упражнениях - «Повороты головы», «Ушки», «Маятник головой». Поворачивайте голову чуть-чуть, но обязательно шумно «шмыгайте» носом. Делайте эти упражнения, сидя, а «Повороты головы» и «Ушки» можно даже лежа.</w:t>
      </w:r>
      <w:r w:rsidRPr="008B2E24">
        <w:rPr>
          <w:rFonts w:ascii="Times New Roman" w:eastAsia="Times New Roman" w:hAnsi="Times New Roman" w:cs="Times New Roman"/>
          <w:color w:val="0F1415"/>
          <w:sz w:val="28"/>
          <w:szCs w:val="28"/>
          <w:lang w:eastAsia="ru-RU"/>
        </w:rPr>
        <w:br/>
        <w:t>10. «Перекаты».</w:t>
      </w:r>
    </w:p>
    <w:p w:rsidR="008B2E24" w:rsidRPr="008B2E24" w:rsidRDefault="008B2E24" w:rsidP="008B2E24">
      <w:pPr>
        <w:shd w:val="clear" w:color="auto" w:fill="FFFFFF"/>
        <w:spacing w:after="0" w:line="360" w:lineRule="auto"/>
        <w:contextualSpacing/>
        <w:jc w:val="both"/>
        <w:rPr>
          <w:rFonts w:ascii="Times New Roman" w:eastAsia="Times New Roman" w:hAnsi="Times New Roman" w:cs="Times New Roman"/>
          <w:color w:val="0F1415"/>
          <w:sz w:val="28"/>
          <w:szCs w:val="28"/>
          <w:lang w:eastAsia="ru-RU"/>
        </w:rPr>
      </w:pPr>
      <w:r w:rsidRPr="008B2E24">
        <w:rPr>
          <w:rFonts w:ascii="Times New Roman" w:eastAsia="Times New Roman" w:hAnsi="Times New Roman" w:cs="Times New Roman"/>
          <w:color w:val="0F1415"/>
          <w:sz w:val="28"/>
          <w:szCs w:val="28"/>
          <w:lang w:eastAsia="ru-RU"/>
        </w:rPr>
        <w:t>А.  И.П. левая нога впереди, правая сзади. Вся тяжесть тела на левой ноге, нога прямая, корпус тоже. Правая нога согнута в колене и отставлена назад на носок, чтобы не потерять равновесие (но на нее не опираться). Выполните легкое танцевальное приседание на левой ноге (нога в колене слегка сгибается), одновременно делая короткий вдох носом (после приседания левая нога мгновенно выпрямляется). Затем сразу же перенесите тяжесть тела на отставленную назад правую ногу (корпус прямой), и тоже на ней присядьте, одновременно резко «шмыгая» носом (левая нога на носке, для поддержания равновесия, согнута в колене, но на нее не опираться). Снова перенесите тяжесть тела на стоящую впереди левую ногу.</w:t>
      </w:r>
    </w:p>
    <w:p w:rsidR="008B2E24" w:rsidRPr="008B2E24" w:rsidRDefault="008B2E24" w:rsidP="008B2E24">
      <w:pPr>
        <w:shd w:val="clear" w:color="auto" w:fill="FFFFFF"/>
        <w:spacing w:after="0" w:line="360" w:lineRule="auto"/>
        <w:contextualSpacing/>
        <w:jc w:val="both"/>
        <w:rPr>
          <w:rFonts w:ascii="Times New Roman" w:eastAsia="Times New Roman" w:hAnsi="Times New Roman" w:cs="Times New Roman"/>
          <w:color w:val="0F1415"/>
          <w:sz w:val="28"/>
          <w:szCs w:val="28"/>
          <w:lang w:eastAsia="ru-RU"/>
        </w:rPr>
      </w:pPr>
      <w:r w:rsidRPr="008B2E24">
        <w:rPr>
          <w:rFonts w:ascii="Times New Roman" w:eastAsia="Times New Roman" w:hAnsi="Times New Roman" w:cs="Times New Roman"/>
          <w:color w:val="0F1415"/>
          <w:sz w:val="28"/>
          <w:szCs w:val="28"/>
          <w:lang w:eastAsia="ru-RU"/>
        </w:rPr>
        <w:t>Помните: </w:t>
      </w:r>
      <w:r w:rsidRPr="008B2E24">
        <w:rPr>
          <w:rFonts w:ascii="Times New Roman" w:eastAsia="Times New Roman" w:hAnsi="Times New Roman" w:cs="Times New Roman"/>
          <w:color w:val="0F1415"/>
          <w:sz w:val="28"/>
          <w:szCs w:val="28"/>
          <w:lang w:eastAsia="ru-RU"/>
        </w:rPr>
        <w:br/>
        <w:t>1) приседание и вдох делаются строго одновременно.</w:t>
      </w:r>
      <w:r w:rsidRPr="008B2E24">
        <w:rPr>
          <w:rFonts w:ascii="Times New Roman" w:eastAsia="Times New Roman" w:hAnsi="Times New Roman" w:cs="Times New Roman"/>
          <w:color w:val="0F1415"/>
          <w:sz w:val="28"/>
          <w:szCs w:val="28"/>
          <w:lang w:eastAsia="ru-RU"/>
        </w:rPr>
        <w:br/>
        <w:t>2) вся тяжесть тела только на той ноге, на которой слегка приседаем.</w:t>
      </w:r>
      <w:r w:rsidRPr="008B2E24">
        <w:rPr>
          <w:rFonts w:ascii="Times New Roman" w:eastAsia="Times New Roman" w:hAnsi="Times New Roman" w:cs="Times New Roman"/>
          <w:color w:val="0F1415"/>
          <w:sz w:val="28"/>
          <w:szCs w:val="28"/>
          <w:lang w:eastAsia="ru-RU"/>
        </w:rPr>
        <w:br/>
        <w:t>3) после каждого приседания нога мгновенно выпрямляется, и только после этого идет перенос тяжести тела (перекат) на другую ногу.</w:t>
      </w:r>
    </w:p>
    <w:p w:rsidR="008B2E24" w:rsidRPr="008B2E24" w:rsidRDefault="008B2E24" w:rsidP="008B2E24">
      <w:pPr>
        <w:shd w:val="clear" w:color="auto" w:fill="FFFFFF"/>
        <w:spacing w:after="0" w:line="360" w:lineRule="auto"/>
        <w:contextualSpacing/>
        <w:rPr>
          <w:rFonts w:ascii="Times New Roman" w:eastAsia="Times New Roman" w:hAnsi="Times New Roman" w:cs="Times New Roman"/>
          <w:color w:val="0F1415"/>
          <w:sz w:val="28"/>
          <w:szCs w:val="28"/>
          <w:lang w:eastAsia="ru-RU"/>
        </w:rPr>
      </w:pPr>
      <w:r w:rsidRPr="008B2E24">
        <w:rPr>
          <w:rFonts w:ascii="Times New Roman" w:eastAsia="Times New Roman" w:hAnsi="Times New Roman" w:cs="Times New Roman"/>
          <w:color w:val="0F1415"/>
          <w:sz w:val="28"/>
          <w:szCs w:val="28"/>
          <w:lang w:eastAsia="ru-RU"/>
        </w:rPr>
        <w:t>Б.  И.П. правая нога впереди, левая сзади. Повторите упражнение с другой ноги.</w:t>
      </w:r>
      <w:r w:rsidRPr="008B2E24">
        <w:rPr>
          <w:rFonts w:ascii="Times New Roman" w:eastAsia="Times New Roman" w:hAnsi="Times New Roman" w:cs="Times New Roman"/>
          <w:color w:val="0F1415"/>
          <w:sz w:val="28"/>
          <w:szCs w:val="28"/>
          <w:lang w:eastAsia="ru-RU"/>
        </w:rPr>
        <w:br/>
        <w:t>Упражнение «Перекаты» можно делать только стоя.</w:t>
      </w:r>
      <w:r w:rsidRPr="008B2E24">
        <w:rPr>
          <w:rFonts w:ascii="Times New Roman" w:eastAsia="Times New Roman" w:hAnsi="Times New Roman" w:cs="Times New Roman"/>
          <w:color w:val="0F1415"/>
          <w:sz w:val="28"/>
          <w:szCs w:val="28"/>
          <w:lang w:eastAsia="ru-RU"/>
        </w:rPr>
        <w:br/>
        <w:t>11. «Шаги».</w:t>
      </w:r>
    </w:p>
    <w:p w:rsidR="008B2E24" w:rsidRPr="008B2E24" w:rsidRDefault="008B2E24" w:rsidP="008B2E24">
      <w:pPr>
        <w:shd w:val="clear" w:color="auto" w:fill="FFFFFF"/>
        <w:spacing w:after="0" w:line="360" w:lineRule="auto"/>
        <w:contextualSpacing/>
        <w:jc w:val="both"/>
        <w:rPr>
          <w:rFonts w:ascii="Times New Roman" w:eastAsia="Times New Roman" w:hAnsi="Times New Roman" w:cs="Times New Roman"/>
          <w:color w:val="0F1415"/>
          <w:sz w:val="28"/>
          <w:szCs w:val="28"/>
          <w:lang w:eastAsia="ru-RU"/>
        </w:rPr>
      </w:pPr>
      <w:r w:rsidRPr="008B2E24">
        <w:rPr>
          <w:rFonts w:ascii="Times New Roman" w:eastAsia="Times New Roman" w:hAnsi="Times New Roman" w:cs="Times New Roman"/>
          <w:color w:val="0F1415"/>
          <w:sz w:val="28"/>
          <w:szCs w:val="28"/>
          <w:lang w:eastAsia="ru-RU"/>
        </w:rPr>
        <w:t xml:space="preserve">А. «Передний шаг».  И.П. встаньте прямо, ноги чуть уже ширины плеч. Поднимите левую ногу, согнутую в колене, вверх, до уровня живота (от колена нога прямая, носок тянуть вниз, как в балете). На правой ноге в этот </w:t>
      </w:r>
      <w:r w:rsidRPr="008B2E24">
        <w:rPr>
          <w:rFonts w:ascii="Times New Roman" w:eastAsia="Times New Roman" w:hAnsi="Times New Roman" w:cs="Times New Roman"/>
          <w:color w:val="0F1415"/>
          <w:sz w:val="28"/>
          <w:szCs w:val="28"/>
          <w:lang w:eastAsia="ru-RU"/>
        </w:rPr>
        <w:lastRenderedPageBreak/>
        <w:t xml:space="preserve">момент сделайте легкое танцевальное приседание и короткий, шумный вдох. После приседания обе ноги должны обязательно на одно мгновение принять и.п. Затем поднимите правую ногу, согнутую в колене, а на </w:t>
      </w:r>
      <w:proofErr w:type="gramStart"/>
      <w:r w:rsidRPr="008B2E24">
        <w:rPr>
          <w:rFonts w:ascii="Times New Roman" w:eastAsia="Times New Roman" w:hAnsi="Times New Roman" w:cs="Times New Roman"/>
          <w:color w:val="0F1415"/>
          <w:sz w:val="28"/>
          <w:szCs w:val="28"/>
          <w:lang w:eastAsia="ru-RU"/>
        </w:rPr>
        <w:t>левой</w:t>
      </w:r>
      <w:proofErr w:type="gramEnd"/>
      <w:r w:rsidRPr="008B2E24">
        <w:rPr>
          <w:rFonts w:ascii="Times New Roman" w:eastAsia="Times New Roman" w:hAnsi="Times New Roman" w:cs="Times New Roman"/>
          <w:color w:val="0F1415"/>
          <w:sz w:val="28"/>
          <w:szCs w:val="28"/>
          <w:lang w:eastAsia="ru-RU"/>
        </w:rPr>
        <w:t xml:space="preserve"> слегка присядьте, и шумно «шмыгните» носом. Надо обязательно слегка присесть, тогда другая нога легко поднимется вверх до уровня живота. Корпус прямой.</w:t>
      </w:r>
      <w:r w:rsidRPr="008B2E24">
        <w:rPr>
          <w:rFonts w:ascii="Times New Roman" w:eastAsia="Times New Roman" w:hAnsi="Times New Roman" w:cs="Times New Roman"/>
          <w:color w:val="0F1415"/>
          <w:sz w:val="28"/>
          <w:szCs w:val="28"/>
          <w:lang w:eastAsia="ru-RU"/>
        </w:rPr>
        <w:br/>
        <w:t>Можно одновременно с каждым приседанием и поднятием согнутого колена, делать легкое встречное движение кистей рук на уровне пояса.</w:t>
      </w:r>
    </w:p>
    <w:p w:rsidR="008B2E24" w:rsidRPr="008B2E24" w:rsidRDefault="008B2E24" w:rsidP="008B2E24">
      <w:pPr>
        <w:shd w:val="clear" w:color="auto" w:fill="FFFFFF"/>
        <w:spacing w:after="0" w:line="360" w:lineRule="auto"/>
        <w:contextualSpacing/>
        <w:jc w:val="both"/>
        <w:rPr>
          <w:rFonts w:ascii="Times New Roman" w:eastAsia="Times New Roman" w:hAnsi="Times New Roman" w:cs="Times New Roman"/>
          <w:color w:val="0F1415"/>
          <w:sz w:val="28"/>
          <w:szCs w:val="28"/>
          <w:lang w:eastAsia="ru-RU"/>
        </w:rPr>
      </w:pPr>
      <w:r w:rsidRPr="008B2E24">
        <w:rPr>
          <w:rFonts w:ascii="Times New Roman" w:eastAsia="Times New Roman" w:hAnsi="Times New Roman" w:cs="Times New Roman"/>
          <w:color w:val="0F1415"/>
          <w:sz w:val="28"/>
          <w:szCs w:val="28"/>
          <w:lang w:eastAsia="ru-RU"/>
        </w:rPr>
        <w:t>Упражнение «Передний шаг» можно делать стоя, сидя и даже лежа.</w:t>
      </w:r>
    </w:p>
    <w:p w:rsidR="008B2E24" w:rsidRPr="008B2E24" w:rsidRDefault="008B2E24" w:rsidP="008B2E24">
      <w:pPr>
        <w:shd w:val="clear" w:color="auto" w:fill="FFFFFF"/>
        <w:spacing w:after="0" w:line="360" w:lineRule="auto"/>
        <w:contextualSpacing/>
        <w:jc w:val="both"/>
        <w:rPr>
          <w:rFonts w:ascii="Times New Roman" w:eastAsia="Times New Roman" w:hAnsi="Times New Roman" w:cs="Times New Roman"/>
          <w:color w:val="0F1415"/>
          <w:sz w:val="28"/>
          <w:szCs w:val="28"/>
          <w:lang w:eastAsia="ru-RU"/>
        </w:rPr>
      </w:pPr>
      <w:r w:rsidRPr="008B2E24">
        <w:rPr>
          <w:rFonts w:ascii="Times New Roman" w:eastAsia="Times New Roman" w:hAnsi="Times New Roman" w:cs="Times New Roman"/>
          <w:color w:val="0F1415"/>
          <w:sz w:val="28"/>
          <w:szCs w:val="28"/>
          <w:lang w:eastAsia="ru-RU"/>
        </w:rPr>
        <w:t>Б. «Задний шаг».  И.П. то же. Отведите левую ногу, согнутую в колене, назад, как бы хлопая себя пяткой по ягодицам. На правой ноге в этот момент слегка присядьте и шумно «шмыгните» носом. Затем обе ноги на одно мгновение верните в и.п. - выдох сделан. После этого отводите назад согнутую в колене правую ногу,  а налевой делайте легкое танцевальное приседание.</w:t>
      </w:r>
    </w:p>
    <w:p w:rsidR="008B2E24" w:rsidRPr="008B2E24" w:rsidRDefault="008B2E24" w:rsidP="008B2E24">
      <w:pPr>
        <w:shd w:val="clear" w:color="auto" w:fill="FFFFFF"/>
        <w:spacing w:after="0" w:line="360" w:lineRule="auto"/>
        <w:contextualSpacing/>
        <w:rPr>
          <w:rFonts w:ascii="Times New Roman" w:eastAsia="Times New Roman" w:hAnsi="Times New Roman" w:cs="Times New Roman"/>
          <w:color w:val="0F1415"/>
          <w:sz w:val="28"/>
          <w:szCs w:val="28"/>
          <w:lang w:eastAsia="ru-RU"/>
        </w:rPr>
      </w:pPr>
      <w:r w:rsidRPr="008B2E24">
        <w:rPr>
          <w:rFonts w:ascii="Times New Roman" w:eastAsia="Times New Roman" w:hAnsi="Times New Roman" w:cs="Times New Roman"/>
          <w:color w:val="0F1415"/>
          <w:sz w:val="28"/>
          <w:szCs w:val="28"/>
          <w:lang w:eastAsia="ru-RU"/>
        </w:rPr>
        <w:t>Это упражнение делается только стоя.</w:t>
      </w:r>
    </w:p>
    <w:p w:rsidR="008B2E24" w:rsidRPr="008B2E24" w:rsidRDefault="008B2E24" w:rsidP="008B2E24">
      <w:pPr>
        <w:jc w:val="center"/>
        <w:rPr>
          <w:rFonts w:ascii="Times New Roman" w:eastAsia="Times New Roman" w:hAnsi="Times New Roman" w:cs="Times New Roman"/>
          <w:sz w:val="28"/>
          <w:szCs w:val="28"/>
        </w:rPr>
      </w:pPr>
    </w:p>
    <w:p w:rsidR="008B2E24" w:rsidRPr="008B2E24" w:rsidRDefault="008B2E24" w:rsidP="008B2E24">
      <w:pPr>
        <w:jc w:val="center"/>
        <w:rPr>
          <w:rFonts w:ascii="Times New Roman" w:eastAsia="Times New Roman" w:hAnsi="Times New Roman" w:cs="Times New Roman"/>
          <w:sz w:val="28"/>
          <w:szCs w:val="28"/>
        </w:rPr>
      </w:pPr>
    </w:p>
    <w:p w:rsidR="008B2E24" w:rsidRPr="008B2E24" w:rsidRDefault="008B2E24" w:rsidP="008B2E24">
      <w:pPr>
        <w:spacing w:line="360" w:lineRule="auto"/>
        <w:contextualSpacing/>
        <w:jc w:val="both"/>
        <w:rPr>
          <w:rFonts w:ascii="Times New Roman" w:eastAsia="Times New Roman" w:hAnsi="Times New Roman" w:cs="Times New Roman"/>
          <w:sz w:val="28"/>
          <w:szCs w:val="28"/>
          <w:shd w:val="clear" w:color="auto" w:fill="FFFFFF"/>
        </w:rPr>
      </w:pPr>
    </w:p>
    <w:p w:rsidR="008B2E24" w:rsidRPr="008B2E24" w:rsidRDefault="008B2E24" w:rsidP="008B2E24">
      <w:pPr>
        <w:spacing w:line="360" w:lineRule="auto"/>
        <w:contextualSpacing/>
        <w:jc w:val="both"/>
        <w:rPr>
          <w:rFonts w:ascii="Times New Roman" w:eastAsia="Times New Roman" w:hAnsi="Times New Roman" w:cs="Times New Roman"/>
          <w:sz w:val="28"/>
          <w:szCs w:val="28"/>
          <w:shd w:val="clear" w:color="auto" w:fill="FFFFFF"/>
        </w:rPr>
      </w:pPr>
    </w:p>
    <w:p w:rsidR="008B2E24" w:rsidRPr="008B2E24" w:rsidRDefault="008B2E24" w:rsidP="008B2E24">
      <w:pPr>
        <w:spacing w:line="360" w:lineRule="auto"/>
        <w:contextualSpacing/>
        <w:jc w:val="both"/>
        <w:rPr>
          <w:rFonts w:ascii="Times New Roman" w:eastAsia="Times New Roman" w:hAnsi="Times New Roman" w:cs="Times New Roman"/>
          <w:sz w:val="28"/>
          <w:szCs w:val="28"/>
          <w:shd w:val="clear" w:color="auto" w:fill="FFFFFF"/>
        </w:rPr>
      </w:pPr>
    </w:p>
    <w:p w:rsidR="008B2E24" w:rsidRPr="008B2E24" w:rsidRDefault="008B2E24" w:rsidP="008B2E24">
      <w:pPr>
        <w:spacing w:line="360" w:lineRule="auto"/>
        <w:contextualSpacing/>
        <w:jc w:val="both"/>
        <w:rPr>
          <w:rFonts w:ascii="Times New Roman" w:eastAsia="Times New Roman" w:hAnsi="Times New Roman" w:cs="Times New Roman"/>
          <w:sz w:val="28"/>
          <w:szCs w:val="28"/>
          <w:shd w:val="clear" w:color="auto" w:fill="FFFFFF"/>
        </w:rPr>
      </w:pPr>
    </w:p>
    <w:p w:rsidR="008B2E24" w:rsidRPr="008B2E24" w:rsidRDefault="008B2E24" w:rsidP="008B2E24">
      <w:pPr>
        <w:spacing w:line="360" w:lineRule="auto"/>
        <w:contextualSpacing/>
        <w:jc w:val="both"/>
        <w:rPr>
          <w:rFonts w:ascii="Times New Roman" w:eastAsia="Times New Roman" w:hAnsi="Times New Roman" w:cs="Times New Roman"/>
          <w:sz w:val="28"/>
          <w:szCs w:val="28"/>
          <w:shd w:val="clear" w:color="auto" w:fill="FFFFFF"/>
        </w:rPr>
      </w:pPr>
    </w:p>
    <w:p w:rsidR="001A304E" w:rsidRPr="001A304E" w:rsidRDefault="001A304E" w:rsidP="001A304E">
      <w:pPr>
        <w:spacing w:after="0" w:line="360" w:lineRule="auto"/>
        <w:jc w:val="center"/>
        <w:rPr>
          <w:rFonts w:ascii="Times New Roman" w:eastAsia="Times New Roman" w:hAnsi="Times New Roman" w:cs="Times New Roman"/>
          <w:b/>
          <w:sz w:val="28"/>
          <w:szCs w:val="28"/>
          <w:lang w:eastAsia="ru-RU"/>
        </w:rPr>
      </w:pPr>
    </w:p>
    <w:p w:rsidR="001A304E" w:rsidRPr="001A304E" w:rsidRDefault="001A304E" w:rsidP="001A304E">
      <w:pPr>
        <w:spacing w:after="0" w:line="360" w:lineRule="auto"/>
        <w:jc w:val="center"/>
        <w:rPr>
          <w:rFonts w:ascii="Times New Roman" w:eastAsia="Times New Roman" w:hAnsi="Times New Roman" w:cs="Times New Roman"/>
          <w:b/>
          <w:sz w:val="32"/>
          <w:szCs w:val="32"/>
          <w:lang w:eastAsia="ru-RU"/>
        </w:rPr>
      </w:pPr>
    </w:p>
    <w:p w:rsidR="001A304E" w:rsidRPr="001A304E" w:rsidRDefault="001A304E" w:rsidP="001A304E">
      <w:pPr>
        <w:spacing w:after="0" w:line="360" w:lineRule="auto"/>
        <w:jc w:val="center"/>
        <w:rPr>
          <w:rFonts w:ascii="Times New Roman" w:eastAsia="Times New Roman" w:hAnsi="Times New Roman" w:cs="Times New Roman"/>
          <w:b/>
          <w:sz w:val="32"/>
          <w:szCs w:val="32"/>
          <w:lang w:eastAsia="ru-RU"/>
        </w:rPr>
      </w:pPr>
    </w:p>
    <w:p w:rsidR="001A304E" w:rsidRPr="001A304E" w:rsidRDefault="001A304E" w:rsidP="001A304E">
      <w:pPr>
        <w:spacing w:after="0" w:line="360" w:lineRule="auto"/>
        <w:jc w:val="center"/>
        <w:rPr>
          <w:rFonts w:ascii="Times New Roman" w:eastAsia="Times New Roman" w:hAnsi="Times New Roman" w:cs="Times New Roman"/>
          <w:b/>
          <w:sz w:val="32"/>
          <w:szCs w:val="32"/>
          <w:lang w:eastAsia="ru-RU"/>
        </w:rPr>
      </w:pPr>
    </w:p>
    <w:p w:rsidR="001A304E" w:rsidRPr="001A304E" w:rsidRDefault="001A304E" w:rsidP="001A304E">
      <w:pPr>
        <w:spacing w:after="0" w:line="360" w:lineRule="auto"/>
        <w:jc w:val="center"/>
        <w:rPr>
          <w:rFonts w:ascii="Times New Roman" w:eastAsia="Times New Roman" w:hAnsi="Times New Roman" w:cs="Times New Roman"/>
          <w:b/>
          <w:sz w:val="32"/>
          <w:szCs w:val="32"/>
          <w:lang w:eastAsia="ru-RU"/>
        </w:rPr>
      </w:pPr>
    </w:p>
    <w:p w:rsidR="001A304E" w:rsidRPr="001A304E" w:rsidRDefault="001A304E" w:rsidP="001A304E">
      <w:pPr>
        <w:spacing w:after="0" w:line="360" w:lineRule="auto"/>
        <w:jc w:val="center"/>
        <w:rPr>
          <w:rFonts w:ascii="Times New Roman" w:eastAsia="Times New Roman" w:hAnsi="Times New Roman" w:cs="Times New Roman"/>
          <w:b/>
          <w:sz w:val="32"/>
          <w:szCs w:val="32"/>
          <w:lang w:eastAsia="ru-RU"/>
        </w:rPr>
      </w:pPr>
    </w:p>
    <w:p w:rsidR="001A304E" w:rsidRPr="001A304E" w:rsidRDefault="001A304E" w:rsidP="001A304E">
      <w:pPr>
        <w:spacing w:after="0" w:line="360" w:lineRule="auto"/>
        <w:jc w:val="center"/>
        <w:rPr>
          <w:rFonts w:ascii="Times New Roman" w:eastAsia="Times New Roman" w:hAnsi="Times New Roman" w:cs="Times New Roman"/>
          <w:b/>
          <w:sz w:val="32"/>
          <w:szCs w:val="32"/>
          <w:lang w:eastAsia="ru-RU"/>
        </w:rPr>
      </w:pPr>
    </w:p>
    <w:p w:rsidR="001A304E" w:rsidRPr="001A304E" w:rsidRDefault="001A304E" w:rsidP="001A304E">
      <w:pPr>
        <w:spacing w:after="0" w:line="360" w:lineRule="auto"/>
        <w:jc w:val="center"/>
        <w:rPr>
          <w:rFonts w:ascii="Times New Roman" w:eastAsia="Times New Roman" w:hAnsi="Times New Roman" w:cs="Times New Roman"/>
          <w:b/>
          <w:sz w:val="32"/>
          <w:szCs w:val="32"/>
          <w:lang w:eastAsia="ru-RU"/>
        </w:rPr>
      </w:pPr>
    </w:p>
    <w:p w:rsidR="001A304E" w:rsidRPr="001A304E" w:rsidRDefault="001A304E" w:rsidP="001A304E">
      <w:pPr>
        <w:spacing w:after="0" w:line="360" w:lineRule="auto"/>
        <w:jc w:val="center"/>
        <w:rPr>
          <w:rFonts w:ascii="Times New Roman" w:eastAsia="Times New Roman" w:hAnsi="Times New Roman" w:cs="Times New Roman"/>
          <w:b/>
          <w:sz w:val="32"/>
          <w:szCs w:val="32"/>
          <w:lang w:eastAsia="ru-RU"/>
        </w:rPr>
      </w:pPr>
    </w:p>
    <w:p w:rsidR="001A304E" w:rsidRPr="001A304E" w:rsidRDefault="001A304E" w:rsidP="001A304E">
      <w:pPr>
        <w:spacing w:after="0" w:line="360" w:lineRule="auto"/>
        <w:rPr>
          <w:rFonts w:ascii="Times New Roman" w:eastAsia="Times New Roman" w:hAnsi="Times New Roman" w:cs="Times New Roman"/>
          <w:b/>
          <w:sz w:val="32"/>
          <w:szCs w:val="32"/>
          <w:lang w:eastAsia="ru-RU"/>
        </w:rPr>
      </w:pPr>
    </w:p>
    <w:p w:rsidR="001A304E" w:rsidRDefault="001A304E" w:rsidP="001A304E">
      <w:pPr>
        <w:spacing w:after="0" w:line="360" w:lineRule="auto"/>
        <w:jc w:val="center"/>
        <w:rPr>
          <w:rFonts w:ascii="Times New Roman" w:eastAsia="Times New Roman" w:hAnsi="Times New Roman" w:cs="Times New Roman"/>
          <w:b/>
          <w:sz w:val="32"/>
          <w:szCs w:val="32"/>
          <w:lang w:eastAsia="ru-RU"/>
        </w:rPr>
      </w:pPr>
    </w:p>
    <w:p w:rsidR="008B2E24" w:rsidRDefault="008B2E24" w:rsidP="001A304E">
      <w:pPr>
        <w:spacing w:after="0" w:line="360" w:lineRule="auto"/>
        <w:jc w:val="center"/>
        <w:rPr>
          <w:rFonts w:ascii="Times New Roman" w:eastAsia="Times New Roman" w:hAnsi="Times New Roman" w:cs="Times New Roman"/>
          <w:b/>
          <w:sz w:val="32"/>
          <w:szCs w:val="32"/>
          <w:lang w:eastAsia="ru-RU"/>
        </w:rPr>
      </w:pPr>
    </w:p>
    <w:p w:rsidR="008B2E24" w:rsidRDefault="008B2E24" w:rsidP="001A304E">
      <w:pPr>
        <w:spacing w:after="0" w:line="360" w:lineRule="auto"/>
        <w:jc w:val="center"/>
        <w:rPr>
          <w:rFonts w:ascii="Times New Roman" w:eastAsia="Times New Roman" w:hAnsi="Times New Roman" w:cs="Times New Roman"/>
          <w:b/>
          <w:sz w:val="32"/>
          <w:szCs w:val="32"/>
          <w:lang w:eastAsia="ru-RU"/>
        </w:rPr>
      </w:pPr>
    </w:p>
    <w:p w:rsidR="008B2E24" w:rsidRDefault="008B2E24" w:rsidP="001A304E">
      <w:pPr>
        <w:spacing w:after="0" w:line="360" w:lineRule="auto"/>
        <w:jc w:val="center"/>
        <w:rPr>
          <w:rFonts w:ascii="Times New Roman" w:eastAsia="Times New Roman" w:hAnsi="Times New Roman" w:cs="Times New Roman"/>
          <w:b/>
          <w:sz w:val="32"/>
          <w:szCs w:val="32"/>
          <w:lang w:eastAsia="ru-RU"/>
        </w:rPr>
      </w:pPr>
    </w:p>
    <w:p w:rsidR="008B2E24" w:rsidRDefault="008B2E24" w:rsidP="001A304E">
      <w:pPr>
        <w:spacing w:after="0" w:line="360" w:lineRule="auto"/>
        <w:jc w:val="center"/>
        <w:rPr>
          <w:rFonts w:ascii="Times New Roman" w:eastAsia="Times New Roman" w:hAnsi="Times New Roman" w:cs="Times New Roman"/>
          <w:b/>
          <w:sz w:val="32"/>
          <w:szCs w:val="32"/>
          <w:lang w:eastAsia="ru-RU"/>
        </w:rPr>
      </w:pPr>
    </w:p>
    <w:p w:rsidR="008B2E24" w:rsidRPr="001A304E" w:rsidRDefault="008B2E24" w:rsidP="001A304E">
      <w:pPr>
        <w:spacing w:after="0" w:line="360" w:lineRule="auto"/>
        <w:jc w:val="center"/>
        <w:rPr>
          <w:rFonts w:ascii="Times New Roman" w:eastAsia="Times New Roman" w:hAnsi="Times New Roman" w:cs="Times New Roman"/>
          <w:b/>
          <w:sz w:val="32"/>
          <w:szCs w:val="32"/>
          <w:lang w:eastAsia="ru-RU"/>
        </w:rPr>
      </w:pPr>
    </w:p>
    <w:p w:rsidR="001A304E" w:rsidRPr="001A304E" w:rsidRDefault="001A304E" w:rsidP="001A304E">
      <w:pPr>
        <w:spacing w:after="0" w:line="360" w:lineRule="auto"/>
        <w:jc w:val="center"/>
        <w:rPr>
          <w:rFonts w:ascii="Times New Roman" w:eastAsia="Times New Roman" w:hAnsi="Times New Roman" w:cs="Times New Roman"/>
          <w:b/>
          <w:sz w:val="32"/>
          <w:szCs w:val="32"/>
          <w:lang w:eastAsia="ru-RU"/>
        </w:rPr>
      </w:pPr>
      <w:r w:rsidRPr="001A304E">
        <w:rPr>
          <w:rFonts w:ascii="Times New Roman" w:eastAsia="Times New Roman" w:hAnsi="Times New Roman" w:cs="Times New Roman"/>
          <w:b/>
          <w:sz w:val="32"/>
          <w:szCs w:val="32"/>
          <w:lang w:eastAsia="ru-RU"/>
        </w:rPr>
        <w:t xml:space="preserve">  Психологическая подготовка  в спорте</w:t>
      </w:r>
    </w:p>
    <w:p w:rsidR="001A304E" w:rsidRPr="001A304E" w:rsidRDefault="000C5EBC" w:rsidP="001A304E">
      <w:pPr>
        <w:spacing w:after="0" w:line="36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b/>
          <w:sz w:val="28"/>
          <w:szCs w:val="28"/>
          <w:lang w:eastAsia="ru-RU"/>
        </w:rPr>
        <w:t xml:space="preserve">1. </w:t>
      </w:r>
      <w:r w:rsidR="001A304E" w:rsidRPr="001A304E">
        <w:rPr>
          <w:rFonts w:ascii="Times New Roman" w:eastAsia="Times New Roman" w:hAnsi="Times New Roman" w:cs="Times New Roman"/>
          <w:b/>
          <w:sz w:val="28"/>
          <w:szCs w:val="28"/>
          <w:lang w:eastAsia="ru-RU"/>
        </w:rPr>
        <w:t>Цель, задачи,  виды и содержание  психологической подготовки</w:t>
      </w:r>
      <w:r w:rsidR="001A304E" w:rsidRPr="001A304E">
        <w:rPr>
          <w:rFonts w:ascii="Times New Roman" w:eastAsia="Times New Roman" w:hAnsi="Times New Roman" w:cs="Times New Roman"/>
          <w:sz w:val="28"/>
          <w:szCs w:val="28"/>
          <w:lang w:eastAsia="ru-RU"/>
        </w:rPr>
        <w:t>.</w:t>
      </w:r>
    </w:p>
    <w:p w:rsidR="001A304E" w:rsidRPr="001A304E" w:rsidRDefault="001A304E" w:rsidP="001A304E">
      <w:pPr>
        <w:spacing w:after="0" w:line="360" w:lineRule="auto"/>
        <w:jc w:val="both"/>
        <w:rPr>
          <w:rFonts w:ascii="Times New Roman" w:eastAsia="Times New Roman" w:hAnsi="Times New Roman" w:cs="Times New Roman"/>
          <w:sz w:val="28"/>
          <w:szCs w:val="28"/>
          <w:lang w:eastAsia="ru-RU"/>
        </w:rPr>
      </w:pPr>
      <w:r w:rsidRPr="001A304E">
        <w:rPr>
          <w:rFonts w:ascii="Times New Roman" w:eastAsia="Times New Roman" w:hAnsi="Times New Roman" w:cs="Times New Roman"/>
          <w:sz w:val="28"/>
          <w:szCs w:val="28"/>
          <w:lang w:eastAsia="ru-RU"/>
        </w:rPr>
        <w:t>Под психологической подготовкой следует понимать совокупность психолого-педагогических мероприятий и соответствующих условий спортивной деятельности, направленных на формирование психологической готовности спортсмена  как к участию в соревнованиях, так и к преодолению различных трудностей в процессе подготовки к соревнованиям.</w:t>
      </w:r>
    </w:p>
    <w:p w:rsidR="001A304E" w:rsidRPr="001A304E" w:rsidRDefault="001A304E" w:rsidP="001A304E">
      <w:pPr>
        <w:spacing w:after="0" w:line="360" w:lineRule="auto"/>
        <w:jc w:val="both"/>
        <w:rPr>
          <w:rFonts w:ascii="Times New Roman" w:eastAsia="Times New Roman" w:hAnsi="Times New Roman" w:cs="Times New Roman"/>
          <w:sz w:val="28"/>
          <w:szCs w:val="28"/>
          <w:lang w:eastAsia="ru-RU"/>
        </w:rPr>
      </w:pPr>
      <w:r w:rsidRPr="001A304E">
        <w:rPr>
          <w:rFonts w:ascii="Times New Roman" w:eastAsia="Times New Roman" w:hAnsi="Times New Roman" w:cs="Times New Roman"/>
          <w:sz w:val="28"/>
          <w:szCs w:val="28"/>
          <w:lang w:eastAsia="ru-RU"/>
        </w:rPr>
        <w:t xml:space="preserve">В процессе психологической подготовки формируются и совершенствуются такие психические функции, процессы, состояния и свойства личности, которые обеспечивают успешное решение задач тренировки и участия в соревнованиях. </w:t>
      </w:r>
    </w:p>
    <w:p w:rsidR="001A304E" w:rsidRPr="001A304E" w:rsidRDefault="001A304E" w:rsidP="001A304E">
      <w:pPr>
        <w:spacing w:after="0" w:line="360" w:lineRule="auto"/>
        <w:jc w:val="both"/>
        <w:rPr>
          <w:rFonts w:ascii="Times New Roman" w:eastAsia="Times New Roman" w:hAnsi="Times New Roman" w:cs="Times New Roman"/>
          <w:sz w:val="28"/>
          <w:szCs w:val="28"/>
          <w:lang w:eastAsia="ru-RU"/>
        </w:rPr>
      </w:pPr>
      <w:r w:rsidRPr="001A304E">
        <w:rPr>
          <w:rFonts w:ascii="Times New Roman" w:eastAsia="Times New Roman" w:hAnsi="Times New Roman" w:cs="Times New Roman"/>
          <w:sz w:val="28"/>
          <w:szCs w:val="28"/>
          <w:lang w:eastAsia="ru-RU"/>
        </w:rPr>
        <w:t xml:space="preserve">Психологическую подготовку принято делить </w:t>
      </w:r>
      <w:proofErr w:type="gramStart"/>
      <w:r w:rsidRPr="001A304E">
        <w:rPr>
          <w:rFonts w:ascii="Times New Roman" w:eastAsia="Times New Roman" w:hAnsi="Times New Roman" w:cs="Times New Roman"/>
          <w:sz w:val="28"/>
          <w:szCs w:val="28"/>
          <w:lang w:eastAsia="ru-RU"/>
        </w:rPr>
        <w:t>на</w:t>
      </w:r>
      <w:proofErr w:type="gramEnd"/>
      <w:r w:rsidRPr="001A304E">
        <w:rPr>
          <w:rFonts w:ascii="Times New Roman" w:eastAsia="Times New Roman" w:hAnsi="Times New Roman" w:cs="Times New Roman"/>
          <w:sz w:val="28"/>
          <w:szCs w:val="28"/>
          <w:lang w:eastAsia="ru-RU"/>
        </w:rPr>
        <w:t xml:space="preserve"> общую (ОПП) и специальную (СПП). </w:t>
      </w:r>
    </w:p>
    <w:p w:rsidR="001A304E" w:rsidRPr="001A304E" w:rsidRDefault="001A304E" w:rsidP="001A304E">
      <w:pPr>
        <w:spacing w:after="0" w:line="360" w:lineRule="auto"/>
        <w:jc w:val="both"/>
        <w:rPr>
          <w:rFonts w:ascii="Times New Roman" w:eastAsia="Times New Roman" w:hAnsi="Times New Roman" w:cs="Times New Roman"/>
          <w:sz w:val="28"/>
          <w:szCs w:val="28"/>
          <w:lang w:eastAsia="ru-RU"/>
        </w:rPr>
      </w:pPr>
      <w:r w:rsidRPr="001A304E">
        <w:rPr>
          <w:rFonts w:ascii="Times New Roman" w:eastAsia="Times New Roman" w:hAnsi="Times New Roman" w:cs="Times New Roman"/>
          <w:sz w:val="28"/>
          <w:szCs w:val="28"/>
          <w:lang w:eastAsia="ru-RU"/>
        </w:rPr>
        <w:t xml:space="preserve">Суть СПП заключается в том, что она направлена на развитие и совершенствование у спортсменов именно тех психических функций и качеств, которые необходимы для успешных занятий в избранном виде спорта и для обучения приемам активной </w:t>
      </w:r>
      <w:proofErr w:type="spellStart"/>
      <w:r w:rsidRPr="001A304E">
        <w:rPr>
          <w:rFonts w:ascii="Times New Roman" w:eastAsia="Times New Roman" w:hAnsi="Times New Roman" w:cs="Times New Roman"/>
          <w:sz w:val="28"/>
          <w:szCs w:val="28"/>
          <w:lang w:eastAsia="ru-RU"/>
        </w:rPr>
        <w:t>саморегуляции</w:t>
      </w:r>
      <w:proofErr w:type="spellEnd"/>
      <w:r w:rsidRPr="001A304E">
        <w:rPr>
          <w:rFonts w:ascii="Times New Roman" w:eastAsia="Times New Roman" w:hAnsi="Times New Roman" w:cs="Times New Roman"/>
          <w:sz w:val="28"/>
          <w:szCs w:val="28"/>
          <w:lang w:eastAsia="ru-RU"/>
        </w:rPr>
        <w:t xml:space="preserve"> психических состояний с целью формирования эмоциональной устойчивости к экстремальным условиям спортивной борьбы в конкретных соревнованиях. </w:t>
      </w:r>
      <w:proofErr w:type="gramStart"/>
      <w:r w:rsidRPr="001A304E">
        <w:rPr>
          <w:rFonts w:ascii="Times New Roman" w:eastAsia="Times New Roman" w:hAnsi="Times New Roman" w:cs="Times New Roman"/>
          <w:sz w:val="28"/>
          <w:szCs w:val="28"/>
          <w:lang w:eastAsia="ru-RU"/>
        </w:rPr>
        <w:t xml:space="preserve">Общая психологическая подготовка осуществляется в процессе тренировок параллельно с физической, технической и тактической подготовкой, и </w:t>
      </w:r>
      <w:r w:rsidRPr="001A304E">
        <w:rPr>
          <w:rFonts w:ascii="Times New Roman" w:eastAsia="Times New Roman" w:hAnsi="Times New Roman" w:cs="Times New Roman"/>
          <w:sz w:val="28"/>
          <w:szCs w:val="28"/>
          <w:lang w:eastAsia="ru-RU"/>
        </w:rPr>
        <w:lastRenderedPageBreak/>
        <w:t xml:space="preserve">направлена на  гармоничное  формирование и развитие  нравственных и  морально-волевых качеств личности,  всестороннего развития когнитивных и творческих способностей, воспитания способностей быстро снимать последствия нервного и физического перенапряжения, поддержание на оптимальном  уровне мотивации  к тренировкам и участию в соревнованиях. </w:t>
      </w:r>
      <w:proofErr w:type="gramEnd"/>
    </w:p>
    <w:p w:rsidR="001A304E" w:rsidRPr="001A304E" w:rsidRDefault="001A304E" w:rsidP="001A304E">
      <w:pPr>
        <w:spacing w:after="0" w:line="360" w:lineRule="auto"/>
        <w:jc w:val="both"/>
        <w:rPr>
          <w:rFonts w:ascii="Times New Roman" w:eastAsia="Times New Roman" w:hAnsi="Times New Roman" w:cs="Times New Roman"/>
          <w:sz w:val="28"/>
          <w:szCs w:val="28"/>
          <w:lang w:eastAsia="ru-RU"/>
        </w:rPr>
      </w:pPr>
      <w:r w:rsidRPr="001A304E">
        <w:rPr>
          <w:rFonts w:ascii="Times New Roman" w:eastAsia="Times New Roman" w:hAnsi="Times New Roman" w:cs="Times New Roman"/>
          <w:sz w:val="28"/>
          <w:szCs w:val="28"/>
          <w:lang w:eastAsia="ru-RU"/>
        </w:rPr>
        <w:t xml:space="preserve">СПП </w:t>
      </w:r>
      <w:proofErr w:type="gramStart"/>
      <w:r w:rsidRPr="001A304E">
        <w:rPr>
          <w:rFonts w:ascii="Times New Roman" w:eastAsia="Times New Roman" w:hAnsi="Times New Roman" w:cs="Times New Roman"/>
          <w:sz w:val="28"/>
          <w:szCs w:val="28"/>
          <w:lang w:eastAsia="ru-RU"/>
        </w:rPr>
        <w:t>направлена</w:t>
      </w:r>
      <w:proofErr w:type="gramEnd"/>
      <w:r w:rsidRPr="001A304E">
        <w:rPr>
          <w:rFonts w:ascii="Times New Roman" w:eastAsia="Times New Roman" w:hAnsi="Times New Roman" w:cs="Times New Roman"/>
          <w:sz w:val="28"/>
          <w:szCs w:val="28"/>
          <w:lang w:eastAsia="ru-RU"/>
        </w:rPr>
        <w:t>, главным образом, на формирование психической готовности к участию в конкретном соревновании. Она делится на раннюю (примерно за месяц до соревнований) и непосредственную (перед выступлением и в течени</w:t>
      </w:r>
      <w:proofErr w:type="gramStart"/>
      <w:r w:rsidRPr="001A304E">
        <w:rPr>
          <w:rFonts w:ascii="Times New Roman" w:eastAsia="Times New Roman" w:hAnsi="Times New Roman" w:cs="Times New Roman"/>
          <w:sz w:val="28"/>
          <w:szCs w:val="28"/>
          <w:lang w:eastAsia="ru-RU"/>
        </w:rPr>
        <w:t>и</w:t>
      </w:r>
      <w:proofErr w:type="gramEnd"/>
      <w:r w:rsidRPr="001A304E">
        <w:rPr>
          <w:rFonts w:ascii="Times New Roman" w:eastAsia="Times New Roman" w:hAnsi="Times New Roman" w:cs="Times New Roman"/>
          <w:sz w:val="28"/>
          <w:szCs w:val="28"/>
          <w:lang w:eastAsia="ru-RU"/>
        </w:rPr>
        <w:t xml:space="preserve"> соревнования). Ранняя предполагает получение информации об условиях предстоящих соревнований (уровень тренированности, программа и регламент соревнований, моделирование вероятных технико-тактических действий противника и условий соревнований,  и.т.д.). Непосредственная психологическая подготовка включает: психический настрой и управление психическим состоянием, (интеллектуальную настройку на выступление). </w:t>
      </w:r>
    </w:p>
    <w:p w:rsidR="001A304E" w:rsidRPr="001A304E" w:rsidRDefault="001A304E" w:rsidP="001A304E">
      <w:pPr>
        <w:spacing w:after="0" w:line="360" w:lineRule="auto"/>
        <w:jc w:val="both"/>
        <w:rPr>
          <w:rFonts w:ascii="Times New Roman" w:eastAsia="Times New Roman" w:hAnsi="Times New Roman" w:cs="Times New Roman"/>
          <w:sz w:val="28"/>
          <w:szCs w:val="28"/>
          <w:lang w:eastAsia="ru-RU"/>
        </w:rPr>
      </w:pPr>
      <w:r w:rsidRPr="001A304E">
        <w:rPr>
          <w:rFonts w:ascii="Times New Roman" w:eastAsia="Times New Roman" w:hAnsi="Times New Roman" w:cs="Times New Roman"/>
          <w:sz w:val="28"/>
          <w:szCs w:val="28"/>
          <w:lang w:eastAsia="ru-RU"/>
        </w:rPr>
        <w:t xml:space="preserve">Психологическое воздействие в ходе выступления предусматривает краткий самоанализ (в перерывах) и коррекцию поведения во время соревнований; стимуляцию волевых усилий. Устранение эмоций, мешающих объективной оценке своих возможностей и выполнению технико-тактических действий, нервно-психическое восстановление (гипноз, самовнушение, отвлечение, отдых). </w:t>
      </w:r>
    </w:p>
    <w:p w:rsidR="001A304E" w:rsidRPr="001A304E" w:rsidRDefault="001A304E" w:rsidP="001A304E">
      <w:pPr>
        <w:spacing w:after="0" w:line="360" w:lineRule="auto"/>
        <w:jc w:val="both"/>
        <w:rPr>
          <w:rFonts w:ascii="Times New Roman" w:eastAsia="Times New Roman" w:hAnsi="Times New Roman" w:cs="Times New Roman"/>
          <w:sz w:val="28"/>
          <w:szCs w:val="28"/>
          <w:lang w:eastAsia="ru-RU"/>
        </w:rPr>
      </w:pPr>
      <w:r w:rsidRPr="001A304E">
        <w:rPr>
          <w:rFonts w:ascii="Times New Roman" w:eastAsia="Times New Roman" w:hAnsi="Times New Roman" w:cs="Times New Roman"/>
          <w:sz w:val="28"/>
          <w:szCs w:val="28"/>
          <w:lang w:eastAsia="ru-RU"/>
        </w:rPr>
        <w:t xml:space="preserve">Регулирование эмоционального возбуждения спортсменов осуществляется как в процессе тренировки, так и перед выступлением на соревнованиях с помощью различных методов воздействия. </w:t>
      </w:r>
    </w:p>
    <w:p w:rsidR="001A304E" w:rsidRPr="001A304E" w:rsidRDefault="001A304E" w:rsidP="001A304E">
      <w:pPr>
        <w:spacing w:after="0" w:line="360" w:lineRule="auto"/>
        <w:jc w:val="both"/>
        <w:rPr>
          <w:rFonts w:ascii="Times New Roman" w:eastAsia="Times New Roman" w:hAnsi="Times New Roman" w:cs="Times New Roman"/>
          <w:sz w:val="28"/>
          <w:szCs w:val="28"/>
          <w:lang w:eastAsia="ru-RU"/>
        </w:rPr>
      </w:pPr>
      <w:r w:rsidRPr="001A304E">
        <w:rPr>
          <w:rFonts w:ascii="Times New Roman" w:eastAsia="Times New Roman" w:hAnsi="Times New Roman" w:cs="Times New Roman"/>
          <w:sz w:val="28"/>
          <w:szCs w:val="28"/>
          <w:lang w:eastAsia="ru-RU"/>
        </w:rPr>
        <w:t xml:space="preserve">К числу приемов относят, в первую очередь, словесные воздействия (разъяснение, убеждение, одобрение, похвала и др.), которые рекомендуется проводить за несколько дней до соревнований. В день соревнования это воздействие не дает положительного эффекта, а иногда приносит вред. </w:t>
      </w:r>
    </w:p>
    <w:p w:rsidR="001A304E" w:rsidRPr="001A304E" w:rsidRDefault="001A304E" w:rsidP="001A304E">
      <w:pPr>
        <w:spacing w:after="0" w:line="360" w:lineRule="auto"/>
        <w:jc w:val="both"/>
        <w:rPr>
          <w:rFonts w:ascii="Times New Roman" w:eastAsia="Times New Roman" w:hAnsi="Times New Roman" w:cs="Times New Roman"/>
          <w:sz w:val="28"/>
          <w:szCs w:val="28"/>
          <w:lang w:eastAsia="ru-RU"/>
        </w:rPr>
      </w:pPr>
      <w:r w:rsidRPr="001A304E">
        <w:rPr>
          <w:rFonts w:ascii="Times New Roman" w:eastAsia="Times New Roman" w:hAnsi="Times New Roman" w:cs="Times New Roman"/>
          <w:sz w:val="28"/>
          <w:szCs w:val="28"/>
          <w:lang w:eastAsia="ru-RU"/>
        </w:rPr>
        <w:t xml:space="preserve">Применяются различные виды общеразвивающих и специальных упражнений в сочетании с произвольной регуляцией дыхания, массаж и </w:t>
      </w:r>
      <w:proofErr w:type="spellStart"/>
      <w:r w:rsidRPr="001A304E">
        <w:rPr>
          <w:rFonts w:ascii="Times New Roman" w:eastAsia="Times New Roman" w:hAnsi="Times New Roman" w:cs="Times New Roman"/>
          <w:sz w:val="28"/>
          <w:szCs w:val="28"/>
          <w:lang w:eastAsia="ru-RU"/>
        </w:rPr>
        <w:lastRenderedPageBreak/>
        <w:t>самомассаж</w:t>
      </w:r>
      <w:proofErr w:type="spellEnd"/>
      <w:r w:rsidRPr="001A304E">
        <w:rPr>
          <w:rFonts w:ascii="Times New Roman" w:eastAsia="Times New Roman" w:hAnsi="Times New Roman" w:cs="Times New Roman"/>
          <w:sz w:val="28"/>
          <w:szCs w:val="28"/>
          <w:lang w:eastAsia="ru-RU"/>
        </w:rPr>
        <w:t xml:space="preserve">,  воздействие </w:t>
      </w:r>
      <w:proofErr w:type="spellStart"/>
      <w:r w:rsidRPr="001A304E">
        <w:rPr>
          <w:rFonts w:ascii="Times New Roman" w:eastAsia="Times New Roman" w:hAnsi="Times New Roman" w:cs="Times New Roman"/>
          <w:sz w:val="28"/>
          <w:szCs w:val="28"/>
          <w:lang w:eastAsia="ru-RU"/>
        </w:rPr>
        <w:t>холодовыми</w:t>
      </w:r>
      <w:proofErr w:type="spellEnd"/>
      <w:r w:rsidRPr="001A304E">
        <w:rPr>
          <w:rFonts w:ascii="Times New Roman" w:eastAsia="Times New Roman" w:hAnsi="Times New Roman" w:cs="Times New Roman"/>
          <w:sz w:val="28"/>
          <w:szCs w:val="28"/>
          <w:lang w:eastAsia="ru-RU"/>
        </w:rPr>
        <w:t xml:space="preserve"> раздражителями на локальные участки тела. </w:t>
      </w:r>
    </w:p>
    <w:p w:rsidR="001A304E" w:rsidRPr="001A304E" w:rsidRDefault="001A304E" w:rsidP="001A304E">
      <w:pPr>
        <w:spacing w:after="0" w:line="360" w:lineRule="auto"/>
        <w:jc w:val="both"/>
        <w:rPr>
          <w:rFonts w:ascii="Times New Roman" w:eastAsia="Times New Roman" w:hAnsi="Times New Roman" w:cs="Times New Roman"/>
          <w:sz w:val="28"/>
          <w:szCs w:val="28"/>
          <w:lang w:eastAsia="ru-RU"/>
        </w:rPr>
      </w:pPr>
      <w:r w:rsidRPr="001A304E">
        <w:rPr>
          <w:rFonts w:ascii="Times New Roman" w:eastAsia="Times New Roman" w:hAnsi="Times New Roman" w:cs="Times New Roman"/>
          <w:sz w:val="28"/>
          <w:szCs w:val="28"/>
          <w:lang w:eastAsia="ru-RU"/>
        </w:rPr>
        <w:t xml:space="preserve">Из психопрофилактических методов коррекции эмоционального состояния </w:t>
      </w:r>
      <w:proofErr w:type="gramStart"/>
      <w:r w:rsidRPr="001A304E">
        <w:rPr>
          <w:rFonts w:ascii="Times New Roman" w:eastAsia="Times New Roman" w:hAnsi="Times New Roman" w:cs="Times New Roman"/>
          <w:sz w:val="28"/>
          <w:szCs w:val="28"/>
          <w:lang w:eastAsia="ru-RU"/>
        </w:rPr>
        <w:t>применяются</w:t>
      </w:r>
      <w:proofErr w:type="gramEnd"/>
      <w:r w:rsidRPr="001A304E">
        <w:rPr>
          <w:rFonts w:ascii="Times New Roman" w:eastAsia="Times New Roman" w:hAnsi="Times New Roman" w:cs="Times New Roman"/>
          <w:sz w:val="28"/>
          <w:szCs w:val="28"/>
          <w:lang w:eastAsia="ru-RU"/>
        </w:rPr>
        <w:t xml:space="preserve"> прежде всего аутогенная тренировка и  </w:t>
      </w:r>
      <w:proofErr w:type="spellStart"/>
      <w:r w:rsidRPr="001A304E">
        <w:rPr>
          <w:rFonts w:ascii="Times New Roman" w:eastAsia="Times New Roman" w:hAnsi="Times New Roman" w:cs="Times New Roman"/>
          <w:sz w:val="28"/>
          <w:szCs w:val="28"/>
          <w:lang w:eastAsia="ru-RU"/>
        </w:rPr>
        <w:t>психомышечная</w:t>
      </w:r>
      <w:proofErr w:type="spellEnd"/>
      <w:r w:rsidRPr="001A304E">
        <w:rPr>
          <w:rFonts w:ascii="Times New Roman" w:eastAsia="Times New Roman" w:hAnsi="Times New Roman" w:cs="Times New Roman"/>
          <w:sz w:val="28"/>
          <w:szCs w:val="28"/>
          <w:lang w:eastAsia="ru-RU"/>
        </w:rPr>
        <w:t xml:space="preserve"> тренировка.  Применение идеомоторной тренировки при стартовой лихорадке или апатии не эффективно. </w:t>
      </w:r>
    </w:p>
    <w:p w:rsidR="001A304E" w:rsidRPr="001A304E" w:rsidRDefault="001A304E" w:rsidP="001A304E">
      <w:pPr>
        <w:spacing w:after="0" w:line="360" w:lineRule="auto"/>
        <w:jc w:val="both"/>
        <w:rPr>
          <w:rFonts w:ascii="Times New Roman" w:eastAsia="Times New Roman" w:hAnsi="Times New Roman" w:cs="Times New Roman"/>
          <w:sz w:val="28"/>
          <w:szCs w:val="28"/>
          <w:lang w:eastAsia="ru-RU"/>
        </w:rPr>
      </w:pPr>
    </w:p>
    <w:p w:rsidR="005243A3" w:rsidRDefault="005243A3" w:rsidP="005243A3">
      <w:pPr>
        <w:spacing w:after="0" w:line="360" w:lineRule="auto"/>
        <w:ind w:left="360"/>
        <w:rPr>
          <w:rFonts w:ascii="Times New Roman" w:eastAsia="Times New Roman" w:hAnsi="Times New Roman" w:cs="Times New Roman"/>
          <w:b/>
          <w:sz w:val="28"/>
          <w:szCs w:val="28"/>
          <w:lang w:eastAsia="ru-RU"/>
        </w:rPr>
      </w:pPr>
    </w:p>
    <w:p w:rsidR="001A304E" w:rsidRPr="001A304E" w:rsidRDefault="000C5EBC" w:rsidP="005243A3">
      <w:pPr>
        <w:spacing w:after="0" w:line="360" w:lineRule="auto"/>
        <w:ind w:left="360"/>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2. </w:t>
      </w:r>
      <w:r w:rsidR="001A304E" w:rsidRPr="001A304E">
        <w:rPr>
          <w:rFonts w:ascii="Times New Roman" w:eastAsia="Times New Roman" w:hAnsi="Times New Roman" w:cs="Times New Roman"/>
          <w:b/>
          <w:sz w:val="28"/>
          <w:szCs w:val="28"/>
          <w:lang w:eastAsia="ru-RU"/>
        </w:rPr>
        <w:t>Методика  психологической подготовки</w:t>
      </w:r>
    </w:p>
    <w:p w:rsidR="001A304E" w:rsidRPr="001A304E" w:rsidRDefault="001A304E" w:rsidP="001A304E">
      <w:pPr>
        <w:spacing w:after="0" w:line="360" w:lineRule="auto"/>
        <w:jc w:val="both"/>
        <w:rPr>
          <w:rFonts w:ascii="Times New Roman" w:eastAsia="Times New Roman" w:hAnsi="Times New Roman" w:cs="Times New Roman"/>
          <w:sz w:val="28"/>
          <w:szCs w:val="28"/>
          <w:lang w:eastAsia="ru-RU"/>
        </w:rPr>
      </w:pPr>
      <w:r w:rsidRPr="001A304E">
        <w:rPr>
          <w:rFonts w:ascii="Times New Roman" w:eastAsia="Times New Roman" w:hAnsi="Times New Roman" w:cs="Times New Roman"/>
          <w:sz w:val="28"/>
          <w:szCs w:val="28"/>
          <w:lang w:eastAsia="ru-RU"/>
        </w:rPr>
        <w:t xml:space="preserve">При аутогенной (АТ) и </w:t>
      </w:r>
      <w:proofErr w:type="spellStart"/>
      <w:r w:rsidRPr="001A304E">
        <w:rPr>
          <w:rFonts w:ascii="Times New Roman" w:eastAsia="Times New Roman" w:hAnsi="Times New Roman" w:cs="Times New Roman"/>
          <w:sz w:val="28"/>
          <w:szCs w:val="28"/>
          <w:lang w:eastAsia="ru-RU"/>
        </w:rPr>
        <w:t>психомышечной</w:t>
      </w:r>
      <w:proofErr w:type="spellEnd"/>
      <w:r w:rsidRPr="001A304E">
        <w:rPr>
          <w:rFonts w:ascii="Times New Roman" w:eastAsia="Times New Roman" w:hAnsi="Times New Roman" w:cs="Times New Roman"/>
          <w:sz w:val="28"/>
          <w:szCs w:val="28"/>
          <w:lang w:eastAsia="ru-RU"/>
        </w:rPr>
        <w:t xml:space="preserve"> тренировке (ПМТ)  произвольное расслабление скелетных мышц, рефлекторно приводит к психическому расслаблению, успокоению. Расслабление скелетных мышц рефлекторно расширяют гладкие мышцы внутренних органов, что тоже оказывает успокаивающее действие. АТ содержит целую систему самовнушений. Приемы АТ основаны на самовнушении и </w:t>
      </w:r>
      <w:proofErr w:type="spellStart"/>
      <w:r w:rsidRPr="001A304E">
        <w:rPr>
          <w:rFonts w:ascii="Times New Roman" w:eastAsia="Times New Roman" w:hAnsi="Times New Roman" w:cs="Times New Roman"/>
          <w:sz w:val="28"/>
          <w:szCs w:val="28"/>
          <w:lang w:eastAsia="ru-RU"/>
        </w:rPr>
        <w:t>самоубеждении</w:t>
      </w:r>
      <w:proofErr w:type="spellEnd"/>
      <w:r w:rsidRPr="001A304E">
        <w:rPr>
          <w:rFonts w:ascii="Times New Roman" w:eastAsia="Times New Roman" w:hAnsi="Times New Roman" w:cs="Times New Roman"/>
          <w:sz w:val="28"/>
          <w:szCs w:val="28"/>
          <w:lang w:eastAsia="ru-RU"/>
        </w:rPr>
        <w:t xml:space="preserve">. Важную роль при АТ играет наступление неполного </w:t>
      </w:r>
      <w:proofErr w:type="gramStart"/>
      <w:r w:rsidRPr="001A304E">
        <w:rPr>
          <w:rFonts w:ascii="Times New Roman" w:eastAsia="Times New Roman" w:hAnsi="Times New Roman" w:cs="Times New Roman"/>
          <w:sz w:val="28"/>
          <w:szCs w:val="28"/>
          <w:lang w:eastAsia="ru-RU"/>
        </w:rPr>
        <w:t>торможения</w:t>
      </w:r>
      <w:proofErr w:type="gramEnd"/>
      <w:r w:rsidRPr="001A304E">
        <w:rPr>
          <w:rFonts w:ascii="Times New Roman" w:eastAsia="Times New Roman" w:hAnsi="Times New Roman" w:cs="Times New Roman"/>
          <w:sz w:val="28"/>
          <w:szCs w:val="28"/>
          <w:lang w:eastAsia="ru-RU"/>
        </w:rPr>
        <w:t xml:space="preserve"> так называемое аутогенное погружение, которое отличается от гипнотического сна, как методикой проведения, так и состоянием ЦНС. </w:t>
      </w:r>
      <w:proofErr w:type="gramStart"/>
      <w:r w:rsidRPr="001A304E">
        <w:rPr>
          <w:rFonts w:ascii="Times New Roman" w:eastAsia="Times New Roman" w:hAnsi="Times New Roman" w:cs="Times New Roman"/>
          <w:sz w:val="28"/>
          <w:szCs w:val="28"/>
          <w:lang w:eastAsia="ru-RU"/>
        </w:rPr>
        <w:t>При</w:t>
      </w:r>
      <w:proofErr w:type="gramEnd"/>
      <w:r w:rsidRPr="001A304E">
        <w:rPr>
          <w:rFonts w:ascii="Times New Roman" w:eastAsia="Times New Roman" w:hAnsi="Times New Roman" w:cs="Times New Roman"/>
          <w:sz w:val="28"/>
          <w:szCs w:val="28"/>
          <w:lang w:eastAsia="ru-RU"/>
        </w:rPr>
        <w:t xml:space="preserve">  классической АТ в течение 3-5 минут можно  полностью расслабиться и восстановить  силы. При  ПМТ помимо этого происходит  еще  и приведение  организма  в состояние боевой готовности.</w:t>
      </w:r>
    </w:p>
    <w:p w:rsidR="001A304E" w:rsidRPr="001A304E" w:rsidRDefault="001A304E" w:rsidP="001A304E">
      <w:pPr>
        <w:spacing w:after="0" w:line="360" w:lineRule="auto"/>
        <w:jc w:val="both"/>
        <w:rPr>
          <w:rFonts w:ascii="Times New Roman" w:eastAsia="Times New Roman" w:hAnsi="Times New Roman" w:cs="Times New Roman"/>
          <w:sz w:val="28"/>
          <w:szCs w:val="28"/>
          <w:lang w:eastAsia="ru-RU"/>
        </w:rPr>
      </w:pPr>
      <w:r w:rsidRPr="001A304E">
        <w:rPr>
          <w:rFonts w:ascii="Times New Roman" w:eastAsia="Times New Roman" w:hAnsi="Times New Roman" w:cs="Times New Roman"/>
          <w:sz w:val="28"/>
          <w:szCs w:val="28"/>
          <w:lang w:eastAsia="ru-RU"/>
        </w:rPr>
        <w:t>По оценкам специалистов  для освоения  АТ необходимо от  двух  до шести недель,  при  продолжительности занятия  20-30 минут ежедневно. Первые  пять – семь занятий  необходимо проводить под  руководством  инструктора, в последующем  эти занятия можно проводить самостоятельно.</w:t>
      </w:r>
    </w:p>
    <w:p w:rsidR="001A304E" w:rsidRPr="001A304E" w:rsidRDefault="001A304E" w:rsidP="001A304E">
      <w:pPr>
        <w:spacing w:after="0" w:line="360" w:lineRule="auto"/>
        <w:jc w:val="both"/>
        <w:rPr>
          <w:rFonts w:ascii="Times New Roman" w:eastAsia="Times New Roman" w:hAnsi="Times New Roman" w:cs="Times New Roman"/>
          <w:sz w:val="28"/>
          <w:szCs w:val="28"/>
          <w:lang w:eastAsia="ru-RU"/>
        </w:rPr>
      </w:pPr>
      <w:r w:rsidRPr="001A304E">
        <w:rPr>
          <w:rFonts w:ascii="Times New Roman" w:eastAsia="Times New Roman" w:hAnsi="Times New Roman" w:cs="Times New Roman"/>
          <w:sz w:val="28"/>
          <w:szCs w:val="28"/>
          <w:lang w:eastAsia="ru-RU"/>
        </w:rPr>
        <w:t xml:space="preserve">В зависимости от   психологической готовности спортсмена к соревнованиям принято различать: «состояние боевой готовности»,  когда  все  психические процессы уравновешены,  и спортсмен способен  реализовать  весь свой  технико-тактический потенциал и достичь максимального  результата;  «Состояние предстартовой лихорадки»,  когда  процессы  возбуждения  </w:t>
      </w:r>
      <w:r w:rsidRPr="001A304E">
        <w:rPr>
          <w:rFonts w:ascii="Times New Roman" w:eastAsia="Times New Roman" w:hAnsi="Times New Roman" w:cs="Times New Roman"/>
          <w:sz w:val="28"/>
          <w:szCs w:val="28"/>
          <w:lang w:eastAsia="ru-RU"/>
        </w:rPr>
        <w:lastRenderedPageBreak/>
        <w:t xml:space="preserve">преобладают над процессами торможения,  спортсмен не может сконцентрироваться,  движения  его  суетливы  и резки, нарушена  тонкая координация движений,  естественно, что игрок в таком состоянии  не способен  к точным ударам; </w:t>
      </w:r>
    </w:p>
    <w:p w:rsidR="001A304E" w:rsidRPr="001A304E" w:rsidRDefault="001A304E" w:rsidP="001A304E">
      <w:pPr>
        <w:spacing w:after="0" w:line="360" w:lineRule="auto"/>
        <w:jc w:val="both"/>
        <w:rPr>
          <w:rFonts w:ascii="Times New Roman" w:eastAsia="Times New Roman" w:hAnsi="Times New Roman" w:cs="Times New Roman"/>
          <w:sz w:val="28"/>
          <w:szCs w:val="28"/>
          <w:lang w:eastAsia="ru-RU"/>
        </w:rPr>
      </w:pPr>
      <w:r w:rsidRPr="001A304E">
        <w:rPr>
          <w:rFonts w:ascii="Times New Roman" w:eastAsia="Times New Roman" w:hAnsi="Times New Roman" w:cs="Times New Roman"/>
          <w:sz w:val="28"/>
          <w:szCs w:val="28"/>
          <w:lang w:eastAsia="ru-RU"/>
        </w:rPr>
        <w:t xml:space="preserve">«Состояние предстартовой апатии». При  этом  состоянии  также  нарушена тонкая координация движений, спортсмен не способен сконцентрироваться,  отсутствует желание  соревноваться.  Такое  состояние  является следствием  «эмоционального перегорания»  спортсмена,  это когда  спортсмен  начинает мысленно соревноваться  задолго  до  самих  соревнований.  </w:t>
      </w:r>
    </w:p>
    <w:p w:rsidR="001A304E" w:rsidRPr="001A304E" w:rsidRDefault="001A304E" w:rsidP="001A304E">
      <w:pPr>
        <w:spacing w:after="0" w:line="360" w:lineRule="auto"/>
        <w:jc w:val="both"/>
        <w:rPr>
          <w:rFonts w:ascii="Times New Roman" w:eastAsia="Times New Roman" w:hAnsi="Times New Roman" w:cs="Times New Roman"/>
          <w:sz w:val="28"/>
          <w:szCs w:val="28"/>
          <w:lang w:eastAsia="ru-RU"/>
        </w:rPr>
      </w:pPr>
      <w:r w:rsidRPr="001A304E">
        <w:rPr>
          <w:rFonts w:ascii="Times New Roman" w:eastAsia="Times New Roman" w:hAnsi="Times New Roman" w:cs="Times New Roman"/>
          <w:sz w:val="28"/>
          <w:szCs w:val="28"/>
          <w:lang w:eastAsia="ru-RU"/>
        </w:rPr>
        <w:t>Для  коррекции  предстартовой лихорадки рекомендуется  провести  комплекс общеразвивающих  упражнений  в сочетании  с глубоким дыханием.  Все движения должны выполняться  в замедленном  темпе, дышать надо также  замедленно,  особенно увеличивая продолжительность  выдоха. При  состоянии  предстартовой апатии  необходимо  также выполнить комплекс общеразвивающих  упражнений  в сочетании  с глубоким дыханием,  но  все движения стараться выполнять  быстро и резко, концентрируя внимание на резком сильном выдохе.</w:t>
      </w:r>
    </w:p>
    <w:p w:rsidR="001A304E" w:rsidRPr="001A304E" w:rsidRDefault="001A304E" w:rsidP="001A304E">
      <w:pPr>
        <w:spacing w:after="0" w:line="360" w:lineRule="auto"/>
        <w:jc w:val="both"/>
        <w:rPr>
          <w:rFonts w:ascii="Times New Roman" w:eastAsia="Times New Roman" w:hAnsi="Times New Roman" w:cs="Times New Roman"/>
          <w:sz w:val="28"/>
          <w:szCs w:val="28"/>
          <w:lang w:eastAsia="ru-RU"/>
        </w:rPr>
      </w:pPr>
      <w:r w:rsidRPr="001A304E">
        <w:rPr>
          <w:rFonts w:ascii="Times New Roman" w:eastAsia="Times New Roman" w:hAnsi="Times New Roman" w:cs="Times New Roman"/>
          <w:sz w:val="28"/>
          <w:szCs w:val="28"/>
          <w:lang w:eastAsia="ru-RU"/>
        </w:rPr>
        <w:t>Научные данные свидетельствуют о том, что успешное выступление в соревнованиях связано с умением концентрироваться целиком и полностью на наиболее важных его аспектах. Зрители, условия погоды, оборудование, внутренние сомнения, допущенные ранее ошибки — все это должно быть за пределами фокусированного внимания как за непроницаемой стеной.</w:t>
      </w:r>
    </w:p>
    <w:p w:rsidR="001A304E" w:rsidRPr="001A304E" w:rsidRDefault="001A304E" w:rsidP="001A304E">
      <w:pPr>
        <w:spacing w:after="0" w:line="360" w:lineRule="auto"/>
        <w:jc w:val="both"/>
        <w:rPr>
          <w:rFonts w:ascii="Times New Roman" w:eastAsia="Times New Roman" w:hAnsi="Times New Roman" w:cs="Times New Roman"/>
          <w:sz w:val="28"/>
          <w:szCs w:val="28"/>
          <w:lang w:eastAsia="ru-RU"/>
        </w:rPr>
      </w:pPr>
      <w:r w:rsidRPr="001A304E">
        <w:rPr>
          <w:rFonts w:ascii="Times New Roman" w:eastAsia="Times New Roman" w:hAnsi="Times New Roman" w:cs="Times New Roman"/>
          <w:sz w:val="28"/>
          <w:szCs w:val="28"/>
          <w:lang w:eastAsia="ru-RU"/>
        </w:rPr>
        <w:t>Сосредоточенное внимание — это, вероятно, в большей степени результат опыта, и интеллектуальной деятельности.</w:t>
      </w:r>
    </w:p>
    <w:p w:rsidR="001A304E" w:rsidRPr="001A304E" w:rsidRDefault="001A304E" w:rsidP="001A304E">
      <w:pPr>
        <w:spacing w:after="0" w:line="360" w:lineRule="auto"/>
        <w:jc w:val="both"/>
        <w:rPr>
          <w:rFonts w:ascii="Times New Roman" w:eastAsia="Times New Roman" w:hAnsi="Times New Roman" w:cs="Times New Roman"/>
          <w:sz w:val="28"/>
          <w:szCs w:val="28"/>
          <w:lang w:eastAsia="ru-RU"/>
        </w:rPr>
      </w:pPr>
      <w:r w:rsidRPr="001A304E">
        <w:rPr>
          <w:rFonts w:ascii="Times New Roman" w:eastAsia="Times New Roman" w:hAnsi="Times New Roman" w:cs="Times New Roman"/>
          <w:sz w:val="28"/>
          <w:szCs w:val="28"/>
          <w:lang w:eastAsia="ru-RU"/>
        </w:rPr>
        <w:t>Следующей переменной в настоящем анализе, имеющей отношение к мастерству, является перенос навыков в соревновательную ситуацию.</w:t>
      </w:r>
    </w:p>
    <w:p w:rsidR="001A304E" w:rsidRPr="001A304E" w:rsidRDefault="001A304E" w:rsidP="001A304E">
      <w:pPr>
        <w:spacing w:after="0" w:line="360" w:lineRule="auto"/>
        <w:jc w:val="both"/>
        <w:rPr>
          <w:rFonts w:ascii="Times New Roman" w:eastAsia="Times New Roman" w:hAnsi="Times New Roman" w:cs="Times New Roman"/>
          <w:sz w:val="28"/>
          <w:szCs w:val="28"/>
          <w:lang w:eastAsia="ru-RU"/>
        </w:rPr>
      </w:pPr>
      <w:r w:rsidRPr="001A304E">
        <w:rPr>
          <w:rFonts w:ascii="Times New Roman" w:eastAsia="Times New Roman" w:hAnsi="Times New Roman" w:cs="Times New Roman"/>
          <w:sz w:val="28"/>
          <w:szCs w:val="28"/>
          <w:lang w:eastAsia="ru-RU"/>
        </w:rPr>
        <w:t xml:space="preserve"> Под этим имеется в виду, что приобретение и закрепление спортивного навыка должно происходить в ситуациях, близких </w:t>
      </w:r>
      <w:proofErr w:type="gramStart"/>
      <w:r w:rsidRPr="001A304E">
        <w:rPr>
          <w:rFonts w:ascii="Times New Roman" w:eastAsia="Times New Roman" w:hAnsi="Times New Roman" w:cs="Times New Roman"/>
          <w:sz w:val="28"/>
          <w:szCs w:val="28"/>
          <w:lang w:eastAsia="ru-RU"/>
        </w:rPr>
        <w:t>к</w:t>
      </w:r>
      <w:proofErr w:type="gramEnd"/>
      <w:r w:rsidRPr="001A304E">
        <w:rPr>
          <w:rFonts w:ascii="Times New Roman" w:eastAsia="Times New Roman" w:hAnsi="Times New Roman" w:cs="Times New Roman"/>
          <w:sz w:val="28"/>
          <w:szCs w:val="28"/>
          <w:lang w:eastAsia="ru-RU"/>
        </w:rPr>
        <w:t xml:space="preserve"> соревновательным. Тренерам хорошо знакомо явление, когда спортсмен отлично выполняет все на тренировках, но никогда не бывает в числе первых на соревнованиях.</w:t>
      </w:r>
    </w:p>
    <w:p w:rsidR="001A304E" w:rsidRPr="001A304E" w:rsidRDefault="001A304E" w:rsidP="001A304E">
      <w:pPr>
        <w:spacing w:after="0" w:line="360" w:lineRule="auto"/>
        <w:jc w:val="both"/>
        <w:rPr>
          <w:rFonts w:ascii="Times New Roman" w:eastAsia="Times New Roman" w:hAnsi="Times New Roman" w:cs="Times New Roman"/>
          <w:sz w:val="28"/>
          <w:szCs w:val="28"/>
          <w:lang w:eastAsia="ru-RU"/>
        </w:rPr>
      </w:pPr>
      <w:r w:rsidRPr="001A304E">
        <w:rPr>
          <w:rFonts w:ascii="Times New Roman" w:eastAsia="Times New Roman" w:hAnsi="Times New Roman" w:cs="Times New Roman"/>
          <w:sz w:val="28"/>
          <w:szCs w:val="28"/>
          <w:lang w:eastAsia="ru-RU"/>
        </w:rPr>
        <w:lastRenderedPageBreak/>
        <w:t>На соревнованиях могут меняться как физические факторы, так и психические. Различия в счете во время матчей или в занимаемом месте так же относятся к особенностям соревновательной ситуации, как и встречи с новыми противниками. Одним словом, чем больше условия тренировки приближаются к соревновательным, тем более она эффективна. Некоторые профессиональные игроки не просто отрабатывают удар, а делают это при воображаемой игре с определенным противником и с определенным счетом.</w:t>
      </w:r>
    </w:p>
    <w:p w:rsidR="001A304E" w:rsidRPr="001A304E" w:rsidRDefault="001A304E" w:rsidP="001A304E">
      <w:pPr>
        <w:spacing w:after="0" w:line="360" w:lineRule="auto"/>
        <w:jc w:val="both"/>
        <w:rPr>
          <w:rFonts w:ascii="Times New Roman" w:eastAsia="Times New Roman" w:hAnsi="Times New Roman" w:cs="Times New Roman"/>
          <w:sz w:val="28"/>
          <w:szCs w:val="28"/>
          <w:lang w:eastAsia="ru-RU"/>
        </w:rPr>
      </w:pPr>
      <w:r w:rsidRPr="001A304E">
        <w:rPr>
          <w:rFonts w:ascii="Times New Roman" w:eastAsia="Times New Roman" w:hAnsi="Times New Roman" w:cs="Times New Roman"/>
          <w:sz w:val="28"/>
          <w:szCs w:val="28"/>
          <w:lang w:eastAsia="ru-RU"/>
        </w:rPr>
        <w:t>Если спортсмен не может контролировать некоторые неблагоприятные условия, тренировка должна проводиться в неблагоприятных,  или в неудобных   для спортсмена условиях.</w:t>
      </w:r>
    </w:p>
    <w:p w:rsidR="001A304E" w:rsidRPr="001A304E" w:rsidRDefault="001A304E" w:rsidP="001A304E">
      <w:pPr>
        <w:spacing w:after="0" w:line="360" w:lineRule="auto"/>
        <w:jc w:val="both"/>
        <w:rPr>
          <w:rFonts w:ascii="Times New Roman" w:eastAsia="Times New Roman" w:hAnsi="Times New Roman" w:cs="Times New Roman"/>
          <w:sz w:val="28"/>
          <w:szCs w:val="28"/>
          <w:lang w:eastAsia="ru-RU"/>
        </w:rPr>
      </w:pPr>
      <w:r w:rsidRPr="001A304E">
        <w:rPr>
          <w:rFonts w:ascii="Times New Roman" w:eastAsia="Times New Roman" w:hAnsi="Times New Roman" w:cs="Times New Roman"/>
          <w:sz w:val="28"/>
          <w:szCs w:val="28"/>
          <w:lang w:eastAsia="ru-RU"/>
        </w:rPr>
        <w:t>И, наконец, на результат оказывают влияние неправильные действия, которые мешают успешному выступлению. К таким действиям можно отнести неадекватный уровень возбуждения, неадекватные двигательные действия, обусловленные внешними причинами, эмоциональные реакции или различного рода мыслительные процессы.</w:t>
      </w:r>
    </w:p>
    <w:p w:rsidR="001A304E" w:rsidRPr="001A304E" w:rsidRDefault="001A304E" w:rsidP="001A304E">
      <w:pPr>
        <w:spacing w:after="0" w:line="360" w:lineRule="auto"/>
        <w:jc w:val="both"/>
        <w:rPr>
          <w:rFonts w:ascii="Times New Roman" w:eastAsia="Times New Roman" w:hAnsi="Times New Roman" w:cs="Times New Roman"/>
          <w:sz w:val="28"/>
          <w:szCs w:val="28"/>
          <w:lang w:eastAsia="ru-RU"/>
        </w:rPr>
      </w:pPr>
      <w:r w:rsidRPr="001A304E">
        <w:rPr>
          <w:rFonts w:ascii="Times New Roman" w:eastAsia="Times New Roman" w:hAnsi="Times New Roman" w:cs="Times New Roman"/>
          <w:sz w:val="28"/>
          <w:szCs w:val="28"/>
          <w:lang w:eastAsia="ru-RU"/>
        </w:rPr>
        <w:t xml:space="preserve">Неадекватный уровень возбуждения может иметь любое значение, которое отклоняется </w:t>
      </w:r>
      <w:proofErr w:type="gramStart"/>
      <w:r w:rsidRPr="001A304E">
        <w:rPr>
          <w:rFonts w:ascii="Times New Roman" w:eastAsia="Times New Roman" w:hAnsi="Times New Roman" w:cs="Times New Roman"/>
          <w:sz w:val="28"/>
          <w:szCs w:val="28"/>
          <w:lang w:eastAsia="ru-RU"/>
        </w:rPr>
        <w:t>от</w:t>
      </w:r>
      <w:proofErr w:type="gramEnd"/>
      <w:r w:rsidRPr="001A304E">
        <w:rPr>
          <w:rFonts w:ascii="Times New Roman" w:eastAsia="Times New Roman" w:hAnsi="Times New Roman" w:cs="Times New Roman"/>
          <w:sz w:val="28"/>
          <w:szCs w:val="28"/>
          <w:lang w:eastAsia="ru-RU"/>
        </w:rPr>
        <w:t xml:space="preserve"> оптимального. Слишком низкий уровень возбуждения приводит к «вялому» выступлению, низкой мотивации, неполному использованию потенциальных возможностей; слишком высокий — к перенапряжению, которое нарушает координацию, правильное распределение движений во времени и пространстве, вызывает быстрое утомление и истощение энергетических ресурсов.</w:t>
      </w:r>
    </w:p>
    <w:p w:rsidR="001A304E" w:rsidRPr="001A304E" w:rsidRDefault="001A304E" w:rsidP="001A304E">
      <w:pPr>
        <w:spacing w:after="0" w:line="360" w:lineRule="auto"/>
        <w:jc w:val="both"/>
        <w:rPr>
          <w:rFonts w:ascii="Times New Roman" w:eastAsia="Times New Roman" w:hAnsi="Times New Roman" w:cs="Times New Roman"/>
          <w:sz w:val="28"/>
          <w:szCs w:val="28"/>
          <w:lang w:eastAsia="ru-RU"/>
        </w:rPr>
      </w:pPr>
      <w:r w:rsidRPr="001A304E">
        <w:rPr>
          <w:rFonts w:ascii="Times New Roman" w:eastAsia="Times New Roman" w:hAnsi="Times New Roman" w:cs="Times New Roman"/>
          <w:sz w:val="28"/>
          <w:szCs w:val="28"/>
          <w:lang w:eastAsia="ru-RU"/>
        </w:rPr>
        <w:t xml:space="preserve">Неадекватные двигательные действия, конечно, представляют собой основной недостаток. Они являются следствием плохой технической подготовки спортсмена. Если рассматривать совершенствование мастерства как постепенное улучшение навыков и уменьшение ошибочных действий, важность избавления от неадекватных действий становится ясной. Слабое выступление в соревнованиях часто объясняется возвратом к неправильным двигательным действиям. Иногда почувствовать ошибку помогает нарочитое выполнение движений неправильным образом. Видеозапись тоже полезна в </w:t>
      </w:r>
      <w:r w:rsidRPr="001A304E">
        <w:rPr>
          <w:rFonts w:ascii="Times New Roman" w:eastAsia="Times New Roman" w:hAnsi="Times New Roman" w:cs="Times New Roman"/>
          <w:sz w:val="28"/>
          <w:szCs w:val="28"/>
          <w:lang w:eastAsia="ru-RU"/>
        </w:rPr>
        <w:lastRenderedPageBreak/>
        <w:t>некоторых случаях, но может оказаться неэффективной тогда, когда ошибка заучена до такой степени, что спортсмен ее совершенно не замечает и допускает автоматически. Тренировка в совершенствовании физического ощущения движений уже начинает вводиться в практику в целях повышения чувствительности и умения контролировать движения.</w:t>
      </w:r>
    </w:p>
    <w:p w:rsidR="001A304E" w:rsidRPr="001A304E" w:rsidRDefault="001A304E" w:rsidP="001A304E">
      <w:pPr>
        <w:spacing w:after="0" w:line="360" w:lineRule="auto"/>
        <w:jc w:val="both"/>
        <w:rPr>
          <w:rFonts w:ascii="Times New Roman" w:eastAsia="Times New Roman" w:hAnsi="Times New Roman" w:cs="Times New Roman"/>
          <w:sz w:val="28"/>
          <w:szCs w:val="28"/>
          <w:lang w:eastAsia="ru-RU"/>
        </w:rPr>
      </w:pPr>
      <w:r w:rsidRPr="001A304E">
        <w:rPr>
          <w:rFonts w:ascii="Times New Roman" w:eastAsia="Times New Roman" w:hAnsi="Times New Roman" w:cs="Times New Roman"/>
          <w:sz w:val="28"/>
          <w:szCs w:val="28"/>
          <w:lang w:eastAsia="ru-RU"/>
        </w:rPr>
        <w:t xml:space="preserve">Неправильные действия могут быть вызваны эмоциональными факторами. Известно, что негативные эмоциональные реакции у человека могут носить безусловный характер. Именно поэтому мы рефлекторно отдергиваем руку от плиты, если кто-нибудь крикнет «Горячо!», или моментально испытываем тревогу при возгласе «Осторожно!». Подобные явления вызывают отрицательные эмоциональные реакции, реакции самозащиты в тех ситуациях, которые этого вовсе не требуют. </w:t>
      </w:r>
    </w:p>
    <w:p w:rsidR="001A304E" w:rsidRPr="001A304E" w:rsidRDefault="001A304E" w:rsidP="001A304E">
      <w:pPr>
        <w:spacing w:after="0" w:line="360" w:lineRule="auto"/>
        <w:jc w:val="both"/>
        <w:rPr>
          <w:rFonts w:ascii="Times New Roman" w:eastAsia="Times New Roman" w:hAnsi="Times New Roman" w:cs="Times New Roman"/>
          <w:sz w:val="28"/>
          <w:szCs w:val="28"/>
          <w:lang w:eastAsia="ru-RU"/>
        </w:rPr>
      </w:pPr>
      <w:r w:rsidRPr="001A304E">
        <w:rPr>
          <w:rFonts w:ascii="Times New Roman" w:eastAsia="Times New Roman" w:hAnsi="Times New Roman" w:cs="Times New Roman"/>
          <w:sz w:val="28"/>
          <w:szCs w:val="28"/>
          <w:lang w:eastAsia="ru-RU"/>
        </w:rPr>
        <w:t xml:space="preserve">Необычные условия соревнований тоже могут вызвать не характерные эмоциональные реакции. </w:t>
      </w:r>
    </w:p>
    <w:p w:rsidR="001A304E" w:rsidRPr="001A304E" w:rsidRDefault="001A304E" w:rsidP="001A304E">
      <w:pPr>
        <w:spacing w:after="0" w:line="360" w:lineRule="auto"/>
        <w:jc w:val="both"/>
        <w:rPr>
          <w:rFonts w:ascii="Times New Roman" w:eastAsia="Times New Roman" w:hAnsi="Times New Roman" w:cs="Times New Roman"/>
          <w:sz w:val="28"/>
          <w:szCs w:val="28"/>
          <w:lang w:eastAsia="ru-RU"/>
        </w:rPr>
      </w:pPr>
      <w:r w:rsidRPr="001A304E">
        <w:rPr>
          <w:rFonts w:ascii="Times New Roman" w:eastAsia="Times New Roman" w:hAnsi="Times New Roman" w:cs="Times New Roman"/>
          <w:sz w:val="28"/>
          <w:szCs w:val="28"/>
          <w:lang w:eastAsia="ru-RU"/>
        </w:rPr>
        <w:t>Мыслительные (интеллектуальные) факторы могут играть как положительную, так и отрицательную роль в выступлении спортсмена. Отрицательные мысли, низкая самооценка, сомнения могут быть большой помехой. Они могут вызвать действия, неадекватные правильным навыкам.</w:t>
      </w:r>
    </w:p>
    <w:p w:rsidR="001A304E" w:rsidRPr="001A304E" w:rsidRDefault="001A304E" w:rsidP="001A304E">
      <w:pPr>
        <w:spacing w:after="0" w:line="360" w:lineRule="auto"/>
        <w:jc w:val="both"/>
        <w:rPr>
          <w:rFonts w:ascii="Times New Roman" w:eastAsia="Times New Roman" w:hAnsi="Times New Roman" w:cs="Times New Roman"/>
          <w:sz w:val="28"/>
          <w:szCs w:val="28"/>
          <w:lang w:eastAsia="ru-RU"/>
        </w:rPr>
      </w:pPr>
      <w:r w:rsidRPr="001A304E">
        <w:rPr>
          <w:rFonts w:ascii="Times New Roman" w:eastAsia="Times New Roman" w:hAnsi="Times New Roman" w:cs="Times New Roman"/>
          <w:sz w:val="28"/>
          <w:szCs w:val="28"/>
          <w:lang w:eastAsia="ru-RU"/>
        </w:rPr>
        <w:t>Существует реальное различие между объективными оценочными мыслями и негативно окрашенной оценкой. Спортсмен может оценить свои шансы на успех и затем, выступив, показать свой лучший результат. Это не более чем определенный тип мысленной установки, лишенной всякой негативной окраски, с определенной долей вероятности положительного эффекта. Негативно же окрашенные мысли включают отрицательные эмоции и действия, не позволяющие спортсмену выполнить правильно заученные движения.</w:t>
      </w:r>
    </w:p>
    <w:p w:rsidR="001A304E" w:rsidRPr="001A304E" w:rsidRDefault="001A304E" w:rsidP="001A304E">
      <w:pPr>
        <w:spacing w:after="0" w:line="360" w:lineRule="auto"/>
        <w:jc w:val="both"/>
        <w:rPr>
          <w:rFonts w:ascii="Times New Roman" w:eastAsia="Times New Roman" w:hAnsi="Times New Roman" w:cs="Times New Roman"/>
          <w:sz w:val="28"/>
          <w:szCs w:val="28"/>
          <w:lang w:eastAsia="ru-RU"/>
        </w:rPr>
      </w:pPr>
      <w:r w:rsidRPr="001A304E">
        <w:rPr>
          <w:rFonts w:ascii="Times New Roman" w:eastAsia="Times New Roman" w:hAnsi="Times New Roman" w:cs="Times New Roman"/>
          <w:sz w:val="28"/>
          <w:szCs w:val="28"/>
          <w:lang w:eastAsia="ru-RU"/>
        </w:rPr>
        <w:t>На некоторых спортсменов отрицательное воздействие могут оказать ключевые инструкции. Вместо того чтобы способствовать возникновению нужной реакции, они могут стимулировать нежелательные действия.</w:t>
      </w:r>
    </w:p>
    <w:p w:rsidR="001A304E" w:rsidRPr="001A304E" w:rsidRDefault="001A304E" w:rsidP="001A304E">
      <w:pPr>
        <w:spacing w:after="0" w:line="360" w:lineRule="auto"/>
        <w:jc w:val="both"/>
        <w:rPr>
          <w:rFonts w:ascii="Times New Roman" w:eastAsia="Times New Roman" w:hAnsi="Times New Roman" w:cs="Times New Roman"/>
          <w:sz w:val="28"/>
          <w:szCs w:val="28"/>
          <w:lang w:eastAsia="ru-RU"/>
        </w:rPr>
      </w:pPr>
      <w:r w:rsidRPr="001A304E">
        <w:rPr>
          <w:rFonts w:ascii="Times New Roman" w:eastAsia="Times New Roman" w:hAnsi="Times New Roman" w:cs="Times New Roman"/>
          <w:sz w:val="28"/>
          <w:szCs w:val="28"/>
          <w:lang w:eastAsia="ru-RU"/>
        </w:rPr>
        <w:lastRenderedPageBreak/>
        <w:t xml:space="preserve">Например, спортсмен, который все время мысленно повторяет фразу: «Помни о том, чтобы не сделать ошибку!» — может этим самым вызвать ухудшение мышечной координации и совершить ошибку. </w:t>
      </w:r>
    </w:p>
    <w:p w:rsidR="001A304E" w:rsidRPr="001A304E" w:rsidRDefault="001A304E" w:rsidP="001A304E">
      <w:pPr>
        <w:spacing w:after="0" w:line="360" w:lineRule="auto"/>
        <w:jc w:val="both"/>
        <w:rPr>
          <w:rFonts w:ascii="Times New Roman" w:eastAsia="Times New Roman" w:hAnsi="Times New Roman" w:cs="Times New Roman"/>
          <w:sz w:val="28"/>
          <w:szCs w:val="28"/>
          <w:lang w:eastAsia="ru-RU"/>
        </w:rPr>
      </w:pPr>
      <w:r w:rsidRPr="001A304E">
        <w:rPr>
          <w:rFonts w:ascii="Times New Roman" w:eastAsia="Times New Roman" w:hAnsi="Times New Roman" w:cs="Times New Roman"/>
          <w:sz w:val="28"/>
          <w:szCs w:val="28"/>
          <w:lang w:eastAsia="ru-RU"/>
        </w:rPr>
        <w:t>Морально-волевая подготовка (нравственная)</w:t>
      </w:r>
    </w:p>
    <w:p w:rsidR="001A304E" w:rsidRPr="001A304E" w:rsidRDefault="001A304E" w:rsidP="001A304E">
      <w:pPr>
        <w:spacing w:after="0" w:line="360" w:lineRule="auto"/>
        <w:jc w:val="both"/>
        <w:rPr>
          <w:rFonts w:ascii="Times New Roman" w:eastAsia="Times New Roman" w:hAnsi="Times New Roman" w:cs="Times New Roman"/>
          <w:sz w:val="28"/>
          <w:szCs w:val="28"/>
          <w:lang w:eastAsia="ru-RU"/>
        </w:rPr>
      </w:pPr>
      <w:r w:rsidRPr="001A304E">
        <w:rPr>
          <w:rFonts w:ascii="Times New Roman" w:eastAsia="Times New Roman" w:hAnsi="Times New Roman" w:cs="Times New Roman"/>
          <w:sz w:val="28"/>
          <w:szCs w:val="28"/>
          <w:lang w:eastAsia="ru-RU"/>
        </w:rPr>
        <w:t xml:space="preserve">Недостаточное внимание к вопросам морального воспитания на занятиях физическими упражнениями и спортом может способствовать развитию отрицательных нравственных черт (эгоизм, зазнайство и т.д.). Необходимо с детства воспитывать любовь и уважение к людям, спорту, чувство спортивной чести, стремление к совершенствованию мастерства, не из-за наград или материального поощрения. </w:t>
      </w:r>
    </w:p>
    <w:p w:rsidR="001A304E" w:rsidRPr="001A304E" w:rsidRDefault="001A304E" w:rsidP="001A304E">
      <w:pPr>
        <w:spacing w:after="0" w:line="360" w:lineRule="auto"/>
        <w:jc w:val="both"/>
        <w:rPr>
          <w:rFonts w:ascii="Times New Roman" w:eastAsia="Times New Roman" w:hAnsi="Times New Roman" w:cs="Times New Roman"/>
          <w:sz w:val="28"/>
          <w:szCs w:val="28"/>
          <w:lang w:eastAsia="ru-RU"/>
        </w:rPr>
      </w:pPr>
      <w:r w:rsidRPr="001A304E">
        <w:rPr>
          <w:rFonts w:ascii="Times New Roman" w:eastAsia="Times New Roman" w:hAnsi="Times New Roman" w:cs="Times New Roman"/>
          <w:sz w:val="28"/>
          <w:szCs w:val="28"/>
          <w:lang w:eastAsia="ru-RU"/>
        </w:rPr>
        <w:t xml:space="preserve">Одним из важных аспектов нравственного воспитания является формирование нравственного сознания. На основе нравственных понятий, оценок и суждений формируются нравственные убеждения, которые, в конечном счете, определяют поведение и поступки человека и спортсмена в том числе. </w:t>
      </w:r>
    </w:p>
    <w:p w:rsidR="001A304E" w:rsidRPr="001A304E" w:rsidRDefault="001A304E" w:rsidP="001A304E">
      <w:pPr>
        <w:spacing w:after="0" w:line="360" w:lineRule="auto"/>
        <w:jc w:val="both"/>
        <w:rPr>
          <w:rFonts w:ascii="Times New Roman" w:eastAsia="Times New Roman" w:hAnsi="Times New Roman" w:cs="Times New Roman"/>
          <w:sz w:val="28"/>
          <w:szCs w:val="28"/>
          <w:lang w:eastAsia="ru-RU"/>
        </w:rPr>
      </w:pPr>
      <w:r w:rsidRPr="001A304E">
        <w:rPr>
          <w:rFonts w:ascii="Times New Roman" w:eastAsia="Times New Roman" w:hAnsi="Times New Roman" w:cs="Times New Roman"/>
          <w:sz w:val="28"/>
          <w:szCs w:val="28"/>
          <w:lang w:eastAsia="ru-RU"/>
        </w:rPr>
        <w:t>Наряду с формированием нравственного сознания в процессе воспитательной работы большую роль играет воспитание у спортсменов нравственных чувств. Нравственные чувства — это переживание своего отношения к действительности, к людям, к собственному поведению. При</w:t>
      </w:r>
      <w:proofErr w:type="gramStart"/>
      <w:r w:rsidRPr="001A304E">
        <w:rPr>
          <w:rFonts w:ascii="Times New Roman" w:eastAsia="Times New Roman" w:hAnsi="Times New Roman" w:cs="Times New Roman"/>
          <w:sz w:val="28"/>
          <w:szCs w:val="28"/>
          <w:lang w:eastAsia="ru-RU"/>
        </w:rPr>
        <w:t>.э</w:t>
      </w:r>
      <w:proofErr w:type="gramEnd"/>
      <w:r w:rsidRPr="001A304E">
        <w:rPr>
          <w:rFonts w:ascii="Times New Roman" w:eastAsia="Times New Roman" w:hAnsi="Times New Roman" w:cs="Times New Roman"/>
          <w:sz w:val="28"/>
          <w:szCs w:val="28"/>
          <w:lang w:eastAsia="ru-RU"/>
        </w:rPr>
        <w:t xml:space="preserve">том важной задачей является воспитание морально-политических и гражданских чувств: патриотизма, коллективизма, чувства долга и чести, ответственности перед командой, коллективом, Родиной. </w:t>
      </w:r>
    </w:p>
    <w:p w:rsidR="001A304E" w:rsidRPr="001A304E" w:rsidRDefault="001A304E" w:rsidP="001A304E">
      <w:pPr>
        <w:spacing w:after="0" w:line="360" w:lineRule="auto"/>
        <w:jc w:val="both"/>
        <w:rPr>
          <w:rFonts w:ascii="Times New Roman" w:eastAsia="Times New Roman" w:hAnsi="Times New Roman" w:cs="Times New Roman"/>
          <w:sz w:val="28"/>
          <w:szCs w:val="28"/>
          <w:lang w:eastAsia="ru-RU"/>
        </w:rPr>
      </w:pPr>
      <w:r w:rsidRPr="001A304E">
        <w:rPr>
          <w:rFonts w:ascii="Times New Roman" w:eastAsia="Times New Roman" w:hAnsi="Times New Roman" w:cs="Times New Roman"/>
          <w:sz w:val="28"/>
          <w:szCs w:val="28"/>
          <w:lang w:eastAsia="ru-RU"/>
        </w:rPr>
        <w:t xml:space="preserve">Учебно-тренировочный процесс является средством воспитания через постепенное и последовательное преодоление трудностей. </w:t>
      </w:r>
    </w:p>
    <w:p w:rsidR="001A304E" w:rsidRPr="001A304E" w:rsidRDefault="001A304E" w:rsidP="001A304E">
      <w:pPr>
        <w:spacing w:after="0" w:line="360" w:lineRule="auto"/>
        <w:jc w:val="both"/>
        <w:rPr>
          <w:rFonts w:ascii="Times New Roman" w:eastAsia="Times New Roman" w:hAnsi="Times New Roman" w:cs="Times New Roman"/>
          <w:sz w:val="28"/>
          <w:szCs w:val="28"/>
          <w:lang w:eastAsia="ru-RU"/>
        </w:rPr>
      </w:pPr>
      <w:r w:rsidRPr="001A304E">
        <w:rPr>
          <w:rFonts w:ascii="Times New Roman" w:eastAsia="Times New Roman" w:hAnsi="Times New Roman" w:cs="Times New Roman"/>
          <w:sz w:val="28"/>
          <w:szCs w:val="28"/>
          <w:lang w:eastAsia="ru-RU"/>
        </w:rPr>
        <w:t xml:space="preserve">При выборе средств и методов нравственного воспитания необходимо учитывать особенности психики мужчин и женщин разного возраста, их склонности и интересы. Необходимо, чтобы разъяснения и убеждения были доходчивыми и побуждали обучающихся к самоанализу своих действий и поступков. </w:t>
      </w:r>
    </w:p>
    <w:p w:rsidR="001A304E" w:rsidRPr="001A304E" w:rsidRDefault="001A304E" w:rsidP="001A304E">
      <w:pPr>
        <w:spacing w:after="0" w:line="360" w:lineRule="auto"/>
        <w:jc w:val="both"/>
        <w:rPr>
          <w:rFonts w:ascii="Times New Roman" w:eastAsia="Times New Roman" w:hAnsi="Times New Roman" w:cs="Times New Roman"/>
          <w:sz w:val="28"/>
          <w:szCs w:val="28"/>
          <w:lang w:eastAsia="ru-RU"/>
        </w:rPr>
      </w:pPr>
      <w:r w:rsidRPr="001A304E">
        <w:rPr>
          <w:rFonts w:ascii="Times New Roman" w:eastAsia="Times New Roman" w:hAnsi="Times New Roman" w:cs="Times New Roman"/>
          <w:sz w:val="28"/>
          <w:szCs w:val="28"/>
          <w:lang w:eastAsia="ru-RU"/>
        </w:rPr>
        <w:lastRenderedPageBreak/>
        <w:t xml:space="preserve">Важными условиями решения этих задач является хорошая организация и проведение тренировочных  занятий, высокая требовательность </w:t>
      </w:r>
      <w:proofErr w:type="gramStart"/>
      <w:r w:rsidRPr="001A304E">
        <w:rPr>
          <w:rFonts w:ascii="Times New Roman" w:eastAsia="Times New Roman" w:hAnsi="Times New Roman" w:cs="Times New Roman"/>
          <w:sz w:val="28"/>
          <w:szCs w:val="28"/>
          <w:lang w:eastAsia="ru-RU"/>
        </w:rPr>
        <w:t>к</w:t>
      </w:r>
      <w:proofErr w:type="gramEnd"/>
      <w:r w:rsidRPr="001A304E">
        <w:rPr>
          <w:rFonts w:ascii="Times New Roman" w:eastAsia="Times New Roman" w:hAnsi="Times New Roman" w:cs="Times New Roman"/>
          <w:sz w:val="28"/>
          <w:szCs w:val="28"/>
          <w:lang w:eastAsia="ru-RU"/>
        </w:rPr>
        <w:t xml:space="preserve"> занимающимся и личный пример педагога-тренера. </w:t>
      </w:r>
    </w:p>
    <w:p w:rsidR="001A304E" w:rsidRPr="001A304E" w:rsidRDefault="001A304E" w:rsidP="001A304E">
      <w:pPr>
        <w:spacing w:after="0" w:line="360" w:lineRule="auto"/>
        <w:jc w:val="both"/>
        <w:rPr>
          <w:rFonts w:ascii="Times New Roman" w:eastAsia="Times New Roman" w:hAnsi="Times New Roman" w:cs="Times New Roman"/>
          <w:sz w:val="28"/>
          <w:szCs w:val="28"/>
          <w:lang w:eastAsia="ru-RU"/>
        </w:rPr>
      </w:pPr>
      <w:r w:rsidRPr="001A304E">
        <w:rPr>
          <w:rFonts w:ascii="Times New Roman" w:eastAsia="Times New Roman" w:hAnsi="Times New Roman" w:cs="Times New Roman"/>
          <w:sz w:val="28"/>
          <w:szCs w:val="28"/>
          <w:lang w:eastAsia="ru-RU"/>
        </w:rPr>
        <w:t xml:space="preserve">Под волей понимают сложное психическое явление или психическую деятельность человека по управлению своими действиями, мыслями, переживаниями и телом для достижения поставленной цели. Воля развивается и закаляется в процессе преодоления трудностей. Трудности в спорте делятся </w:t>
      </w:r>
      <w:proofErr w:type="gramStart"/>
      <w:r w:rsidRPr="001A304E">
        <w:rPr>
          <w:rFonts w:ascii="Times New Roman" w:eastAsia="Times New Roman" w:hAnsi="Times New Roman" w:cs="Times New Roman"/>
          <w:sz w:val="28"/>
          <w:szCs w:val="28"/>
          <w:lang w:eastAsia="ru-RU"/>
        </w:rPr>
        <w:t>на</w:t>
      </w:r>
      <w:proofErr w:type="gramEnd"/>
      <w:r w:rsidRPr="001A304E">
        <w:rPr>
          <w:rFonts w:ascii="Times New Roman" w:eastAsia="Times New Roman" w:hAnsi="Times New Roman" w:cs="Times New Roman"/>
          <w:sz w:val="28"/>
          <w:szCs w:val="28"/>
          <w:lang w:eastAsia="ru-RU"/>
        </w:rPr>
        <w:t xml:space="preserve"> субъективные и объективные. </w:t>
      </w:r>
    </w:p>
    <w:p w:rsidR="001A304E" w:rsidRPr="001A304E" w:rsidRDefault="001A304E" w:rsidP="001A304E">
      <w:pPr>
        <w:spacing w:after="0" w:line="360" w:lineRule="auto"/>
        <w:jc w:val="both"/>
        <w:rPr>
          <w:rFonts w:ascii="Times New Roman" w:eastAsia="Times New Roman" w:hAnsi="Times New Roman" w:cs="Times New Roman"/>
          <w:sz w:val="28"/>
          <w:szCs w:val="28"/>
          <w:lang w:eastAsia="ru-RU"/>
        </w:rPr>
      </w:pPr>
      <w:r w:rsidRPr="001A304E">
        <w:rPr>
          <w:rFonts w:ascii="Times New Roman" w:eastAsia="Times New Roman" w:hAnsi="Times New Roman" w:cs="Times New Roman"/>
          <w:sz w:val="28"/>
          <w:szCs w:val="28"/>
          <w:lang w:eastAsia="ru-RU"/>
        </w:rPr>
        <w:t xml:space="preserve">Субъективные зависят от особенностей личности (характер, темперамент и </w:t>
      </w:r>
      <w:proofErr w:type="spellStart"/>
      <w:r w:rsidRPr="001A304E">
        <w:rPr>
          <w:rFonts w:ascii="Times New Roman" w:eastAsia="Times New Roman" w:hAnsi="Times New Roman" w:cs="Times New Roman"/>
          <w:sz w:val="28"/>
          <w:szCs w:val="28"/>
          <w:lang w:eastAsia="ru-RU"/>
        </w:rPr>
        <w:t>т.д</w:t>
      </w:r>
      <w:proofErr w:type="spellEnd"/>
      <w:r w:rsidRPr="001A304E">
        <w:rPr>
          <w:rFonts w:ascii="Times New Roman" w:eastAsia="Times New Roman" w:hAnsi="Times New Roman" w:cs="Times New Roman"/>
          <w:sz w:val="28"/>
          <w:szCs w:val="28"/>
          <w:lang w:eastAsia="ru-RU"/>
        </w:rPr>
        <w:t xml:space="preserve">). Чаще проявляются в отрицательных эмоциях (страх перед противником, боязнь получить травму). </w:t>
      </w:r>
    </w:p>
    <w:p w:rsidR="001A304E" w:rsidRPr="001A304E" w:rsidRDefault="001A304E" w:rsidP="001A304E">
      <w:pPr>
        <w:spacing w:after="0" w:line="360" w:lineRule="auto"/>
        <w:jc w:val="both"/>
        <w:rPr>
          <w:rFonts w:ascii="Times New Roman" w:eastAsia="Times New Roman" w:hAnsi="Times New Roman" w:cs="Times New Roman"/>
          <w:sz w:val="28"/>
          <w:szCs w:val="28"/>
          <w:lang w:eastAsia="ru-RU"/>
        </w:rPr>
      </w:pPr>
      <w:r w:rsidRPr="001A304E">
        <w:rPr>
          <w:rFonts w:ascii="Times New Roman" w:eastAsia="Times New Roman" w:hAnsi="Times New Roman" w:cs="Times New Roman"/>
          <w:sz w:val="28"/>
          <w:szCs w:val="28"/>
          <w:lang w:eastAsia="ru-RU"/>
        </w:rPr>
        <w:t xml:space="preserve">Объективные трудности вызваны общими и специфическими условиями спортивной деятельности: соблюдение установленного режима, участие во многих соревнованиях, неблагоприятная погода и условия  тренировок и соревнований  и др. </w:t>
      </w:r>
    </w:p>
    <w:p w:rsidR="001A304E" w:rsidRPr="001A304E" w:rsidRDefault="001A304E" w:rsidP="001A304E">
      <w:pPr>
        <w:spacing w:after="0" w:line="360" w:lineRule="auto"/>
        <w:jc w:val="both"/>
        <w:rPr>
          <w:rFonts w:ascii="Times New Roman" w:eastAsia="Times New Roman" w:hAnsi="Times New Roman" w:cs="Times New Roman"/>
          <w:sz w:val="28"/>
          <w:szCs w:val="28"/>
          <w:lang w:eastAsia="ru-RU"/>
        </w:rPr>
      </w:pPr>
      <w:r w:rsidRPr="001A304E">
        <w:rPr>
          <w:rFonts w:ascii="Times New Roman" w:eastAsia="Times New Roman" w:hAnsi="Times New Roman" w:cs="Times New Roman"/>
          <w:sz w:val="28"/>
          <w:szCs w:val="28"/>
          <w:lang w:eastAsia="ru-RU"/>
        </w:rPr>
        <w:t xml:space="preserve">Основные волевые качества: целеустремленность,  настойчивость и упорство, решительность и смелость, выдержка и самообладание, инициатива и самостоятельность. </w:t>
      </w:r>
    </w:p>
    <w:p w:rsidR="001A304E" w:rsidRPr="001A304E" w:rsidRDefault="001A304E" w:rsidP="001A304E">
      <w:pPr>
        <w:spacing w:after="0" w:line="360" w:lineRule="auto"/>
        <w:jc w:val="both"/>
        <w:rPr>
          <w:rFonts w:ascii="Times New Roman" w:eastAsia="Times New Roman" w:hAnsi="Times New Roman" w:cs="Times New Roman"/>
          <w:sz w:val="28"/>
          <w:szCs w:val="28"/>
          <w:lang w:eastAsia="ru-RU"/>
        </w:rPr>
      </w:pPr>
      <w:r w:rsidRPr="001A304E">
        <w:rPr>
          <w:rFonts w:ascii="Times New Roman" w:eastAsia="Times New Roman" w:hAnsi="Times New Roman" w:cs="Times New Roman"/>
          <w:sz w:val="28"/>
          <w:szCs w:val="28"/>
          <w:lang w:eastAsia="ru-RU"/>
        </w:rPr>
        <w:t xml:space="preserve">Целеустремленность — способность четко определять ближайшие и перспективные задачи и цели; </w:t>
      </w:r>
    </w:p>
    <w:p w:rsidR="001A304E" w:rsidRPr="001A304E" w:rsidRDefault="001A304E" w:rsidP="001A304E">
      <w:pPr>
        <w:spacing w:after="0" w:line="360" w:lineRule="auto"/>
        <w:jc w:val="both"/>
        <w:rPr>
          <w:rFonts w:ascii="Times New Roman" w:eastAsia="Times New Roman" w:hAnsi="Times New Roman" w:cs="Times New Roman"/>
          <w:sz w:val="28"/>
          <w:szCs w:val="28"/>
          <w:lang w:eastAsia="ru-RU"/>
        </w:rPr>
      </w:pPr>
      <w:r w:rsidRPr="001A304E">
        <w:rPr>
          <w:rFonts w:ascii="Times New Roman" w:eastAsia="Times New Roman" w:hAnsi="Times New Roman" w:cs="Times New Roman"/>
          <w:sz w:val="28"/>
          <w:szCs w:val="28"/>
          <w:lang w:eastAsia="ru-RU"/>
        </w:rPr>
        <w:t xml:space="preserve">Настойчивость — стремление достичь намеченной цели; </w:t>
      </w:r>
    </w:p>
    <w:p w:rsidR="001A304E" w:rsidRPr="001A304E" w:rsidRDefault="001A304E" w:rsidP="001A304E">
      <w:pPr>
        <w:spacing w:after="0" w:line="360" w:lineRule="auto"/>
        <w:jc w:val="both"/>
        <w:rPr>
          <w:rFonts w:ascii="Times New Roman" w:eastAsia="Times New Roman" w:hAnsi="Times New Roman" w:cs="Times New Roman"/>
          <w:sz w:val="28"/>
          <w:szCs w:val="28"/>
          <w:lang w:eastAsia="ru-RU"/>
        </w:rPr>
      </w:pPr>
      <w:r w:rsidRPr="001A304E">
        <w:rPr>
          <w:rFonts w:ascii="Times New Roman" w:eastAsia="Times New Roman" w:hAnsi="Times New Roman" w:cs="Times New Roman"/>
          <w:sz w:val="28"/>
          <w:szCs w:val="28"/>
          <w:lang w:eastAsia="ru-RU"/>
        </w:rPr>
        <w:t xml:space="preserve">Инициатива — предполагает творчество, личный почин, находчивость и сообразительность. </w:t>
      </w:r>
    </w:p>
    <w:p w:rsidR="001A304E" w:rsidRPr="001A304E" w:rsidRDefault="001A304E" w:rsidP="001A304E">
      <w:pPr>
        <w:spacing w:after="0" w:line="360" w:lineRule="auto"/>
        <w:jc w:val="both"/>
        <w:rPr>
          <w:rFonts w:ascii="Times New Roman" w:eastAsia="Times New Roman" w:hAnsi="Times New Roman" w:cs="Times New Roman"/>
          <w:sz w:val="28"/>
          <w:szCs w:val="28"/>
          <w:lang w:eastAsia="ru-RU"/>
        </w:rPr>
      </w:pPr>
      <w:r w:rsidRPr="001A304E">
        <w:rPr>
          <w:rFonts w:ascii="Times New Roman" w:eastAsia="Times New Roman" w:hAnsi="Times New Roman" w:cs="Times New Roman"/>
          <w:sz w:val="28"/>
          <w:szCs w:val="28"/>
          <w:lang w:eastAsia="ru-RU"/>
        </w:rPr>
        <w:t xml:space="preserve">Все качества взаимосвязаны, но ведущим является целеустремленность, которая определяется  уровнем  воспитания и другими  качествами. </w:t>
      </w:r>
    </w:p>
    <w:p w:rsidR="001A304E" w:rsidRPr="001A304E" w:rsidRDefault="001A304E" w:rsidP="001A304E">
      <w:pPr>
        <w:spacing w:after="0" w:line="360" w:lineRule="auto"/>
        <w:jc w:val="both"/>
        <w:rPr>
          <w:rFonts w:ascii="Times New Roman" w:eastAsia="Times New Roman" w:hAnsi="Times New Roman" w:cs="Times New Roman"/>
          <w:sz w:val="28"/>
          <w:szCs w:val="28"/>
          <w:lang w:eastAsia="ru-RU"/>
        </w:rPr>
      </w:pPr>
      <w:r w:rsidRPr="001A304E">
        <w:rPr>
          <w:rFonts w:ascii="Times New Roman" w:eastAsia="Times New Roman" w:hAnsi="Times New Roman" w:cs="Times New Roman"/>
          <w:sz w:val="28"/>
          <w:szCs w:val="28"/>
          <w:lang w:eastAsia="ru-RU"/>
        </w:rPr>
        <w:t xml:space="preserve">Волевые качества при рациональном построении тренировочного процесса становятся постоянными чертами личности. </w:t>
      </w:r>
    </w:p>
    <w:p w:rsidR="001A304E" w:rsidRPr="001A304E" w:rsidRDefault="001A304E" w:rsidP="001A304E">
      <w:pPr>
        <w:spacing w:after="0" w:line="360" w:lineRule="auto"/>
        <w:jc w:val="both"/>
        <w:rPr>
          <w:rFonts w:ascii="Times New Roman" w:eastAsia="Times New Roman" w:hAnsi="Times New Roman" w:cs="Times New Roman"/>
          <w:sz w:val="28"/>
          <w:szCs w:val="28"/>
          <w:lang w:eastAsia="ru-RU"/>
        </w:rPr>
      </w:pPr>
      <w:r w:rsidRPr="001A304E">
        <w:rPr>
          <w:rFonts w:ascii="Times New Roman" w:eastAsia="Times New Roman" w:hAnsi="Times New Roman" w:cs="Times New Roman"/>
          <w:sz w:val="28"/>
          <w:szCs w:val="28"/>
          <w:lang w:eastAsia="ru-RU"/>
        </w:rPr>
        <w:t xml:space="preserve">В любом волевом действии есть интеллектуальная, моральная и эмоциональная основа. Поэтому волевая подготовка должна базироваться на формировании нравственных чувств и совершенствовании интеллектуальных </w:t>
      </w:r>
      <w:r w:rsidRPr="001A304E">
        <w:rPr>
          <w:rFonts w:ascii="Times New Roman" w:eastAsia="Times New Roman" w:hAnsi="Times New Roman" w:cs="Times New Roman"/>
          <w:sz w:val="28"/>
          <w:szCs w:val="28"/>
          <w:lang w:eastAsia="ru-RU"/>
        </w:rPr>
        <w:lastRenderedPageBreak/>
        <w:t xml:space="preserve">способностей (ширина, глубина и гибкость ума, самостоятельность мышления и т.п.). </w:t>
      </w:r>
    </w:p>
    <w:p w:rsidR="001A304E" w:rsidRPr="001A304E" w:rsidRDefault="001A304E" w:rsidP="001A304E">
      <w:pPr>
        <w:spacing w:after="0" w:line="360" w:lineRule="auto"/>
        <w:jc w:val="both"/>
        <w:rPr>
          <w:rFonts w:ascii="Times New Roman" w:eastAsia="Times New Roman" w:hAnsi="Times New Roman" w:cs="Times New Roman"/>
          <w:sz w:val="28"/>
          <w:szCs w:val="28"/>
          <w:lang w:eastAsia="ru-RU"/>
        </w:rPr>
      </w:pPr>
      <w:r w:rsidRPr="001A304E">
        <w:rPr>
          <w:rFonts w:ascii="Times New Roman" w:eastAsia="Times New Roman" w:hAnsi="Times New Roman" w:cs="Times New Roman"/>
          <w:sz w:val="28"/>
          <w:szCs w:val="28"/>
          <w:lang w:eastAsia="ru-RU"/>
        </w:rPr>
        <w:t xml:space="preserve">При развитии волевых качеств необходимо учитывать особенности  возраста, пола, физические и психические возможности. </w:t>
      </w:r>
    </w:p>
    <w:p w:rsidR="001A304E" w:rsidRPr="001A304E" w:rsidRDefault="001A304E" w:rsidP="001A304E">
      <w:pPr>
        <w:spacing w:after="0" w:line="360" w:lineRule="auto"/>
        <w:jc w:val="both"/>
        <w:rPr>
          <w:rFonts w:ascii="Times New Roman" w:eastAsia="Times New Roman" w:hAnsi="Times New Roman" w:cs="Times New Roman"/>
          <w:sz w:val="28"/>
          <w:szCs w:val="28"/>
          <w:lang w:eastAsia="ru-RU"/>
        </w:rPr>
      </w:pPr>
      <w:r w:rsidRPr="001A304E">
        <w:rPr>
          <w:rFonts w:ascii="Times New Roman" w:eastAsia="Times New Roman" w:hAnsi="Times New Roman" w:cs="Times New Roman"/>
          <w:sz w:val="28"/>
          <w:szCs w:val="28"/>
          <w:lang w:eastAsia="ru-RU"/>
        </w:rPr>
        <w:t xml:space="preserve">Основным методом  развития волевых качеств  является преодоление  в тренировочном  процессе и в быту  трудностей,  преодоление  которых  требует  посильного,  а периодически и  предельного  напряжения. </w:t>
      </w:r>
    </w:p>
    <w:p w:rsidR="001A304E" w:rsidRPr="001A304E" w:rsidRDefault="001A304E" w:rsidP="001A304E">
      <w:pPr>
        <w:spacing w:after="0" w:line="360" w:lineRule="auto"/>
        <w:jc w:val="both"/>
        <w:rPr>
          <w:rFonts w:ascii="Times New Roman" w:eastAsia="Times New Roman" w:hAnsi="Times New Roman" w:cs="Times New Roman"/>
          <w:sz w:val="28"/>
          <w:szCs w:val="28"/>
          <w:lang w:eastAsia="ru-RU"/>
        </w:rPr>
      </w:pPr>
      <w:r w:rsidRPr="001A304E">
        <w:rPr>
          <w:rFonts w:ascii="Times New Roman" w:eastAsia="Times New Roman" w:hAnsi="Times New Roman" w:cs="Times New Roman"/>
          <w:sz w:val="28"/>
          <w:szCs w:val="28"/>
          <w:lang w:eastAsia="ru-RU"/>
        </w:rPr>
        <w:t>Для этого  на каждый  этап подготовки,  в каждом соревновании  ставятся  цели и задачи которые  возможно достичь   только при полной  самоотдаче, напряжении  всех  сил: физических, интеллектуальных,  психических.</w:t>
      </w:r>
    </w:p>
    <w:p w:rsidR="001A304E" w:rsidRPr="001A304E" w:rsidRDefault="001A304E" w:rsidP="001A304E">
      <w:pPr>
        <w:spacing w:after="0" w:line="360" w:lineRule="auto"/>
        <w:jc w:val="both"/>
        <w:rPr>
          <w:rFonts w:ascii="Times New Roman" w:eastAsia="Times New Roman" w:hAnsi="Times New Roman" w:cs="Times New Roman"/>
          <w:sz w:val="28"/>
          <w:szCs w:val="28"/>
          <w:lang w:eastAsia="ru-RU"/>
        </w:rPr>
      </w:pPr>
      <w:r w:rsidRPr="001A304E">
        <w:rPr>
          <w:rFonts w:ascii="Times New Roman" w:eastAsia="Times New Roman" w:hAnsi="Times New Roman" w:cs="Times New Roman"/>
          <w:sz w:val="28"/>
          <w:szCs w:val="28"/>
          <w:lang w:eastAsia="ru-RU"/>
        </w:rPr>
        <w:t xml:space="preserve">Для  </w:t>
      </w:r>
      <w:r>
        <w:rPr>
          <w:rFonts w:ascii="Times New Roman" w:eastAsia="Times New Roman" w:hAnsi="Times New Roman" w:cs="Times New Roman"/>
          <w:sz w:val="28"/>
          <w:szCs w:val="28"/>
          <w:lang w:eastAsia="ru-RU"/>
        </w:rPr>
        <w:t>спортсмен</w:t>
      </w:r>
      <w:r w:rsidRPr="001A304E">
        <w:rPr>
          <w:rFonts w:ascii="Times New Roman" w:eastAsia="Times New Roman" w:hAnsi="Times New Roman" w:cs="Times New Roman"/>
          <w:sz w:val="28"/>
          <w:szCs w:val="28"/>
          <w:lang w:eastAsia="ru-RU"/>
        </w:rPr>
        <w:t xml:space="preserve">ов,  несомненно, будет полезной система психологической подготовки для повышения эффективности освоения техники </w:t>
      </w:r>
      <w:r>
        <w:rPr>
          <w:rFonts w:ascii="Times New Roman" w:eastAsia="Times New Roman" w:hAnsi="Times New Roman" w:cs="Times New Roman"/>
          <w:sz w:val="28"/>
          <w:szCs w:val="28"/>
          <w:lang w:eastAsia="ru-RU"/>
        </w:rPr>
        <w:t xml:space="preserve"> ИВС, </w:t>
      </w:r>
      <w:r w:rsidRPr="001A304E">
        <w:rPr>
          <w:rFonts w:ascii="Times New Roman" w:eastAsia="Times New Roman" w:hAnsi="Times New Roman" w:cs="Times New Roman"/>
          <w:sz w:val="28"/>
          <w:szCs w:val="28"/>
          <w:lang w:eastAsia="ru-RU"/>
        </w:rPr>
        <w:t xml:space="preserve">разработанная известным  российским спортивным  психологом  А.В.Алексеевым  и получившим название  АГИМ - </w:t>
      </w:r>
      <w:proofErr w:type="spellStart"/>
      <w:r w:rsidRPr="001A304E">
        <w:rPr>
          <w:rFonts w:ascii="Times New Roman" w:eastAsia="Times New Roman" w:hAnsi="Times New Roman" w:cs="Times New Roman"/>
          <w:sz w:val="28"/>
          <w:szCs w:val="28"/>
          <w:lang w:eastAsia="ru-RU"/>
        </w:rPr>
        <w:t>ауто-гипно-идео-моторная</w:t>
      </w:r>
      <w:proofErr w:type="spellEnd"/>
      <w:r w:rsidRPr="001A304E">
        <w:rPr>
          <w:rFonts w:ascii="Times New Roman" w:eastAsia="Times New Roman" w:hAnsi="Times New Roman" w:cs="Times New Roman"/>
          <w:sz w:val="28"/>
          <w:szCs w:val="28"/>
          <w:lang w:eastAsia="ru-RU"/>
        </w:rPr>
        <w:t xml:space="preserve"> тренировка. Эта система направлена  на  формирование  точных движений  в любом виде спорта.</w:t>
      </w:r>
    </w:p>
    <w:p w:rsidR="001A304E" w:rsidRPr="001A304E" w:rsidRDefault="001A304E" w:rsidP="001A304E">
      <w:pPr>
        <w:spacing w:after="0" w:line="360" w:lineRule="auto"/>
        <w:jc w:val="both"/>
        <w:rPr>
          <w:rFonts w:ascii="Times New Roman" w:eastAsia="Times New Roman" w:hAnsi="Times New Roman" w:cs="Times New Roman"/>
          <w:sz w:val="28"/>
          <w:szCs w:val="28"/>
          <w:lang w:eastAsia="ru-RU"/>
        </w:rPr>
      </w:pPr>
    </w:p>
    <w:p w:rsidR="001A304E" w:rsidRPr="001A304E" w:rsidRDefault="001A304E" w:rsidP="001A304E">
      <w:pPr>
        <w:spacing w:after="0" w:line="360" w:lineRule="auto"/>
        <w:jc w:val="both"/>
        <w:rPr>
          <w:rFonts w:ascii="Times New Roman" w:eastAsia="Times New Roman" w:hAnsi="Times New Roman" w:cs="Times New Roman"/>
          <w:sz w:val="28"/>
          <w:szCs w:val="28"/>
          <w:lang w:eastAsia="ru-RU"/>
        </w:rPr>
      </w:pPr>
      <w:r w:rsidRPr="001A304E">
        <w:rPr>
          <w:rFonts w:ascii="Times New Roman" w:eastAsia="Times New Roman" w:hAnsi="Times New Roman" w:cs="Times New Roman"/>
          <w:sz w:val="28"/>
          <w:szCs w:val="28"/>
          <w:lang w:eastAsia="ru-RU"/>
        </w:rPr>
        <w:t xml:space="preserve">                      Рекомендуемая  литература:</w:t>
      </w:r>
    </w:p>
    <w:p w:rsidR="001A304E" w:rsidRPr="001A304E" w:rsidRDefault="001A304E" w:rsidP="001A304E">
      <w:pPr>
        <w:numPr>
          <w:ilvl w:val="0"/>
          <w:numId w:val="3"/>
        </w:numPr>
        <w:spacing w:after="0" w:line="360" w:lineRule="auto"/>
        <w:jc w:val="both"/>
        <w:rPr>
          <w:rFonts w:ascii="Times New Roman" w:eastAsia="Times New Roman" w:hAnsi="Times New Roman" w:cs="Times New Roman"/>
          <w:sz w:val="28"/>
          <w:szCs w:val="28"/>
          <w:lang w:eastAsia="ru-RU"/>
        </w:rPr>
      </w:pPr>
      <w:proofErr w:type="spellStart"/>
      <w:r w:rsidRPr="001A304E">
        <w:rPr>
          <w:rFonts w:ascii="Times New Roman" w:eastAsia="Times New Roman" w:hAnsi="Times New Roman" w:cs="Times New Roman"/>
          <w:sz w:val="28"/>
          <w:szCs w:val="28"/>
          <w:lang w:eastAsia="ru-RU"/>
        </w:rPr>
        <w:t>Найдиффер</w:t>
      </w:r>
      <w:proofErr w:type="spellEnd"/>
      <w:r w:rsidRPr="001A304E">
        <w:rPr>
          <w:rFonts w:ascii="Times New Roman" w:eastAsia="Times New Roman" w:hAnsi="Times New Roman" w:cs="Times New Roman"/>
          <w:sz w:val="28"/>
          <w:szCs w:val="28"/>
          <w:lang w:eastAsia="ru-RU"/>
        </w:rPr>
        <w:t xml:space="preserve"> Р. Психология соревнующегося спортсмена. М., Физкультура и спорт, 1979.</w:t>
      </w:r>
    </w:p>
    <w:p w:rsidR="001A304E" w:rsidRPr="001A304E" w:rsidRDefault="001A304E" w:rsidP="001A304E">
      <w:pPr>
        <w:numPr>
          <w:ilvl w:val="0"/>
          <w:numId w:val="3"/>
        </w:numPr>
        <w:spacing w:after="0" w:line="360" w:lineRule="auto"/>
        <w:jc w:val="both"/>
        <w:rPr>
          <w:rFonts w:ascii="Times New Roman" w:eastAsia="Times New Roman" w:hAnsi="Times New Roman" w:cs="Times New Roman"/>
          <w:sz w:val="28"/>
          <w:szCs w:val="28"/>
          <w:lang w:eastAsia="ru-RU"/>
        </w:rPr>
      </w:pPr>
      <w:r w:rsidRPr="001A304E">
        <w:rPr>
          <w:rFonts w:ascii="Times New Roman" w:eastAsia="Times New Roman" w:hAnsi="Times New Roman" w:cs="Times New Roman"/>
          <w:sz w:val="28"/>
          <w:szCs w:val="28"/>
          <w:lang w:eastAsia="ru-RU"/>
        </w:rPr>
        <w:t>Алексеев А.В. Преодолеть себя. М.,2005.</w:t>
      </w:r>
    </w:p>
    <w:p w:rsidR="001A304E" w:rsidRPr="001A304E" w:rsidRDefault="001A304E" w:rsidP="001A304E">
      <w:pPr>
        <w:numPr>
          <w:ilvl w:val="0"/>
          <w:numId w:val="3"/>
        </w:numPr>
        <w:spacing w:after="0" w:line="360" w:lineRule="auto"/>
        <w:jc w:val="both"/>
        <w:rPr>
          <w:rFonts w:ascii="Times New Roman" w:eastAsia="Times New Roman" w:hAnsi="Times New Roman" w:cs="Times New Roman"/>
          <w:sz w:val="28"/>
          <w:szCs w:val="28"/>
          <w:lang w:eastAsia="ru-RU"/>
        </w:rPr>
      </w:pPr>
      <w:r w:rsidRPr="001A304E">
        <w:rPr>
          <w:rFonts w:ascii="Times New Roman" w:eastAsia="Times New Roman" w:hAnsi="Times New Roman" w:cs="Times New Roman"/>
          <w:sz w:val="28"/>
          <w:szCs w:val="28"/>
          <w:lang w:eastAsia="ru-RU"/>
        </w:rPr>
        <w:t>Алексеев А.В. Система АГИМ: путь к точности, М.,  2004.</w:t>
      </w:r>
    </w:p>
    <w:p w:rsidR="001A304E" w:rsidRPr="001A304E" w:rsidRDefault="001A304E" w:rsidP="001A304E">
      <w:pPr>
        <w:numPr>
          <w:ilvl w:val="0"/>
          <w:numId w:val="3"/>
        </w:numPr>
        <w:spacing w:after="0" w:line="360" w:lineRule="auto"/>
        <w:jc w:val="both"/>
        <w:rPr>
          <w:rFonts w:ascii="Times New Roman" w:eastAsia="Times New Roman" w:hAnsi="Times New Roman" w:cs="Times New Roman"/>
          <w:sz w:val="28"/>
          <w:szCs w:val="28"/>
          <w:lang w:eastAsia="ru-RU"/>
        </w:rPr>
      </w:pPr>
      <w:r w:rsidRPr="001A304E">
        <w:rPr>
          <w:rFonts w:ascii="Times New Roman" w:eastAsia="Times New Roman" w:hAnsi="Times New Roman" w:cs="Times New Roman"/>
          <w:sz w:val="28"/>
          <w:szCs w:val="28"/>
          <w:lang w:eastAsia="ru-RU"/>
        </w:rPr>
        <w:t>Китаева М.В. Психология победы в спорте. Россов/Дону, «Феникс»,2006.</w:t>
      </w:r>
    </w:p>
    <w:p w:rsidR="001A304E" w:rsidRPr="001A304E" w:rsidRDefault="001A304E" w:rsidP="001A304E">
      <w:pPr>
        <w:numPr>
          <w:ilvl w:val="0"/>
          <w:numId w:val="3"/>
        </w:numPr>
        <w:spacing w:after="0" w:line="360" w:lineRule="auto"/>
        <w:jc w:val="both"/>
        <w:rPr>
          <w:rFonts w:ascii="Times New Roman" w:eastAsia="Times New Roman" w:hAnsi="Times New Roman" w:cs="Times New Roman"/>
          <w:sz w:val="28"/>
          <w:szCs w:val="28"/>
          <w:lang w:eastAsia="ru-RU"/>
        </w:rPr>
      </w:pPr>
      <w:proofErr w:type="spellStart"/>
      <w:r w:rsidRPr="001A304E">
        <w:rPr>
          <w:rFonts w:ascii="Times New Roman" w:eastAsia="Times New Roman" w:hAnsi="Times New Roman" w:cs="Times New Roman"/>
          <w:sz w:val="28"/>
          <w:szCs w:val="28"/>
          <w:lang w:eastAsia="ru-RU"/>
        </w:rPr>
        <w:t>Сопов</w:t>
      </w:r>
      <w:proofErr w:type="spellEnd"/>
      <w:r w:rsidRPr="001A304E">
        <w:rPr>
          <w:rFonts w:ascii="Times New Roman" w:eastAsia="Times New Roman" w:hAnsi="Times New Roman" w:cs="Times New Roman"/>
          <w:sz w:val="28"/>
          <w:szCs w:val="28"/>
          <w:lang w:eastAsia="ru-RU"/>
        </w:rPr>
        <w:t xml:space="preserve"> В.Ф. Психические состояния в напряженной профессиональной деятельности. М., Академия,2005.</w:t>
      </w:r>
    </w:p>
    <w:p w:rsidR="001A304E" w:rsidRPr="001A304E" w:rsidRDefault="001A304E" w:rsidP="001A304E">
      <w:pPr>
        <w:spacing w:after="0" w:line="360" w:lineRule="auto"/>
        <w:jc w:val="both"/>
        <w:rPr>
          <w:rFonts w:ascii="Times New Roman" w:eastAsia="Times New Roman" w:hAnsi="Times New Roman" w:cs="Times New Roman"/>
          <w:sz w:val="28"/>
          <w:szCs w:val="28"/>
          <w:lang w:eastAsia="ru-RU"/>
        </w:rPr>
      </w:pPr>
    </w:p>
    <w:p w:rsidR="001A304E" w:rsidRPr="001A304E" w:rsidRDefault="001A304E" w:rsidP="001A304E">
      <w:pPr>
        <w:spacing w:after="0" w:line="360" w:lineRule="auto"/>
        <w:jc w:val="both"/>
        <w:rPr>
          <w:rFonts w:ascii="Times New Roman" w:eastAsia="Times New Roman" w:hAnsi="Times New Roman" w:cs="Times New Roman"/>
          <w:sz w:val="28"/>
          <w:szCs w:val="28"/>
          <w:lang w:eastAsia="ru-RU"/>
        </w:rPr>
      </w:pPr>
    </w:p>
    <w:p w:rsidR="000C5EBC" w:rsidRDefault="001A304E" w:rsidP="001A304E">
      <w:pPr>
        <w:spacing w:after="0" w:line="360" w:lineRule="auto"/>
        <w:jc w:val="center"/>
        <w:rPr>
          <w:rFonts w:ascii="Times New Roman" w:eastAsia="Times New Roman" w:hAnsi="Times New Roman" w:cs="Times New Roman"/>
          <w:b/>
          <w:sz w:val="32"/>
          <w:szCs w:val="32"/>
          <w:lang w:eastAsia="ru-RU"/>
        </w:rPr>
      </w:pPr>
      <w:r w:rsidRPr="001A304E">
        <w:rPr>
          <w:rFonts w:ascii="Times New Roman" w:eastAsia="Times New Roman" w:hAnsi="Times New Roman" w:cs="Times New Roman"/>
          <w:b/>
          <w:sz w:val="32"/>
          <w:szCs w:val="32"/>
          <w:lang w:eastAsia="ru-RU"/>
        </w:rPr>
        <w:t xml:space="preserve">Основы  методики самостоятельной физической тренировки </w:t>
      </w:r>
    </w:p>
    <w:p w:rsidR="000C5EBC" w:rsidRDefault="000C5EBC" w:rsidP="001A304E">
      <w:pPr>
        <w:spacing w:after="0" w:line="360" w:lineRule="auto"/>
        <w:jc w:val="center"/>
        <w:rPr>
          <w:rFonts w:ascii="Times New Roman" w:eastAsia="Times New Roman" w:hAnsi="Times New Roman" w:cs="Times New Roman"/>
          <w:b/>
          <w:sz w:val="32"/>
          <w:szCs w:val="32"/>
          <w:lang w:eastAsia="ru-RU"/>
        </w:rPr>
      </w:pPr>
    </w:p>
    <w:p w:rsidR="001A304E" w:rsidRPr="001A304E" w:rsidRDefault="000C5EBC" w:rsidP="001A304E">
      <w:pPr>
        <w:spacing w:after="0" w:line="36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32"/>
          <w:szCs w:val="32"/>
          <w:lang w:eastAsia="ru-RU"/>
        </w:rPr>
        <w:lastRenderedPageBreak/>
        <w:t xml:space="preserve">1. </w:t>
      </w:r>
      <w:r w:rsidR="001A304E" w:rsidRPr="001A304E">
        <w:rPr>
          <w:rFonts w:ascii="Times New Roman" w:eastAsia="Times New Roman" w:hAnsi="Times New Roman" w:cs="Times New Roman"/>
          <w:b/>
          <w:sz w:val="28"/>
          <w:szCs w:val="28"/>
          <w:lang w:eastAsia="ru-RU"/>
        </w:rPr>
        <w:t>Утренняя гигиеническая гимнастика, утренние специально направленные занятия физическими упражнениями:</w:t>
      </w:r>
    </w:p>
    <w:p w:rsidR="001A304E" w:rsidRPr="001A304E" w:rsidRDefault="001A304E" w:rsidP="001A304E">
      <w:pPr>
        <w:spacing w:after="0" w:line="360" w:lineRule="auto"/>
        <w:jc w:val="both"/>
        <w:rPr>
          <w:rFonts w:ascii="Times New Roman" w:eastAsia="Times New Roman" w:hAnsi="Times New Roman" w:cs="Times New Roman"/>
          <w:sz w:val="28"/>
          <w:szCs w:val="28"/>
          <w:lang w:eastAsia="ru-RU"/>
        </w:rPr>
      </w:pPr>
      <w:r w:rsidRPr="001A304E">
        <w:rPr>
          <w:rFonts w:ascii="Times New Roman" w:eastAsia="Times New Roman" w:hAnsi="Times New Roman" w:cs="Times New Roman"/>
          <w:sz w:val="28"/>
          <w:szCs w:val="28"/>
          <w:lang w:eastAsia="ru-RU"/>
        </w:rPr>
        <w:t xml:space="preserve">В современном обществе человек испытывает на себе целый комплекс неблагоприятных факторов: эмоциональные напряжения, информационные перегрузки, плохие экологические условия. Эти факторы очень часто сочетаются с недостаточной физической активностью. Совокупное действие неблагоприятных факторов окружающей среды и малоподвижного образа жизни оказывает чрезвычайно негативное воздействие на организм, нарушая его нормальное функционирование и способствуя развитию различных заболеваний. </w:t>
      </w:r>
    </w:p>
    <w:p w:rsidR="001A304E" w:rsidRPr="001A304E" w:rsidRDefault="001A304E" w:rsidP="001A304E">
      <w:pPr>
        <w:spacing w:after="0" w:line="360" w:lineRule="auto"/>
        <w:jc w:val="both"/>
        <w:rPr>
          <w:rFonts w:ascii="Times New Roman" w:eastAsia="Times New Roman" w:hAnsi="Times New Roman" w:cs="Times New Roman"/>
          <w:sz w:val="28"/>
          <w:szCs w:val="28"/>
          <w:lang w:eastAsia="ru-RU"/>
        </w:rPr>
      </w:pPr>
      <w:r w:rsidRPr="001A304E">
        <w:rPr>
          <w:rFonts w:ascii="Times New Roman" w:eastAsia="Times New Roman" w:hAnsi="Times New Roman" w:cs="Times New Roman"/>
          <w:sz w:val="28"/>
          <w:szCs w:val="28"/>
          <w:lang w:eastAsia="ru-RU"/>
        </w:rPr>
        <w:t xml:space="preserve">В подобных условиях очень важно применять комплекс разнообразных средств, способствующих сохранению и укреплению здоровья организма. Здоровый человек - это полноценный член общества, который отличается высоким уровнем физической и умственной работоспособности, хорошим самочувствием, внутренним душевным комфортом. </w:t>
      </w:r>
    </w:p>
    <w:p w:rsidR="001A304E" w:rsidRPr="001A304E" w:rsidRDefault="001A304E" w:rsidP="001A304E">
      <w:pPr>
        <w:spacing w:after="0" w:line="360" w:lineRule="auto"/>
        <w:jc w:val="both"/>
        <w:rPr>
          <w:rFonts w:ascii="Times New Roman" w:eastAsia="Times New Roman" w:hAnsi="Times New Roman" w:cs="Times New Roman"/>
          <w:sz w:val="28"/>
          <w:szCs w:val="28"/>
          <w:lang w:eastAsia="ru-RU"/>
        </w:rPr>
      </w:pPr>
      <w:r w:rsidRPr="001A304E">
        <w:rPr>
          <w:rFonts w:ascii="Times New Roman" w:eastAsia="Times New Roman" w:hAnsi="Times New Roman" w:cs="Times New Roman"/>
          <w:sz w:val="28"/>
          <w:szCs w:val="28"/>
          <w:lang w:eastAsia="ru-RU"/>
        </w:rPr>
        <w:t xml:space="preserve">Одним из мероприятий, оказывающих благоприятное воздействие на здоровье организма, является утренняя гигиеническая гимнастика. Помимо специфического влияния, облегчающего процесс перехода от состояния покоя к состоянию активного бодрствования, выполнение упражнений утренней гимнастики увеличивает уровень общей физической активности человека. Для большинства городского населения утренняя гимнастика зачастую является единственным специально организованным занятием физическими упражнениями. </w:t>
      </w:r>
    </w:p>
    <w:p w:rsidR="001A304E" w:rsidRPr="001A304E" w:rsidRDefault="001A304E" w:rsidP="001A304E">
      <w:pPr>
        <w:spacing w:after="0" w:line="360" w:lineRule="auto"/>
        <w:jc w:val="both"/>
        <w:rPr>
          <w:rFonts w:ascii="Times New Roman" w:eastAsia="Times New Roman" w:hAnsi="Times New Roman" w:cs="Times New Roman"/>
          <w:sz w:val="28"/>
          <w:szCs w:val="28"/>
          <w:lang w:eastAsia="ru-RU"/>
        </w:rPr>
      </w:pPr>
      <w:r w:rsidRPr="001A304E">
        <w:rPr>
          <w:rFonts w:ascii="Times New Roman" w:eastAsia="Times New Roman" w:hAnsi="Times New Roman" w:cs="Times New Roman"/>
          <w:sz w:val="28"/>
          <w:szCs w:val="28"/>
          <w:lang w:eastAsia="ru-RU"/>
        </w:rPr>
        <w:t xml:space="preserve">Как и большинство воздействий на организм, утренняя гимнастика полезна только при условии ее грамотного применения, которое учитывает специфику функционирования организма после сна, а также индивидуальные особенности конкретного человека. </w:t>
      </w:r>
    </w:p>
    <w:p w:rsidR="001A304E" w:rsidRPr="001A304E" w:rsidRDefault="001A304E" w:rsidP="001A304E">
      <w:pPr>
        <w:spacing w:after="0" w:line="360" w:lineRule="auto"/>
        <w:jc w:val="both"/>
        <w:rPr>
          <w:rFonts w:ascii="Times New Roman" w:eastAsia="Times New Roman" w:hAnsi="Times New Roman" w:cs="Times New Roman"/>
          <w:sz w:val="28"/>
          <w:szCs w:val="28"/>
          <w:lang w:eastAsia="ru-RU"/>
        </w:rPr>
      </w:pPr>
      <w:r w:rsidRPr="001A304E">
        <w:rPr>
          <w:rFonts w:ascii="Times New Roman" w:eastAsia="Times New Roman" w:hAnsi="Times New Roman" w:cs="Times New Roman"/>
          <w:sz w:val="28"/>
          <w:szCs w:val="28"/>
          <w:lang w:eastAsia="ru-RU"/>
        </w:rPr>
        <w:t>Физические упражнения, применяемые в утренней зарядке</w:t>
      </w:r>
    </w:p>
    <w:p w:rsidR="001A304E" w:rsidRPr="001A304E" w:rsidRDefault="001A304E" w:rsidP="001A304E">
      <w:pPr>
        <w:spacing w:after="0" w:line="360" w:lineRule="auto"/>
        <w:jc w:val="both"/>
        <w:rPr>
          <w:rFonts w:ascii="Times New Roman" w:eastAsia="Times New Roman" w:hAnsi="Times New Roman" w:cs="Times New Roman"/>
          <w:sz w:val="28"/>
          <w:szCs w:val="28"/>
          <w:lang w:eastAsia="ru-RU"/>
        </w:rPr>
      </w:pPr>
      <w:r w:rsidRPr="001A304E">
        <w:rPr>
          <w:rFonts w:ascii="Times New Roman" w:eastAsia="Times New Roman" w:hAnsi="Times New Roman" w:cs="Times New Roman"/>
          <w:sz w:val="28"/>
          <w:szCs w:val="28"/>
          <w:lang w:eastAsia="ru-RU"/>
        </w:rPr>
        <w:t xml:space="preserve">Поскольку организм после сна еще не полностью перешел к состоянию активного бодрствования, применение интенсивных нагрузок в утренней </w:t>
      </w:r>
      <w:r w:rsidRPr="001A304E">
        <w:rPr>
          <w:rFonts w:ascii="Times New Roman" w:eastAsia="Times New Roman" w:hAnsi="Times New Roman" w:cs="Times New Roman"/>
          <w:sz w:val="28"/>
          <w:szCs w:val="28"/>
          <w:lang w:eastAsia="ru-RU"/>
        </w:rPr>
        <w:lastRenderedPageBreak/>
        <w:t>гимнастике не показано, по крайней мере, в начале занятия. Не целесообразно упражнениями утренней гимнастики доводить организм до состояния выраженного утомления, так как это отрицательно скажется на умственной и физической работоспособности в течение дня.</w:t>
      </w:r>
    </w:p>
    <w:p w:rsidR="001A304E" w:rsidRPr="001A304E" w:rsidRDefault="001A304E" w:rsidP="001A304E">
      <w:pPr>
        <w:spacing w:after="0" w:line="360" w:lineRule="auto"/>
        <w:jc w:val="both"/>
        <w:rPr>
          <w:rFonts w:ascii="Times New Roman" w:eastAsia="Times New Roman" w:hAnsi="Times New Roman" w:cs="Times New Roman"/>
          <w:sz w:val="28"/>
          <w:szCs w:val="28"/>
          <w:lang w:eastAsia="ru-RU"/>
        </w:rPr>
      </w:pPr>
      <w:r w:rsidRPr="001A304E">
        <w:rPr>
          <w:rFonts w:ascii="Times New Roman" w:eastAsia="Times New Roman" w:hAnsi="Times New Roman" w:cs="Times New Roman"/>
          <w:sz w:val="28"/>
          <w:szCs w:val="28"/>
          <w:lang w:eastAsia="ru-RU"/>
        </w:rPr>
        <w:t>Основные задачи, решаемые с помощью физических упражнений утренней зарядки:</w:t>
      </w:r>
    </w:p>
    <w:p w:rsidR="001A304E" w:rsidRPr="001A304E" w:rsidRDefault="001A304E" w:rsidP="001A304E">
      <w:pPr>
        <w:spacing w:after="0" w:line="360" w:lineRule="auto"/>
        <w:jc w:val="both"/>
        <w:rPr>
          <w:rFonts w:ascii="Times New Roman" w:eastAsia="Times New Roman" w:hAnsi="Times New Roman" w:cs="Times New Roman"/>
          <w:sz w:val="28"/>
          <w:szCs w:val="28"/>
          <w:lang w:eastAsia="ru-RU"/>
        </w:rPr>
      </w:pPr>
      <w:r w:rsidRPr="001A304E">
        <w:rPr>
          <w:rFonts w:ascii="Times New Roman" w:eastAsia="Times New Roman" w:hAnsi="Times New Roman" w:cs="Times New Roman"/>
          <w:sz w:val="28"/>
          <w:szCs w:val="28"/>
          <w:lang w:eastAsia="ru-RU"/>
        </w:rPr>
        <w:t>1.Устранение  некоторых последствий сна (отечности, вялость, сонливость и др.).</w:t>
      </w:r>
    </w:p>
    <w:p w:rsidR="001A304E" w:rsidRPr="001A304E" w:rsidRDefault="001A304E" w:rsidP="001A304E">
      <w:pPr>
        <w:spacing w:after="0" w:line="360" w:lineRule="auto"/>
        <w:jc w:val="both"/>
        <w:rPr>
          <w:rFonts w:ascii="Times New Roman" w:eastAsia="Times New Roman" w:hAnsi="Times New Roman" w:cs="Times New Roman"/>
          <w:sz w:val="28"/>
          <w:szCs w:val="28"/>
          <w:lang w:eastAsia="ru-RU"/>
        </w:rPr>
      </w:pPr>
      <w:r w:rsidRPr="001A304E">
        <w:rPr>
          <w:rFonts w:ascii="Times New Roman" w:eastAsia="Times New Roman" w:hAnsi="Times New Roman" w:cs="Times New Roman"/>
          <w:sz w:val="28"/>
          <w:szCs w:val="28"/>
          <w:lang w:eastAsia="ru-RU"/>
        </w:rPr>
        <w:t>2.Увеличение  тонуса  нервной системы.</w:t>
      </w:r>
    </w:p>
    <w:p w:rsidR="001A304E" w:rsidRPr="001A304E" w:rsidRDefault="001A304E" w:rsidP="001A304E">
      <w:pPr>
        <w:spacing w:after="0" w:line="360" w:lineRule="auto"/>
        <w:jc w:val="both"/>
        <w:rPr>
          <w:rFonts w:ascii="Times New Roman" w:eastAsia="Times New Roman" w:hAnsi="Times New Roman" w:cs="Times New Roman"/>
          <w:sz w:val="28"/>
          <w:szCs w:val="28"/>
          <w:lang w:eastAsia="ru-RU"/>
        </w:rPr>
      </w:pPr>
      <w:r w:rsidRPr="001A304E">
        <w:rPr>
          <w:rFonts w:ascii="Times New Roman" w:eastAsia="Times New Roman" w:hAnsi="Times New Roman" w:cs="Times New Roman"/>
          <w:sz w:val="28"/>
          <w:szCs w:val="28"/>
          <w:lang w:eastAsia="ru-RU"/>
        </w:rPr>
        <w:t>3.Усиление работы основных систем организма (</w:t>
      </w:r>
      <w:proofErr w:type="gramStart"/>
      <w:r w:rsidRPr="001A304E">
        <w:rPr>
          <w:rFonts w:ascii="Times New Roman" w:eastAsia="Times New Roman" w:hAnsi="Times New Roman" w:cs="Times New Roman"/>
          <w:sz w:val="28"/>
          <w:szCs w:val="28"/>
          <w:lang w:eastAsia="ru-RU"/>
        </w:rPr>
        <w:t>сердечно-сосудистой</w:t>
      </w:r>
      <w:proofErr w:type="gramEnd"/>
      <w:r w:rsidRPr="001A304E">
        <w:rPr>
          <w:rFonts w:ascii="Times New Roman" w:eastAsia="Times New Roman" w:hAnsi="Times New Roman" w:cs="Times New Roman"/>
          <w:sz w:val="28"/>
          <w:szCs w:val="28"/>
          <w:lang w:eastAsia="ru-RU"/>
        </w:rPr>
        <w:t>, дыхательной, системы желез внутренней секреции и других)</w:t>
      </w:r>
    </w:p>
    <w:p w:rsidR="001A304E" w:rsidRPr="001A304E" w:rsidRDefault="001A304E" w:rsidP="001A304E">
      <w:pPr>
        <w:spacing w:after="0" w:line="360" w:lineRule="auto"/>
        <w:jc w:val="both"/>
        <w:rPr>
          <w:rFonts w:ascii="Times New Roman" w:eastAsia="Times New Roman" w:hAnsi="Times New Roman" w:cs="Times New Roman"/>
          <w:sz w:val="28"/>
          <w:szCs w:val="28"/>
          <w:lang w:eastAsia="ru-RU"/>
        </w:rPr>
      </w:pPr>
      <w:r w:rsidRPr="001A304E">
        <w:rPr>
          <w:rFonts w:ascii="Times New Roman" w:eastAsia="Times New Roman" w:hAnsi="Times New Roman" w:cs="Times New Roman"/>
          <w:sz w:val="28"/>
          <w:szCs w:val="28"/>
          <w:lang w:eastAsia="ru-RU"/>
        </w:rPr>
        <w:t xml:space="preserve">4.Повышение уровня физической и психофизиологической работоспособности,  а также уровня тренированности. </w:t>
      </w:r>
    </w:p>
    <w:p w:rsidR="001A304E" w:rsidRPr="001A304E" w:rsidRDefault="001A304E" w:rsidP="001A304E">
      <w:pPr>
        <w:spacing w:after="0" w:line="360" w:lineRule="auto"/>
        <w:jc w:val="both"/>
        <w:rPr>
          <w:rFonts w:ascii="Times New Roman" w:eastAsia="Times New Roman" w:hAnsi="Times New Roman" w:cs="Times New Roman"/>
          <w:sz w:val="28"/>
          <w:szCs w:val="28"/>
          <w:lang w:eastAsia="ru-RU"/>
        </w:rPr>
      </w:pPr>
      <w:r w:rsidRPr="001A304E">
        <w:rPr>
          <w:rFonts w:ascii="Times New Roman" w:eastAsia="Times New Roman" w:hAnsi="Times New Roman" w:cs="Times New Roman"/>
          <w:sz w:val="28"/>
          <w:szCs w:val="28"/>
          <w:lang w:eastAsia="ru-RU"/>
        </w:rPr>
        <w:t xml:space="preserve">Решение этих задач позволяет плавно и одновременно быстро повысить умственную и физическую работоспособность организма и подготовить его к восприятию значительных физических и психических напряжений, часто встречающихся в жизни современного человека. </w:t>
      </w:r>
    </w:p>
    <w:p w:rsidR="001A304E" w:rsidRPr="001A304E" w:rsidRDefault="001A304E" w:rsidP="001A304E">
      <w:pPr>
        <w:spacing w:after="0" w:line="360" w:lineRule="auto"/>
        <w:jc w:val="both"/>
        <w:rPr>
          <w:rFonts w:ascii="Times New Roman" w:eastAsia="Times New Roman" w:hAnsi="Times New Roman" w:cs="Times New Roman"/>
          <w:sz w:val="28"/>
          <w:szCs w:val="28"/>
          <w:lang w:eastAsia="ru-RU"/>
        </w:rPr>
      </w:pPr>
      <w:r w:rsidRPr="001A304E">
        <w:rPr>
          <w:rFonts w:ascii="Times New Roman" w:eastAsia="Times New Roman" w:hAnsi="Times New Roman" w:cs="Times New Roman"/>
          <w:sz w:val="28"/>
          <w:szCs w:val="28"/>
          <w:lang w:eastAsia="ru-RU"/>
        </w:rPr>
        <w:t xml:space="preserve">В результате грамотного выполнения комплекса утренней гимнастики создается оптимальная возбудимость нервной системы, улучшается работа сердца, увеличивается кровообращение и дыхание, что обеспечивает повышенную доставку питательных веществ и кислорода к клеткам. После хорошей зарядки исчезает чувство сонливости, вялости, слабости, повышается умственная и физическая работоспособность, активность, настроение и самочувствие. </w:t>
      </w:r>
    </w:p>
    <w:p w:rsidR="001A304E" w:rsidRPr="001A304E" w:rsidRDefault="001A304E" w:rsidP="001A304E">
      <w:pPr>
        <w:spacing w:after="0" w:line="360" w:lineRule="auto"/>
        <w:jc w:val="both"/>
        <w:rPr>
          <w:rFonts w:ascii="Times New Roman" w:eastAsia="Times New Roman" w:hAnsi="Times New Roman" w:cs="Times New Roman"/>
          <w:sz w:val="28"/>
          <w:szCs w:val="28"/>
          <w:lang w:eastAsia="ru-RU"/>
        </w:rPr>
      </w:pPr>
      <w:r w:rsidRPr="001A304E">
        <w:rPr>
          <w:rFonts w:ascii="Times New Roman" w:eastAsia="Times New Roman" w:hAnsi="Times New Roman" w:cs="Times New Roman"/>
          <w:sz w:val="28"/>
          <w:szCs w:val="28"/>
          <w:lang w:eastAsia="ru-RU"/>
        </w:rPr>
        <w:t>Физические упражнения утренней гимнастики способствуют увеличению тока лимфы, усилению циркуляции межтканевой жидкости, увеличению венозного кровотока. Это обеспечивает устранение застойных явлений и отечностей, часто развивающихся во время сна, особенно у людей среднего и пожилого возраста.</w:t>
      </w:r>
    </w:p>
    <w:p w:rsidR="001A304E" w:rsidRPr="001A304E" w:rsidRDefault="001A304E" w:rsidP="001A304E">
      <w:pPr>
        <w:spacing w:after="0" w:line="360" w:lineRule="auto"/>
        <w:jc w:val="both"/>
        <w:rPr>
          <w:rFonts w:ascii="Times New Roman" w:eastAsia="Times New Roman" w:hAnsi="Times New Roman" w:cs="Times New Roman"/>
          <w:sz w:val="28"/>
          <w:szCs w:val="28"/>
          <w:lang w:eastAsia="ru-RU"/>
        </w:rPr>
      </w:pPr>
      <w:r w:rsidRPr="001A304E">
        <w:rPr>
          <w:rFonts w:ascii="Times New Roman" w:eastAsia="Times New Roman" w:hAnsi="Times New Roman" w:cs="Times New Roman"/>
          <w:sz w:val="28"/>
          <w:szCs w:val="28"/>
          <w:lang w:eastAsia="ru-RU"/>
        </w:rPr>
        <w:lastRenderedPageBreak/>
        <w:t xml:space="preserve">Поскольку выполнение любых физических движений сопровождается повышенным выделением тепла, утренняя гимнастика приводит к умеренному повышению температуры тела. В определенных физиологических пределах, повышение температуры тела является положительным фактором. При повышении температуры ускоряются процессы обмена веществ, интенсифицируется деятельность всех органов. В частности, увеличивается скорость передачи нервных импульсов, что в совокупности с другими изменениями облегчает процессы управления нервной системой различными функциями организма, увеличивает скорость и точность реакций, координацию движений, повышает все виды чувствительности, улучшает умственную работоспособность. </w:t>
      </w:r>
    </w:p>
    <w:p w:rsidR="001A304E" w:rsidRPr="001A304E" w:rsidRDefault="001A304E" w:rsidP="001A304E">
      <w:pPr>
        <w:spacing w:after="0" w:line="360" w:lineRule="auto"/>
        <w:jc w:val="both"/>
        <w:rPr>
          <w:rFonts w:ascii="Times New Roman" w:eastAsia="Times New Roman" w:hAnsi="Times New Roman" w:cs="Times New Roman"/>
          <w:sz w:val="28"/>
          <w:szCs w:val="28"/>
          <w:lang w:eastAsia="ru-RU"/>
        </w:rPr>
      </w:pPr>
      <w:r w:rsidRPr="001A304E">
        <w:rPr>
          <w:rFonts w:ascii="Times New Roman" w:eastAsia="Times New Roman" w:hAnsi="Times New Roman" w:cs="Times New Roman"/>
          <w:sz w:val="28"/>
          <w:szCs w:val="28"/>
          <w:lang w:eastAsia="ru-RU"/>
        </w:rPr>
        <w:t>Наиболее подходящие упражнения для утренней гимнастики</w:t>
      </w:r>
    </w:p>
    <w:p w:rsidR="001A304E" w:rsidRPr="001A304E" w:rsidRDefault="001A304E" w:rsidP="001A304E">
      <w:pPr>
        <w:spacing w:after="0" w:line="360" w:lineRule="auto"/>
        <w:jc w:val="both"/>
        <w:rPr>
          <w:rFonts w:ascii="Times New Roman" w:eastAsia="Times New Roman" w:hAnsi="Times New Roman" w:cs="Times New Roman"/>
          <w:sz w:val="28"/>
          <w:szCs w:val="28"/>
          <w:lang w:eastAsia="ru-RU"/>
        </w:rPr>
      </w:pPr>
      <w:r w:rsidRPr="001A304E">
        <w:rPr>
          <w:rFonts w:ascii="Times New Roman" w:eastAsia="Times New Roman" w:hAnsi="Times New Roman" w:cs="Times New Roman"/>
          <w:sz w:val="28"/>
          <w:szCs w:val="28"/>
          <w:lang w:eastAsia="ru-RU"/>
        </w:rPr>
        <w:t>Потягивающие упражнения.</w:t>
      </w:r>
    </w:p>
    <w:p w:rsidR="001A304E" w:rsidRPr="001A304E" w:rsidRDefault="001A304E" w:rsidP="001A304E">
      <w:pPr>
        <w:spacing w:after="0" w:line="360" w:lineRule="auto"/>
        <w:jc w:val="both"/>
        <w:rPr>
          <w:rFonts w:ascii="Times New Roman" w:eastAsia="Times New Roman" w:hAnsi="Times New Roman" w:cs="Times New Roman"/>
          <w:sz w:val="28"/>
          <w:szCs w:val="28"/>
          <w:lang w:eastAsia="ru-RU"/>
        </w:rPr>
      </w:pPr>
      <w:r w:rsidRPr="001A304E">
        <w:rPr>
          <w:rFonts w:ascii="Times New Roman" w:eastAsia="Times New Roman" w:hAnsi="Times New Roman" w:cs="Times New Roman"/>
          <w:sz w:val="28"/>
          <w:szCs w:val="28"/>
          <w:lang w:eastAsia="ru-RU"/>
        </w:rPr>
        <w:t>Различные виды ходьбы, и бега.</w:t>
      </w:r>
    </w:p>
    <w:p w:rsidR="001A304E" w:rsidRPr="001A304E" w:rsidRDefault="001A304E" w:rsidP="001A304E">
      <w:pPr>
        <w:spacing w:after="0" w:line="360" w:lineRule="auto"/>
        <w:jc w:val="both"/>
        <w:rPr>
          <w:rFonts w:ascii="Times New Roman" w:eastAsia="Times New Roman" w:hAnsi="Times New Roman" w:cs="Times New Roman"/>
          <w:sz w:val="28"/>
          <w:szCs w:val="28"/>
          <w:lang w:eastAsia="ru-RU"/>
        </w:rPr>
      </w:pPr>
      <w:r w:rsidRPr="001A304E">
        <w:rPr>
          <w:rFonts w:ascii="Times New Roman" w:eastAsia="Times New Roman" w:hAnsi="Times New Roman" w:cs="Times New Roman"/>
          <w:sz w:val="28"/>
          <w:szCs w:val="28"/>
          <w:lang w:eastAsia="ru-RU"/>
        </w:rPr>
        <w:t>Общеразвивающие упражнения (наклоны, повороты, приседания, выпады, вращения в суставах и др.).</w:t>
      </w:r>
    </w:p>
    <w:p w:rsidR="001A304E" w:rsidRPr="001A304E" w:rsidRDefault="001A304E" w:rsidP="001A304E">
      <w:pPr>
        <w:spacing w:after="0" w:line="360" w:lineRule="auto"/>
        <w:jc w:val="both"/>
        <w:rPr>
          <w:rFonts w:ascii="Times New Roman" w:eastAsia="Times New Roman" w:hAnsi="Times New Roman" w:cs="Times New Roman"/>
          <w:sz w:val="28"/>
          <w:szCs w:val="28"/>
          <w:lang w:eastAsia="ru-RU"/>
        </w:rPr>
      </w:pPr>
      <w:r w:rsidRPr="001A304E">
        <w:rPr>
          <w:rFonts w:ascii="Times New Roman" w:eastAsia="Times New Roman" w:hAnsi="Times New Roman" w:cs="Times New Roman"/>
          <w:sz w:val="28"/>
          <w:szCs w:val="28"/>
          <w:lang w:eastAsia="ru-RU"/>
        </w:rPr>
        <w:t>Упражнения на растягивание (на развитие гибкости).</w:t>
      </w:r>
    </w:p>
    <w:p w:rsidR="001A304E" w:rsidRPr="001A304E" w:rsidRDefault="001A304E" w:rsidP="001A304E">
      <w:pPr>
        <w:spacing w:after="0" w:line="360" w:lineRule="auto"/>
        <w:jc w:val="both"/>
        <w:rPr>
          <w:rFonts w:ascii="Times New Roman" w:eastAsia="Times New Roman" w:hAnsi="Times New Roman" w:cs="Times New Roman"/>
          <w:sz w:val="28"/>
          <w:szCs w:val="28"/>
          <w:lang w:eastAsia="ru-RU"/>
        </w:rPr>
      </w:pPr>
      <w:r w:rsidRPr="001A304E">
        <w:rPr>
          <w:rFonts w:ascii="Times New Roman" w:eastAsia="Times New Roman" w:hAnsi="Times New Roman" w:cs="Times New Roman"/>
          <w:sz w:val="28"/>
          <w:szCs w:val="28"/>
          <w:lang w:eastAsia="ru-RU"/>
        </w:rPr>
        <w:t>Танцевальные движения.</w:t>
      </w:r>
    </w:p>
    <w:p w:rsidR="001A304E" w:rsidRPr="001A304E" w:rsidRDefault="001A304E" w:rsidP="001A304E">
      <w:pPr>
        <w:spacing w:after="0" w:line="360" w:lineRule="auto"/>
        <w:jc w:val="both"/>
        <w:rPr>
          <w:rFonts w:ascii="Times New Roman" w:eastAsia="Times New Roman" w:hAnsi="Times New Roman" w:cs="Times New Roman"/>
          <w:sz w:val="28"/>
          <w:szCs w:val="28"/>
          <w:lang w:eastAsia="ru-RU"/>
        </w:rPr>
      </w:pPr>
      <w:r w:rsidRPr="001A304E">
        <w:rPr>
          <w:rFonts w:ascii="Times New Roman" w:eastAsia="Times New Roman" w:hAnsi="Times New Roman" w:cs="Times New Roman"/>
          <w:sz w:val="28"/>
          <w:szCs w:val="28"/>
          <w:lang w:eastAsia="ru-RU"/>
        </w:rPr>
        <w:t>Бег трусцой и легкие прыжки, прыжки со скакалкой.</w:t>
      </w:r>
    </w:p>
    <w:p w:rsidR="001A304E" w:rsidRPr="001A304E" w:rsidRDefault="001A304E" w:rsidP="001A304E">
      <w:pPr>
        <w:spacing w:after="0" w:line="360" w:lineRule="auto"/>
        <w:jc w:val="both"/>
        <w:rPr>
          <w:rFonts w:ascii="Times New Roman" w:eastAsia="Times New Roman" w:hAnsi="Times New Roman" w:cs="Times New Roman"/>
          <w:sz w:val="28"/>
          <w:szCs w:val="28"/>
          <w:lang w:eastAsia="ru-RU"/>
        </w:rPr>
      </w:pPr>
      <w:r w:rsidRPr="001A304E">
        <w:rPr>
          <w:rFonts w:ascii="Times New Roman" w:eastAsia="Times New Roman" w:hAnsi="Times New Roman" w:cs="Times New Roman"/>
          <w:sz w:val="28"/>
          <w:szCs w:val="28"/>
          <w:lang w:eastAsia="ru-RU"/>
        </w:rPr>
        <w:t xml:space="preserve">Дыхательные упражнения. </w:t>
      </w:r>
    </w:p>
    <w:p w:rsidR="001A304E" w:rsidRPr="001A304E" w:rsidRDefault="001A304E" w:rsidP="001A304E">
      <w:pPr>
        <w:spacing w:after="0" w:line="360" w:lineRule="auto"/>
        <w:jc w:val="both"/>
        <w:rPr>
          <w:rFonts w:ascii="Times New Roman" w:eastAsia="Times New Roman" w:hAnsi="Times New Roman" w:cs="Times New Roman"/>
          <w:sz w:val="28"/>
          <w:szCs w:val="28"/>
          <w:lang w:eastAsia="ru-RU"/>
        </w:rPr>
      </w:pPr>
      <w:r w:rsidRPr="001A304E">
        <w:rPr>
          <w:rFonts w:ascii="Times New Roman" w:eastAsia="Times New Roman" w:hAnsi="Times New Roman" w:cs="Times New Roman"/>
          <w:sz w:val="28"/>
          <w:szCs w:val="28"/>
          <w:lang w:eastAsia="ru-RU"/>
        </w:rPr>
        <w:t xml:space="preserve">Лицам, страдающим теми или иными видами заболеваний, целесообразно в комплекс утренней гимнастики включать специальные упражнения лечебной физической культуры. Эти упражнения следует выполнять после общей части занятия. Характер таких упражнений зависит от характера заболевания и должен определяться врачом лечебной физкультуры. </w:t>
      </w:r>
    </w:p>
    <w:p w:rsidR="001A304E" w:rsidRPr="001A304E" w:rsidRDefault="001A304E" w:rsidP="001A304E">
      <w:pPr>
        <w:spacing w:after="0" w:line="360" w:lineRule="auto"/>
        <w:jc w:val="both"/>
        <w:rPr>
          <w:rFonts w:ascii="Times New Roman" w:eastAsia="Times New Roman" w:hAnsi="Times New Roman" w:cs="Times New Roman"/>
          <w:sz w:val="28"/>
          <w:szCs w:val="28"/>
          <w:lang w:eastAsia="ru-RU"/>
        </w:rPr>
      </w:pPr>
      <w:r w:rsidRPr="001A304E">
        <w:rPr>
          <w:rFonts w:ascii="Times New Roman" w:eastAsia="Times New Roman" w:hAnsi="Times New Roman" w:cs="Times New Roman"/>
          <w:sz w:val="28"/>
          <w:szCs w:val="28"/>
          <w:lang w:eastAsia="ru-RU"/>
        </w:rPr>
        <w:t xml:space="preserve">Здоровому человеку начать комплекс гимнастики можно с упражнений в  потягивании, затем выполнить различные виды ходьбы (простая ходьба, ходьба с различными движениями руками, ходьба в </w:t>
      </w:r>
      <w:proofErr w:type="spellStart"/>
      <w:r w:rsidRPr="001A304E">
        <w:rPr>
          <w:rFonts w:ascii="Times New Roman" w:eastAsia="Times New Roman" w:hAnsi="Times New Roman" w:cs="Times New Roman"/>
          <w:sz w:val="28"/>
          <w:szCs w:val="28"/>
          <w:lang w:eastAsia="ru-RU"/>
        </w:rPr>
        <w:t>полуприседе</w:t>
      </w:r>
      <w:proofErr w:type="spellEnd"/>
      <w:r w:rsidRPr="001A304E">
        <w:rPr>
          <w:rFonts w:ascii="Times New Roman" w:eastAsia="Times New Roman" w:hAnsi="Times New Roman" w:cs="Times New Roman"/>
          <w:sz w:val="28"/>
          <w:szCs w:val="28"/>
          <w:lang w:eastAsia="ru-RU"/>
        </w:rPr>
        <w:t xml:space="preserve">, танцевальные шаги, элементы </w:t>
      </w:r>
      <w:proofErr w:type="gramStart"/>
      <w:r w:rsidRPr="001A304E">
        <w:rPr>
          <w:rFonts w:ascii="Times New Roman" w:eastAsia="Times New Roman" w:hAnsi="Times New Roman" w:cs="Times New Roman"/>
          <w:sz w:val="28"/>
          <w:szCs w:val="28"/>
          <w:lang w:eastAsia="ru-RU"/>
        </w:rPr>
        <w:t>степ-аэробики</w:t>
      </w:r>
      <w:proofErr w:type="gramEnd"/>
      <w:r w:rsidRPr="001A304E">
        <w:rPr>
          <w:rFonts w:ascii="Times New Roman" w:eastAsia="Times New Roman" w:hAnsi="Times New Roman" w:cs="Times New Roman"/>
          <w:sz w:val="28"/>
          <w:szCs w:val="28"/>
          <w:lang w:eastAsia="ru-RU"/>
        </w:rPr>
        <w:t xml:space="preserve"> и др.), потом - общеразвивающие упражнения на основные мышечные группы, закончить </w:t>
      </w:r>
      <w:r w:rsidRPr="001A304E">
        <w:rPr>
          <w:rFonts w:ascii="Times New Roman" w:eastAsia="Times New Roman" w:hAnsi="Times New Roman" w:cs="Times New Roman"/>
          <w:sz w:val="28"/>
          <w:szCs w:val="28"/>
          <w:lang w:eastAsia="ru-RU"/>
        </w:rPr>
        <w:lastRenderedPageBreak/>
        <w:t xml:space="preserve">которые можно легким бегом или прыжками. Завершить комплекс гимнастики полезно упражнениями на гибкость и дыхательными упражнениями. </w:t>
      </w:r>
    </w:p>
    <w:p w:rsidR="001A304E" w:rsidRPr="001A304E" w:rsidRDefault="001A304E" w:rsidP="001A304E">
      <w:pPr>
        <w:spacing w:after="0" w:line="360" w:lineRule="auto"/>
        <w:jc w:val="both"/>
        <w:rPr>
          <w:rFonts w:ascii="Times New Roman" w:eastAsia="Times New Roman" w:hAnsi="Times New Roman" w:cs="Times New Roman"/>
          <w:b/>
          <w:sz w:val="28"/>
          <w:szCs w:val="28"/>
          <w:lang w:eastAsia="ru-RU"/>
        </w:rPr>
      </w:pPr>
      <w:r w:rsidRPr="001A304E">
        <w:rPr>
          <w:rFonts w:ascii="Times New Roman" w:eastAsia="Times New Roman" w:hAnsi="Times New Roman" w:cs="Times New Roman"/>
          <w:b/>
          <w:sz w:val="28"/>
          <w:szCs w:val="28"/>
          <w:lang w:eastAsia="ru-RU"/>
        </w:rPr>
        <w:t>Упражнения в  потягивании:</w:t>
      </w:r>
    </w:p>
    <w:p w:rsidR="001A304E" w:rsidRPr="001A304E" w:rsidRDefault="001A304E" w:rsidP="001A304E">
      <w:pPr>
        <w:spacing w:after="0" w:line="360" w:lineRule="auto"/>
        <w:jc w:val="both"/>
        <w:rPr>
          <w:rFonts w:ascii="Times New Roman" w:eastAsia="Times New Roman" w:hAnsi="Times New Roman" w:cs="Times New Roman"/>
          <w:sz w:val="28"/>
          <w:szCs w:val="28"/>
          <w:lang w:eastAsia="ru-RU"/>
        </w:rPr>
      </w:pPr>
      <w:r w:rsidRPr="001A304E">
        <w:rPr>
          <w:rFonts w:ascii="Times New Roman" w:eastAsia="Times New Roman" w:hAnsi="Times New Roman" w:cs="Times New Roman"/>
          <w:sz w:val="28"/>
          <w:szCs w:val="28"/>
          <w:lang w:eastAsia="ru-RU"/>
        </w:rPr>
        <w:t xml:space="preserve">Упражнения на потягивание, являясь мало интенсивными, обеспечивают подготовку организма к выполнению более тяжелых нагрузок. Они стимулируют кровообращение в растягиваемых мышцах и увеличивают приток импульсов от этих мышц в нервную систему. Повышение потока импульсов  в нервную систему увеличивает процессы возбуждения в ней. </w:t>
      </w:r>
    </w:p>
    <w:p w:rsidR="001A304E" w:rsidRPr="001A304E" w:rsidRDefault="001A304E" w:rsidP="001A304E">
      <w:pPr>
        <w:spacing w:after="0" w:line="360" w:lineRule="auto"/>
        <w:jc w:val="both"/>
        <w:rPr>
          <w:rFonts w:ascii="Times New Roman" w:eastAsia="Times New Roman" w:hAnsi="Times New Roman" w:cs="Times New Roman"/>
          <w:sz w:val="28"/>
          <w:szCs w:val="28"/>
          <w:lang w:eastAsia="ru-RU"/>
        </w:rPr>
      </w:pPr>
      <w:r w:rsidRPr="001A304E">
        <w:rPr>
          <w:rFonts w:ascii="Times New Roman" w:eastAsia="Times New Roman" w:hAnsi="Times New Roman" w:cs="Times New Roman"/>
          <w:sz w:val="28"/>
          <w:szCs w:val="28"/>
          <w:lang w:eastAsia="ru-RU"/>
        </w:rPr>
        <w:t xml:space="preserve">Потягивания можно выполнять из различных исходных положений: стоя, сидя и даже лежа в постели. </w:t>
      </w:r>
    </w:p>
    <w:p w:rsidR="001A304E" w:rsidRPr="001A304E" w:rsidRDefault="001A304E" w:rsidP="001A304E">
      <w:pPr>
        <w:spacing w:after="0" w:line="360" w:lineRule="auto"/>
        <w:jc w:val="both"/>
        <w:rPr>
          <w:rFonts w:ascii="Times New Roman" w:eastAsia="Times New Roman" w:hAnsi="Times New Roman" w:cs="Times New Roman"/>
          <w:sz w:val="28"/>
          <w:szCs w:val="28"/>
          <w:lang w:eastAsia="ru-RU"/>
        </w:rPr>
      </w:pPr>
      <w:r w:rsidRPr="001A304E">
        <w:rPr>
          <w:rFonts w:ascii="Times New Roman" w:eastAsia="Times New Roman" w:hAnsi="Times New Roman" w:cs="Times New Roman"/>
          <w:sz w:val="28"/>
          <w:szCs w:val="28"/>
          <w:lang w:eastAsia="ru-RU"/>
        </w:rPr>
        <w:t xml:space="preserve">Своеобразным доказательством пользы упражнений на потягивание является то, что их выполняют животные, например, домашние кошки. </w:t>
      </w:r>
    </w:p>
    <w:p w:rsidR="001A304E" w:rsidRPr="001A304E" w:rsidRDefault="001A304E" w:rsidP="001A304E">
      <w:pPr>
        <w:spacing w:after="0" w:line="360" w:lineRule="auto"/>
        <w:jc w:val="both"/>
        <w:rPr>
          <w:rFonts w:ascii="Times New Roman" w:eastAsia="Times New Roman" w:hAnsi="Times New Roman" w:cs="Times New Roman"/>
          <w:b/>
          <w:sz w:val="28"/>
          <w:szCs w:val="28"/>
          <w:lang w:eastAsia="ru-RU"/>
        </w:rPr>
      </w:pPr>
      <w:r w:rsidRPr="001A304E">
        <w:rPr>
          <w:rFonts w:ascii="Times New Roman" w:eastAsia="Times New Roman" w:hAnsi="Times New Roman" w:cs="Times New Roman"/>
          <w:b/>
          <w:sz w:val="28"/>
          <w:szCs w:val="28"/>
          <w:lang w:eastAsia="ru-RU"/>
        </w:rPr>
        <w:t>Ходьба</w:t>
      </w:r>
    </w:p>
    <w:p w:rsidR="001A304E" w:rsidRPr="001A304E" w:rsidRDefault="001A304E" w:rsidP="001A304E">
      <w:pPr>
        <w:spacing w:after="0" w:line="360" w:lineRule="auto"/>
        <w:jc w:val="both"/>
        <w:rPr>
          <w:rFonts w:ascii="Times New Roman" w:eastAsia="Times New Roman" w:hAnsi="Times New Roman" w:cs="Times New Roman"/>
          <w:sz w:val="28"/>
          <w:szCs w:val="28"/>
          <w:lang w:eastAsia="ru-RU"/>
        </w:rPr>
      </w:pPr>
      <w:r w:rsidRPr="001A304E">
        <w:rPr>
          <w:rFonts w:ascii="Times New Roman" w:eastAsia="Times New Roman" w:hAnsi="Times New Roman" w:cs="Times New Roman"/>
          <w:sz w:val="28"/>
          <w:szCs w:val="28"/>
          <w:lang w:eastAsia="ru-RU"/>
        </w:rPr>
        <w:t xml:space="preserve">В обеспечении ходьбы участвуют более двух третьих мышц организма, потому этот вид двигательной деятельности существенно стимулирует работу других органов, обеспечивающих мышечное сокращение. </w:t>
      </w:r>
    </w:p>
    <w:p w:rsidR="001A304E" w:rsidRPr="001A304E" w:rsidRDefault="001A304E" w:rsidP="001A304E">
      <w:pPr>
        <w:spacing w:after="0" w:line="360" w:lineRule="auto"/>
        <w:jc w:val="both"/>
        <w:rPr>
          <w:rFonts w:ascii="Times New Roman" w:eastAsia="Times New Roman" w:hAnsi="Times New Roman" w:cs="Times New Roman"/>
          <w:sz w:val="28"/>
          <w:szCs w:val="28"/>
          <w:lang w:eastAsia="ru-RU"/>
        </w:rPr>
      </w:pPr>
      <w:r w:rsidRPr="001A304E">
        <w:rPr>
          <w:rFonts w:ascii="Times New Roman" w:eastAsia="Times New Roman" w:hAnsi="Times New Roman" w:cs="Times New Roman"/>
          <w:sz w:val="28"/>
          <w:szCs w:val="28"/>
          <w:lang w:eastAsia="ru-RU"/>
        </w:rPr>
        <w:t xml:space="preserve">Прежде всего: </w:t>
      </w:r>
    </w:p>
    <w:p w:rsidR="001A304E" w:rsidRPr="001A304E" w:rsidRDefault="001A304E" w:rsidP="001A304E">
      <w:pPr>
        <w:spacing w:after="0" w:line="360" w:lineRule="auto"/>
        <w:jc w:val="both"/>
        <w:rPr>
          <w:rFonts w:ascii="Times New Roman" w:eastAsia="Times New Roman" w:hAnsi="Times New Roman" w:cs="Times New Roman"/>
          <w:sz w:val="28"/>
          <w:szCs w:val="28"/>
          <w:lang w:eastAsia="ru-RU"/>
        </w:rPr>
      </w:pPr>
      <w:r w:rsidRPr="001A304E">
        <w:rPr>
          <w:rFonts w:ascii="Times New Roman" w:eastAsia="Times New Roman" w:hAnsi="Times New Roman" w:cs="Times New Roman"/>
          <w:sz w:val="28"/>
          <w:szCs w:val="28"/>
          <w:lang w:eastAsia="ru-RU"/>
        </w:rPr>
        <w:t>Усиливается деятельность нервной системы, которая обеспечивает процессы сокращения мышц, координирует работу мышечной системы с другими органами.</w:t>
      </w:r>
    </w:p>
    <w:p w:rsidR="001A304E" w:rsidRPr="001A304E" w:rsidRDefault="001A304E" w:rsidP="001A304E">
      <w:pPr>
        <w:spacing w:after="0" w:line="360" w:lineRule="auto"/>
        <w:jc w:val="both"/>
        <w:rPr>
          <w:rFonts w:ascii="Times New Roman" w:eastAsia="Times New Roman" w:hAnsi="Times New Roman" w:cs="Times New Roman"/>
          <w:sz w:val="28"/>
          <w:szCs w:val="28"/>
          <w:lang w:eastAsia="ru-RU"/>
        </w:rPr>
      </w:pPr>
      <w:r w:rsidRPr="001A304E">
        <w:rPr>
          <w:rFonts w:ascii="Times New Roman" w:eastAsia="Times New Roman" w:hAnsi="Times New Roman" w:cs="Times New Roman"/>
          <w:sz w:val="28"/>
          <w:szCs w:val="28"/>
          <w:lang w:eastAsia="ru-RU"/>
        </w:rPr>
        <w:t xml:space="preserve">Повышается деятельность </w:t>
      </w:r>
      <w:proofErr w:type="gramStart"/>
      <w:r w:rsidRPr="001A304E">
        <w:rPr>
          <w:rFonts w:ascii="Times New Roman" w:eastAsia="Times New Roman" w:hAnsi="Times New Roman" w:cs="Times New Roman"/>
          <w:sz w:val="28"/>
          <w:szCs w:val="28"/>
          <w:lang w:eastAsia="ru-RU"/>
        </w:rPr>
        <w:t>сердечно-сосудистой</w:t>
      </w:r>
      <w:proofErr w:type="gramEnd"/>
      <w:r w:rsidRPr="001A304E">
        <w:rPr>
          <w:rFonts w:ascii="Times New Roman" w:eastAsia="Times New Roman" w:hAnsi="Times New Roman" w:cs="Times New Roman"/>
          <w:sz w:val="28"/>
          <w:szCs w:val="28"/>
          <w:lang w:eastAsia="ru-RU"/>
        </w:rPr>
        <w:t xml:space="preserve"> системы - увеличивается сила и частота сокращений сердца.</w:t>
      </w:r>
    </w:p>
    <w:p w:rsidR="001A304E" w:rsidRPr="001A304E" w:rsidRDefault="001A304E" w:rsidP="001A304E">
      <w:pPr>
        <w:spacing w:after="0" w:line="360" w:lineRule="auto"/>
        <w:jc w:val="both"/>
        <w:rPr>
          <w:rFonts w:ascii="Times New Roman" w:eastAsia="Times New Roman" w:hAnsi="Times New Roman" w:cs="Times New Roman"/>
          <w:sz w:val="28"/>
          <w:szCs w:val="28"/>
          <w:lang w:eastAsia="ru-RU"/>
        </w:rPr>
      </w:pPr>
      <w:r w:rsidRPr="001A304E">
        <w:rPr>
          <w:rFonts w:ascii="Times New Roman" w:eastAsia="Times New Roman" w:hAnsi="Times New Roman" w:cs="Times New Roman"/>
          <w:sz w:val="28"/>
          <w:szCs w:val="28"/>
          <w:lang w:eastAsia="ru-RU"/>
        </w:rPr>
        <w:t>Увеличивается деятельность дыхательной системы - повышается объем вдыхаемого воздуха и частота дыхательных движений.</w:t>
      </w:r>
    </w:p>
    <w:p w:rsidR="001A304E" w:rsidRPr="001A304E" w:rsidRDefault="001A304E" w:rsidP="001A304E">
      <w:pPr>
        <w:spacing w:after="0" w:line="360" w:lineRule="auto"/>
        <w:jc w:val="both"/>
        <w:rPr>
          <w:rFonts w:ascii="Times New Roman" w:eastAsia="Times New Roman" w:hAnsi="Times New Roman" w:cs="Times New Roman"/>
          <w:sz w:val="28"/>
          <w:szCs w:val="28"/>
          <w:lang w:eastAsia="ru-RU"/>
        </w:rPr>
      </w:pPr>
      <w:r w:rsidRPr="001A304E">
        <w:rPr>
          <w:rFonts w:ascii="Times New Roman" w:eastAsia="Times New Roman" w:hAnsi="Times New Roman" w:cs="Times New Roman"/>
          <w:sz w:val="28"/>
          <w:szCs w:val="28"/>
          <w:lang w:eastAsia="ru-RU"/>
        </w:rPr>
        <w:t xml:space="preserve">Стимулируется работа желез внутренней секреции, которые начинают вырабатывать химические вещества (гормоны), облегчающие выполнение мышечной работы (адреналин, норадреналин). Под влиянием гормонов, расширяются кровеносные сосуды нервной системы и работающих мышц, облегчаются процессы усиления работы сердца и дыхательной системы, </w:t>
      </w:r>
      <w:r w:rsidRPr="001A304E">
        <w:rPr>
          <w:rFonts w:ascii="Times New Roman" w:eastAsia="Times New Roman" w:hAnsi="Times New Roman" w:cs="Times New Roman"/>
          <w:sz w:val="28"/>
          <w:szCs w:val="28"/>
          <w:lang w:eastAsia="ru-RU"/>
        </w:rPr>
        <w:lastRenderedPageBreak/>
        <w:t xml:space="preserve">происходят другие изменения, благоприятно сказывающиеся на повышении умственной и физической работоспособности организма и его способности противостоять стрессовым воздействиям. </w:t>
      </w:r>
    </w:p>
    <w:p w:rsidR="001A304E" w:rsidRPr="001A304E" w:rsidRDefault="001A304E" w:rsidP="001A304E">
      <w:pPr>
        <w:spacing w:after="0" w:line="360" w:lineRule="auto"/>
        <w:jc w:val="both"/>
        <w:rPr>
          <w:rFonts w:ascii="Times New Roman" w:eastAsia="Times New Roman" w:hAnsi="Times New Roman" w:cs="Times New Roman"/>
          <w:sz w:val="28"/>
          <w:szCs w:val="28"/>
          <w:lang w:eastAsia="ru-RU"/>
        </w:rPr>
      </w:pPr>
      <w:r w:rsidRPr="001A304E">
        <w:rPr>
          <w:rFonts w:ascii="Times New Roman" w:eastAsia="Times New Roman" w:hAnsi="Times New Roman" w:cs="Times New Roman"/>
          <w:sz w:val="28"/>
          <w:szCs w:val="28"/>
          <w:lang w:eastAsia="ru-RU"/>
        </w:rPr>
        <w:t>В ходьбу следует включать: ходьба обычным шагом, ускоренная ходьба, ходьба на носках, на пятках, на внешней и на внутренней стороне стопы.</w:t>
      </w:r>
    </w:p>
    <w:p w:rsidR="001A304E" w:rsidRPr="001A304E" w:rsidRDefault="001A304E" w:rsidP="001A304E">
      <w:pPr>
        <w:spacing w:after="0" w:line="360" w:lineRule="auto"/>
        <w:jc w:val="both"/>
        <w:rPr>
          <w:rFonts w:ascii="Times New Roman" w:eastAsia="Times New Roman" w:hAnsi="Times New Roman" w:cs="Times New Roman"/>
          <w:b/>
          <w:sz w:val="28"/>
          <w:szCs w:val="28"/>
          <w:lang w:eastAsia="ru-RU"/>
        </w:rPr>
      </w:pPr>
      <w:r w:rsidRPr="001A304E">
        <w:rPr>
          <w:rFonts w:ascii="Times New Roman" w:eastAsia="Times New Roman" w:hAnsi="Times New Roman" w:cs="Times New Roman"/>
          <w:b/>
          <w:sz w:val="28"/>
          <w:szCs w:val="28"/>
          <w:lang w:eastAsia="ru-RU"/>
        </w:rPr>
        <w:t>Общеразвивающие упражнения:</w:t>
      </w:r>
    </w:p>
    <w:p w:rsidR="001A304E" w:rsidRPr="001A304E" w:rsidRDefault="001A304E" w:rsidP="001A304E">
      <w:pPr>
        <w:spacing w:after="0" w:line="360" w:lineRule="auto"/>
        <w:jc w:val="both"/>
        <w:rPr>
          <w:rFonts w:ascii="Times New Roman" w:eastAsia="Times New Roman" w:hAnsi="Times New Roman" w:cs="Times New Roman"/>
          <w:sz w:val="28"/>
          <w:szCs w:val="28"/>
          <w:lang w:eastAsia="ru-RU"/>
        </w:rPr>
      </w:pPr>
      <w:r w:rsidRPr="001A304E">
        <w:rPr>
          <w:rFonts w:ascii="Times New Roman" w:eastAsia="Times New Roman" w:hAnsi="Times New Roman" w:cs="Times New Roman"/>
          <w:sz w:val="28"/>
          <w:szCs w:val="28"/>
          <w:lang w:eastAsia="ru-RU"/>
        </w:rPr>
        <w:t xml:space="preserve">К общеразвивающим упражнениям относятся: упражнения для мышц рук, ног, туловища  (наклоны, выпады, приседания, повороты, круговые вращения в суставах и др.). </w:t>
      </w:r>
    </w:p>
    <w:p w:rsidR="001A304E" w:rsidRPr="001A304E" w:rsidRDefault="001A304E" w:rsidP="001A304E">
      <w:pPr>
        <w:spacing w:after="0" w:line="360" w:lineRule="auto"/>
        <w:jc w:val="both"/>
        <w:rPr>
          <w:rFonts w:ascii="Times New Roman" w:eastAsia="Times New Roman" w:hAnsi="Times New Roman" w:cs="Times New Roman"/>
          <w:sz w:val="28"/>
          <w:szCs w:val="28"/>
          <w:lang w:eastAsia="ru-RU"/>
        </w:rPr>
      </w:pPr>
      <w:r w:rsidRPr="001A304E">
        <w:rPr>
          <w:rFonts w:ascii="Times New Roman" w:eastAsia="Times New Roman" w:hAnsi="Times New Roman" w:cs="Times New Roman"/>
          <w:sz w:val="28"/>
          <w:szCs w:val="28"/>
          <w:lang w:eastAsia="ru-RU"/>
        </w:rPr>
        <w:t xml:space="preserve">Начинать комплекс общеразвивающих упражнений целесообразно с движений в мелких мышечных группах (вращения в голеностопных, лучезапястных суставах) и постепенно увеличивать нагрузку, переходя к средним мышечным группам (мышцы рук, мышцы ног), а затем - к крупным мышечным группам (мышцы туловища). </w:t>
      </w:r>
    </w:p>
    <w:p w:rsidR="001A304E" w:rsidRPr="001A304E" w:rsidRDefault="001A304E" w:rsidP="001A304E">
      <w:pPr>
        <w:spacing w:after="0" w:line="360" w:lineRule="auto"/>
        <w:jc w:val="both"/>
        <w:rPr>
          <w:rFonts w:ascii="Times New Roman" w:eastAsia="Times New Roman" w:hAnsi="Times New Roman" w:cs="Times New Roman"/>
          <w:sz w:val="28"/>
          <w:szCs w:val="28"/>
          <w:lang w:eastAsia="ru-RU"/>
        </w:rPr>
      </w:pPr>
      <w:r w:rsidRPr="001A304E">
        <w:rPr>
          <w:rFonts w:ascii="Times New Roman" w:eastAsia="Times New Roman" w:hAnsi="Times New Roman" w:cs="Times New Roman"/>
          <w:sz w:val="28"/>
          <w:szCs w:val="28"/>
          <w:lang w:eastAsia="ru-RU"/>
        </w:rPr>
        <w:t xml:space="preserve">Особое внимание целесообразно уделять упражнениям на мышцы плечевого пояса и мышцы шеи (вращения,  наклоны и повороты головой). Эти движения способствуют увеличению мозгового кровообращения, что, в свою очередь, повышает тонус нервной системы, а также умственную и физическую работоспособность организма. </w:t>
      </w:r>
    </w:p>
    <w:p w:rsidR="001A304E" w:rsidRPr="001A304E" w:rsidRDefault="001A304E" w:rsidP="001A304E">
      <w:pPr>
        <w:spacing w:after="0" w:line="360" w:lineRule="auto"/>
        <w:jc w:val="both"/>
        <w:rPr>
          <w:rFonts w:ascii="Times New Roman" w:eastAsia="Times New Roman" w:hAnsi="Times New Roman" w:cs="Times New Roman"/>
          <w:sz w:val="28"/>
          <w:szCs w:val="28"/>
          <w:lang w:eastAsia="ru-RU"/>
        </w:rPr>
      </w:pPr>
      <w:r w:rsidRPr="001A304E">
        <w:rPr>
          <w:rFonts w:ascii="Times New Roman" w:eastAsia="Times New Roman" w:hAnsi="Times New Roman" w:cs="Times New Roman"/>
          <w:sz w:val="28"/>
          <w:szCs w:val="28"/>
          <w:lang w:eastAsia="ru-RU"/>
        </w:rPr>
        <w:t xml:space="preserve">Вращения головой (повороты, наклоны, круговые движения) нужно выполнять плавно, в невысоком темпе. Лицам старшего возраста или склонным к головокружениям по тем или иным причинам (низкое содержание гемоглобина в крови, повышенное или пониженное давление, беременность и др.) целесообразно выполнять движения головой, стоя возле опоры, либо сидя. Людям с выраженными заболеваниями сосудов (аневризмы, склероз и др.) или шейного отдела позвоночника (шейный остеохондроз и др.) следует выполнять напряжения мышц шеи без осуществления движения. Для этого, например, можно использовать руку в качестве сопротивления и надавливать на нее головой. </w:t>
      </w:r>
    </w:p>
    <w:p w:rsidR="001A304E" w:rsidRPr="001A304E" w:rsidRDefault="001A304E" w:rsidP="001A304E">
      <w:pPr>
        <w:spacing w:after="0" w:line="360" w:lineRule="auto"/>
        <w:jc w:val="both"/>
        <w:rPr>
          <w:rFonts w:ascii="Times New Roman" w:eastAsia="Times New Roman" w:hAnsi="Times New Roman" w:cs="Times New Roman"/>
          <w:sz w:val="28"/>
          <w:szCs w:val="28"/>
          <w:lang w:eastAsia="ru-RU"/>
        </w:rPr>
      </w:pPr>
      <w:r w:rsidRPr="001A304E">
        <w:rPr>
          <w:rFonts w:ascii="Times New Roman" w:eastAsia="Times New Roman" w:hAnsi="Times New Roman" w:cs="Times New Roman"/>
          <w:sz w:val="28"/>
          <w:szCs w:val="28"/>
          <w:lang w:eastAsia="ru-RU"/>
        </w:rPr>
        <w:lastRenderedPageBreak/>
        <w:t xml:space="preserve">Выполнение комплекса общеразвивающих упражнений устраняет застойные явления в тканях, повышает кровообращение в мышцах, способствует увеличению эластичности мышц и суставных элементов, облегчает приток крови к сердцу, умеренно повышает температуру тела, работу сердца, дыхания, желез внутренней секреции. </w:t>
      </w:r>
    </w:p>
    <w:p w:rsidR="001A304E" w:rsidRPr="001A304E" w:rsidRDefault="001A304E" w:rsidP="001A304E">
      <w:pPr>
        <w:spacing w:after="0" w:line="360" w:lineRule="auto"/>
        <w:jc w:val="both"/>
        <w:rPr>
          <w:rFonts w:ascii="Times New Roman" w:eastAsia="Times New Roman" w:hAnsi="Times New Roman" w:cs="Times New Roman"/>
          <w:sz w:val="28"/>
          <w:szCs w:val="28"/>
          <w:lang w:eastAsia="ru-RU"/>
        </w:rPr>
      </w:pPr>
      <w:r w:rsidRPr="001A304E">
        <w:rPr>
          <w:rFonts w:ascii="Times New Roman" w:eastAsia="Times New Roman" w:hAnsi="Times New Roman" w:cs="Times New Roman"/>
          <w:sz w:val="28"/>
          <w:szCs w:val="28"/>
          <w:lang w:eastAsia="ru-RU"/>
        </w:rPr>
        <w:t xml:space="preserve">Упражнения, используемые в комплексе, полезно периодически менять, чтобы зарядка не превращалась в скучное и малоинтересное занятие. </w:t>
      </w:r>
    </w:p>
    <w:p w:rsidR="001A304E" w:rsidRPr="001A304E" w:rsidRDefault="001A304E" w:rsidP="001A304E">
      <w:pPr>
        <w:spacing w:after="0" w:line="360" w:lineRule="auto"/>
        <w:jc w:val="both"/>
        <w:rPr>
          <w:rFonts w:ascii="Times New Roman" w:eastAsia="Times New Roman" w:hAnsi="Times New Roman" w:cs="Times New Roman"/>
          <w:b/>
          <w:sz w:val="28"/>
          <w:szCs w:val="28"/>
          <w:lang w:eastAsia="ru-RU"/>
        </w:rPr>
      </w:pPr>
      <w:r w:rsidRPr="001A304E">
        <w:rPr>
          <w:rFonts w:ascii="Times New Roman" w:eastAsia="Times New Roman" w:hAnsi="Times New Roman" w:cs="Times New Roman"/>
          <w:b/>
          <w:sz w:val="28"/>
          <w:szCs w:val="28"/>
          <w:lang w:eastAsia="ru-RU"/>
        </w:rPr>
        <w:t>Упражнения для развития гибкости:</w:t>
      </w:r>
    </w:p>
    <w:p w:rsidR="001A304E" w:rsidRPr="001A304E" w:rsidRDefault="001A304E" w:rsidP="001A304E">
      <w:pPr>
        <w:spacing w:after="0" w:line="360" w:lineRule="auto"/>
        <w:jc w:val="both"/>
        <w:rPr>
          <w:rFonts w:ascii="Times New Roman" w:eastAsia="Times New Roman" w:hAnsi="Times New Roman" w:cs="Times New Roman"/>
          <w:sz w:val="28"/>
          <w:szCs w:val="28"/>
          <w:lang w:eastAsia="ru-RU"/>
        </w:rPr>
      </w:pPr>
      <w:r w:rsidRPr="001A304E">
        <w:rPr>
          <w:rFonts w:ascii="Times New Roman" w:eastAsia="Times New Roman" w:hAnsi="Times New Roman" w:cs="Times New Roman"/>
          <w:sz w:val="28"/>
          <w:szCs w:val="28"/>
          <w:lang w:eastAsia="ru-RU"/>
        </w:rPr>
        <w:t>В комплекс физических упражнений утренней гимнастики включаются упражнения на развитие подвижности в суставах (гибкости):</w:t>
      </w:r>
    </w:p>
    <w:p w:rsidR="001A304E" w:rsidRPr="001A304E" w:rsidRDefault="001A304E" w:rsidP="001A304E">
      <w:pPr>
        <w:spacing w:after="0" w:line="360" w:lineRule="auto"/>
        <w:jc w:val="both"/>
        <w:rPr>
          <w:rFonts w:ascii="Times New Roman" w:eastAsia="Times New Roman" w:hAnsi="Times New Roman" w:cs="Times New Roman"/>
          <w:sz w:val="28"/>
          <w:szCs w:val="28"/>
          <w:lang w:eastAsia="ru-RU"/>
        </w:rPr>
      </w:pPr>
      <w:r w:rsidRPr="001A304E">
        <w:rPr>
          <w:rFonts w:ascii="Times New Roman" w:eastAsia="Times New Roman" w:hAnsi="Times New Roman" w:cs="Times New Roman"/>
          <w:sz w:val="28"/>
          <w:szCs w:val="28"/>
          <w:lang w:eastAsia="ru-RU"/>
        </w:rPr>
        <w:t xml:space="preserve"> наклоны к прямым ногам из положений стоя и сидя, глубокие выпады, махи ногами и руками по большой амплитуде и др. Эти упражнения схожи с упражнениями на потягивание, но являются более интенсивными и </w:t>
      </w:r>
      <w:proofErr w:type="spellStart"/>
      <w:r w:rsidRPr="001A304E">
        <w:rPr>
          <w:rFonts w:ascii="Times New Roman" w:eastAsia="Times New Roman" w:hAnsi="Times New Roman" w:cs="Times New Roman"/>
          <w:sz w:val="28"/>
          <w:szCs w:val="28"/>
          <w:lang w:eastAsia="ru-RU"/>
        </w:rPr>
        <w:t>травмоопасными</w:t>
      </w:r>
      <w:proofErr w:type="spellEnd"/>
      <w:r w:rsidRPr="001A304E">
        <w:rPr>
          <w:rFonts w:ascii="Times New Roman" w:eastAsia="Times New Roman" w:hAnsi="Times New Roman" w:cs="Times New Roman"/>
          <w:sz w:val="28"/>
          <w:szCs w:val="28"/>
          <w:lang w:eastAsia="ru-RU"/>
        </w:rPr>
        <w:t>, поэтому их целесообразно применять после предварительного "разогрева" мышц, то есть в завершение комплекса общеразвивающих упражнений. Однако с осторожностью можно использовать упражнения на растягивание сразу после упражнений на потягивание. В последние годы для развития гибкости используются статические упражнения («</w:t>
      </w:r>
      <w:proofErr w:type="spellStart"/>
      <w:r w:rsidRPr="001A304E">
        <w:rPr>
          <w:rFonts w:ascii="Times New Roman" w:eastAsia="Times New Roman" w:hAnsi="Times New Roman" w:cs="Times New Roman"/>
          <w:sz w:val="28"/>
          <w:szCs w:val="28"/>
          <w:lang w:eastAsia="ru-RU"/>
        </w:rPr>
        <w:t>стретчинг</w:t>
      </w:r>
      <w:proofErr w:type="spellEnd"/>
      <w:r w:rsidRPr="001A304E">
        <w:rPr>
          <w:rFonts w:ascii="Times New Roman" w:eastAsia="Times New Roman" w:hAnsi="Times New Roman" w:cs="Times New Roman"/>
          <w:sz w:val="28"/>
          <w:szCs w:val="28"/>
          <w:lang w:eastAsia="ru-RU"/>
        </w:rPr>
        <w:t>»). Например, выполнив наклон вперед к прямым ногам, остаться в положения наклона от 30 до 45-60сек.</w:t>
      </w:r>
    </w:p>
    <w:p w:rsidR="001A304E" w:rsidRPr="001A304E" w:rsidRDefault="001A304E" w:rsidP="001A304E">
      <w:pPr>
        <w:spacing w:after="0" w:line="360" w:lineRule="auto"/>
        <w:jc w:val="both"/>
        <w:rPr>
          <w:rFonts w:ascii="Times New Roman" w:eastAsia="Times New Roman" w:hAnsi="Times New Roman" w:cs="Times New Roman"/>
          <w:sz w:val="28"/>
          <w:szCs w:val="28"/>
          <w:lang w:eastAsia="ru-RU"/>
        </w:rPr>
      </w:pPr>
      <w:r w:rsidRPr="001A304E">
        <w:rPr>
          <w:rFonts w:ascii="Times New Roman" w:eastAsia="Times New Roman" w:hAnsi="Times New Roman" w:cs="Times New Roman"/>
          <w:sz w:val="28"/>
          <w:szCs w:val="28"/>
          <w:lang w:eastAsia="ru-RU"/>
        </w:rPr>
        <w:t xml:space="preserve">Растягивание увеличивает обмен веществ в растягиваемых мышцах, улучшает кровообращение в них. В то же время упражнения на растягивание не вызывают существенного увеличения деятельности </w:t>
      </w:r>
      <w:proofErr w:type="gramStart"/>
      <w:r w:rsidRPr="001A304E">
        <w:rPr>
          <w:rFonts w:ascii="Times New Roman" w:eastAsia="Times New Roman" w:hAnsi="Times New Roman" w:cs="Times New Roman"/>
          <w:sz w:val="28"/>
          <w:szCs w:val="28"/>
          <w:lang w:eastAsia="ru-RU"/>
        </w:rPr>
        <w:t>сердечно-сосудистой</w:t>
      </w:r>
      <w:proofErr w:type="gramEnd"/>
      <w:r w:rsidRPr="001A304E">
        <w:rPr>
          <w:rFonts w:ascii="Times New Roman" w:eastAsia="Times New Roman" w:hAnsi="Times New Roman" w:cs="Times New Roman"/>
          <w:sz w:val="28"/>
          <w:szCs w:val="28"/>
          <w:lang w:eastAsia="ru-RU"/>
        </w:rPr>
        <w:t xml:space="preserve"> и дыхательной систем. </w:t>
      </w:r>
    </w:p>
    <w:p w:rsidR="001A304E" w:rsidRPr="001A304E" w:rsidRDefault="001A304E" w:rsidP="001A304E">
      <w:pPr>
        <w:spacing w:after="0" w:line="360" w:lineRule="auto"/>
        <w:jc w:val="both"/>
        <w:rPr>
          <w:rFonts w:ascii="Times New Roman" w:eastAsia="Times New Roman" w:hAnsi="Times New Roman" w:cs="Times New Roman"/>
          <w:sz w:val="28"/>
          <w:szCs w:val="28"/>
          <w:lang w:eastAsia="ru-RU"/>
        </w:rPr>
      </w:pPr>
      <w:r w:rsidRPr="001A304E">
        <w:rPr>
          <w:rFonts w:ascii="Times New Roman" w:eastAsia="Times New Roman" w:hAnsi="Times New Roman" w:cs="Times New Roman"/>
          <w:sz w:val="28"/>
          <w:szCs w:val="28"/>
          <w:lang w:eastAsia="ru-RU"/>
        </w:rPr>
        <w:t>Особое внимание необходимо уделять упражнениям на гибкость для позвоночника. Для позвоночника необходимо ежедневно выполнять 3-5 упражнений на гибкость, в течение 5-7мин.</w:t>
      </w:r>
    </w:p>
    <w:p w:rsidR="001A304E" w:rsidRPr="001A304E" w:rsidRDefault="001A304E" w:rsidP="001A304E">
      <w:pPr>
        <w:spacing w:after="0" w:line="360" w:lineRule="auto"/>
        <w:jc w:val="both"/>
        <w:rPr>
          <w:rFonts w:ascii="Times New Roman" w:eastAsia="Times New Roman" w:hAnsi="Times New Roman" w:cs="Times New Roman"/>
          <w:b/>
          <w:sz w:val="28"/>
          <w:szCs w:val="28"/>
          <w:lang w:eastAsia="ru-RU"/>
        </w:rPr>
      </w:pPr>
      <w:r w:rsidRPr="001A304E">
        <w:rPr>
          <w:rFonts w:ascii="Times New Roman" w:eastAsia="Times New Roman" w:hAnsi="Times New Roman" w:cs="Times New Roman"/>
          <w:b/>
          <w:sz w:val="28"/>
          <w:szCs w:val="28"/>
          <w:lang w:eastAsia="ru-RU"/>
        </w:rPr>
        <w:t>Бег и прыжки:</w:t>
      </w:r>
    </w:p>
    <w:p w:rsidR="001A304E" w:rsidRPr="001A304E" w:rsidRDefault="001A304E" w:rsidP="001A304E">
      <w:pPr>
        <w:spacing w:after="0" w:line="360" w:lineRule="auto"/>
        <w:jc w:val="both"/>
        <w:rPr>
          <w:rFonts w:ascii="Times New Roman" w:eastAsia="Times New Roman" w:hAnsi="Times New Roman" w:cs="Times New Roman"/>
          <w:sz w:val="28"/>
          <w:szCs w:val="28"/>
          <w:lang w:eastAsia="ru-RU"/>
        </w:rPr>
      </w:pPr>
      <w:r w:rsidRPr="001A304E">
        <w:rPr>
          <w:rFonts w:ascii="Times New Roman" w:eastAsia="Times New Roman" w:hAnsi="Times New Roman" w:cs="Times New Roman"/>
          <w:sz w:val="28"/>
          <w:szCs w:val="28"/>
          <w:lang w:eastAsia="ru-RU"/>
        </w:rPr>
        <w:t xml:space="preserve">После завершения комплекса общеразвивающих упражнений организм подготовлен к выполнению более интенсивных нагрузок. Бег и прыжки в </w:t>
      </w:r>
      <w:r w:rsidRPr="001A304E">
        <w:rPr>
          <w:rFonts w:ascii="Times New Roman" w:eastAsia="Times New Roman" w:hAnsi="Times New Roman" w:cs="Times New Roman"/>
          <w:sz w:val="28"/>
          <w:szCs w:val="28"/>
          <w:lang w:eastAsia="ru-RU"/>
        </w:rPr>
        <w:lastRenderedPageBreak/>
        <w:t xml:space="preserve">большей степени, чем другие упражнения, интенсифицируют процессы жизнедеятельности, способствуя переходу организма на новый, более высокий уровень функционирования. </w:t>
      </w:r>
    </w:p>
    <w:p w:rsidR="001A304E" w:rsidRPr="001A304E" w:rsidRDefault="001A304E" w:rsidP="001A304E">
      <w:pPr>
        <w:spacing w:after="0" w:line="360" w:lineRule="auto"/>
        <w:jc w:val="both"/>
        <w:rPr>
          <w:rFonts w:ascii="Times New Roman" w:eastAsia="Times New Roman" w:hAnsi="Times New Roman" w:cs="Times New Roman"/>
          <w:sz w:val="28"/>
          <w:szCs w:val="28"/>
          <w:lang w:eastAsia="ru-RU"/>
        </w:rPr>
      </w:pPr>
      <w:r w:rsidRPr="001A304E">
        <w:rPr>
          <w:rFonts w:ascii="Times New Roman" w:eastAsia="Times New Roman" w:hAnsi="Times New Roman" w:cs="Times New Roman"/>
          <w:sz w:val="28"/>
          <w:szCs w:val="28"/>
          <w:lang w:eastAsia="ru-RU"/>
        </w:rPr>
        <w:t xml:space="preserve">Медленный бег развивает общую выносливость - способность длительно и эффективно выполнять работу умеренной интенсивности. В свою очередь, выносливость тесно связана с общими функциональными возможностями организма и его способностью противостоять различным неблагоприятным факторам. </w:t>
      </w:r>
    </w:p>
    <w:p w:rsidR="001A304E" w:rsidRPr="001A304E" w:rsidRDefault="001A304E" w:rsidP="001A304E">
      <w:pPr>
        <w:spacing w:after="0" w:line="360" w:lineRule="auto"/>
        <w:jc w:val="both"/>
        <w:rPr>
          <w:rFonts w:ascii="Times New Roman" w:eastAsia="Times New Roman" w:hAnsi="Times New Roman" w:cs="Times New Roman"/>
          <w:sz w:val="28"/>
          <w:szCs w:val="28"/>
          <w:lang w:eastAsia="ru-RU"/>
        </w:rPr>
      </w:pPr>
      <w:r w:rsidRPr="001A304E">
        <w:rPr>
          <w:rFonts w:ascii="Times New Roman" w:eastAsia="Times New Roman" w:hAnsi="Times New Roman" w:cs="Times New Roman"/>
          <w:sz w:val="28"/>
          <w:szCs w:val="28"/>
          <w:lang w:eastAsia="ru-RU"/>
        </w:rPr>
        <w:t xml:space="preserve">Использование бега  и прыжков  необходимо с особой осторожностью людям с избыточной массой тела, с заболеваниями опорно-двигательного аппарата, прежде всего позвоночника. </w:t>
      </w:r>
    </w:p>
    <w:p w:rsidR="001A304E" w:rsidRPr="001A304E" w:rsidRDefault="001A304E" w:rsidP="001A304E">
      <w:pPr>
        <w:spacing w:after="0" w:line="360" w:lineRule="auto"/>
        <w:jc w:val="both"/>
        <w:rPr>
          <w:rFonts w:ascii="Times New Roman" w:eastAsia="Times New Roman" w:hAnsi="Times New Roman" w:cs="Times New Roman"/>
          <w:sz w:val="28"/>
          <w:szCs w:val="28"/>
          <w:lang w:eastAsia="ru-RU"/>
        </w:rPr>
      </w:pPr>
      <w:r w:rsidRPr="001A304E">
        <w:rPr>
          <w:rFonts w:ascii="Times New Roman" w:eastAsia="Times New Roman" w:hAnsi="Times New Roman" w:cs="Times New Roman"/>
          <w:sz w:val="28"/>
          <w:szCs w:val="28"/>
          <w:lang w:eastAsia="ru-RU"/>
        </w:rPr>
        <w:t>Бегать на утренней физической зарядке нужно с такой скоростью, при которой можно без одышки разговаривать. Длительность утренней пробежки может быть самой различной, и зависит от уровня подготовленности.</w:t>
      </w:r>
    </w:p>
    <w:p w:rsidR="001A304E" w:rsidRPr="001A304E" w:rsidRDefault="001A304E" w:rsidP="001A304E">
      <w:pPr>
        <w:spacing w:after="0" w:line="360" w:lineRule="auto"/>
        <w:jc w:val="both"/>
        <w:rPr>
          <w:rFonts w:ascii="Times New Roman" w:eastAsia="Times New Roman" w:hAnsi="Times New Roman" w:cs="Times New Roman"/>
          <w:sz w:val="28"/>
          <w:szCs w:val="28"/>
          <w:lang w:eastAsia="ru-RU"/>
        </w:rPr>
      </w:pPr>
      <w:r w:rsidRPr="001A304E">
        <w:rPr>
          <w:rFonts w:ascii="Times New Roman" w:eastAsia="Times New Roman" w:hAnsi="Times New Roman" w:cs="Times New Roman"/>
          <w:sz w:val="28"/>
          <w:szCs w:val="28"/>
          <w:lang w:eastAsia="ru-RU"/>
        </w:rPr>
        <w:t xml:space="preserve">В определенной степени бег или прыжковые упражнения можно заменить интенсивными танцевальными движениями, выполняемыми не менее 5-7 минут. </w:t>
      </w:r>
    </w:p>
    <w:p w:rsidR="001A304E" w:rsidRPr="001A304E" w:rsidRDefault="001A304E" w:rsidP="001A304E">
      <w:pPr>
        <w:spacing w:after="0" w:line="360" w:lineRule="auto"/>
        <w:jc w:val="both"/>
        <w:rPr>
          <w:rFonts w:ascii="Times New Roman" w:eastAsia="Times New Roman" w:hAnsi="Times New Roman" w:cs="Times New Roman"/>
          <w:sz w:val="28"/>
          <w:szCs w:val="28"/>
          <w:lang w:eastAsia="ru-RU"/>
        </w:rPr>
      </w:pPr>
      <w:r w:rsidRPr="001A304E">
        <w:rPr>
          <w:rFonts w:ascii="Times New Roman" w:eastAsia="Times New Roman" w:hAnsi="Times New Roman" w:cs="Times New Roman"/>
          <w:sz w:val="28"/>
          <w:szCs w:val="28"/>
          <w:lang w:eastAsia="ru-RU"/>
        </w:rPr>
        <w:t xml:space="preserve">Для достижения более или менее ощутимого физиологического эффекта длительность прыжковых упражнений должна быть не менее двух-трех минут. Целесообразно использовать 2-3 серии прыжков длительностью 1-2 минуты каждая и интервалом отдыха между ними не более 1 минуты. </w:t>
      </w:r>
    </w:p>
    <w:p w:rsidR="001A304E" w:rsidRPr="001A304E" w:rsidRDefault="001A304E" w:rsidP="001A304E">
      <w:pPr>
        <w:spacing w:after="0" w:line="360" w:lineRule="auto"/>
        <w:jc w:val="both"/>
        <w:rPr>
          <w:rFonts w:ascii="Times New Roman" w:eastAsia="Times New Roman" w:hAnsi="Times New Roman" w:cs="Times New Roman"/>
          <w:b/>
          <w:sz w:val="28"/>
          <w:szCs w:val="28"/>
          <w:lang w:eastAsia="ru-RU"/>
        </w:rPr>
      </w:pPr>
      <w:r w:rsidRPr="001A304E">
        <w:rPr>
          <w:rFonts w:ascii="Times New Roman" w:eastAsia="Times New Roman" w:hAnsi="Times New Roman" w:cs="Times New Roman"/>
          <w:b/>
          <w:sz w:val="28"/>
          <w:szCs w:val="28"/>
          <w:lang w:eastAsia="ru-RU"/>
        </w:rPr>
        <w:t>Дыхательные упражнения:</w:t>
      </w:r>
    </w:p>
    <w:p w:rsidR="001A304E" w:rsidRPr="001A304E" w:rsidRDefault="001A304E" w:rsidP="001A304E">
      <w:pPr>
        <w:spacing w:after="0" w:line="360" w:lineRule="auto"/>
        <w:jc w:val="both"/>
        <w:rPr>
          <w:rFonts w:ascii="Times New Roman" w:eastAsia="Times New Roman" w:hAnsi="Times New Roman" w:cs="Times New Roman"/>
          <w:sz w:val="28"/>
          <w:szCs w:val="28"/>
          <w:lang w:eastAsia="ru-RU"/>
        </w:rPr>
      </w:pPr>
      <w:r w:rsidRPr="001A304E">
        <w:rPr>
          <w:rFonts w:ascii="Times New Roman" w:eastAsia="Times New Roman" w:hAnsi="Times New Roman" w:cs="Times New Roman"/>
          <w:sz w:val="28"/>
          <w:szCs w:val="28"/>
          <w:lang w:eastAsia="ru-RU"/>
        </w:rPr>
        <w:t xml:space="preserve">Здоровым людям дыхательные упражнения, выполняемые после комплекса общеразвивающих, беговых или прыжковых движений, служат, в основном, для восстановления ритма дыхания после нагрузки. </w:t>
      </w:r>
    </w:p>
    <w:p w:rsidR="001A304E" w:rsidRPr="001A304E" w:rsidRDefault="001A304E" w:rsidP="001A304E">
      <w:pPr>
        <w:spacing w:after="0" w:line="360" w:lineRule="auto"/>
        <w:jc w:val="both"/>
        <w:rPr>
          <w:rFonts w:ascii="Times New Roman" w:eastAsia="Times New Roman" w:hAnsi="Times New Roman" w:cs="Times New Roman"/>
          <w:sz w:val="28"/>
          <w:szCs w:val="28"/>
          <w:lang w:eastAsia="ru-RU"/>
        </w:rPr>
      </w:pPr>
      <w:r w:rsidRPr="001A304E">
        <w:rPr>
          <w:rFonts w:ascii="Times New Roman" w:eastAsia="Times New Roman" w:hAnsi="Times New Roman" w:cs="Times New Roman"/>
          <w:sz w:val="28"/>
          <w:szCs w:val="28"/>
          <w:lang w:eastAsia="ru-RU"/>
        </w:rPr>
        <w:t xml:space="preserve">Однако с помощью дыхательных упражнений можно решать и другие задачи, что особенно актуально для людей с ослабленным здоровьем, либо страдающих различными видами заболеваний. </w:t>
      </w:r>
    </w:p>
    <w:p w:rsidR="001A304E" w:rsidRPr="001A304E" w:rsidRDefault="001A304E" w:rsidP="001A304E">
      <w:pPr>
        <w:spacing w:after="0" w:line="360" w:lineRule="auto"/>
        <w:jc w:val="both"/>
        <w:rPr>
          <w:rFonts w:ascii="Times New Roman" w:eastAsia="Times New Roman" w:hAnsi="Times New Roman" w:cs="Times New Roman"/>
          <w:sz w:val="28"/>
          <w:szCs w:val="28"/>
          <w:lang w:eastAsia="ru-RU"/>
        </w:rPr>
      </w:pPr>
      <w:r w:rsidRPr="001A304E">
        <w:rPr>
          <w:rFonts w:ascii="Times New Roman" w:eastAsia="Times New Roman" w:hAnsi="Times New Roman" w:cs="Times New Roman"/>
          <w:sz w:val="28"/>
          <w:szCs w:val="28"/>
          <w:lang w:eastAsia="ru-RU"/>
        </w:rPr>
        <w:t>К специальным дыхательным упражнениям можно отнести</w:t>
      </w:r>
    </w:p>
    <w:p w:rsidR="001A304E" w:rsidRPr="001A304E" w:rsidRDefault="001A304E" w:rsidP="001A304E">
      <w:pPr>
        <w:spacing w:after="0" w:line="360" w:lineRule="auto"/>
        <w:jc w:val="both"/>
        <w:rPr>
          <w:rFonts w:ascii="Times New Roman" w:eastAsia="Times New Roman" w:hAnsi="Times New Roman" w:cs="Times New Roman"/>
          <w:sz w:val="28"/>
          <w:szCs w:val="28"/>
          <w:lang w:eastAsia="ru-RU"/>
        </w:rPr>
      </w:pPr>
      <w:r w:rsidRPr="001A304E">
        <w:rPr>
          <w:rFonts w:ascii="Times New Roman" w:eastAsia="Times New Roman" w:hAnsi="Times New Roman" w:cs="Times New Roman"/>
          <w:sz w:val="28"/>
          <w:szCs w:val="28"/>
          <w:lang w:eastAsia="ru-RU"/>
        </w:rPr>
        <w:t>Брюшное (диафрагмальное) дыхание</w:t>
      </w:r>
    </w:p>
    <w:p w:rsidR="001A304E" w:rsidRPr="001A304E" w:rsidRDefault="001A304E" w:rsidP="001A304E">
      <w:pPr>
        <w:spacing w:after="0" w:line="360" w:lineRule="auto"/>
        <w:jc w:val="both"/>
        <w:rPr>
          <w:rFonts w:ascii="Times New Roman" w:eastAsia="Times New Roman" w:hAnsi="Times New Roman" w:cs="Times New Roman"/>
          <w:sz w:val="28"/>
          <w:szCs w:val="28"/>
          <w:lang w:eastAsia="ru-RU"/>
        </w:rPr>
      </w:pPr>
      <w:r w:rsidRPr="001A304E">
        <w:rPr>
          <w:rFonts w:ascii="Times New Roman" w:eastAsia="Times New Roman" w:hAnsi="Times New Roman" w:cs="Times New Roman"/>
          <w:sz w:val="28"/>
          <w:szCs w:val="28"/>
          <w:lang w:eastAsia="ru-RU"/>
        </w:rPr>
        <w:lastRenderedPageBreak/>
        <w:t>Различные виды задержек дыхания в фазе вдоха или выдоха</w:t>
      </w:r>
    </w:p>
    <w:p w:rsidR="001A304E" w:rsidRPr="001A304E" w:rsidRDefault="001A304E" w:rsidP="001A304E">
      <w:pPr>
        <w:spacing w:after="0" w:line="360" w:lineRule="auto"/>
        <w:jc w:val="both"/>
        <w:rPr>
          <w:rFonts w:ascii="Times New Roman" w:eastAsia="Times New Roman" w:hAnsi="Times New Roman" w:cs="Times New Roman"/>
          <w:sz w:val="28"/>
          <w:szCs w:val="28"/>
          <w:lang w:eastAsia="ru-RU"/>
        </w:rPr>
      </w:pPr>
      <w:r w:rsidRPr="001A304E">
        <w:rPr>
          <w:rFonts w:ascii="Times New Roman" w:eastAsia="Times New Roman" w:hAnsi="Times New Roman" w:cs="Times New Roman"/>
          <w:sz w:val="28"/>
          <w:szCs w:val="28"/>
          <w:lang w:eastAsia="ru-RU"/>
        </w:rPr>
        <w:t>Сочетание вдоха или выдоха с движениями рук или туловища</w:t>
      </w:r>
    </w:p>
    <w:p w:rsidR="001A304E" w:rsidRPr="001A304E" w:rsidRDefault="001A304E" w:rsidP="001A304E">
      <w:pPr>
        <w:spacing w:after="0" w:line="360" w:lineRule="auto"/>
        <w:jc w:val="both"/>
        <w:rPr>
          <w:rFonts w:ascii="Times New Roman" w:eastAsia="Times New Roman" w:hAnsi="Times New Roman" w:cs="Times New Roman"/>
          <w:sz w:val="28"/>
          <w:szCs w:val="28"/>
          <w:lang w:eastAsia="ru-RU"/>
        </w:rPr>
      </w:pPr>
      <w:r w:rsidRPr="001A304E">
        <w:rPr>
          <w:rFonts w:ascii="Times New Roman" w:eastAsia="Times New Roman" w:hAnsi="Times New Roman" w:cs="Times New Roman"/>
          <w:sz w:val="28"/>
          <w:szCs w:val="28"/>
          <w:lang w:eastAsia="ru-RU"/>
        </w:rPr>
        <w:t>Выполнение дыхательных движений из различных исходных положений</w:t>
      </w:r>
    </w:p>
    <w:p w:rsidR="001A304E" w:rsidRPr="001A304E" w:rsidRDefault="001A304E" w:rsidP="001A304E">
      <w:pPr>
        <w:spacing w:after="0" w:line="360" w:lineRule="auto"/>
        <w:jc w:val="both"/>
        <w:rPr>
          <w:rFonts w:ascii="Times New Roman" w:eastAsia="Times New Roman" w:hAnsi="Times New Roman" w:cs="Times New Roman"/>
          <w:sz w:val="28"/>
          <w:szCs w:val="28"/>
          <w:lang w:eastAsia="ru-RU"/>
        </w:rPr>
      </w:pPr>
      <w:r w:rsidRPr="001A304E">
        <w:rPr>
          <w:rFonts w:ascii="Times New Roman" w:eastAsia="Times New Roman" w:hAnsi="Times New Roman" w:cs="Times New Roman"/>
          <w:sz w:val="28"/>
          <w:szCs w:val="28"/>
          <w:lang w:eastAsia="ru-RU"/>
        </w:rPr>
        <w:t>Другие дыхательные упражнения (например, протяжное пение и др.)</w:t>
      </w:r>
    </w:p>
    <w:p w:rsidR="001A304E" w:rsidRPr="001A304E" w:rsidRDefault="001A304E" w:rsidP="001A304E">
      <w:pPr>
        <w:spacing w:after="0" w:line="360" w:lineRule="auto"/>
        <w:jc w:val="both"/>
        <w:rPr>
          <w:rFonts w:ascii="Times New Roman" w:eastAsia="Times New Roman" w:hAnsi="Times New Roman" w:cs="Times New Roman"/>
          <w:sz w:val="28"/>
          <w:szCs w:val="28"/>
          <w:lang w:eastAsia="ru-RU"/>
        </w:rPr>
      </w:pPr>
      <w:r w:rsidRPr="001A304E">
        <w:rPr>
          <w:rFonts w:ascii="Times New Roman" w:eastAsia="Times New Roman" w:hAnsi="Times New Roman" w:cs="Times New Roman"/>
          <w:sz w:val="28"/>
          <w:szCs w:val="28"/>
          <w:lang w:eastAsia="ru-RU"/>
        </w:rPr>
        <w:t xml:space="preserve">Дыхательные упражнения влияют на изменение газового состава крови (чаще всего, повышая содержание в ней кислорода), что улучшает работу мозга. Они способствуют устранению застойных явлений в органах дыхания, помогают отхождению мокроты, предупреждая развитие респираторных и легочных инфекций, при регулярном применении увеличивают силу дыхательных мышц. Некоторые виды дыхательных упражнений (брюшное дыхание) облегчают приток крови из нижней части тела к сердцу. При этом увеличивается кровоснабжение и повышается интенсивность работы органов брюшной полости, устраняются спазмы, предупреждается развитие запоров. </w:t>
      </w:r>
    </w:p>
    <w:p w:rsidR="001A304E" w:rsidRPr="001A304E" w:rsidRDefault="001A304E" w:rsidP="001A304E">
      <w:pPr>
        <w:spacing w:after="0" w:line="360" w:lineRule="auto"/>
        <w:jc w:val="both"/>
        <w:rPr>
          <w:rFonts w:ascii="Times New Roman" w:eastAsia="Times New Roman" w:hAnsi="Times New Roman" w:cs="Times New Roman"/>
          <w:sz w:val="28"/>
          <w:szCs w:val="28"/>
          <w:lang w:eastAsia="ru-RU"/>
        </w:rPr>
      </w:pPr>
      <w:r w:rsidRPr="001A304E">
        <w:rPr>
          <w:rFonts w:ascii="Times New Roman" w:eastAsia="Times New Roman" w:hAnsi="Times New Roman" w:cs="Times New Roman"/>
          <w:sz w:val="28"/>
          <w:szCs w:val="28"/>
          <w:lang w:eastAsia="ru-RU"/>
        </w:rPr>
        <w:t xml:space="preserve">Особенно показаны дыхательные упражнения лицам, страдающим заболеваниями органов дыхания (пневмония, бронхиальная астма), сердца, нервной системы (вегетососудистые дистонии), сосудов (варикозное расширение вен), заболеваниями органов брюшной полости, женщинам с заболеваниями женских органов, беременным женщинам. </w:t>
      </w:r>
    </w:p>
    <w:p w:rsidR="001A304E" w:rsidRPr="001A304E" w:rsidRDefault="001A304E" w:rsidP="001A304E">
      <w:pPr>
        <w:spacing w:after="0" w:line="360" w:lineRule="auto"/>
        <w:jc w:val="both"/>
        <w:rPr>
          <w:rFonts w:ascii="Times New Roman" w:eastAsia="Times New Roman" w:hAnsi="Times New Roman" w:cs="Times New Roman"/>
          <w:sz w:val="28"/>
          <w:szCs w:val="28"/>
          <w:lang w:eastAsia="ru-RU"/>
        </w:rPr>
      </w:pPr>
      <w:r w:rsidRPr="001A304E">
        <w:rPr>
          <w:rFonts w:ascii="Times New Roman" w:eastAsia="Times New Roman" w:hAnsi="Times New Roman" w:cs="Times New Roman"/>
          <w:sz w:val="28"/>
          <w:szCs w:val="28"/>
          <w:lang w:eastAsia="ru-RU"/>
        </w:rPr>
        <w:t>При проведении  утренней физической зарядки необходимо особо учитывать санитарно-гигиенические условия. Лучше всего зарядку проводить на свежем воздухе в парке, сквере, на набережной или за городом. Но даже в крупных промышленных городах в утренние часы (до 7.00), воздух достаточно чист.</w:t>
      </w:r>
    </w:p>
    <w:p w:rsidR="001A304E" w:rsidRPr="001A304E" w:rsidRDefault="001A304E" w:rsidP="001A304E">
      <w:pPr>
        <w:spacing w:after="0" w:line="360" w:lineRule="auto"/>
        <w:jc w:val="both"/>
        <w:rPr>
          <w:rFonts w:ascii="Times New Roman" w:eastAsia="Times New Roman" w:hAnsi="Times New Roman" w:cs="Times New Roman"/>
          <w:sz w:val="28"/>
          <w:szCs w:val="28"/>
          <w:lang w:eastAsia="ru-RU"/>
        </w:rPr>
      </w:pPr>
      <w:r w:rsidRPr="001A304E">
        <w:rPr>
          <w:rFonts w:ascii="Times New Roman" w:eastAsia="Times New Roman" w:hAnsi="Times New Roman" w:cs="Times New Roman"/>
          <w:sz w:val="28"/>
          <w:szCs w:val="28"/>
          <w:lang w:eastAsia="ru-RU"/>
        </w:rPr>
        <w:t>Проведение зарядки на свежем воздухе способствует закаливанию организма, повышению устойчивости организма  к низким и высоким температурам.</w:t>
      </w:r>
    </w:p>
    <w:p w:rsidR="001A304E" w:rsidRPr="001A304E" w:rsidRDefault="001A304E" w:rsidP="001A304E">
      <w:pPr>
        <w:spacing w:after="0" w:line="360" w:lineRule="auto"/>
        <w:jc w:val="both"/>
        <w:rPr>
          <w:rFonts w:ascii="Times New Roman" w:eastAsia="Times New Roman" w:hAnsi="Times New Roman" w:cs="Times New Roman"/>
          <w:sz w:val="28"/>
          <w:szCs w:val="28"/>
          <w:lang w:eastAsia="ru-RU"/>
        </w:rPr>
      </w:pPr>
      <w:proofErr w:type="gramStart"/>
      <w:r w:rsidRPr="001A304E">
        <w:rPr>
          <w:rFonts w:ascii="Times New Roman" w:eastAsia="Times New Roman" w:hAnsi="Times New Roman" w:cs="Times New Roman"/>
          <w:sz w:val="28"/>
          <w:szCs w:val="28"/>
          <w:lang w:eastAsia="ru-RU"/>
        </w:rPr>
        <w:t xml:space="preserve">Таким образом, ежедневное выполнение комплекса утренней гимнастики после сна, разработанного с учетом закономерностей функционирования организма и индивидуальных особенностей конкретного человека, позволяет подготовить организм к предстоящим умственным, физическим и эмоциональным нагрузкам, является хорошим средством сохранения и </w:t>
      </w:r>
      <w:r w:rsidRPr="001A304E">
        <w:rPr>
          <w:rFonts w:ascii="Times New Roman" w:eastAsia="Times New Roman" w:hAnsi="Times New Roman" w:cs="Times New Roman"/>
          <w:sz w:val="28"/>
          <w:szCs w:val="28"/>
          <w:lang w:eastAsia="ru-RU"/>
        </w:rPr>
        <w:lastRenderedPageBreak/>
        <w:t xml:space="preserve">укрепления здоровья, профилактики и в отдельных случаях - лечения заболеваний, обеспечивает высокую умственную и физическую работоспособность в течение дня. </w:t>
      </w:r>
      <w:proofErr w:type="gramEnd"/>
    </w:p>
    <w:p w:rsidR="001A304E" w:rsidRPr="001A304E" w:rsidRDefault="001A304E" w:rsidP="001A304E">
      <w:pPr>
        <w:spacing w:after="0" w:line="360" w:lineRule="auto"/>
        <w:jc w:val="both"/>
        <w:rPr>
          <w:rFonts w:ascii="Times New Roman" w:eastAsia="Times New Roman" w:hAnsi="Times New Roman" w:cs="Times New Roman"/>
          <w:sz w:val="28"/>
          <w:szCs w:val="28"/>
          <w:lang w:eastAsia="ru-RU"/>
        </w:rPr>
      </w:pPr>
      <w:r w:rsidRPr="001A304E">
        <w:rPr>
          <w:rFonts w:ascii="Times New Roman" w:eastAsia="Times New Roman" w:hAnsi="Times New Roman" w:cs="Times New Roman"/>
          <w:sz w:val="28"/>
          <w:szCs w:val="28"/>
          <w:lang w:eastAsia="ru-RU"/>
        </w:rPr>
        <w:t xml:space="preserve">Зарядка увеличивает общий уровень двигательной активности человека, снижая неблагоприятные последствия малоподвижного образа жизни. Грамотно составленный комплекс утреней зарядки не вызывает отрицательных эмоций, одновременно повышает  настроение, самочувствие и активность человека. </w:t>
      </w:r>
    </w:p>
    <w:p w:rsidR="001A304E" w:rsidRPr="001A304E" w:rsidRDefault="000C5EBC" w:rsidP="001A304E">
      <w:pPr>
        <w:spacing w:after="0" w:line="360" w:lineRule="auto"/>
        <w:jc w:val="center"/>
        <w:rPr>
          <w:rFonts w:ascii="Times New Roman" w:eastAsia="Times New Roman" w:hAnsi="Times New Roman" w:cs="Times New Roman"/>
          <w:b/>
          <w:sz w:val="32"/>
          <w:szCs w:val="32"/>
          <w:lang w:eastAsia="ru-RU"/>
        </w:rPr>
      </w:pPr>
      <w:r>
        <w:rPr>
          <w:rFonts w:ascii="Times New Roman" w:eastAsia="Times New Roman" w:hAnsi="Times New Roman" w:cs="Times New Roman"/>
          <w:b/>
          <w:sz w:val="32"/>
          <w:szCs w:val="32"/>
          <w:lang w:eastAsia="ru-RU"/>
        </w:rPr>
        <w:t xml:space="preserve">2. </w:t>
      </w:r>
      <w:r w:rsidR="001A304E" w:rsidRPr="001A304E">
        <w:rPr>
          <w:rFonts w:ascii="Times New Roman" w:eastAsia="Times New Roman" w:hAnsi="Times New Roman" w:cs="Times New Roman"/>
          <w:b/>
          <w:sz w:val="32"/>
          <w:szCs w:val="32"/>
          <w:lang w:eastAsia="ru-RU"/>
        </w:rPr>
        <w:t>Попутная тренировка</w:t>
      </w:r>
    </w:p>
    <w:p w:rsidR="001A304E" w:rsidRPr="001A304E" w:rsidRDefault="001A304E" w:rsidP="001A304E">
      <w:pPr>
        <w:spacing w:after="0" w:line="360" w:lineRule="auto"/>
        <w:jc w:val="both"/>
        <w:rPr>
          <w:rFonts w:ascii="Times New Roman" w:eastAsia="Times New Roman" w:hAnsi="Times New Roman" w:cs="Times New Roman"/>
          <w:sz w:val="28"/>
          <w:szCs w:val="28"/>
          <w:lang w:eastAsia="ru-RU"/>
        </w:rPr>
      </w:pPr>
      <w:r w:rsidRPr="001A304E">
        <w:rPr>
          <w:rFonts w:ascii="Times New Roman" w:eastAsia="Times New Roman" w:hAnsi="Times New Roman" w:cs="Times New Roman"/>
          <w:sz w:val="28"/>
          <w:szCs w:val="28"/>
          <w:lang w:eastAsia="ru-RU"/>
        </w:rPr>
        <w:t xml:space="preserve">Доктор Виталий </w:t>
      </w:r>
      <w:proofErr w:type="spellStart"/>
      <w:r w:rsidRPr="001A304E">
        <w:rPr>
          <w:rFonts w:ascii="Times New Roman" w:eastAsia="Times New Roman" w:hAnsi="Times New Roman" w:cs="Times New Roman"/>
          <w:sz w:val="28"/>
          <w:szCs w:val="28"/>
          <w:lang w:eastAsia="ru-RU"/>
        </w:rPr>
        <w:t>Гитт</w:t>
      </w:r>
      <w:proofErr w:type="spellEnd"/>
      <w:r w:rsidRPr="001A304E">
        <w:rPr>
          <w:rFonts w:ascii="Times New Roman" w:eastAsia="Times New Roman" w:hAnsi="Times New Roman" w:cs="Times New Roman"/>
          <w:sz w:val="28"/>
          <w:szCs w:val="28"/>
          <w:lang w:eastAsia="ru-RU"/>
        </w:rPr>
        <w:t xml:space="preserve">, опираясь на опыт работы со сколиозами, утверждает, что между осанкой и счастьем в жизни, удачей в бизнесе, карьере, учебе существует прямая зависимость. По его мнению, искривление позвоночника заметно сказывается на характере. Один из признаков сколиоза - асимметрия лопаток и разная высота плеч. Замечено, что если у человека правое плечо чуть выше левого, то он не верит в собственные силы. Сильно выдвинутая вперед голова говорит о том, что человек не способен противостоять ударам судьбы. Сутулый всегда зависим от обстоятельств или окружающих его людей. </w:t>
      </w:r>
    </w:p>
    <w:p w:rsidR="001A304E" w:rsidRPr="001A304E" w:rsidRDefault="001A304E" w:rsidP="001A304E">
      <w:pPr>
        <w:spacing w:after="0" w:line="360" w:lineRule="auto"/>
        <w:jc w:val="both"/>
        <w:rPr>
          <w:rFonts w:ascii="Times New Roman" w:eastAsia="Times New Roman" w:hAnsi="Times New Roman" w:cs="Times New Roman"/>
          <w:sz w:val="28"/>
          <w:szCs w:val="28"/>
          <w:lang w:eastAsia="ru-RU"/>
        </w:rPr>
      </w:pPr>
      <w:r w:rsidRPr="001A304E">
        <w:rPr>
          <w:rFonts w:ascii="Times New Roman" w:eastAsia="Times New Roman" w:hAnsi="Times New Roman" w:cs="Times New Roman"/>
          <w:sz w:val="28"/>
          <w:szCs w:val="28"/>
          <w:lang w:eastAsia="ru-RU"/>
        </w:rPr>
        <w:t xml:space="preserve">Сколиоз у взрослых вылечить, возможно, обратившись к мануальному терапевту. Но, следуя нашим советам, вы никогда не узнаете о том, что такое искривление позвоночника. Нужно всего лишь запомнить некоторые из них и уделять им немножко внимания после пробуждения, по дороге на работу, в перерывах в течение рабочего дня. </w:t>
      </w:r>
    </w:p>
    <w:p w:rsidR="001A304E" w:rsidRPr="001A304E" w:rsidRDefault="001A304E" w:rsidP="001A304E">
      <w:pPr>
        <w:spacing w:after="0" w:line="360" w:lineRule="auto"/>
        <w:jc w:val="both"/>
        <w:rPr>
          <w:rFonts w:ascii="Times New Roman" w:eastAsia="Times New Roman" w:hAnsi="Times New Roman" w:cs="Times New Roman"/>
          <w:sz w:val="28"/>
          <w:szCs w:val="28"/>
          <w:lang w:eastAsia="ru-RU"/>
        </w:rPr>
      </w:pPr>
      <w:r w:rsidRPr="001A304E">
        <w:rPr>
          <w:rFonts w:ascii="Times New Roman" w:eastAsia="Times New Roman" w:hAnsi="Times New Roman" w:cs="Times New Roman"/>
          <w:sz w:val="28"/>
          <w:szCs w:val="28"/>
          <w:lang w:eastAsia="ru-RU"/>
        </w:rPr>
        <w:t xml:space="preserve">Итак, о правильной осанке говорят ваши развернутые плечи и втянутый живот. Уши должны располагаться в плоскости плеч. Плечи - точно над бедрами. Когда вы смотрите вниз, голова должна находиться точно над шеей, а не наклоняться вперед. </w:t>
      </w:r>
    </w:p>
    <w:p w:rsidR="001A304E" w:rsidRPr="001A304E" w:rsidRDefault="001A304E" w:rsidP="001A304E">
      <w:pPr>
        <w:spacing w:after="0" w:line="360" w:lineRule="auto"/>
        <w:jc w:val="both"/>
        <w:rPr>
          <w:rFonts w:ascii="Times New Roman" w:eastAsia="Times New Roman" w:hAnsi="Times New Roman" w:cs="Times New Roman"/>
          <w:sz w:val="28"/>
          <w:szCs w:val="28"/>
          <w:lang w:eastAsia="ru-RU"/>
        </w:rPr>
      </w:pPr>
      <w:r w:rsidRPr="001A304E">
        <w:rPr>
          <w:rFonts w:ascii="Times New Roman" w:eastAsia="Times New Roman" w:hAnsi="Times New Roman" w:cs="Times New Roman"/>
          <w:sz w:val="28"/>
          <w:szCs w:val="28"/>
          <w:lang w:eastAsia="ru-RU"/>
        </w:rPr>
        <w:t xml:space="preserve">Утром, как только вы проснулись, проползите на четвереньках по комнате. Особенно полезно при этом выгнуть спину и потянуться, как кошка. Кстати, </w:t>
      </w:r>
      <w:r w:rsidRPr="001A304E">
        <w:rPr>
          <w:rFonts w:ascii="Times New Roman" w:eastAsia="Times New Roman" w:hAnsi="Times New Roman" w:cs="Times New Roman"/>
          <w:sz w:val="28"/>
          <w:szCs w:val="28"/>
          <w:lang w:eastAsia="ru-RU"/>
        </w:rPr>
        <w:lastRenderedPageBreak/>
        <w:t xml:space="preserve">когда вы подниметесь, ваша походка должна оставаться плавной, похожей на кошачью, с опорой не на пятку, а на переднюю часть стопы. </w:t>
      </w:r>
    </w:p>
    <w:p w:rsidR="001A304E" w:rsidRPr="001A304E" w:rsidRDefault="001A304E" w:rsidP="001A304E">
      <w:pPr>
        <w:spacing w:after="0" w:line="360" w:lineRule="auto"/>
        <w:jc w:val="both"/>
        <w:rPr>
          <w:rFonts w:ascii="Times New Roman" w:eastAsia="Times New Roman" w:hAnsi="Times New Roman" w:cs="Times New Roman"/>
          <w:sz w:val="28"/>
          <w:szCs w:val="28"/>
          <w:lang w:eastAsia="ru-RU"/>
        </w:rPr>
      </w:pPr>
      <w:r w:rsidRPr="001A304E">
        <w:rPr>
          <w:rFonts w:ascii="Times New Roman" w:eastAsia="Times New Roman" w:hAnsi="Times New Roman" w:cs="Times New Roman"/>
          <w:sz w:val="28"/>
          <w:szCs w:val="28"/>
          <w:lang w:eastAsia="ru-RU"/>
        </w:rPr>
        <w:t xml:space="preserve">Если у вас есть перекладина, повисите на ней, не напрягая рук, 5-6 секунд. </w:t>
      </w:r>
    </w:p>
    <w:p w:rsidR="001A304E" w:rsidRPr="001A304E" w:rsidRDefault="001A304E" w:rsidP="001A304E">
      <w:pPr>
        <w:spacing w:after="0" w:line="360" w:lineRule="auto"/>
        <w:jc w:val="both"/>
        <w:rPr>
          <w:rFonts w:ascii="Times New Roman" w:eastAsia="Times New Roman" w:hAnsi="Times New Roman" w:cs="Times New Roman"/>
          <w:sz w:val="28"/>
          <w:szCs w:val="28"/>
          <w:lang w:eastAsia="ru-RU"/>
        </w:rPr>
      </w:pPr>
      <w:r w:rsidRPr="001A304E">
        <w:rPr>
          <w:rFonts w:ascii="Times New Roman" w:eastAsia="Times New Roman" w:hAnsi="Times New Roman" w:cs="Times New Roman"/>
          <w:sz w:val="28"/>
          <w:szCs w:val="28"/>
          <w:lang w:eastAsia="ru-RU"/>
        </w:rPr>
        <w:t xml:space="preserve">Постарайтесь, как можно реже пользоваться лифтом. Ходьба по лестнице полезна не только вашей осанке, но и сердцу. </w:t>
      </w:r>
    </w:p>
    <w:p w:rsidR="001A304E" w:rsidRPr="001A304E" w:rsidRDefault="001A304E" w:rsidP="001A304E">
      <w:pPr>
        <w:spacing w:after="0" w:line="360" w:lineRule="auto"/>
        <w:jc w:val="both"/>
        <w:rPr>
          <w:rFonts w:ascii="Times New Roman" w:eastAsia="Times New Roman" w:hAnsi="Times New Roman" w:cs="Times New Roman"/>
          <w:sz w:val="28"/>
          <w:szCs w:val="28"/>
          <w:lang w:eastAsia="ru-RU"/>
        </w:rPr>
      </w:pPr>
      <w:r w:rsidRPr="001A304E">
        <w:rPr>
          <w:rFonts w:ascii="Times New Roman" w:eastAsia="Times New Roman" w:hAnsi="Times New Roman" w:cs="Times New Roman"/>
          <w:sz w:val="28"/>
          <w:szCs w:val="28"/>
          <w:lang w:eastAsia="ru-RU"/>
        </w:rPr>
        <w:t xml:space="preserve">По дороге на работу предлагаем вам "попутную тренировку". Представьте себе, будто прямо из середины вашей груди отходит вперед и несколько вверх, под углом 45 градусов, натянутый трос, который тянет вас вверх. Плечи расправляются сами собой, а спина делается прямой. Это простое упражнение можно делать и сидя. Оно сразу сделает ваше дыхание глубже и свободнее. </w:t>
      </w:r>
    </w:p>
    <w:p w:rsidR="001A304E" w:rsidRPr="001A304E" w:rsidRDefault="001A304E" w:rsidP="001A304E">
      <w:pPr>
        <w:spacing w:after="0" w:line="360" w:lineRule="auto"/>
        <w:jc w:val="both"/>
        <w:rPr>
          <w:rFonts w:ascii="Times New Roman" w:eastAsia="Times New Roman" w:hAnsi="Times New Roman" w:cs="Times New Roman"/>
          <w:sz w:val="28"/>
          <w:szCs w:val="28"/>
          <w:lang w:eastAsia="ru-RU"/>
        </w:rPr>
      </w:pPr>
      <w:r w:rsidRPr="001A304E">
        <w:rPr>
          <w:rFonts w:ascii="Times New Roman" w:eastAsia="Times New Roman" w:hAnsi="Times New Roman" w:cs="Times New Roman"/>
          <w:sz w:val="28"/>
          <w:szCs w:val="28"/>
          <w:lang w:eastAsia="ru-RU"/>
        </w:rPr>
        <w:t xml:space="preserve">Если в течение вам редко удается посидеть, реже надевайте туфли на высоком каблуке. Даже если вы садитесь в туфлях-шпильках, центр тяжести все равно перемещается вперед и позвоночник автоматически "выручает" вас, компенсируя наклон. </w:t>
      </w:r>
    </w:p>
    <w:p w:rsidR="001A304E" w:rsidRPr="001A304E" w:rsidRDefault="001A304E" w:rsidP="001A304E">
      <w:pPr>
        <w:spacing w:after="0" w:line="360" w:lineRule="auto"/>
        <w:jc w:val="both"/>
        <w:rPr>
          <w:rFonts w:ascii="Times New Roman" w:eastAsia="Times New Roman" w:hAnsi="Times New Roman" w:cs="Times New Roman"/>
          <w:sz w:val="28"/>
          <w:szCs w:val="28"/>
          <w:lang w:eastAsia="ru-RU"/>
        </w:rPr>
      </w:pPr>
      <w:r w:rsidRPr="001A304E">
        <w:rPr>
          <w:rFonts w:ascii="Times New Roman" w:eastAsia="Times New Roman" w:hAnsi="Times New Roman" w:cs="Times New Roman"/>
          <w:sz w:val="28"/>
          <w:szCs w:val="28"/>
          <w:lang w:eastAsia="ru-RU"/>
        </w:rPr>
        <w:t xml:space="preserve">Если вам приходится долго стоять, прямая спина, расслабленные мышцы, подтянутый живот - лучший путь избежать неприятностей. Не забывайте периодически менять опорную ногу. А если есть возможность, время от времени ставьте ногу на какую-нибудь возвышенность, например ступеньку. Стоя или сидя, не забывайте каждые 15-20 минут менять опорную ногу. </w:t>
      </w:r>
    </w:p>
    <w:p w:rsidR="001A304E" w:rsidRPr="001A304E" w:rsidRDefault="001A304E" w:rsidP="001A304E">
      <w:pPr>
        <w:spacing w:after="0" w:line="360" w:lineRule="auto"/>
        <w:jc w:val="both"/>
        <w:rPr>
          <w:rFonts w:ascii="Times New Roman" w:eastAsia="Times New Roman" w:hAnsi="Times New Roman" w:cs="Times New Roman"/>
          <w:sz w:val="28"/>
          <w:szCs w:val="28"/>
          <w:lang w:eastAsia="ru-RU"/>
        </w:rPr>
      </w:pPr>
      <w:r w:rsidRPr="001A304E">
        <w:rPr>
          <w:rFonts w:ascii="Times New Roman" w:eastAsia="Times New Roman" w:hAnsi="Times New Roman" w:cs="Times New Roman"/>
          <w:sz w:val="28"/>
          <w:szCs w:val="28"/>
          <w:lang w:eastAsia="ru-RU"/>
        </w:rPr>
        <w:t xml:space="preserve">Если вы сели заполнить журнал или проверить тетради, это надолго. Не "плюхайтесь" на стул со всего маху: даже если он мягкий, для межпозвонковых дисков удар может быть чувствительным. Не сутультесь. Не кладите ногу на ногу - это вредно не только для позвоночника, но и для вен. Отдавайте предпочтение жестким стульям, которые не прогибаются под весом вашего тела. И </w:t>
      </w:r>
      <w:proofErr w:type="gramStart"/>
      <w:r w:rsidRPr="001A304E">
        <w:rPr>
          <w:rFonts w:ascii="Times New Roman" w:eastAsia="Times New Roman" w:hAnsi="Times New Roman" w:cs="Times New Roman"/>
          <w:sz w:val="28"/>
          <w:szCs w:val="28"/>
          <w:lang w:eastAsia="ru-RU"/>
        </w:rPr>
        <w:t>почаще</w:t>
      </w:r>
      <w:proofErr w:type="gramEnd"/>
      <w:r w:rsidRPr="001A304E">
        <w:rPr>
          <w:rFonts w:ascii="Times New Roman" w:eastAsia="Times New Roman" w:hAnsi="Times New Roman" w:cs="Times New Roman"/>
          <w:sz w:val="28"/>
          <w:szCs w:val="28"/>
          <w:lang w:eastAsia="ru-RU"/>
        </w:rPr>
        <w:t xml:space="preserve"> вставайте - походите, поделайте несложные упражнения. Положив руки на бедра, медленно отклонитесь назад, глядя в потолок, а потом вернитесь в исходное положение. </w:t>
      </w:r>
    </w:p>
    <w:p w:rsidR="001A304E" w:rsidRPr="001A304E" w:rsidRDefault="001A304E" w:rsidP="001A304E">
      <w:pPr>
        <w:spacing w:after="0" w:line="360" w:lineRule="auto"/>
        <w:jc w:val="both"/>
        <w:rPr>
          <w:rFonts w:ascii="Times New Roman" w:eastAsia="Times New Roman" w:hAnsi="Times New Roman" w:cs="Times New Roman"/>
          <w:sz w:val="28"/>
          <w:szCs w:val="28"/>
          <w:lang w:eastAsia="ru-RU"/>
        </w:rPr>
      </w:pPr>
      <w:r w:rsidRPr="001A304E">
        <w:rPr>
          <w:rFonts w:ascii="Times New Roman" w:eastAsia="Times New Roman" w:hAnsi="Times New Roman" w:cs="Times New Roman"/>
          <w:sz w:val="28"/>
          <w:szCs w:val="28"/>
          <w:lang w:eastAsia="ru-RU"/>
        </w:rPr>
        <w:lastRenderedPageBreak/>
        <w:t xml:space="preserve">Вставая со стула, всегда опирайтесь на подлокотники или, в крайнем </w:t>
      </w:r>
      <w:proofErr w:type="gramStart"/>
      <w:r w:rsidRPr="001A304E">
        <w:rPr>
          <w:rFonts w:ascii="Times New Roman" w:eastAsia="Times New Roman" w:hAnsi="Times New Roman" w:cs="Times New Roman"/>
          <w:sz w:val="28"/>
          <w:szCs w:val="28"/>
          <w:lang w:eastAsia="ru-RU"/>
        </w:rPr>
        <w:t>случае</w:t>
      </w:r>
      <w:proofErr w:type="gramEnd"/>
      <w:r w:rsidRPr="001A304E">
        <w:rPr>
          <w:rFonts w:ascii="Times New Roman" w:eastAsia="Times New Roman" w:hAnsi="Times New Roman" w:cs="Times New Roman"/>
          <w:sz w:val="28"/>
          <w:szCs w:val="28"/>
          <w:lang w:eastAsia="ru-RU"/>
        </w:rPr>
        <w:t xml:space="preserve"> на сиденье. Перенося нагрузки на руки, вы даете позвоночнику хоть немного отдохнуть. </w:t>
      </w:r>
    </w:p>
    <w:p w:rsidR="001A304E" w:rsidRPr="001A304E" w:rsidRDefault="001A304E" w:rsidP="001A304E">
      <w:pPr>
        <w:spacing w:after="0" w:line="360" w:lineRule="auto"/>
        <w:jc w:val="both"/>
        <w:rPr>
          <w:rFonts w:ascii="Times New Roman" w:eastAsia="Times New Roman" w:hAnsi="Times New Roman" w:cs="Times New Roman"/>
          <w:sz w:val="28"/>
          <w:szCs w:val="28"/>
          <w:lang w:eastAsia="ru-RU"/>
        </w:rPr>
      </w:pPr>
      <w:r w:rsidRPr="001A304E">
        <w:rPr>
          <w:rFonts w:ascii="Times New Roman" w:eastAsia="Times New Roman" w:hAnsi="Times New Roman" w:cs="Times New Roman"/>
          <w:sz w:val="28"/>
          <w:szCs w:val="28"/>
          <w:lang w:eastAsia="ru-RU"/>
        </w:rPr>
        <w:t xml:space="preserve">Перед тем как ложиться спать, обратите внимание на свой матрац. Он должен быть полужестким и сохранять все изгибы позвоночного столба. Только при этом условии сон снимет накопившееся за день напряжение и даст необходимый отдых вашей спине. </w:t>
      </w:r>
    </w:p>
    <w:p w:rsidR="001A304E" w:rsidRPr="001A304E" w:rsidRDefault="001A304E" w:rsidP="001A304E">
      <w:pPr>
        <w:spacing w:after="0" w:line="360" w:lineRule="auto"/>
        <w:jc w:val="both"/>
        <w:rPr>
          <w:rFonts w:ascii="Times New Roman" w:eastAsia="Times New Roman" w:hAnsi="Times New Roman" w:cs="Times New Roman"/>
          <w:sz w:val="28"/>
          <w:szCs w:val="28"/>
          <w:lang w:eastAsia="ru-RU"/>
        </w:rPr>
      </w:pPr>
      <w:r w:rsidRPr="001A304E">
        <w:rPr>
          <w:rFonts w:ascii="Times New Roman" w:eastAsia="Times New Roman" w:hAnsi="Times New Roman" w:cs="Times New Roman"/>
          <w:sz w:val="28"/>
          <w:szCs w:val="28"/>
          <w:lang w:eastAsia="ru-RU"/>
        </w:rPr>
        <w:t>Что еще полезно вашему позвоночнику? Плавание и упражнения на растягивание. Позвоночник любит тепло, он был бы вам благодарен, если хотя бы раза два в месяц вы выбирались в баню. А если у вас есть хоть немного времени для физкультуры, поделайте упражнения для укрепления мышц спины. Их вы найдете в любой специальной литературе.</w:t>
      </w:r>
    </w:p>
    <w:p w:rsidR="001A304E" w:rsidRPr="001A304E" w:rsidRDefault="000C5EBC" w:rsidP="001A304E">
      <w:pPr>
        <w:spacing w:after="0" w:line="36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3. </w:t>
      </w:r>
      <w:r w:rsidR="001A304E" w:rsidRPr="001A304E">
        <w:rPr>
          <w:rFonts w:ascii="Times New Roman" w:eastAsia="Times New Roman" w:hAnsi="Times New Roman" w:cs="Times New Roman"/>
          <w:b/>
          <w:sz w:val="28"/>
          <w:szCs w:val="28"/>
          <w:lang w:eastAsia="ru-RU"/>
        </w:rPr>
        <w:t>Физкультурно-спортивные занятия с целью активного отдыха и повышения функциональных возможностей</w:t>
      </w:r>
    </w:p>
    <w:p w:rsidR="001A304E" w:rsidRPr="001A304E" w:rsidRDefault="001A304E" w:rsidP="001A304E">
      <w:pPr>
        <w:spacing w:after="0" w:line="360" w:lineRule="auto"/>
        <w:jc w:val="both"/>
        <w:rPr>
          <w:rFonts w:ascii="Times New Roman" w:eastAsia="Times New Roman" w:hAnsi="Times New Roman" w:cs="Times New Roman"/>
          <w:sz w:val="28"/>
          <w:szCs w:val="28"/>
          <w:lang w:eastAsia="ru-RU"/>
        </w:rPr>
      </w:pPr>
      <w:r w:rsidRPr="001A304E">
        <w:rPr>
          <w:rFonts w:ascii="Times New Roman" w:eastAsia="Times New Roman" w:hAnsi="Times New Roman" w:cs="Times New Roman"/>
          <w:sz w:val="28"/>
          <w:szCs w:val="28"/>
          <w:lang w:eastAsia="ru-RU"/>
        </w:rPr>
        <w:t>Здоровье - бесценное достояние не только каждого человека</w:t>
      </w:r>
      <w:proofErr w:type="gramStart"/>
      <w:r w:rsidRPr="001A304E">
        <w:rPr>
          <w:rFonts w:ascii="Times New Roman" w:eastAsia="Times New Roman" w:hAnsi="Times New Roman" w:cs="Times New Roman"/>
          <w:sz w:val="28"/>
          <w:szCs w:val="28"/>
          <w:lang w:eastAsia="ru-RU"/>
        </w:rPr>
        <w:t xml:space="preserve"> ,</w:t>
      </w:r>
      <w:proofErr w:type="gramEnd"/>
      <w:r w:rsidRPr="001A304E">
        <w:rPr>
          <w:rFonts w:ascii="Times New Roman" w:eastAsia="Times New Roman" w:hAnsi="Times New Roman" w:cs="Times New Roman"/>
          <w:sz w:val="28"/>
          <w:szCs w:val="28"/>
          <w:lang w:eastAsia="ru-RU"/>
        </w:rPr>
        <w:t xml:space="preserve"> но и всего общества. При встречах, расставаниях с близкими и дорогими людьми мы желаем им доброго и крепкого здоровья</w:t>
      </w:r>
      <w:r>
        <w:rPr>
          <w:rFonts w:ascii="Times New Roman" w:eastAsia="Times New Roman" w:hAnsi="Times New Roman" w:cs="Times New Roman"/>
          <w:sz w:val="28"/>
          <w:szCs w:val="28"/>
          <w:lang w:eastAsia="ru-RU"/>
        </w:rPr>
        <w:t xml:space="preserve">, </w:t>
      </w:r>
      <w:r w:rsidRPr="001A304E">
        <w:rPr>
          <w:rFonts w:ascii="Times New Roman" w:eastAsia="Times New Roman" w:hAnsi="Times New Roman" w:cs="Times New Roman"/>
          <w:sz w:val="28"/>
          <w:szCs w:val="28"/>
          <w:lang w:eastAsia="ru-RU"/>
        </w:rPr>
        <w:t xml:space="preserve"> так как это - основное условие и залог полноценной и счастливой жизни. Здоровье помогает нам выполнять наши планы, успешно решать основные жизненные задачи</w:t>
      </w:r>
      <w:proofErr w:type="gramStart"/>
      <w:r w:rsidRPr="001A304E">
        <w:rPr>
          <w:rFonts w:ascii="Times New Roman" w:eastAsia="Times New Roman" w:hAnsi="Times New Roman" w:cs="Times New Roman"/>
          <w:sz w:val="28"/>
          <w:szCs w:val="28"/>
          <w:lang w:eastAsia="ru-RU"/>
        </w:rPr>
        <w:t xml:space="preserve"> ,</w:t>
      </w:r>
      <w:proofErr w:type="gramEnd"/>
      <w:r w:rsidRPr="001A304E">
        <w:rPr>
          <w:rFonts w:ascii="Times New Roman" w:eastAsia="Times New Roman" w:hAnsi="Times New Roman" w:cs="Times New Roman"/>
          <w:sz w:val="28"/>
          <w:szCs w:val="28"/>
          <w:lang w:eastAsia="ru-RU"/>
        </w:rPr>
        <w:t xml:space="preserve"> преодолевать трудности, а если придется , то и значительные перегрузки. Доброе здоровье, разумно сохраняемое и укрепляемое самим человеком, обеспечивает ему долгую и активную жизнь.</w:t>
      </w:r>
    </w:p>
    <w:p w:rsidR="001A304E" w:rsidRPr="001A304E" w:rsidRDefault="001A304E" w:rsidP="001A304E">
      <w:pPr>
        <w:spacing w:after="0" w:line="360" w:lineRule="auto"/>
        <w:jc w:val="both"/>
        <w:rPr>
          <w:rFonts w:ascii="Times New Roman" w:eastAsia="Times New Roman" w:hAnsi="Times New Roman" w:cs="Times New Roman"/>
          <w:sz w:val="28"/>
          <w:szCs w:val="28"/>
          <w:lang w:eastAsia="ru-RU"/>
        </w:rPr>
      </w:pPr>
      <w:r w:rsidRPr="001A304E">
        <w:rPr>
          <w:rFonts w:ascii="Times New Roman" w:eastAsia="Times New Roman" w:hAnsi="Times New Roman" w:cs="Times New Roman"/>
          <w:sz w:val="28"/>
          <w:szCs w:val="28"/>
          <w:lang w:eastAsia="ru-RU"/>
        </w:rPr>
        <w:t>Научные данные свидетельствуют о том, что у большинства людей при соблюдении ими гигиенических правил есть возможность жить до 100 лет и более.</w:t>
      </w:r>
    </w:p>
    <w:p w:rsidR="001A304E" w:rsidRPr="001A304E" w:rsidRDefault="001A304E" w:rsidP="001A304E">
      <w:pPr>
        <w:spacing w:after="0" w:line="360" w:lineRule="auto"/>
        <w:jc w:val="both"/>
        <w:rPr>
          <w:rFonts w:ascii="Times New Roman" w:eastAsia="Times New Roman" w:hAnsi="Times New Roman" w:cs="Times New Roman"/>
          <w:sz w:val="28"/>
          <w:szCs w:val="28"/>
          <w:lang w:eastAsia="ru-RU"/>
        </w:rPr>
      </w:pPr>
      <w:r w:rsidRPr="001A304E">
        <w:rPr>
          <w:rFonts w:ascii="Times New Roman" w:eastAsia="Times New Roman" w:hAnsi="Times New Roman" w:cs="Times New Roman"/>
          <w:sz w:val="28"/>
          <w:szCs w:val="28"/>
          <w:lang w:eastAsia="ru-RU"/>
        </w:rPr>
        <w:t xml:space="preserve">К сожалению, многие люди не соблюдают самых простейших, научно обоснованных норм здорового образа жизни. Одни становятся жертвами малоподвижности (гиподинамии), вызывающей преждевременное старение, другие излишествуют в еде с почти неизбежным в этих случаях развитием ожирения, склероза сосудов (а у некоторых - сахарного диабета),  третьи не </w:t>
      </w:r>
      <w:r w:rsidRPr="001A304E">
        <w:rPr>
          <w:rFonts w:ascii="Times New Roman" w:eastAsia="Times New Roman" w:hAnsi="Times New Roman" w:cs="Times New Roman"/>
          <w:sz w:val="28"/>
          <w:szCs w:val="28"/>
          <w:lang w:eastAsia="ru-RU"/>
        </w:rPr>
        <w:lastRenderedPageBreak/>
        <w:t>умеют отдыхать, отвлекаться от производственных и бытовых забот, вечно беспокойны, нервны, страдают бессонницей,   что в конечном итоге приводит к многочисленным заболеваниям. Некоторые люди, поддаваясь пагубной привычке к курению и алкоголю, активно укорачивают свою жизнь.</w:t>
      </w:r>
    </w:p>
    <w:p w:rsidR="001A304E" w:rsidRPr="001A304E" w:rsidRDefault="001A304E" w:rsidP="001A304E">
      <w:pPr>
        <w:spacing w:after="0" w:line="360" w:lineRule="auto"/>
        <w:jc w:val="both"/>
        <w:rPr>
          <w:rFonts w:ascii="Times New Roman" w:eastAsia="Times New Roman" w:hAnsi="Times New Roman" w:cs="Times New Roman"/>
          <w:sz w:val="28"/>
          <w:szCs w:val="28"/>
          <w:lang w:eastAsia="ru-RU"/>
        </w:rPr>
      </w:pPr>
      <w:r w:rsidRPr="001A304E">
        <w:rPr>
          <w:rFonts w:ascii="Times New Roman" w:eastAsia="Times New Roman" w:hAnsi="Times New Roman" w:cs="Times New Roman"/>
          <w:sz w:val="28"/>
          <w:szCs w:val="28"/>
          <w:lang w:eastAsia="ru-RU"/>
        </w:rPr>
        <w:t>Физическая культура играет значительную роль в профессиональной деятельности специалиста, так как их работа, как правило, связана со значительным напряжением внимания, зрения, интенсивной интеллектуальной деятельностью и малой подвижностью. Занятия физической культурой снимают утомление нервной системы и всего организма, повышают работоспособность, способствуют укреплению здоровья. Как правило, занятия физкультурой у специалиста проходят в форме активного отдыха.</w:t>
      </w:r>
    </w:p>
    <w:p w:rsidR="001A304E" w:rsidRPr="001A304E" w:rsidRDefault="001A304E" w:rsidP="001A304E">
      <w:pPr>
        <w:spacing w:after="0" w:line="360" w:lineRule="auto"/>
        <w:jc w:val="both"/>
        <w:rPr>
          <w:rFonts w:ascii="Times New Roman" w:eastAsia="Times New Roman" w:hAnsi="Times New Roman" w:cs="Times New Roman"/>
          <w:sz w:val="28"/>
          <w:szCs w:val="28"/>
          <w:lang w:eastAsia="ru-RU"/>
        </w:rPr>
      </w:pPr>
      <w:r w:rsidRPr="001A304E">
        <w:rPr>
          <w:rFonts w:ascii="Times New Roman" w:eastAsia="Times New Roman" w:hAnsi="Times New Roman" w:cs="Times New Roman"/>
          <w:sz w:val="28"/>
          <w:szCs w:val="28"/>
          <w:lang w:eastAsia="ru-RU"/>
        </w:rPr>
        <w:t xml:space="preserve">Отдых - состояние покоя или такого рода деятельность, которая снимает утомление и способствует восстановлению работоспособности. </w:t>
      </w:r>
      <w:proofErr w:type="gramStart"/>
      <w:r w:rsidRPr="001A304E">
        <w:rPr>
          <w:rFonts w:ascii="Times New Roman" w:eastAsia="Times New Roman" w:hAnsi="Times New Roman" w:cs="Times New Roman"/>
          <w:sz w:val="28"/>
          <w:szCs w:val="28"/>
          <w:lang w:eastAsia="ru-RU"/>
        </w:rPr>
        <w:t>Труд и отдых неразрывно связанны между собой в учебной,  производственной и других сферах деятельности человека.</w:t>
      </w:r>
      <w:proofErr w:type="gramEnd"/>
      <w:r w:rsidRPr="001A304E">
        <w:rPr>
          <w:rFonts w:ascii="Times New Roman" w:eastAsia="Times New Roman" w:hAnsi="Times New Roman" w:cs="Times New Roman"/>
          <w:sz w:val="28"/>
          <w:szCs w:val="28"/>
          <w:lang w:eastAsia="ru-RU"/>
        </w:rPr>
        <w:t xml:space="preserve"> Недостаточный отдых ведет к развитию утомления, а длительное отсутствие полноценного отдыха к переутомлению, что снижает защитные силы организма и может способствовать возникновению различных заболеваний, снижению или потере трудоспособности. Рациональный режим труда и отдыха позволяет сохранить здоровье и высокую трудоспособность в течение длительного времени.</w:t>
      </w:r>
    </w:p>
    <w:p w:rsidR="001A304E" w:rsidRPr="001A304E" w:rsidRDefault="001A304E" w:rsidP="001A304E">
      <w:pPr>
        <w:spacing w:after="0" w:line="360" w:lineRule="auto"/>
        <w:jc w:val="both"/>
        <w:rPr>
          <w:rFonts w:ascii="Times New Roman" w:eastAsia="Times New Roman" w:hAnsi="Times New Roman" w:cs="Times New Roman"/>
          <w:sz w:val="28"/>
          <w:szCs w:val="28"/>
          <w:lang w:eastAsia="ru-RU"/>
        </w:rPr>
      </w:pPr>
      <w:r w:rsidRPr="001A304E">
        <w:rPr>
          <w:rFonts w:ascii="Times New Roman" w:eastAsia="Times New Roman" w:hAnsi="Times New Roman" w:cs="Times New Roman"/>
          <w:sz w:val="28"/>
          <w:szCs w:val="28"/>
          <w:lang w:eastAsia="ru-RU"/>
        </w:rPr>
        <w:t xml:space="preserve">Важное условие эффективного отдыха - регулярное чередование периодов работы и отдыха. Исследованиями физиологов и гигиенистов установлено особое значение так называемого активного отдыха. Русский физиолог И.М.Сеченов доказал, что наиболее быстрое восстановление работоспособности после утомительной работы одной рукой наступает не при полном покое обеих рук, а при работе другой, не работавшей ранее рукой. Переключение деятельности в процессе работы с одних мышечных групп и нервных центров на другие ускоряет восстановление утомленной </w:t>
      </w:r>
      <w:r w:rsidRPr="001A304E">
        <w:rPr>
          <w:rFonts w:ascii="Times New Roman" w:eastAsia="Times New Roman" w:hAnsi="Times New Roman" w:cs="Times New Roman"/>
          <w:sz w:val="28"/>
          <w:szCs w:val="28"/>
          <w:lang w:eastAsia="ru-RU"/>
        </w:rPr>
        <w:lastRenderedPageBreak/>
        <w:t xml:space="preserve">группы мышц, Переключение с одного вида работы на </w:t>
      </w:r>
      <w:proofErr w:type="gramStart"/>
      <w:r w:rsidRPr="001A304E">
        <w:rPr>
          <w:rFonts w:ascii="Times New Roman" w:eastAsia="Times New Roman" w:hAnsi="Times New Roman" w:cs="Times New Roman"/>
          <w:sz w:val="28"/>
          <w:szCs w:val="28"/>
          <w:lang w:eastAsia="ru-RU"/>
        </w:rPr>
        <w:t>другую</w:t>
      </w:r>
      <w:proofErr w:type="gramEnd"/>
      <w:r w:rsidRPr="001A304E">
        <w:rPr>
          <w:rFonts w:ascii="Times New Roman" w:eastAsia="Times New Roman" w:hAnsi="Times New Roman" w:cs="Times New Roman"/>
          <w:sz w:val="28"/>
          <w:szCs w:val="28"/>
          <w:lang w:eastAsia="ru-RU"/>
        </w:rPr>
        <w:t>, чередование умственной деятельности с легким физическим трудом устраняет чувство усталости и является своеобразной формой отдыха.</w:t>
      </w:r>
    </w:p>
    <w:p w:rsidR="001A304E" w:rsidRPr="001A304E" w:rsidRDefault="001A304E" w:rsidP="001A304E">
      <w:pPr>
        <w:spacing w:after="0" w:line="360" w:lineRule="auto"/>
        <w:jc w:val="both"/>
        <w:rPr>
          <w:rFonts w:ascii="Times New Roman" w:eastAsia="Times New Roman" w:hAnsi="Times New Roman" w:cs="Times New Roman"/>
          <w:sz w:val="28"/>
          <w:szCs w:val="28"/>
          <w:lang w:eastAsia="ru-RU"/>
        </w:rPr>
      </w:pPr>
      <w:r w:rsidRPr="001A304E">
        <w:rPr>
          <w:rFonts w:ascii="Times New Roman" w:eastAsia="Times New Roman" w:hAnsi="Times New Roman" w:cs="Times New Roman"/>
          <w:sz w:val="28"/>
          <w:szCs w:val="28"/>
          <w:lang w:eastAsia="ru-RU"/>
        </w:rPr>
        <w:t>Пассивный отдых (состояние полного покоя) целесообразно чередовать с активным отдыхом для наиболее быстрого восстановления работоспособности после утомительного физического или умственного труда.</w:t>
      </w:r>
    </w:p>
    <w:p w:rsidR="001A304E" w:rsidRPr="001A304E" w:rsidRDefault="001A304E" w:rsidP="001A304E">
      <w:pPr>
        <w:spacing w:after="0" w:line="360" w:lineRule="auto"/>
        <w:jc w:val="both"/>
        <w:rPr>
          <w:rFonts w:ascii="Times New Roman" w:eastAsia="Times New Roman" w:hAnsi="Times New Roman" w:cs="Times New Roman"/>
          <w:sz w:val="28"/>
          <w:szCs w:val="28"/>
          <w:lang w:eastAsia="ru-RU"/>
        </w:rPr>
      </w:pPr>
      <w:r w:rsidRPr="001A304E">
        <w:rPr>
          <w:rFonts w:ascii="Times New Roman" w:eastAsia="Times New Roman" w:hAnsi="Times New Roman" w:cs="Times New Roman"/>
          <w:sz w:val="28"/>
          <w:szCs w:val="28"/>
          <w:lang w:eastAsia="ru-RU"/>
        </w:rPr>
        <w:t>Выбор рационального режима отдыха определяется многими факторами, в частности условиями труда, возрастом и т.д.</w:t>
      </w:r>
    </w:p>
    <w:p w:rsidR="001A304E" w:rsidRPr="001A304E" w:rsidRDefault="001A304E" w:rsidP="001A304E">
      <w:pPr>
        <w:spacing w:after="0" w:line="360" w:lineRule="auto"/>
        <w:jc w:val="both"/>
        <w:rPr>
          <w:rFonts w:ascii="Times New Roman" w:eastAsia="Times New Roman" w:hAnsi="Times New Roman" w:cs="Times New Roman"/>
          <w:sz w:val="28"/>
          <w:szCs w:val="28"/>
          <w:lang w:eastAsia="ru-RU"/>
        </w:rPr>
      </w:pPr>
      <w:r w:rsidRPr="001A304E">
        <w:rPr>
          <w:rFonts w:ascii="Times New Roman" w:eastAsia="Times New Roman" w:hAnsi="Times New Roman" w:cs="Times New Roman"/>
          <w:sz w:val="28"/>
          <w:szCs w:val="28"/>
          <w:lang w:eastAsia="ru-RU"/>
        </w:rPr>
        <w:t>Различают три вида отдыха: ежедневный, еженедельный и ежегодный.</w:t>
      </w:r>
    </w:p>
    <w:p w:rsidR="001A304E" w:rsidRPr="001A304E" w:rsidRDefault="001A304E" w:rsidP="001A304E">
      <w:pPr>
        <w:spacing w:after="0" w:line="360" w:lineRule="auto"/>
        <w:jc w:val="both"/>
        <w:rPr>
          <w:rFonts w:ascii="Times New Roman" w:eastAsia="Times New Roman" w:hAnsi="Times New Roman" w:cs="Times New Roman"/>
          <w:sz w:val="28"/>
          <w:szCs w:val="28"/>
          <w:lang w:eastAsia="ru-RU"/>
        </w:rPr>
      </w:pPr>
      <w:r w:rsidRPr="001A304E">
        <w:rPr>
          <w:rFonts w:ascii="Times New Roman" w:eastAsia="Times New Roman" w:hAnsi="Times New Roman" w:cs="Times New Roman"/>
          <w:sz w:val="28"/>
          <w:szCs w:val="28"/>
          <w:lang w:eastAsia="ru-RU"/>
        </w:rPr>
        <w:t>В ежедневный отдых входят короткие перерывы в течение рабочего дня для выполнения производственной гимнастики. Часть времени отведенного для перерыва на обед, целесообразно проводить на свежем воздухе. При проведении производственной гимнастики целесообразно уделить больше внимания движениям, способствующим отдыху уставших мышц.</w:t>
      </w:r>
    </w:p>
    <w:p w:rsidR="001A304E" w:rsidRPr="001A304E" w:rsidRDefault="001A304E" w:rsidP="001A304E">
      <w:pPr>
        <w:spacing w:after="0" w:line="360" w:lineRule="auto"/>
        <w:jc w:val="both"/>
        <w:rPr>
          <w:rFonts w:ascii="Times New Roman" w:eastAsia="Times New Roman" w:hAnsi="Times New Roman" w:cs="Times New Roman"/>
          <w:sz w:val="28"/>
          <w:szCs w:val="28"/>
          <w:lang w:eastAsia="ru-RU"/>
        </w:rPr>
      </w:pPr>
      <w:r w:rsidRPr="001A304E">
        <w:rPr>
          <w:rFonts w:ascii="Times New Roman" w:eastAsia="Times New Roman" w:hAnsi="Times New Roman" w:cs="Times New Roman"/>
          <w:sz w:val="28"/>
          <w:szCs w:val="28"/>
          <w:lang w:eastAsia="ru-RU"/>
        </w:rPr>
        <w:t>Производственная гимнастика - это комплексы несложных физических упражнений, ежедневно включаемых в режим рабочего дня с целью улучшения функционального состояния организма, поддержания высокого уровня трудоспособности и сохранения здоровья работающих. Кроме того, гимнастика способствует предупреждению заболеваний, вызываемых специфическими условиями труда в отдельных профессиях.</w:t>
      </w:r>
    </w:p>
    <w:p w:rsidR="001A304E" w:rsidRPr="001A304E" w:rsidRDefault="001A304E" w:rsidP="001A304E">
      <w:pPr>
        <w:spacing w:after="0" w:line="360" w:lineRule="auto"/>
        <w:jc w:val="both"/>
        <w:rPr>
          <w:rFonts w:ascii="Times New Roman" w:eastAsia="Times New Roman" w:hAnsi="Times New Roman" w:cs="Times New Roman"/>
          <w:sz w:val="28"/>
          <w:szCs w:val="28"/>
          <w:lang w:eastAsia="ru-RU"/>
        </w:rPr>
      </w:pPr>
      <w:r w:rsidRPr="001A304E">
        <w:rPr>
          <w:rFonts w:ascii="Times New Roman" w:eastAsia="Times New Roman" w:hAnsi="Times New Roman" w:cs="Times New Roman"/>
          <w:sz w:val="28"/>
          <w:szCs w:val="28"/>
          <w:lang w:eastAsia="ru-RU"/>
        </w:rPr>
        <w:t>Существует множество профессий, где очень велика нагрузка на нервно-психическую сферу и требуется повышенное напряжение внимания, зрения, слуха, то есть имеет место утомление нервной системы. Как правило, такие профессии связаны с ограниченной двигательной активностью.</w:t>
      </w:r>
    </w:p>
    <w:p w:rsidR="001A304E" w:rsidRPr="001A304E" w:rsidRDefault="001A304E" w:rsidP="001A304E">
      <w:pPr>
        <w:spacing w:after="0" w:line="360" w:lineRule="auto"/>
        <w:jc w:val="both"/>
        <w:rPr>
          <w:rFonts w:ascii="Times New Roman" w:eastAsia="Times New Roman" w:hAnsi="Times New Roman" w:cs="Times New Roman"/>
          <w:sz w:val="28"/>
          <w:szCs w:val="28"/>
          <w:lang w:eastAsia="ru-RU"/>
        </w:rPr>
      </w:pPr>
      <w:r w:rsidRPr="001A304E">
        <w:rPr>
          <w:rFonts w:ascii="Times New Roman" w:eastAsia="Times New Roman" w:hAnsi="Times New Roman" w:cs="Times New Roman"/>
          <w:sz w:val="28"/>
          <w:szCs w:val="28"/>
          <w:lang w:eastAsia="ru-RU"/>
        </w:rPr>
        <w:t xml:space="preserve">Производственная гимнастика компенсирует недостаток двигательной активности при ряде профессий. В профессиях, связанных с тяжелой физической нагрузкой, гимнастика устраняет неблагоприятное влияние, которое оказывает нагрузка на одни и те же группы мышц, вовлекает в работу ранее бездействовавшие группы мышц или изменяет характер </w:t>
      </w:r>
      <w:r w:rsidRPr="001A304E">
        <w:rPr>
          <w:rFonts w:ascii="Times New Roman" w:eastAsia="Times New Roman" w:hAnsi="Times New Roman" w:cs="Times New Roman"/>
          <w:sz w:val="28"/>
          <w:szCs w:val="28"/>
          <w:lang w:eastAsia="ru-RU"/>
        </w:rPr>
        <w:lastRenderedPageBreak/>
        <w:t>деятельности работающих мышц. Упражнения для комплексов производственной гимнастики, время и методику их проведения выбирают с учетом особенностей труда, физического развития и физической подготовленности работающих, изменений функционального состояния организма в течени</w:t>
      </w:r>
      <w:proofErr w:type="gramStart"/>
      <w:r w:rsidRPr="001A304E">
        <w:rPr>
          <w:rFonts w:ascii="Times New Roman" w:eastAsia="Times New Roman" w:hAnsi="Times New Roman" w:cs="Times New Roman"/>
          <w:sz w:val="28"/>
          <w:szCs w:val="28"/>
          <w:lang w:eastAsia="ru-RU"/>
        </w:rPr>
        <w:t>и</w:t>
      </w:r>
      <w:proofErr w:type="gramEnd"/>
      <w:r w:rsidRPr="001A304E">
        <w:rPr>
          <w:rFonts w:ascii="Times New Roman" w:eastAsia="Times New Roman" w:hAnsi="Times New Roman" w:cs="Times New Roman"/>
          <w:sz w:val="28"/>
          <w:szCs w:val="28"/>
          <w:lang w:eastAsia="ru-RU"/>
        </w:rPr>
        <w:t xml:space="preserve"> рабочего дня, санитарно-гигиенических условий труда.</w:t>
      </w:r>
    </w:p>
    <w:p w:rsidR="001A304E" w:rsidRPr="001A304E" w:rsidRDefault="001A304E" w:rsidP="001A304E">
      <w:pPr>
        <w:spacing w:after="0" w:line="360" w:lineRule="auto"/>
        <w:jc w:val="both"/>
        <w:rPr>
          <w:rFonts w:ascii="Times New Roman" w:eastAsia="Times New Roman" w:hAnsi="Times New Roman" w:cs="Times New Roman"/>
          <w:sz w:val="28"/>
          <w:szCs w:val="28"/>
          <w:lang w:eastAsia="ru-RU"/>
        </w:rPr>
      </w:pPr>
      <w:r w:rsidRPr="001A304E">
        <w:rPr>
          <w:rFonts w:ascii="Times New Roman" w:eastAsia="Times New Roman" w:hAnsi="Times New Roman" w:cs="Times New Roman"/>
          <w:sz w:val="28"/>
          <w:szCs w:val="28"/>
          <w:lang w:eastAsia="ru-RU"/>
        </w:rPr>
        <w:t>Ориентиром для выбора рациональной методики занятий могут служить типовые комплексы, разработанные применительно к четырем видам работ, различающихся по величине и объему мышечных усилий, а также нервно-психического напряжения:</w:t>
      </w:r>
    </w:p>
    <w:p w:rsidR="001A304E" w:rsidRPr="001A304E" w:rsidRDefault="001A304E" w:rsidP="001A304E">
      <w:pPr>
        <w:spacing w:after="0" w:line="360" w:lineRule="auto"/>
        <w:jc w:val="both"/>
        <w:rPr>
          <w:rFonts w:ascii="Times New Roman" w:eastAsia="Times New Roman" w:hAnsi="Times New Roman" w:cs="Times New Roman"/>
          <w:sz w:val="28"/>
          <w:szCs w:val="28"/>
          <w:lang w:eastAsia="ru-RU"/>
        </w:rPr>
      </w:pPr>
      <w:r w:rsidRPr="001A304E">
        <w:rPr>
          <w:rFonts w:ascii="Times New Roman" w:eastAsia="Times New Roman" w:hAnsi="Times New Roman" w:cs="Times New Roman"/>
          <w:sz w:val="28"/>
          <w:szCs w:val="28"/>
          <w:lang w:eastAsia="ru-RU"/>
        </w:rPr>
        <w:t xml:space="preserve">1) </w:t>
      </w:r>
      <w:proofErr w:type="gramStart"/>
      <w:r w:rsidRPr="001A304E">
        <w:rPr>
          <w:rFonts w:ascii="Times New Roman" w:eastAsia="Times New Roman" w:hAnsi="Times New Roman" w:cs="Times New Roman"/>
          <w:sz w:val="28"/>
          <w:szCs w:val="28"/>
          <w:lang w:eastAsia="ru-RU"/>
        </w:rPr>
        <w:t>связанных</w:t>
      </w:r>
      <w:proofErr w:type="gramEnd"/>
      <w:r w:rsidRPr="001A304E">
        <w:rPr>
          <w:rFonts w:ascii="Times New Roman" w:eastAsia="Times New Roman" w:hAnsi="Times New Roman" w:cs="Times New Roman"/>
          <w:sz w:val="28"/>
          <w:szCs w:val="28"/>
          <w:lang w:eastAsia="ru-RU"/>
        </w:rPr>
        <w:t xml:space="preserve"> со значительным физическим напряжением;</w:t>
      </w:r>
    </w:p>
    <w:p w:rsidR="001A304E" w:rsidRPr="001A304E" w:rsidRDefault="001A304E" w:rsidP="001A304E">
      <w:pPr>
        <w:spacing w:after="0" w:line="360" w:lineRule="auto"/>
        <w:jc w:val="both"/>
        <w:rPr>
          <w:rFonts w:ascii="Times New Roman" w:eastAsia="Times New Roman" w:hAnsi="Times New Roman" w:cs="Times New Roman"/>
          <w:sz w:val="28"/>
          <w:szCs w:val="28"/>
          <w:lang w:eastAsia="ru-RU"/>
        </w:rPr>
      </w:pPr>
      <w:r w:rsidRPr="001A304E">
        <w:rPr>
          <w:rFonts w:ascii="Times New Roman" w:eastAsia="Times New Roman" w:hAnsi="Times New Roman" w:cs="Times New Roman"/>
          <w:sz w:val="28"/>
          <w:szCs w:val="28"/>
          <w:lang w:eastAsia="ru-RU"/>
        </w:rPr>
        <w:t xml:space="preserve">2) </w:t>
      </w:r>
      <w:proofErr w:type="gramStart"/>
      <w:r w:rsidRPr="001A304E">
        <w:rPr>
          <w:rFonts w:ascii="Times New Roman" w:eastAsia="Times New Roman" w:hAnsi="Times New Roman" w:cs="Times New Roman"/>
          <w:sz w:val="28"/>
          <w:szCs w:val="28"/>
          <w:lang w:eastAsia="ru-RU"/>
        </w:rPr>
        <w:t>требующих</w:t>
      </w:r>
      <w:proofErr w:type="gramEnd"/>
      <w:r w:rsidRPr="001A304E">
        <w:rPr>
          <w:rFonts w:ascii="Times New Roman" w:eastAsia="Times New Roman" w:hAnsi="Times New Roman" w:cs="Times New Roman"/>
          <w:sz w:val="28"/>
          <w:szCs w:val="28"/>
          <w:lang w:eastAsia="ru-RU"/>
        </w:rPr>
        <w:t xml:space="preserve"> равномерного физического и умственного напряжения (физический труд средней тяжести);</w:t>
      </w:r>
    </w:p>
    <w:p w:rsidR="001A304E" w:rsidRPr="001A304E" w:rsidRDefault="001A304E" w:rsidP="001A304E">
      <w:pPr>
        <w:spacing w:after="0" w:line="360" w:lineRule="auto"/>
        <w:jc w:val="both"/>
        <w:rPr>
          <w:rFonts w:ascii="Times New Roman" w:eastAsia="Times New Roman" w:hAnsi="Times New Roman" w:cs="Times New Roman"/>
          <w:sz w:val="28"/>
          <w:szCs w:val="28"/>
          <w:lang w:eastAsia="ru-RU"/>
        </w:rPr>
      </w:pPr>
      <w:r w:rsidRPr="001A304E">
        <w:rPr>
          <w:rFonts w:ascii="Times New Roman" w:eastAsia="Times New Roman" w:hAnsi="Times New Roman" w:cs="Times New Roman"/>
          <w:sz w:val="28"/>
          <w:szCs w:val="28"/>
          <w:lang w:eastAsia="ru-RU"/>
        </w:rPr>
        <w:t xml:space="preserve">3) </w:t>
      </w:r>
      <w:proofErr w:type="gramStart"/>
      <w:r w:rsidRPr="001A304E">
        <w:rPr>
          <w:rFonts w:ascii="Times New Roman" w:eastAsia="Times New Roman" w:hAnsi="Times New Roman" w:cs="Times New Roman"/>
          <w:sz w:val="28"/>
          <w:szCs w:val="28"/>
          <w:lang w:eastAsia="ru-RU"/>
        </w:rPr>
        <w:t>характеризующихся</w:t>
      </w:r>
      <w:proofErr w:type="gramEnd"/>
      <w:r w:rsidRPr="001A304E">
        <w:rPr>
          <w:rFonts w:ascii="Times New Roman" w:eastAsia="Times New Roman" w:hAnsi="Times New Roman" w:cs="Times New Roman"/>
          <w:sz w:val="28"/>
          <w:szCs w:val="28"/>
          <w:lang w:eastAsia="ru-RU"/>
        </w:rPr>
        <w:t xml:space="preserve"> преобладанием нервного напряжения при небольшой физической нагрузке, главным образом эта работа выполняется в положении сидя;</w:t>
      </w:r>
    </w:p>
    <w:p w:rsidR="001A304E" w:rsidRPr="001A304E" w:rsidRDefault="001A304E" w:rsidP="001A304E">
      <w:pPr>
        <w:spacing w:after="0" w:line="360" w:lineRule="auto"/>
        <w:jc w:val="both"/>
        <w:rPr>
          <w:rFonts w:ascii="Times New Roman" w:eastAsia="Times New Roman" w:hAnsi="Times New Roman" w:cs="Times New Roman"/>
          <w:sz w:val="28"/>
          <w:szCs w:val="28"/>
          <w:lang w:eastAsia="ru-RU"/>
        </w:rPr>
      </w:pPr>
      <w:r w:rsidRPr="001A304E">
        <w:rPr>
          <w:rFonts w:ascii="Times New Roman" w:eastAsia="Times New Roman" w:hAnsi="Times New Roman" w:cs="Times New Roman"/>
          <w:sz w:val="28"/>
          <w:szCs w:val="28"/>
          <w:lang w:eastAsia="ru-RU"/>
        </w:rPr>
        <w:t xml:space="preserve">4) </w:t>
      </w:r>
      <w:proofErr w:type="gramStart"/>
      <w:r w:rsidRPr="001A304E">
        <w:rPr>
          <w:rFonts w:ascii="Times New Roman" w:eastAsia="Times New Roman" w:hAnsi="Times New Roman" w:cs="Times New Roman"/>
          <w:sz w:val="28"/>
          <w:szCs w:val="28"/>
          <w:lang w:eastAsia="ru-RU"/>
        </w:rPr>
        <w:t>связанных</w:t>
      </w:r>
      <w:proofErr w:type="gramEnd"/>
      <w:r w:rsidRPr="001A304E">
        <w:rPr>
          <w:rFonts w:ascii="Times New Roman" w:eastAsia="Times New Roman" w:hAnsi="Times New Roman" w:cs="Times New Roman"/>
          <w:sz w:val="28"/>
          <w:szCs w:val="28"/>
          <w:lang w:eastAsia="ru-RU"/>
        </w:rPr>
        <w:t xml:space="preserve"> с умственным трудом;</w:t>
      </w:r>
    </w:p>
    <w:p w:rsidR="001A304E" w:rsidRPr="001A304E" w:rsidRDefault="001A304E" w:rsidP="001A304E">
      <w:pPr>
        <w:spacing w:after="0" w:line="360" w:lineRule="auto"/>
        <w:jc w:val="both"/>
        <w:rPr>
          <w:rFonts w:ascii="Times New Roman" w:eastAsia="Times New Roman" w:hAnsi="Times New Roman" w:cs="Times New Roman"/>
          <w:sz w:val="28"/>
          <w:szCs w:val="28"/>
          <w:lang w:eastAsia="ru-RU"/>
        </w:rPr>
      </w:pPr>
      <w:r w:rsidRPr="001A304E">
        <w:rPr>
          <w:rFonts w:ascii="Times New Roman" w:eastAsia="Times New Roman" w:hAnsi="Times New Roman" w:cs="Times New Roman"/>
          <w:sz w:val="28"/>
          <w:szCs w:val="28"/>
          <w:lang w:eastAsia="ru-RU"/>
        </w:rPr>
        <w:t xml:space="preserve">Кроме того, разработан специальный комплекс упражнений </w:t>
      </w:r>
      <w:proofErr w:type="gramStart"/>
      <w:r w:rsidRPr="001A304E">
        <w:rPr>
          <w:rFonts w:ascii="Times New Roman" w:eastAsia="Times New Roman" w:hAnsi="Times New Roman" w:cs="Times New Roman"/>
          <w:sz w:val="28"/>
          <w:szCs w:val="28"/>
          <w:lang w:eastAsia="ru-RU"/>
        </w:rPr>
        <w:t>для</w:t>
      </w:r>
      <w:proofErr w:type="gramEnd"/>
      <w:r w:rsidRPr="001A304E">
        <w:rPr>
          <w:rFonts w:ascii="Times New Roman" w:eastAsia="Times New Roman" w:hAnsi="Times New Roman" w:cs="Times New Roman"/>
          <w:sz w:val="28"/>
          <w:szCs w:val="28"/>
          <w:lang w:eastAsia="ru-RU"/>
        </w:rPr>
        <w:t xml:space="preserve">  работающих стоя.</w:t>
      </w:r>
    </w:p>
    <w:p w:rsidR="001A304E" w:rsidRPr="001A304E" w:rsidRDefault="001A304E" w:rsidP="001A304E">
      <w:pPr>
        <w:spacing w:after="0" w:line="360" w:lineRule="auto"/>
        <w:jc w:val="both"/>
        <w:rPr>
          <w:rFonts w:ascii="Times New Roman" w:eastAsia="Times New Roman" w:hAnsi="Times New Roman" w:cs="Times New Roman"/>
          <w:sz w:val="28"/>
          <w:szCs w:val="28"/>
          <w:lang w:eastAsia="ru-RU"/>
        </w:rPr>
      </w:pPr>
      <w:r w:rsidRPr="001A304E">
        <w:rPr>
          <w:rFonts w:ascii="Times New Roman" w:eastAsia="Times New Roman" w:hAnsi="Times New Roman" w:cs="Times New Roman"/>
          <w:sz w:val="28"/>
          <w:szCs w:val="28"/>
          <w:lang w:eastAsia="ru-RU"/>
        </w:rPr>
        <w:t>Различают вводную гимнастику, проводимую до начала работы, и физкультурные паузы, физкультминутки, которые выполняются во время перерывов в течение рабочего дня.</w:t>
      </w:r>
    </w:p>
    <w:p w:rsidR="001A304E" w:rsidRPr="001A304E" w:rsidRDefault="001A304E" w:rsidP="001A304E">
      <w:pPr>
        <w:spacing w:after="0" w:line="360" w:lineRule="auto"/>
        <w:jc w:val="both"/>
        <w:rPr>
          <w:rFonts w:ascii="Times New Roman" w:eastAsia="Times New Roman" w:hAnsi="Times New Roman" w:cs="Times New Roman"/>
          <w:sz w:val="28"/>
          <w:szCs w:val="28"/>
          <w:lang w:eastAsia="ru-RU"/>
        </w:rPr>
      </w:pPr>
      <w:r w:rsidRPr="001A304E">
        <w:rPr>
          <w:rFonts w:ascii="Times New Roman" w:eastAsia="Times New Roman" w:hAnsi="Times New Roman" w:cs="Times New Roman"/>
          <w:sz w:val="28"/>
          <w:szCs w:val="28"/>
          <w:lang w:eastAsia="ru-RU"/>
        </w:rPr>
        <w:t>Вводная гимнастика.</w:t>
      </w:r>
    </w:p>
    <w:p w:rsidR="001A304E" w:rsidRPr="001A304E" w:rsidRDefault="001A304E" w:rsidP="001A304E">
      <w:pPr>
        <w:spacing w:after="0" w:line="360" w:lineRule="auto"/>
        <w:jc w:val="both"/>
        <w:rPr>
          <w:rFonts w:ascii="Times New Roman" w:eastAsia="Times New Roman" w:hAnsi="Times New Roman" w:cs="Times New Roman"/>
          <w:sz w:val="28"/>
          <w:szCs w:val="28"/>
          <w:lang w:eastAsia="ru-RU"/>
        </w:rPr>
      </w:pPr>
      <w:r w:rsidRPr="001A304E">
        <w:rPr>
          <w:rFonts w:ascii="Times New Roman" w:eastAsia="Times New Roman" w:hAnsi="Times New Roman" w:cs="Times New Roman"/>
          <w:sz w:val="28"/>
          <w:szCs w:val="28"/>
          <w:lang w:eastAsia="ru-RU"/>
        </w:rPr>
        <w:t xml:space="preserve">Работоспособность в начале трудового дня бывает несколько пониженной, и требуется некоторое время, чтобы организм в полной мере включился в работу и вошел в обычный оптимальный темп. Физические упражнения вводной гимнастики обеспечивают ускоренное вхождение в трудовую деятельность, способствуют высокой и устойчивой работоспособности, предотвращая раннее наступление утомления. Проводится вводная гимнастика обычно за 10 минут до начала работы. Длительность ее 5-7 минут. Для вводной гимнастики подбирают комплекс специальных </w:t>
      </w:r>
      <w:r w:rsidRPr="001A304E">
        <w:rPr>
          <w:rFonts w:ascii="Times New Roman" w:eastAsia="Times New Roman" w:hAnsi="Times New Roman" w:cs="Times New Roman"/>
          <w:sz w:val="28"/>
          <w:szCs w:val="28"/>
          <w:lang w:eastAsia="ru-RU"/>
        </w:rPr>
        <w:lastRenderedPageBreak/>
        <w:t>физических упражнений с учетом характера производственных движений, ритма и других особенностей работы.</w:t>
      </w:r>
    </w:p>
    <w:p w:rsidR="001A304E" w:rsidRPr="001A304E" w:rsidRDefault="001A304E" w:rsidP="001A304E">
      <w:pPr>
        <w:spacing w:after="0" w:line="360" w:lineRule="auto"/>
        <w:jc w:val="both"/>
        <w:rPr>
          <w:rFonts w:ascii="Times New Roman" w:eastAsia="Times New Roman" w:hAnsi="Times New Roman" w:cs="Times New Roman"/>
          <w:sz w:val="28"/>
          <w:szCs w:val="28"/>
          <w:lang w:eastAsia="ru-RU"/>
        </w:rPr>
      </w:pPr>
      <w:r w:rsidRPr="001A304E">
        <w:rPr>
          <w:rFonts w:ascii="Times New Roman" w:eastAsia="Times New Roman" w:hAnsi="Times New Roman" w:cs="Times New Roman"/>
          <w:sz w:val="28"/>
          <w:szCs w:val="28"/>
          <w:lang w:eastAsia="ru-RU"/>
        </w:rPr>
        <w:t>Физкультурная пауза, физкультминутка.</w:t>
      </w:r>
    </w:p>
    <w:p w:rsidR="001A304E" w:rsidRPr="001A304E" w:rsidRDefault="001A304E" w:rsidP="001A304E">
      <w:pPr>
        <w:spacing w:after="0" w:line="360" w:lineRule="auto"/>
        <w:jc w:val="both"/>
        <w:rPr>
          <w:rFonts w:ascii="Times New Roman" w:eastAsia="Times New Roman" w:hAnsi="Times New Roman" w:cs="Times New Roman"/>
          <w:sz w:val="28"/>
          <w:szCs w:val="28"/>
          <w:lang w:eastAsia="ru-RU"/>
        </w:rPr>
      </w:pPr>
      <w:r w:rsidRPr="001A304E">
        <w:rPr>
          <w:rFonts w:ascii="Times New Roman" w:eastAsia="Times New Roman" w:hAnsi="Times New Roman" w:cs="Times New Roman"/>
          <w:sz w:val="28"/>
          <w:szCs w:val="28"/>
          <w:lang w:eastAsia="ru-RU"/>
        </w:rPr>
        <w:t>Является формой активного отдыха в процессе рабочего дня, предупреждает утомление и поддерживает высокую работоспособность. Она включает всего лишь несколько упражнений комплекса, продолжительность ее до 5-7 минут. Сроки включения физкультурных пауз в течение рабочего дня устанавливают, сообразуясь с особенностями трудовых процессов - степенью физической нагрузки, нервно-психическим напряжением, временем наступления утомления и т.д. Для профессий, где необходимы быстрые и точные реакции, большое напряжение внимания физкультурные паузы можно проводить 1-3 раза в день обычным групповым методом. Для работников умственного труда, рекомендуются индивидуальные физкультурные паузы или физкультминутки (2-3 минуты) во время коротких перерывов в работе с целью снижения утомления, возникающего вследствие продолжительного сидения, стояния, вынужденной неудобной рабочей позы, сильного напряжения внимания, зрения.</w:t>
      </w:r>
    </w:p>
    <w:p w:rsidR="001A304E" w:rsidRPr="001A304E" w:rsidRDefault="001A304E" w:rsidP="001A304E">
      <w:pPr>
        <w:spacing w:after="0" w:line="360" w:lineRule="auto"/>
        <w:jc w:val="both"/>
        <w:rPr>
          <w:rFonts w:ascii="Times New Roman" w:eastAsia="Times New Roman" w:hAnsi="Times New Roman" w:cs="Times New Roman"/>
          <w:sz w:val="28"/>
          <w:szCs w:val="28"/>
          <w:lang w:eastAsia="ru-RU"/>
        </w:rPr>
      </w:pPr>
      <w:r w:rsidRPr="001A304E">
        <w:rPr>
          <w:rFonts w:ascii="Times New Roman" w:eastAsia="Times New Roman" w:hAnsi="Times New Roman" w:cs="Times New Roman"/>
          <w:sz w:val="28"/>
          <w:szCs w:val="28"/>
          <w:lang w:eastAsia="ru-RU"/>
        </w:rPr>
        <w:t xml:space="preserve">Занятия гимнастикой проводят, если позволяют условия, непосредственно у рабочих мест, желательно под музыку. Помещение перед проведением гимнастики должно быть проветрено. Систематическое проведение гимнастики на свежем воздухе позволяет повысить устойчивость организма к переохлаждению. Обеденный перерыв для занятий использовать не рекомендуется. Запрещается производить занятия в помещениях при температуре воздуха выше 25оС и влажности выше 70%. </w:t>
      </w:r>
    </w:p>
    <w:p w:rsidR="001A304E" w:rsidRPr="001A304E" w:rsidRDefault="001A304E" w:rsidP="001A304E">
      <w:pPr>
        <w:spacing w:after="0" w:line="360" w:lineRule="auto"/>
        <w:jc w:val="both"/>
        <w:rPr>
          <w:rFonts w:ascii="Times New Roman" w:eastAsia="Times New Roman" w:hAnsi="Times New Roman" w:cs="Times New Roman"/>
          <w:sz w:val="28"/>
          <w:szCs w:val="28"/>
          <w:lang w:eastAsia="ru-RU"/>
        </w:rPr>
      </w:pPr>
      <w:r w:rsidRPr="001A304E">
        <w:rPr>
          <w:rFonts w:ascii="Times New Roman" w:eastAsia="Times New Roman" w:hAnsi="Times New Roman" w:cs="Times New Roman"/>
          <w:sz w:val="28"/>
          <w:szCs w:val="28"/>
          <w:lang w:eastAsia="ru-RU"/>
        </w:rPr>
        <w:t>Возможности организации еженедельного отдыха расширяет пятидневная рабочая неделя с двумя выходными днями (более длительное пребывание на свежем воздухе, более полноценные занятия физкультурой и спортом).</w:t>
      </w:r>
    </w:p>
    <w:p w:rsidR="001A304E" w:rsidRPr="001A304E" w:rsidRDefault="001A304E" w:rsidP="001A304E">
      <w:pPr>
        <w:spacing w:after="0" w:line="360" w:lineRule="auto"/>
        <w:jc w:val="both"/>
        <w:rPr>
          <w:rFonts w:ascii="Times New Roman" w:eastAsia="Times New Roman" w:hAnsi="Times New Roman" w:cs="Times New Roman"/>
          <w:sz w:val="28"/>
          <w:szCs w:val="28"/>
          <w:lang w:eastAsia="ru-RU"/>
        </w:rPr>
      </w:pPr>
      <w:r w:rsidRPr="001A304E">
        <w:rPr>
          <w:rFonts w:ascii="Times New Roman" w:eastAsia="Times New Roman" w:hAnsi="Times New Roman" w:cs="Times New Roman"/>
          <w:sz w:val="28"/>
          <w:szCs w:val="28"/>
          <w:lang w:eastAsia="ru-RU"/>
        </w:rPr>
        <w:t xml:space="preserve">Очень популярным видом активного отдыха в выходные дни являются спортивные игры (бадминтон, баскетбол, волейбол, футбол, теннис, хоккей и др.). Они оказывают разностороннее влияние на организм </w:t>
      </w:r>
      <w:proofErr w:type="gramStart"/>
      <w:r w:rsidRPr="001A304E">
        <w:rPr>
          <w:rFonts w:ascii="Times New Roman" w:eastAsia="Times New Roman" w:hAnsi="Times New Roman" w:cs="Times New Roman"/>
          <w:sz w:val="28"/>
          <w:szCs w:val="28"/>
          <w:lang w:eastAsia="ru-RU"/>
        </w:rPr>
        <w:t>занимающихся</w:t>
      </w:r>
      <w:proofErr w:type="gramEnd"/>
      <w:r w:rsidRPr="001A304E">
        <w:rPr>
          <w:rFonts w:ascii="Times New Roman" w:eastAsia="Times New Roman" w:hAnsi="Times New Roman" w:cs="Times New Roman"/>
          <w:sz w:val="28"/>
          <w:szCs w:val="28"/>
          <w:lang w:eastAsia="ru-RU"/>
        </w:rPr>
        <w:t xml:space="preserve">,  </w:t>
      </w:r>
      <w:r w:rsidRPr="001A304E">
        <w:rPr>
          <w:rFonts w:ascii="Times New Roman" w:eastAsia="Times New Roman" w:hAnsi="Times New Roman" w:cs="Times New Roman"/>
          <w:sz w:val="28"/>
          <w:szCs w:val="28"/>
          <w:lang w:eastAsia="ru-RU"/>
        </w:rPr>
        <w:lastRenderedPageBreak/>
        <w:t xml:space="preserve">включая разнообразные формы двигательной деятельности (бег, ходьбу, прыжки, метание, удары, ловлю и броски, различные силовые элементы). </w:t>
      </w:r>
      <w:proofErr w:type="gramStart"/>
      <w:r w:rsidRPr="001A304E">
        <w:rPr>
          <w:rFonts w:ascii="Times New Roman" w:eastAsia="Times New Roman" w:hAnsi="Times New Roman" w:cs="Times New Roman"/>
          <w:sz w:val="28"/>
          <w:szCs w:val="28"/>
          <w:lang w:eastAsia="ru-RU"/>
        </w:rPr>
        <w:t>Спортивные игры развивают глазомер точность и быстроту движений, мышечную силу, способствуют развитию сердечно-сосудистой, нервной, дыхательной систем, улучшению обмена веществ, укреплению опорно-двигательного аппарата.</w:t>
      </w:r>
      <w:proofErr w:type="gramEnd"/>
      <w:r w:rsidRPr="001A304E">
        <w:rPr>
          <w:rFonts w:ascii="Times New Roman" w:eastAsia="Times New Roman" w:hAnsi="Times New Roman" w:cs="Times New Roman"/>
          <w:sz w:val="28"/>
          <w:szCs w:val="28"/>
          <w:lang w:eastAsia="ru-RU"/>
        </w:rPr>
        <w:t xml:space="preserve"> Спортивные игры характеризуются непрерывной сменой игровой обстановки и способствуют выработке у спортсменов быстрой ориентировки, находчивости и решительности. Необходимость соблюдения определенных правил в спортивных играх и игра в команде помогают воспитывать у игроков дисциплинированность, умение действовать в коллективе. Чем разнообразнее и сложнее приемы той или иной игры, чем больше в ней движений, связанных с интенсивной мышечной работой, тем сильнее она воздействует на организм и ценнее, как средство активного отдыха.</w:t>
      </w:r>
    </w:p>
    <w:p w:rsidR="001A304E" w:rsidRPr="001A304E" w:rsidRDefault="001A304E" w:rsidP="001A304E">
      <w:pPr>
        <w:spacing w:after="0" w:line="360" w:lineRule="auto"/>
        <w:jc w:val="both"/>
        <w:rPr>
          <w:rFonts w:ascii="Times New Roman" w:eastAsia="Times New Roman" w:hAnsi="Times New Roman" w:cs="Times New Roman"/>
          <w:sz w:val="28"/>
          <w:szCs w:val="28"/>
          <w:lang w:eastAsia="ru-RU"/>
        </w:rPr>
      </w:pPr>
      <w:r w:rsidRPr="001A304E">
        <w:rPr>
          <w:rFonts w:ascii="Times New Roman" w:eastAsia="Times New Roman" w:hAnsi="Times New Roman" w:cs="Times New Roman"/>
          <w:sz w:val="28"/>
          <w:szCs w:val="28"/>
          <w:lang w:eastAsia="ru-RU"/>
        </w:rPr>
        <w:t>Значительную роль также играют занятия такими видами спорта как бег, плавание и другие, доступные всем формы занятий физкультурой и спортом.</w:t>
      </w:r>
    </w:p>
    <w:p w:rsidR="001A304E" w:rsidRPr="001A304E" w:rsidRDefault="001A304E" w:rsidP="001A304E">
      <w:pPr>
        <w:spacing w:after="0" w:line="360" w:lineRule="auto"/>
        <w:jc w:val="both"/>
        <w:rPr>
          <w:rFonts w:ascii="Times New Roman" w:eastAsia="Times New Roman" w:hAnsi="Times New Roman" w:cs="Times New Roman"/>
          <w:sz w:val="28"/>
          <w:szCs w:val="28"/>
          <w:lang w:eastAsia="ru-RU"/>
        </w:rPr>
      </w:pPr>
      <w:r w:rsidRPr="001A304E">
        <w:rPr>
          <w:rFonts w:ascii="Times New Roman" w:eastAsia="Times New Roman" w:hAnsi="Times New Roman" w:cs="Times New Roman"/>
          <w:sz w:val="28"/>
          <w:szCs w:val="28"/>
          <w:lang w:eastAsia="ru-RU"/>
        </w:rPr>
        <w:t>Ежегодный отдых обеспечивается в период отпуска. Для более эффективного отдыха рекомендуется полностью уйти от обычных занятий, изменить обстановку. Очень полезно пребывание во время отдыха на природе - в лесу, у реки, у моря, сочетание отдыха с закаливанием организма, воздушными и солнечными ваннами, туристическими походами, занятиями физкультурой и спортом.</w:t>
      </w:r>
    </w:p>
    <w:p w:rsidR="001A304E" w:rsidRPr="001A304E" w:rsidRDefault="001A304E" w:rsidP="001A304E">
      <w:pPr>
        <w:spacing w:after="0" w:line="360" w:lineRule="auto"/>
        <w:jc w:val="both"/>
        <w:rPr>
          <w:rFonts w:ascii="Times New Roman" w:eastAsia="Times New Roman" w:hAnsi="Times New Roman" w:cs="Times New Roman"/>
          <w:sz w:val="28"/>
          <w:szCs w:val="28"/>
          <w:lang w:eastAsia="ru-RU"/>
        </w:rPr>
      </w:pPr>
      <w:r w:rsidRPr="001A304E">
        <w:rPr>
          <w:rFonts w:ascii="Times New Roman" w:eastAsia="Times New Roman" w:hAnsi="Times New Roman" w:cs="Times New Roman"/>
          <w:sz w:val="28"/>
          <w:szCs w:val="28"/>
          <w:lang w:eastAsia="ru-RU"/>
        </w:rPr>
        <w:t>Наиболее эффективным длительным активным отдыхом является спортивный туризм - участие в спортивных мероприятиях (ориентирование на местности и т.д.).</w:t>
      </w:r>
    </w:p>
    <w:p w:rsidR="001A304E" w:rsidRPr="001A304E" w:rsidRDefault="001A304E" w:rsidP="001A304E">
      <w:pPr>
        <w:spacing w:after="0" w:line="360" w:lineRule="auto"/>
        <w:jc w:val="both"/>
        <w:rPr>
          <w:rFonts w:ascii="Times New Roman" w:eastAsia="Times New Roman" w:hAnsi="Times New Roman" w:cs="Times New Roman"/>
          <w:sz w:val="28"/>
          <w:szCs w:val="28"/>
          <w:lang w:eastAsia="ru-RU"/>
        </w:rPr>
      </w:pPr>
      <w:r w:rsidRPr="001A304E">
        <w:rPr>
          <w:rFonts w:ascii="Times New Roman" w:eastAsia="Times New Roman" w:hAnsi="Times New Roman" w:cs="Times New Roman"/>
          <w:sz w:val="28"/>
          <w:szCs w:val="28"/>
          <w:lang w:eastAsia="ru-RU"/>
        </w:rPr>
        <w:t xml:space="preserve">Различают туризм пешеходный, велосипедный, автомобильный, лыжный, водный и комбинированный, при последнем часть пути совершается пешком и часть тем или иным видом транспорта. В зависимости от этого интенсивность физической работы при туристических путешествиях варьируется чрезвычайно сильно. Так, при передвижениях на лыжах, на </w:t>
      </w:r>
      <w:r w:rsidRPr="001A304E">
        <w:rPr>
          <w:rFonts w:ascii="Times New Roman" w:eastAsia="Times New Roman" w:hAnsi="Times New Roman" w:cs="Times New Roman"/>
          <w:sz w:val="28"/>
          <w:szCs w:val="28"/>
          <w:lang w:eastAsia="ru-RU"/>
        </w:rPr>
        <w:lastRenderedPageBreak/>
        <w:t xml:space="preserve">велосипеде или лодке, а также при пешеходных маршрутах, особенно в горной местности физическая нагрузка может достигать значительной величины. Путешествия пешком, на лодках, плоту, велосипеде и др. способствуют лучшему кровоснабжению органов и мышц, в тои числе и сердечной мышцы, укреплению костей, суставов, связок, активизируется обмен веществ, улучшается деятельность органов дыхания, дыхание становится более полным и глубоким, увеличивается жизненная емкость легких. Пребывание на свежем воздухе в окружении красивых ландшафтов, активная мышечная деятельность является источником положительных эмоций. Во время туристических походов повышается настроение, возникает прилив бодрости и сил. Все это оказывает положительное воздействие на состояние нервной системы. Кроме того, длительное пребывание на свежем воздухе, особенно при походах с ночлегом под открытым небом и в палатках, способствует закаливанию организма. </w:t>
      </w:r>
    </w:p>
    <w:p w:rsidR="001A304E" w:rsidRPr="001A304E" w:rsidRDefault="001A304E" w:rsidP="001A304E">
      <w:pPr>
        <w:spacing w:after="0" w:line="360" w:lineRule="auto"/>
        <w:jc w:val="both"/>
        <w:rPr>
          <w:rFonts w:ascii="Times New Roman" w:eastAsia="Times New Roman" w:hAnsi="Times New Roman" w:cs="Times New Roman"/>
          <w:sz w:val="28"/>
          <w:szCs w:val="28"/>
          <w:lang w:eastAsia="ru-RU"/>
        </w:rPr>
      </w:pPr>
      <w:r w:rsidRPr="001A304E">
        <w:rPr>
          <w:rFonts w:ascii="Times New Roman" w:eastAsia="Times New Roman" w:hAnsi="Times New Roman" w:cs="Times New Roman"/>
          <w:sz w:val="28"/>
          <w:szCs w:val="28"/>
          <w:lang w:eastAsia="ru-RU"/>
        </w:rPr>
        <w:t>Пешеходный туризм  является  одним из самых эффективных средств  восстановления  после  напряженных тренировочных или соревновательных циклов подготовки спортсмена</w:t>
      </w:r>
      <w:r>
        <w:rPr>
          <w:rFonts w:ascii="Times New Roman" w:eastAsia="Times New Roman" w:hAnsi="Times New Roman" w:cs="Times New Roman"/>
          <w:sz w:val="28"/>
          <w:szCs w:val="28"/>
          <w:lang w:eastAsia="ru-RU"/>
        </w:rPr>
        <w:t>.</w:t>
      </w:r>
    </w:p>
    <w:p w:rsidR="001A304E" w:rsidRPr="001A304E" w:rsidRDefault="000C5EBC" w:rsidP="005243A3">
      <w:pPr>
        <w:spacing w:after="0" w:line="360" w:lineRule="auto"/>
        <w:ind w:left="2411"/>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4. </w:t>
      </w:r>
      <w:r w:rsidR="001A304E" w:rsidRPr="001A304E">
        <w:rPr>
          <w:rFonts w:ascii="Times New Roman" w:eastAsia="Times New Roman" w:hAnsi="Times New Roman" w:cs="Times New Roman"/>
          <w:b/>
          <w:sz w:val="28"/>
          <w:szCs w:val="28"/>
          <w:lang w:eastAsia="ru-RU"/>
        </w:rPr>
        <w:t xml:space="preserve"> Подготовка к соревнованиям.</w:t>
      </w:r>
    </w:p>
    <w:p w:rsidR="001A304E" w:rsidRPr="001A304E" w:rsidRDefault="001A304E" w:rsidP="001A304E">
      <w:pPr>
        <w:spacing w:after="0" w:line="360" w:lineRule="auto"/>
        <w:jc w:val="both"/>
        <w:rPr>
          <w:rFonts w:ascii="Times New Roman" w:eastAsia="Times New Roman" w:hAnsi="Times New Roman" w:cs="Times New Roman"/>
          <w:sz w:val="28"/>
          <w:szCs w:val="28"/>
          <w:lang w:eastAsia="ru-RU"/>
        </w:rPr>
      </w:pPr>
      <w:r w:rsidRPr="001A304E">
        <w:rPr>
          <w:rFonts w:ascii="Times New Roman" w:eastAsia="Times New Roman" w:hAnsi="Times New Roman" w:cs="Times New Roman"/>
          <w:sz w:val="28"/>
          <w:szCs w:val="28"/>
          <w:lang w:eastAsia="ru-RU"/>
        </w:rPr>
        <w:t xml:space="preserve">В теории и практике  спорта рассматривают   подготовку  к соревнованиям в двух аспектах: </w:t>
      </w:r>
    </w:p>
    <w:p w:rsidR="001A304E" w:rsidRPr="001A304E" w:rsidRDefault="001A304E" w:rsidP="001A304E">
      <w:pPr>
        <w:spacing w:after="0" w:line="360" w:lineRule="auto"/>
        <w:jc w:val="both"/>
        <w:rPr>
          <w:rFonts w:ascii="Times New Roman" w:eastAsia="Times New Roman" w:hAnsi="Times New Roman" w:cs="Times New Roman"/>
          <w:sz w:val="28"/>
          <w:szCs w:val="28"/>
          <w:lang w:eastAsia="ru-RU"/>
        </w:rPr>
      </w:pPr>
      <w:r w:rsidRPr="001A304E">
        <w:rPr>
          <w:rFonts w:ascii="Times New Roman" w:eastAsia="Times New Roman" w:hAnsi="Times New Roman" w:cs="Times New Roman"/>
          <w:sz w:val="28"/>
          <w:szCs w:val="28"/>
          <w:lang w:eastAsia="ru-RU"/>
        </w:rPr>
        <w:t xml:space="preserve">-  Как многолетний процесс спортивного совершенствования  спортсмена;  </w:t>
      </w:r>
    </w:p>
    <w:p w:rsidR="001A304E" w:rsidRPr="001A304E" w:rsidRDefault="001A304E" w:rsidP="001A304E">
      <w:pPr>
        <w:spacing w:after="0" w:line="360" w:lineRule="auto"/>
        <w:jc w:val="both"/>
        <w:rPr>
          <w:rFonts w:ascii="Times New Roman" w:eastAsia="Times New Roman" w:hAnsi="Times New Roman" w:cs="Times New Roman"/>
          <w:sz w:val="28"/>
          <w:szCs w:val="28"/>
          <w:lang w:eastAsia="ru-RU"/>
        </w:rPr>
      </w:pPr>
      <w:r w:rsidRPr="001A304E">
        <w:rPr>
          <w:rFonts w:ascii="Times New Roman" w:eastAsia="Times New Roman" w:hAnsi="Times New Roman" w:cs="Times New Roman"/>
          <w:sz w:val="28"/>
          <w:szCs w:val="28"/>
          <w:lang w:eastAsia="ru-RU"/>
        </w:rPr>
        <w:t>- Как  определенный  этап  подготовки,  предшествующий  участию спортсмена  в конкретных соревнованиях.</w:t>
      </w:r>
    </w:p>
    <w:p w:rsidR="001A304E" w:rsidRPr="001A304E" w:rsidRDefault="001A304E" w:rsidP="001A304E">
      <w:pPr>
        <w:spacing w:after="0" w:line="360" w:lineRule="auto"/>
        <w:jc w:val="both"/>
        <w:rPr>
          <w:rFonts w:ascii="Times New Roman" w:eastAsia="Times New Roman" w:hAnsi="Times New Roman" w:cs="Times New Roman"/>
          <w:sz w:val="28"/>
          <w:szCs w:val="28"/>
          <w:lang w:eastAsia="ru-RU"/>
        </w:rPr>
      </w:pPr>
      <w:r w:rsidRPr="001A304E">
        <w:rPr>
          <w:rFonts w:ascii="Times New Roman" w:eastAsia="Times New Roman" w:hAnsi="Times New Roman" w:cs="Times New Roman"/>
          <w:sz w:val="28"/>
          <w:szCs w:val="28"/>
          <w:lang w:eastAsia="ru-RU"/>
        </w:rPr>
        <w:t>В нашей лекции мы будем рассматривать подготовку спортсмена только во втором аспекте.</w:t>
      </w:r>
    </w:p>
    <w:p w:rsidR="001A304E" w:rsidRPr="001A304E" w:rsidRDefault="001A304E" w:rsidP="001A304E">
      <w:pPr>
        <w:spacing w:after="0" w:line="360" w:lineRule="auto"/>
        <w:jc w:val="both"/>
        <w:rPr>
          <w:rFonts w:ascii="Times New Roman" w:eastAsia="Times New Roman" w:hAnsi="Times New Roman" w:cs="Times New Roman"/>
          <w:sz w:val="28"/>
          <w:szCs w:val="28"/>
          <w:lang w:eastAsia="ru-RU"/>
        </w:rPr>
      </w:pPr>
      <w:r w:rsidRPr="001A304E">
        <w:rPr>
          <w:rFonts w:ascii="Times New Roman" w:eastAsia="Times New Roman" w:hAnsi="Times New Roman" w:cs="Times New Roman"/>
          <w:sz w:val="28"/>
          <w:szCs w:val="28"/>
          <w:lang w:eastAsia="ru-RU"/>
        </w:rPr>
        <w:t xml:space="preserve">В зависимости от  важности  соревнования, промежутка времени  между окончанием последнего </w:t>
      </w:r>
      <w:r>
        <w:rPr>
          <w:rFonts w:ascii="Times New Roman" w:eastAsia="Times New Roman" w:hAnsi="Times New Roman" w:cs="Times New Roman"/>
          <w:sz w:val="28"/>
          <w:szCs w:val="28"/>
          <w:lang w:eastAsia="ru-RU"/>
        </w:rPr>
        <w:t xml:space="preserve">соревнования </w:t>
      </w:r>
      <w:r w:rsidRPr="001A304E">
        <w:rPr>
          <w:rFonts w:ascii="Times New Roman" w:eastAsia="Times New Roman" w:hAnsi="Times New Roman" w:cs="Times New Roman"/>
          <w:sz w:val="28"/>
          <w:szCs w:val="28"/>
          <w:lang w:eastAsia="ru-RU"/>
        </w:rPr>
        <w:t>и  частоты соревновательной практики, продолжительность периода непосредственной подготовки к соревнованиям может быть от 2-3 дней до 2-3 недель.</w:t>
      </w:r>
    </w:p>
    <w:p w:rsidR="001A304E" w:rsidRPr="001A304E" w:rsidRDefault="001A304E" w:rsidP="001A304E">
      <w:pPr>
        <w:spacing w:after="0" w:line="360" w:lineRule="auto"/>
        <w:jc w:val="both"/>
        <w:rPr>
          <w:rFonts w:ascii="Times New Roman" w:eastAsia="Times New Roman" w:hAnsi="Times New Roman" w:cs="Times New Roman"/>
          <w:sz w:val="28"/>
          <w:szCs w:val="28"/>
          <w:lang w:eastAsia="ru-RU"/>
        </w:rPr>
      </w:pPr>
      <w:r w:rsidRPr="001A304E">
        <w:rPr>
          <w:rFonts w:ascii="Times New Roman" w:eastAsia="Times New Roman" w:hAnsi="Times New Roman" w:cs="Times New Roman"/>
          <w:sz w:val="28"/>
          <w:szCs w:val="28"/>
          <w:lang w:eastAsia="ru-RU"/>
        </w:rPr>
        <w:lastRenderedPageBreak/>
        <w:t>Если  период - короткий  менее одной недели, и этому периоду предшествовала  напряж</w:t>
      </w:r>
      <w:r>
        <w:rPr>
          <w:rFonts w:ascii="Times New Roman" w:eastAsia="Times New Roman" w:hAnsi="Times New Roman" w:cs="Times New Roman"/>
          <w:sz w:val="28"/>
          <w:szCs w:val="28"/>
          <w:lang w:eastAsia="ru-RU"/>
        </w:rPr>
        <w:t>енная подготовка или напряженные соревнования</w:t>
      </w:r>
      <w:r w:rsidRPr="001A304E">
        <w:rPr>
          <w:rFonts w:ascii="Times New Roman" w:eastAsia="Times New Roman" w:hAnsi="Times New Roman" w:cs="Times New Roman"/>
          <w:sz w:val="28"/>
          <w:szCs w:val="28"/>
          <w:lang w:eastAsia="ru-RU"/>
        </w:rPr>
        <w:t>,  то главной задачей будет являться  полное восстановление. Основным  содержанием  подготовки  будет активный  отдых, с включением  в тренировку  совершенствование  отдельных технико-тактических элементов, не требующих  большого напряжения  сил.</w:t>
      </w:r>
    </w:p>
    <w:p w:rsidR="001A304E" w:rsidRPr="001A304E" w:rsidRDefault="001A304E" w:rsidP="001A304E">
      <w:pPr>
        <w:spacing w:after="0" w:line="360" w:lineRule="auto"/>
        <w:jc w:val="both"/>
        <w:rPr>
          <w:rFonts w:ascii="Times New Roman" w:eastAsia="Times New Roman" w:hAnsi="Times New Roman" w:cs="Times New Roman"/>
          <w:sz w:val="28"/>
          <w:szCs w:val="28"/>
          <w:lang w:eastAsia="ru-RU"/>
        </w:rPr>
      </w:pPr>
      <w:r w:rsidRPr="001A304E">
        <w:rPr>
          <w:rFonts w:ascii="Times New Roman" w:eastAsia="Times New Roman" w:hAnsi="Times New Roman" w:cs="Times New Roman"/>
          <w:sz w:val="28"/>
          <w:szCs w:val="28"/>
          <w:lang w:eastAsia="ru-RU"/>
        </w:rPr>
        <w:t>Если  продолжительность этого периода 2-3 недели, то целесообразно  тренировочный процесс  в форме  двух – трех модельных  микроциклов.</w:t>
      </w:r>
    </w:p>
    <w:p w:rsidR="001A304E" w:rsidRPr="001A304E" w:rsidRDefault="001A304E" w:rsidP="001A304E">
      <w:pPr>
        <w:spacing w:after="0" w:line="360" w:lineRule="auto"/>
        <w:jc w:val="both"/>
        <w:rPr>
          <w:rFonts w:ascii="Times New Roman" w:eastAsia="Times New Roman" w:hAnsi="Times New Roman" w:cs="Times New Roman"/>
          <w:sz w:val="28"/>
          <w:szCs w:val="28"/>
          <w:lang w:eastAsia="ru-RU"/>
        </w:rPr>
      </w:pPr>
      <w:r w:rsidRPr="001A304E">
        <w:rPr>
          <w:rFonts w:ascii="Times New Roman" w:eastAsia="Times New Roman" w:hAnsi="Times New Roman" w:cs="Times New Roman"/>
          <w:sz w:val="28"/>
          <w:szCs w:val="28"/>
          <w:lang w:eastAsia="ru-RU"/>
        </w:rPr>
        <w:t xml:space="preserve">В любом  случае  в предсоревновательном периоде  объем тренировочной нагрузки  сокращается  в два-три раза  от максимального,  а интенсивность  нагрузки  составляет  90-95% </w:t>
      </w:r>
      <w:proofErr w:type="gramStart"/>
      <w:r w:rsidRPr="001A304E">
        <w:rPr>
          <w:rFonts w:ascii="Times New Roman" w:eastAsia="Times New Roman" w:hAnsi="Times New Roman" w:cs="Times New Roman"/>
          <w:sz w:val="28"/>
          <w:szCs w:val="28"/>
          <w:lang w:eastAsia="ru-RU"/>
        </w:rPr>
        <w:t>от</w:t>
      </w:r>
      <w:proofErr w:type="gramEnd"/>
      <w:r w:rsidRPr="001A304E">
        <w:rPr>
          <w:rFonts w:ascii="Times New Roman" w:eastAsia="Times New Roman" w:hAnsi="Times New Roman" w:cs="Times New Roman"/>
          <w:sz w:val="28"/>
          <w:szCs w:val="28"/>
          <w:lang w:eastAsia="ru-RU"/>
        </w:rPr>
        <w:t xml:space="preserve">  соревновательной.</w:t>
      </w:r>
    </w:p>
    <w:p w:rsidR="001A304E" w:rsidRPr="001A304E" w:rsidRDefault="001A304E" w:rsidP="001A304E">
      <w:pPr>
        <w:spacing w:after="0" w:line="360" w:lineRule="auto"/>
        <w:jc w:val="both"/>
        <w:rPr>
          <w:rFonts w:ascii="Times New Roman" w:eastAsia="Times New Roman" w:hAnsi="Times New Roman" w:cs="Times New Roman"/>
          <w:sz w:val="28"/>
          <w:szCs w:val="28"/>
          <w:lang w:eastAsia="ru-RU"/>
        </w:rPr>
      </w:pPr>
      <w:r w:rsidRPr="001A304E">
        <w:rPr>
          <w:rFonts w:ascii="Times New Roman" w:eastAsia="Times New Roman" w:hAnsi="Times New Roman" w:cs="Times New Roman"/>
          <w:sz w:val="28"/>
          <w:szCs w:val="28"/>
          <w:lang w:eastAsia="ru-RU"/>
        </w:rPr>
        <w:t>Список литературы</w:t>
      </w:r>
    </w:p>
    <w:p w:rsidR="001A304E" w:rsidRPr="001A304E" w:rsidRDefault="001A304E" w:rsidP="001A304E">
      <w:pPr>
        <w:spacing w:after="0" w:line="360" w:lineRule="auto"/>
        <w:jc w:val="both"/>
        <w:rPr>
          <w:rFonts w:ascii="Times New Roman" w:eastAsia="Times New Roman" w:hAnsi="Times New Roman" w:cs="Times New Roman"/>
          <w:sz w:val="28"/>
          <w:szCs w:val="28"/>
          <w:lang w:eastAsia="ru-RU"/>
        </w:rPr>
      </w:pPr>
    </w:p>
    <w:p w:rsidR="001A304E" w:rsidRPr="001A304E" w:rsidRDefault="001A304E" w:rsidP="001A304E">
      <w:pPr>
        <w:spacing w:after="0" w:line="360" w:lineRule="auto"/>
        <w:jc w:val="both"/>
        <w:rPr>
          <w:rFonts w:ascii="Times New Roman" w:eastAsia="Times New Roman" w:hAnsi="Times New Roman" w:cs="Times New Roman"/>
          <w:sz w:val="28"/>
          <w:szCs w:val="28"/>
          <w:lang w:eastAsia="ru-RU"/>
        </w:rPr>
      </w:pPr>
      <w:r w:rsidRPr="001A304E">
        <w:rPr>
          <w:rFonts w:ascii="Times New Roman" w:eastAsia="Times New Roman" w:hAnsi="Times New Roman" w:cs="Times New Roman"/>
          <w:sz w:val="28"/>
          <w:szCs w:val="28"/>
          <w:lang w:eastAsia="ru-RU"/>
        </w:rPr>
        <w:t xml:space="preserve">                                            Рекомендуемая литература</w:t>
      </w:r>
    </w:p>
    <w:p w:rsidR="001A304E" w:rsidRPr="001A304E" w:rsidRDefault="001A304E" w:rsidP="001A304E">
      <w:pPr>
        <w:spacing w:after="0" w:line="360" w:lineRule="auto"/>
        <w:jc w:val="both"/>
        <w:rPr>
          <w:rFonts w:ascii="Times New Roman" w:eastAsia="Times New Roman" w:hAnsi="Times New Roman" w:cs="Times New Roman"/>
          <w:sz w:val="28"/>
          <w:szCs w:val="28"/>
          <w:lang w:eastAsia="ru-RU"/>
        </w:rPr>
      </w:pPr>
      <w:r w:rsidRPr="001A304E">
        <w:rPr>
          <w:rFonts w:ascii="Times New Roman" w:eastAsia="Times New Roman" w:hAnsi="Times New Roman" w:cs="Times New Roman"/>
          <w:sz w:val="28"/>
          <w:szCs w:val="28"/>
          <w:lang w:eastAsia="ru-RU"/>
        </w:rPr>
        <w:t xml:space="preserve">1. Ананьев В.А. и др. </w:t>
      </w:r>
      <w:proofErr w:type="spellStart"/>
      <w:r w:rsidRPr="001A304E">
        <w:rPr>
          <w:rFonts w:ascii="Times New Roman" w:eastAsia="Times New Roman" w:hAnsi="Times New Roman" w:cs="Times New Roman"/>
          <w:sz w:val="28"/>
          <w:szCs w:val="28"/>
          <w:lang w:eastAsia="ru-RU"/>
        </w:rPr>
        <w:t>Общаявалеология</w:t>
      </w:r>
      <w:proofErr w:type="spellEnd"/>
      <w:r w:rsidRPr="001A304E">
        <w:rPr>
          <w:rFonts w:ascii="Times New Roman" w:eastAsia="Times New Roman" w:hAnsi="Times New Roman" w:cs="Times New Roman"/>
          <w:sz w:val="28"/>
          <w:szCs w:val="28"/>
          <w:lang w:eastAsia="ru-RU"/>
        </w:rPr>
        <w:t xml:space="preserve">: Конспект лекций / Под ред. </w:t>
      </w:r>
      <w:proofErr w:type="spellStart"/>
      <w:r w:rsidRPr="001A304E">
        <w:rPr>
          <w:rFonts w:ascii="Times New Roman" w:eastAsia="Times New Roman" w:hAnsi="Times New Roman" w:cs="Times New Roman"/>
          <w:sz w:val="28"/>
          <w:szCs w:val="28"/>
          <w:lang w:eastAsia="ru-RU"/>
        </w:rPr>
        <w:t>Петленко</w:t>
      </w:r>
      <w:proofErr w:type="spellEnd"/>
      <w:r w:rsidRPr="001A304E">
        <w:rPr>
          <w:rFonts w:ascii="Times New Roman" w:eastAsia="Times New Roman" w:hAnsi="Times New Roman" w:cs="Times New Roman"/>
          <w:sz w:val="28"/>
          <w:szCs w:val="28"/>
          <w:lang w:eastAsia="ru-RU"/>
        </w:rPr>
        <w:t xml:space="preserve"> В.П. - СПб</w:t>
      </w:r>
      <w:proofErr w:type="gramStart"/>
      <w:r w:rsidRPr="001A304E">
        <w:rPr>
          <w:rFonts w:ascii="Times New Roman" w:eastAsia="Times New Roman" w:hAnsi="Times New Roman" w:cs="Times New Roman"/>
          <w:sz w:val="28"/>
          <w:szCs w:val="28"/>
          <w:lang w:eastAsia="ru-RU"/>
        </w:rPr>
        <w:t xml:space="preserve">.: </w:t>
      </w:r>
      <w:proofErr w:type="gramEnd"/>
      <w:r w:rsidRPr="001A304E">
        <w:rPr>
          <w:rFonts w:ascii="Times New Roman" w:eastAsia="Times New Roman" w:hAnsi="Times New Roman" w:cs="Times New Roman"/>
          <w:sz w:val="28"/>
          <w:szCs w:val="28"/>
          <w:lang w:eastAsia="ru-RU"/>
        </w:rPr>
        <w:t>Балтийск</w:t>
      </w:r>
      <w:r>
        <w:rPr>
          <w:rFonts w:ascii="Times New Roman" w:eastAsia="Times New Roman" w:hAnsi="Times New Roman" w:cs="Times New Roman"/>
          <w:sz w:val="28"/>
          <w:szCs w:val="28"/>
          <w:lang w:eastAsia="ru-RU"/>
        </w:rPr>
        <w:t>ая Педагогическая Академия, 2000</w:t>
      </w:r>
      <w:r w:rsidRPr="001A304E">
        <w:rPr>
          <w:rFonts w:ascii="Times New Roman" w:eastAsia="Times New Roman" w:hAnsi="Times New Roman" w:cs="Times New Roman"/>
          <w:sz w:val="28"/>
          <w:szCs w:val="28"/>
          <w:lang w:eastAsia="ru-RU"/>
        </w:rPr>
        <w:t xml:space="preserve">. </w:t>
      </w:r>
    </w:p>
    <w:p w:rsidR="001A304E" w:rsidRPr="001A304E" w:rsidRDefault="001A304E" w:rsidP="001A304E">
      <w:pPr>
        <w:spacing w:after="0" w:line="360" w:lineRule="auto"/>
        <w:jc w:val="both"/>
        <w:rPr>
          <w:rFonts w:ascii="Times New Roman" w:eastAsia="Times New Roman" w:hAnsi="Times New Roman" w:cs="Times New Roman"/>
          <w:sz w:val="28"/>
          <w:szCs w:val="28"/>
          <w:lang w:eastAsia="ru-RU"/>
        </w:rPr>
      </w:pPr>
      <w:r w:rsidRPr="001A304E">
        <w:rPr>
          <w:rFonts w:ascii="Times New Roman" w:eastAsia="Times New Roman" w:hAnsi="Times New Roman" w:cs="Times New Roman"/>
          <w:sz w:val="28"/>
          <w:szCs w:val="28"/>
          <w:lang w:eastAsia="ru-RU"/>
        </w:rPr>
        <w:t xml:space="preserve">2. </w:t>
      </w:r>
      <w:proofErr w:type="spellStart"/>
      <w:r w:rsidRPr="001A304E">
        <w:rPr>
          <w:rFonts w:ascii="Times New Roman" w:eastAsia="Times New Roman" w:hAnsi="Times New Roman" w:cs="Times New Roman"/>
          <w:sz w:val="28"/>
          <w:szCs w:val="28"/>
          <w:lang w:eastAsia="ru-RU"/>
        </w:rPr>
        <w:t>Блум</w:t>
      </w:r>
      <w:proofErr w:type="spellEnd"/>
      <w:r w:rsidRPr="001A304E">
        <w:rPr>
          <w:rFonts w:ascii="Times New Roman" w:eastAsia="Times New Roman" w:hAnsi="Times New Roman" w:cs="Times New Roman"/>
          <w:sz w:val="28"/>
          <w:szCs w:val="28"/>
          <w:lang w:eastAsia="ru-RU"/>
        </w:rPr>
        <w:t xml:space="preserve"> Ф., </w:t>
      </w:r>
      <w:proofErr w:type="spellStart"/>
      <w:r w:rsidRPr="001A304E">
        <w:rPr>
          <w:rFonts w:ascii="Times New Roman" w:eastAsia="Times New Roman" w:hAnsi="Times New Roman" w:cs="Times New Roman"/>
          <w:sz w:val="28"/>
          <w:szCs w:val="28"/>
          <w:lang w:eastAsia="ru-RU"/>
        </w:rPr>
        <w:t>Лейзерсон</w:t>
      </w:r>
      <w:proofErr w:type="spellEnd"/>
      <w:r w:rsidRPr="001A304E">
        <w:rPr>
          <w:rFonts w:ascii="Times New Roman" w:eastAsia="Times New Roman" w:hAnsi="Times New Roman" w:cs="Times New Roman"/>
          <w:sz w:val="28"/>
          <w:szCs w:val="28"/>
          <w:lang w:eastAsia="ru-RU"/>
        </w:rPr>
        <w:t xml:space="preserve"> А., </w:t>
      </w:r>
      <w:proofErr w:type="spellStart"/>
      <w:r w:rsidRPr="001A304E">
        <w:rPr>
          <w:rFonts w:ascii="Times New Roman" w:eastAsia="Times New Roman" w:hAnsi="Times New Roman" w:cs="Times New Roman"/>
          <w:sz w:val="28"/>
          <w:szCs w:val="28"/>
          <w:lang w:eastAsia="ru-RU"/>
        </w:rPr>
        <w:t>Хофстедтер</w:t>
      </w:r>
      <w:proofErr w:type="spellEnd"/>
      <w:r w:rsidRPr="001A304E">
        <w:rPr>
          <w:rFonts w:ascii="Times New Roman" w:eastAsia="Times New Roman" w:hAnsi="Times New Roman" w:cs="Times New Roman"/>
          <w:sz w:val="28"/>
          <w:szCs w:val="28"/>
          <w:lang w:eastAsia="ru-RU"/>
        </w:rPr>
        <w:t xml:space="preserve"> Л. Мозг, разум и поведение: Пер. с англ. - М.: Мир, 1988. </w:t>
      </w:r>
    </w:p>
    <w:p w:rsidR="001A304E" w:rsidRPr="001A304E" w:rsidRDefault="001A304E" w:rsidP="001A304E">
      <w:pPr>
        <w:spacing w:after="0" w:line="360" w:lineRule="auto"/>
        <w:jc w:val="both"/>
        <w:rPr>
          <w:rFonts w:ascii="Times New Roman" w:eastAsia="Times New Roman" w:hAnsi="Times New Roman" w:cs="Times New Roman"/>
          <w:sz w:val="28"/>
          <w:szCs w:val="28"/>
          <w:lang w:eastAsia="ru-RU"/>
        </w:rPr>
      </w:pPr>
      <w:r w:rsidRPr="001A304E">
        <w:rPr>
          <w:rFonts w:ascii="Times New Roman" w:eastAsia="Times New Roman" w:hAnsi="Times New Roman" w:cs="Times New Roman"/>
          <w:sz w:val="28"/>
          <w:szCs w:val="28"/>
          <w:lang w:eastAsia="ru-RU"/>
        </w:rPr>
        <w:t>3. Платонов В.Н. Подготовка  спортсменов  высокой квалификации в олимпийском спорте. – М.: Физкультура и спорт,  2005.</w:t>
      </w:r>
    </w:p>
    <w:p w:rsidR="001A304E" w:rsidRPr="001A304E" w:rsidRDefault="001A304E" w:rsidP="001A304E">
      <w:pPr>
        <w:spacing w:after="0" w:line="360" w:lineRule="auto"/>
        <w:jc w:val="both"/>
        <w:rPr>
          <w:rFonts w:ascii="Times New Roman" w:eastAsia="Times New Roman" w:hAnsi="Times New Roman" w:cs="Times New Roman"/>
          <w:sz w:val="28"/>
          <w:szCs w:val="28"/>
          <w:lang w:eastAsia="ru-RU"/>
        </w:rPr>
      </w:pPr>
    </w:p>
    <w:p w:rsidR="001A304E" w:rsidRPr="001A304E" w:rsidRDefault="001A304E" w:rsidP="001A304E">
      <w:pPr>
        <w:spacing w:after="0" w:line="360" w:lineRule="auto"/>
        <w:jc w:val="center"/>
        <w:rPr>
          <w:rFonts w:ascii="Times New Roman" w:eastAsia="Times New Roman" w:hAnsi="Times New Roman" w:cs="Times New Roman"/>
          <w:b/>
          <w:sz w:val="32"/>
          <w:szCs w:val="32"/>
          <w:lang w:eastAsia="ru-RU"/>
        </w:rPr>
      </w:pPr>
      <w:r w:rsidRPr="001A304E">
        <w:rPr>
          <w:rFonts w:ascii="Times New Roman" w:eastAsia="Times New Roman" w:hAnsi="Times New Roman" w:cs="Times New Roman"/>
          <w:b/>
          <w:sz w:val="32"/>
          <w:szCs w:val="32"/>
          <w:lang w:eastAsia="ru-RU"/>
        </w:rPr>
        <w:t>Контроль и самоконтроль  в процессе  занятий  физической культурой и спортом</w:t>
      </w:r>
    </w:p>
    <w:p w:rsidR="001A304E" w:rsidRPr="001A304E" w:rsidRDefault="005243A3" w:rsidP="001A304E">
      <w:pPr>
        <w:spacing w:after="0" w:line="36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1</w:t>
      </w:r>
      <w:r w:rsidR="000C5EBC">
        <w:rPr>
          <w:rFonts w:ascii="Times New Roman" w:eastAsia="Times New Roman" w:hAnsi="Times New Roman" w:cs="Times New Roman"/>
          <w:b/>
          <w:sz w:val="28"/>
          <w:szCs w:val="28"/>
          <w:lang w:eastAsia="ru-RU"/>
        </w:rPr>
        <w:t xml:space="preserve">. </w:t>
      </w:r>
      <w:r w:rsidR="001A304E" w:rsidRPr="001A304E">
        <w:rPr>
          <w:rFonts w:ascii="Times New Roman" w:eastAsia="Times New Roman" w:hAnsi="Times New Roman" w:cs="Times New Roman"/>
          <w:b/>
          <w:sz w:val="28"/>
          <w:szCs w:val="28"/>
          <w:lang w:eastAsia="ru-RU"/>
        </w:rPr>
        <w:t>Цель,  задачи  и  виды  контроля  в процессе занятий физической культурой и спортом.</w:t>
      </w:r>
    </w:p>
    <w:p w:rsidR="001A304E" w:rsidRPr="001A304E" w:rsidRDefault="001A304E" w:rsidP="001A304E">
      <w:pPr>
        <w:spacing w:after="0" w:line="360" w:lineRule="auto"/>
        <w:jc w:val="both"/>
        <w:rPr>
          <w:rFonts w:ascii="Times New Roman" w:eastAsia="Times New Roman" w:hAnsi="Times New Roman" w:cs="Times New Roman"/>
          <w:sz w:val="28"/>
          <w:szCs w:val="28"/>
          <w:lang w:eastAsia="ru-RU"/>
        </w:rPr>
      </w:pPr>
      <w:r w:rsidRPr="001A304E">
        <w:rPr>
          <w:rFonts w:ascii="Times New Roman" w:eastAsia="Times New Roman" w:hAnsi="Times New Roman" w:cs="Times New Roman"/>
          <w:sz w:val="28"/>
          <w:szCs w:val="28"/>
          <w:lang w:eastAsia="ru-RU"/>
        </w:rPr>
        <w:t xml:space="preserve">Управление  спортивной подготовкой  предполагает  организацию </w:t>
      </w:r>
      <w:proofErr w:type="gramStart"/>
      <w:r w:rsidRPr="001A304E">
        <w:rPr>
          <w:rFonts w:ascii="Times New Roman" w:eastAsia="Times New Roman" w:hAnsi="Times New Roman" w:cs="Times New Roman"/>
          <w:sz w:val="28"/>
          <w:szCs w:val="28"/>
          <w:lang w:eastAsia="ru-RU"/>
        </w:rPr>
        <w:t>контроля  за</w:t>
      </w:r>
      <w:proofErr w:type="gramEnd"/>
      <w:r w:rsidRPr="001A304E">
        <w:rPr>
          <w:rFonts w:ascii="Times New Roman" w:eastAsia="Times New Roman" w:hAnsi="Times New Roman" w:cs="Times New Roman"/>
          <w:sz w:val="28"/>
          <w:szCs w:val="28"/>
          <w:lang w:eastAsia="ru-RU"/>
        </w:rPr>
        <w:t xml:space="preserve">  процессом  тренировки и состоянием  спортсмена.  Цель контроля в спорте и физической культуре  это установление  истинного состояния  спортсмена  и организации  тренировочного процесса  для внесения корректив  в планы  и в организацию  подготовки  спортсмена.</w:t>
      </w:r>
    </w:p>
    <w:p w:rsidR="001A304E" w:rsidRPr="001A304E" w:rsidRDefault="001A304E" w:rsidP="001A304E">
      <w:pPr>
        <w:spacing w:after="0" w:line="360" w:lineRule="auto"/>
        <w:jc w:val="both"/>
        <w:rPr>
          <w:rFonts w:ascii="Times New Roman" w:eastAsia="Times New Roman" w:hAnsi="Times New Roman" w:cs="Times New Roman"/>
          <w:sz w:val="28"/>
          <w:szCs w:val="28"/>
          <w:lang w:eastAsia="ru-RU"/>
        </w:rPr>
      </w:pPr>
      <w:r w:rsidRPr="001A304E">
        <w:rPr>
          <w:rFonts w:ascii="Times New Roman" w:eastAsia="Times New Roman" w:hAnsi="Times New Roman" w:cs="Times New Roman"/>
          <w:sz w:val="28"/>
          <w:szCs w:val="28"/>
          <w:lang w:eastAsia="ru-RU"/>
        </w:rPr>
        <w:lastRenderedPageBreak/>
        <w:t>Различают  итоговый, этапный,  текущий и оперативный  виды контроля.</w:t>
      </w:r>
    </w:p>
    <w:p w:rsidR="001A304E" w:rsidRPr="001A304E" w:rsidRDefault="001A304E" w:rsidP="001A304E">
      <w:pPr>
        <w:spacing w:after="0" w:line="360" w:lineRule="auto"/>
        <w:jc w:val="both"/>
        <w:rPr>
          <w:rFonts w:ascii="Times New Roman" w:eastAsia="Times New Roman" w:hAnsi="Times New Roman" w:cs="Times New Roman"/>
          <w:sz w:val="28"/>
          <w:szCs w:val="28"/>
          <w:lang w:eastAsia="ru-RU"/>
        </w:rPr>
      </w:pPr>
      <w:r w:rsidRPr="001A304E">
        <w:rPr>
          <w:rFonts w:ascii="Times New Roman" w:eastAsia="Times New Roman" w:hAnsi="Times New Roman" w:cs="Times New Roman"/>
          <w:sz w:val="28"/>
          <w:szCs w:val="28"/>
          <w:lang w:eastAsia="ru-RU"/>
        </w:rPr>
        <w:t>Содержанием итогового контроля  в спорте являются  результаты  соревнований и их анализ.</w:t>
      </w:r>
    </w:p>
    <w:p w:rsidR="001A304E" w:rsidRPr="001A304E" w:rsidRDefault="001A304E" w:rsidP="001A304E">
      <w:pPr>
        <w:spacing w:after="0" w:line="360" w:lineRule="auto"/>
        <w:jc w:val="both"/>
        <w:rPr>
          <w:rFonts w:ascii="Times New Roman" w:eastAsia="Times New Roman" w:hAnsi="Times New Roman" w:cs="Times New Roman"/>
          <w:sz w:val="28"/>
          <w:szCs w:val="28"/>
          <w:lang w:eastAsia="ru-RU"/>
        </w:rPr>
      </w:pPr>
      <w:r w:rsidRPr="001A304E">
        <w:rPr>
          <w:rFonts w:ascii="Times New Roman" w:eastAsia="Times New Roman" w:hAnsi="Times New Roman" w:cs="Times New Roman"/>
          <w:sz w:val="28"/>
          <w:szCs w:val="28"/>
          <w:lang w:eastAsia="ru-RU"/>
        </w:rPr>
        <w:t xml:space="preserve">Содержанием этапного контроля  являются  результаты  врачебного контроля и  результаты педагогического  контроля  проводимого  перед началом и в конце этапов подготовки  спортсмена. </w:t>
      </w:r>
    </w:p>
    <w:p w:rsidR="001A304E" w:rsidRPr="001A304E" w:rsidRDefault="001A304E" w:rsidP="001A304E">
      <w:pPr>
        <w:spacing w:after="0" w:line="360" w:lineRule="auto"/>
        <w:jc w:val="both"/>
        <w:rPr>
          <w:rFonts w:ascii="Times New Roman" w:eastAsia="Times New Roman" w:hAnsi="Times New Roman" w:cs="Times New Roman"/>
          <w:sz w:val="28"/>
          <w:szCs w:val="28"/>
          <w:lang w:eastAsia="ru-RU"/>
        </w:rPr>
      </w:pPr>
      <w:r w:rsidRPr="001A304E">
        <w:rPr>
          <w:rFonts w:ascii="Times New Roman" w:eastAsia="Times New Roman" w:hAnsi="Times New Roman" w:cs="Times New Roman"/>
          <w:sz w:val="28"/>
          <w:szCs w:val="28"/>
          <w:lang w:eastAsia="ru-RU"/>
        </w:rPr>
        <w:t>Содержанием оперативного контроля  является  процедуры определения  функционального состояния  спортсмена  в течение  фаз отдыха  между тренировочными  занятиями,  с целью  выявления  уровня восстановления организма после  тренировок,  и внесения корректив  в тренировочный процесс.</w:t>
      </w:r>
    </w:p>
    <w:p w:rsidR="001A304E" w:rsidRPr="001A304E" w:rsidRDefault="001A304E" w:rsidP="001A304E">
      <w:pPr>
        <w:spacing w:after="0" w:line="360" w:lineRule="auto"/>
        <w:jc w:val="both"/>
        <w:rPr>
          <w:rFonts w:ascii="Times New Roman" w:eastAsia="Times New Roman" w:hAnsi="Times New Roman" w:cs="Times New Roman"/>
          <w:sz w:val="28"/>
          <w:szCs w:val="28"/>
          <w:lang w:eastAsia="ru-RU"/>
        </w:rPr>
      </w:pPr>
      <w:r w:rsidRPr="001A304E">
        <w:rPr>
          <w:rFonts w:ascii="Times New Roman" w:eastAsia="Times New Roman" w:hAnsi="Times New Roman" w:cs="Times New Roman"/>
          <w:sz w:val="28"/>
          <w:szCs w:val="28"/>
          <w:lang w:eastAsia="ru-RU"/>
        </w:rPr>
        <w:t xml:space="preserve">Содержанием  текущего контроля  является  определение  соответствия  нагрузок  в процессе  тренировки  состоянию  спортсмена. </w:t>
      </w:r>
    </w:p>
    <w:p w:rsidR="001A304E" w:rsidRPr="001A304E" w:rsidRDefault="001A304E" w:rsidP="001A304E">
      <w:pPr>
        <w:spacing w:after="0" w:line="360" w:lineRule="auto"/>
        <w:jc w:val="both"/>
        <w:rPr>
          <w:rFonts w:ascii="Times New Roman" w:eastAsia="Times New Roman" w:hAnsi="Times New Roman" w:cs="Times New Roman"/>
          <w:sz w:val="28"/>
          <w:szCs w:val="28"/>
          <w:lang w:eastAsia="ru-RU"/>
        </w:rPr>
      </w:pPr>
      <w:r w:rsidRPr="001A304E">
        <w:rPr>
          <w:rFonts w:ascii="Times New Roman" w:eastAsia="Times New Roman" w:hAnsi="Times New Roman" w:cs="Times New Roman"/>
          <w:sz w:val="28"/>
          <w:szCs w:val="28"/>
          <w:lang w:eastAsia="ru-RU"/>
        </w:rPr>
        <w:t>Различают  также врачебный  и  педагогический  контроль.</w:t>
      </w:r>
    </w:p>
    <w:p w:rsidR="001A304E" w:rsidRPr="001A304E" w:rsidRDefault="001A304E" w:rsidP="001A304E">
      <w:pPr>
        <w:spacing w:after="0" w:line="360" w:lineRule="auto"/>
        <w:jc w:val="both"/>
        <w:rPr>
          <w:rFonts w:ascii="Times New Roman" w:eastAsia="Times New Roman" w:hAnsi="Times New Roman" w:cs="Times New Roman"/>
          <w:sz w:val="28"/>
          <w:szCs w:val="28"/>
          <w:lang w:eastAsia="ru-RU"/>
        </w:rPr>
      </w:pPr>
      <w:r w:rsidRPr="001A304E">
        <w:rPr>
          <w:rFonts w:ascii="Times New Roman" w:eastAsia="Times New Roman" w:hAnsi="Times New Roman" w:cs="Times New Roman"/>
          <w:sz w:val="28"/>
          <w:szCs w:val="28"/>
          <w:lang w:eastAsia="ru-RU"/>
        </w:rPr>
        <w:t xml:space="preserve">  Врачебный контроль – это система медицинских исследований, проводимых совместно врачом и тренером (преподавателем), для определения воздействия тренировочных нагрузок на организм занимающегося. Основной формой врачебного контроля является врачебные обследования. Проводятся первичное, повторное и дополнительные обследования. Первичные обследования проводятся перед началом регулярных тренировок. Повторные (ежегодные) позволяют составить представление о правильности и эффективности тренировочного процесса. Дополнительные врачебные обследования проводятся перед соревнованиями, после перенесенных заболеваний и травм, при систематических интенсивных тренировках и т.п.</w:t>
      </w:r>
    </w:p>
    <w:p w:rsidR="001A304E" w:rsidRPr="001A304E" w:rsidRDefault="001A304E" w:rsidP="001A304E">
      <w:pPr>
        <w:spacing w:after="0" w:line="360" w:lineRule="auto"/>
        <w:jc w:val="both"/>
        <w:rPr>
          <w:rFonts w:ascii="Times New Roman" w:eastAsia="Times New Roman" w:hAnsi="Times New Roman" w:cs="Times New Roman"/>
          <w:sz w:val="28"/>
          <w:szCs w:val="28"/>
          <w:lang w:eastAsia="ru-RU"/>
        </w:rPr>
      </w:pPr>
      <w:r w:rsidRPr="001A304E">
        <w:rPr>
          <w:rFonts w:ascii="Times New Roman" w:eastAsia="Times New Roman" w:hAnsi="Times New Roman" w:cs="Times New Roman"/>
          <w:sz w:val="28"/>
          <w:szCs w:val="28"/>
          <w:lang w:eastAsia="ru-RU"/>
        </w:rPr>
        <w:t xml:space="preserve">После окончания врачебного обследования составляется медицинское заключение, которое включает в себя оценку физического развития, состояния здоровья, функционального состояния и подготовленности обследуемых; рекомендации по режиму и методике занятий, показания и </w:t>
      </w:r>
      <w:r w:rsidRPr="001A304E">
        <w:rPr>
          <w:rFonts w:ascii="Times New Roman" w:eastAsia="Times New Roman" w:hAnsi="Times New Roman" w:cs="Times New Roman"/>
          <w:sz w:val="28"/>
          <w:szCs w:val="28"/>
          <w:lang w:eastAsia="ru-RU"/>
        </w:rPr>
        <w:lastRenderedPageBreak/>
        <w:t>противопоказания, лечебные и профилактические назначения.</w:t>
      </w:r>
      <w:r w:rsidRPr="001A304E">
        <w:rPr>
          <w:rFonts w:ascii="Times New Roman" w:eastAsia="Times New Roman" w:hAnsi="Times New Roman" w:cs="Times New Roman"/>
          <w:b/>
          <w:sz w:val="28"/>
          <w:szCs w:val="28"/>
          <w:lang w:eastAsia="ru-RU"/>
        </w:rPr>
        <w:t xml:space="preserve"> Врачебно-педагогический  контроль</w:t>
      </w:r>
    </w:p>
    <w:p w:rsidR="001A304E" w:rsidRPr="001A304E" w:rsidRDefault="001A304E" w:rsidP="001A304E">
      <w:pPr>
        <w:spacing w:after="0" w:line="360" w:lineRule="auto"/>
        <w:jc w:val="both"/>
        <w:rPr>
          <w:rFonts w:ascii="Times New Roman" w:eastAsia="Times New Roman" w:hAnsi="Times New Roman" w:cs="Times New Roman"/>
          <w:sz w:val="28"/>
          <w:szCs w:val="28"/>
          <w:lang w:eastAsia="ru-RU"/>
        </w:rPr>
      </w:pPr>
      <w:r w:rsidRPr="001A304E">
        <w:rPr>
          <w:rFonts w:ascii="Times New Roman" w:eastAsia="Times New Roman" w:hAnsi="Times New Roman" w:cs="Times New Roman"/>
          <w:sz w:val="28"/>
          <w:szCs w:val="28"/>
          <w:lang w:eastAsia="ru-RU"/>
        </w:rPr>
        <w:t>Врачебно-педагогический  контроль  проводится врачом совместно с преподавателем физического воспитания. В процессе этого  контроля  определяется объем  и  интенсивность тренировочной нагрузки, соответствие ее подготовленности занимающихся, выполнение студентами гигиенических правил, ведение дневника  самоконтроля</w:t>
      </w:r>
      <w:proofErr w:type="gramStart"/>
      <w:r w:rsidRPr="001A304E">
        <w:rPr>
          <w:rFonts w:ascii="Times New Roman" w:eastAsia="Times New Roman" w:hAnsi="Times New Roman" w:cs="Times New Roman"/>
          <w:sz w:val="28"/>
          <w:szCs w:val="28"/>
          <w:lang w:eastAsia="ru-RU"/>
        </w:rPr>
        <w:t xml:space="preserve"> ,</w:t>
      </w:r>
      <w:proofErr w:type="gramEnd"/>
      <w:r w:rsidRPr="001A304E">
        <w:rPr>
          <w:rFonts w:ascii="Times New Roman" w:eastAsia="Times New Roman" w:hAnsi="Times New Roman" w:cs="Times New Roman"/>
          <w:sz w:val="28"/>
          <w:szCs w:val="28"/>
          <w:lang w:eastAsia="ru-RU"/>
        </w:rPr>
        <w:t xml:space="preserve"> выполнение мер профилактики спортивного травматизма.</w:t>
      </w:r>
    </w:p>
    <w:p w:rsidR="001A304E" w:rsidRPr="001A304E" w:rsidRDefault="001A304E" w:rsidP="001A304E">
      <w:pPr>
        <w:spacing w:after="0" w:line="360" w:lineRule="auto"/>
        <w:jc w:val="both"/>
        <w:rPr>
          <w:rFonts w:ascii="Times New Roman" w:eastAsia="Times New Roman" w:hAnsi="Times New Roman" w:cs="Times New Roman"/>
          <w:sz w:val="28"/>
          <w:szCs w:val="28"/>
          <w:lang w:eastAsia="ru-RU"/>
        </w:rPr>
      </w:pPr>
      <w:r w:rsidRPr="001A304E">
        <w:rPr>
          <w:rFonts w:ascii="Times New Roman" w:eastAsia="Times New Roman" w:hAnsi="Times New Roman" w:cs="Times New Roman"/>
          <w:sz w:val="28"/>
          <w:szCs w:val="28"/>
          <w:lang w:eastAsia="ru-RU"/>
        </w:rPr>
        <w:t>Постоянные врачебно-педагогические наблюдения позволяют обнаруживать недочеты в организации  и  методике проведения  занятий</w:t>
      </w:r>
      <w:proofErr w:type="gramStart"/>
      <w:r w:rsidRPr="001A304E">
        <w:rPr>
          <w:rFonts w:ascii="Times New Roman" w:eastAsia="Times New Roman" w:hAnsi="Times New Roman" w:cs="Times New Roman"/>
          <w:sz w:val="28"/>
          <w:szCs w:val="28"/>
          <w:lang w:eastAsia="ru-RU"/>
        </w:rPr>
        <w:t xml:space="preserve"> ,</w:t>
      </w:r>
      <w:proofErr w:type="gramEnd"/>
      <w:r w:rsidRPr="001A304E">
        <w:rPr>
          <w:rFonts w:ascii="Times New Roman" w:eastAsia="Times New Roman" w:hAnsi="Times New Roman" w:cs="Times New Roman"/>
          <w:sz w:val="28"/>
          <w:szCs w:val="28"/>
          <w:lang w:eastAsia="ru-RU"/>
        </w:rPr>
        <w:t xml:space="preserve"> совершенствовать организацию учебно-тренировочного процесса.</w:t>
      </w:r>
    </w:p>
    <w:p w:rsidR="001A304E" w:rsidRPr="001A304E" w:rsidRDefault="001A304E" w:rsidP="001A304E">
      <w:pPr>
        <w:spacing w:after="0" w:line="360" w:lineRule="auto"/>
        <w:jc w:val="both"/>
        <w:rPr>
          <w:rFonts w:ascii="Times New Roman" w:eastAsia="Times New Roman" w:hAnsi="Times New Roman" w:cs="Times New Roman"/>
          <w:b/>
          <w:sz w:val="28"/>
          <w:szCs w:val="28"/>
          <w:lang w:eastAsia="ru-RU"/>
        </w:rPr>
      </w:pPr>
      <w:r w:rsidRPr="001A304E">
        <w:rPr>
          <w:rFonts w:ascii="Times New Roman" w:eastAsia="Times New Roman" w:hAnsi="Times New Roman" w:cs="Times New Roman"/>
          <w:b/>
          <w:sz w:val="28"/>
          <w:szCs w:val="28"/>
          <w:lang w:eastAsia="ru-RU"/>
        </w:rPr>
        <w:t xml:space="preserve">Самоконтроль </w:t>
      </w:r>
    </w:p>
    <w:p w:rsidR="001A304E" w:rsidRPr="001A304E" w:rsidRDefault="001A304E" w:rsidP="001A304E">
      <w:pPr>
        <w:spacing w:after="0" w:line="360" w:lineRule="auto"/>
        <w:jc w:val="both"/>
        <w:rPr>
          <w:rFonts w:ascii="Times New Roman" w:eastAsia="Times New Roman" w:hAnsi="Times New Roman" w:cs="Times New Roman"/>
          <w:sz w:val="28"/>
          <w:szCs w:val="28"/>
          <w:lang w:eastAsia="ru-RU"/>
        </w:rPr>
      </w:pPr>
      <w:r w:rsidRPr="001A304E">
        <w:rPr>
          <w:rFonts w:ascii="Times New Roman" w:eastAsia="Times New Roman" w:hAnsi="Times New Roman" w:cs="Times New Roman"/>
          <w:sz w:val="28"/>
          <w:szCs w:val="28"/>
          <w:lang w:eastAsia="ru-RU"/>
        </w:rPr>
        <w:t xml:space="preserve"> Самоконтроль  – это система самостоятельных наблюдений за состоянием своего здоровья, физическим развитием  и  физической подготовленностью.  Самоконтроль  является дополнением к врачебному  контролю. Решив заниматься  спортом,  необходимо завести дневник  самоконтроля, в который заносятся  результаты простых и доступных методов наблюдения. Объективных (антропометрические измерения, результаты простейших функциональных проб</w:t>
      </w:r>
      <w:proofErr w:type="gramStart"/>
      <w:r w:rsidRPr="001A304E">
        <w:rPr>
          <w:rFonts w:ascii="Times New Roman" w:eastAsia="Times New Roman" w:hAnsi="Times New Roman" w:cs="Times New Roman"/>
          <w:sz w:val="28"/>
          <w:szCs w:val="28"/>
          <w:lang w:eastAsia="ru-RU"/>
        </w:rPr>
        <w:t xml:space="preserve"> )</w:t>
      </w:r>
      <w:proofErr w:type="gramEnd"/>
      <w:r w:rsidRPr="001A304E">
        <w:rPr>
          <w:rFonts w:ascii="Times New Roman" w:eastAsia="Times New Roman" w:hAnsi="Times New Roman" w:cs="Times New Roman"/>
          <w:sz w:val="28"/>
          <w:szCs w:val="28"/>
          <w:lang w:eastAsia="ru-RU"/>
        </w:rPr>
        <w:t xml:space="preserve">  и субъективных (такие показатели, как сон, аппетит, самочувствие, болевые ощущения, работоспособность, нарушение режима, и другие).</w:t>
      </w:r>
    </w:p>
    <w:p w:rsidR="001A304E" w:rsidRPr="001A304E" w:rsidRDefault="001A304E" w:rsidP="001A304E">
      <w:pPr>
        <w:spacing w:after="0" w:line="360" w:lineRule="auto"/>
        <w:jc w:val="both"/>
        <w:rPr>
          <w:rFonts w:ascii="Times New Roman" w:eastAsia="Times New Roman" w:hAnsi="Times New Roman" w:cs="Times New Roman"/>
          <w:sz w:val="28"/>
          <w:szCs w:val="28"/>
          <w:lang w:eastAsia="ru-RU"/>
        </w:rPr>
      </w:pPr>
      <w:r w:rsidRPr="001A304E">
        <w:rPr>
          <w:rFonts w:ascii="Times New Roman" w:eastAsia="Times New Roman" w:hAnsi="Times New Roman" w:cs="Times New Roman"/>
          <w:sz w:val="28"/>
          <w:szCs w:val="28"/>
          <w:lang w:eastAsia="ru-RU"/>
        </w:rPr>
        <w:t>Вести дневник следует регулярно. Это способствует более сознательному отношению к  занятиям  физкультурой и  спортом, к дозированию и анализу физических нагрузок и закаливающих процедур, соблюдению правильного режима.</w:t>
      </w:r>
    </w:p>
    <w:p w:rsidR="001A304E" w:rsidRPr="001A304E" w:rsidRDefault="001A304E" w:rsidP="001A304E">
      <w:pPr>
        <w:spacing w:after="0" w:line="360" w:lineRule="auto"/>
        <w:jc w:val="both"/>
        <w:rPr>
          <w:rFonts w:ascii="Times New Roman" w:eastAsia="Times New Roman" w:hAnsi="Times New Roman" w:cs="Times New Roman"/>
          <w:sz w:val="28"/>
          <w:szCs w:val="28"/>
          <w:lang w:eastAsia="ru-RU"/>
        </w:rPr>
      </w:pPr>
      <w:r w:rsidRPr="001A304E">
        <w:rPr>
          <w:rFonts w:ascii="Times New Roman" w:eastAsia="Times New Roman" w:hAnsi="Times New Roman" w:cs="Times New Roman"/>
          <w:sz w:val="28"/>
          <w:szCs w:val="28"/>
          <w:lang w:eastAsia="ru-RU"/>
        </w:rPr>
        <w:t xml:space="preserve">      Самонаблюдение желательно проводить в одни и те же  часы, одним и тем же методом и в одинаковых условиях. Неадекватность функциональных возможностей организма можно определить по объективным и субъективным признакам, таким, как чувство усталости, раздражительность, нежелание выполнять задание, болезненные ощущения в правом подреберье </w:t>
      </w:r>
      <w:r w:rsidRPr="001A304E">
        <w:rPr>
          <w:rFonts w:ascii="Times New Roman" w:eastAsia="Times New Roman" w:hAnsi="Times New Roman" w:cs="Times New Roman"/>
          <w:sz w:val="28"/>
          <w:szCs w:val="28"/>
          <w:lang w:eastAsia="ru-RU"/>
        </w:rPr>
        <w:lastRenderedPageBreak/>
        <w:t>и др. Но в первую очередь надо наблюдать за объективными внешними признаками утомления. При наступлении средних признаков утомления нагрузку следует снижать.</w:t>
      </w:r>
    </w:p>
    <w:p w:rsidR="001A304E" w:rsidRPr="001A304E" w:rsidRDefault="001A304E" w:rsidP="001A304E">
      <w:pPr>
        <w:spacing w:after="0" w:line="360" w:lineRule="auto"/>
        <w:jc w:val="both"/>
        <w:rPr>
          <w:rFonts w:ascii="Times New Roman" w:eastAsia="Times New Roman" w:hAnsi="Times New Roman" w:cs="Times New Roman"/>
          <w:sz w:val="28"/>
          <w:szCs w:val="28"/>
          <w:lang w:eastAsia="ru-RU"/>
        </w:rPr>
      </w:pPr>
      <w:r w:rsidRPr="001A304E">
        <w:rPr>
          <w:rFonts w:ascii="Times New Roman" w:eastAsia="Times New Roman" w:hAnsi="Times New Roman" w:cs="Times New Roman"/>
          <w:sz w:val="28"/>
          <w:szCs w:val="28"/>
          <w:lang w:eastAsia="ru-RU"/>
        </w:rPr>
        <w:t>Поскольку физических упражнений существует великое множество и все они различны по своему действию на организм в целом и на его  отдельные органы, то и выбор упражнений для самостоятельных занятий  должен способствовать характер телосложения, здоровья, физического развития и особенностям физического труда. Занимающийся должен здраво оценивать свои физические возможности, выбирать наиболее подходящие для себя упражнения и регулярно их выполнять. При этом следует помнить, что даже самые лучшие, самые эффективные упражнения не дадут нужных результатов, если не вложить в это дело труда, настойчивости и терпения.</w:t>
      </w:r>
    </w:p>
    <w:p w:rsidR="001A304E" w:rsidRPr="001A304E" w:rsidRDefault="001A304E" w:rsidP="001A304E">
      <w:pPr>
        <w:spacing w:after="0" w:line="360" w:lineRule="auto"/>
        <w:jc w:val="both"/>
        <w:rPr>
          <w:rFonts w:ascii="Times New Roman" w:eastAsia="Times New Roman" w:hAnsi="Times New Roman" w:cs="Times New Roman"/>
          <w:sz w:val="28"/>
          <w:szCs w:val="28"/>
          <w:lang w:eastAsia="ru-RU"/>
        </w:rPr>
      </w:pPr>
      <w:r w:rsidRPr="001A304E">
        <w:rPr>
          <w:rFonts w:ascii="Times New Roman" w:eastAsia="Times New Roman" w:hAnsi="Times New Roman" w:cs="Times New Roman"/>
          <w:sz w:val="28"/>
          <w:szCs w:val="28"/>
          <w:lang w:eastAsia="ru-RU"/>
        </w:rPr>
        <w:t>Следует иметь в виду, что действительную ценность имеют только те упражнения, которые требуют концентрации внимания на собственном теле. Нельзя выполнять упражнения механически. Концентрация внимания на работающей мышце или группе мышц есть первое условие для успешного выполнения упражнений (для лучшей концентрации внимания рекомендуется заниматься перед зеркалом). Такая ежедневная гимнастика развивает внимание, повышает сосредоточенность, что в свою очередь будет способствовать лучшему усвоению учебного материала на других занятиях.</w:t>
      </w:r>
    </w:p>
    <w:p w:rsidR="001A304E" w:rsidRPr="001A304E" w:rsidRDefault="001A304E" w:rsidP="001A304E">
      <w:pPr>
        <w:spacing w:after="0" w:line="360" w:lineRule="auto"/>
        <w:jc w:val="both"/>
        <w:rPr>
          <w:rFonts w:ascii="Times New Roman" w:eastAsia="Times New Roman" w:hAnsi="Times New Roman" w:cs="Times New Roman"/>
          <w:sz w:val="28"/>
          <w:szCs w:val="28"/>
          <w:lang w:eastAsia="ru-RU"/>
        </w:rPr>
      </w:pPr>
      <w:r w:rsidRPr="001A304E">
        <w:rPr>
          <w:rFonts w:ascii="Times New Roman" w:eastAsia="Times New Roman" w:hAnsi="Times New Roman" w:cs="Times New Roman"/>
          <w:sz w:val="28"/>
          <w:szCs w:val="28"/>
          <w:lang w:eastAsia="ru-RU"/>
        </w:rPr>
        <w:t>Выполняя упражнения, необходимо следить за правильным дыханием. Их координация благотворно влияет на внутренние органы. Количество упражнений  и   их дозировку следует постепенно увеличивать. Показателем полезного влияния упражнения является  мышечная боль, но если она  сильная это признак, что вы упражняетесь слишком интенсивно.</w:t>
      </w:r>
    </w:p>
    <w:p w:rsidR="001A304E" w:rsidRPr="001A304E" w:rsidRDefault="001A304E" w:rsidP="001A304E">
      <w:pPr>
        <w:spacing w:after="0" w:line="360" w:lineRule="auto"/>
        <w:jc w:val="both"/>
        <w:rPr>
          <w:rFonts w:ascii="Times New Roman" w:eastAsia="Times New Roman" w:hAnsi="Times New Roman" w:cs="Times New Roman"/>
          <w:sz w:val="28"/>
          <w:szCs w:val="28"/>
          <w:lang w:eastAsia="ru-RU"/>
        </w:rPr>
      </w:pPr>
      <w:r w:rsidRPr="001A304E">
        <w:rPr>
          <w:rFonts w:ascii="Times New Roman" w:eastAsia="Times New Roman" w:hAnsi="Times New Roman" w:cs="Times New Roman"/>
          <w:sz w:val="28"/>
          <w:szCs w:val="28"/>
          <w:lang w:eastAsia="ru-RU"/>
        </w:rPr>
        <w:t xml:space="preserve">Женский организм по своим анатомо-физиологическим свойствам требует особого подхода к использованию физических упражнений. Для них немалую роль играют упражнения для мышц тазового дна  и  косых мышц туловища.     Систематические  занятия  физическими упражнениями, грамотный  и  регулярный  самоконтроль  помогут сохранить стройность </w:t>
      </w:r>
      <w:r w:rsidRPr="001A304E">
        <w:rPr>
          <w:rFonts w:ascii="Times New Roman" w:eastAsia="Times New Roman" w:hAnsi="Times New Roman" w:cs="Times New Roman"/>
          <w:sz w:val="28"/>
          <w:szCs w:val="28"/>
          <w:lang w:eastAsia="ru-RU"/>
        </w:rPr>
        <w:lastRenderedPageBreak/>
        <w:t xml:space="preserve">фигуры, предупредить появление полноты, повысить сопротивляемость организма </w:t>
      </w:r>
      <w:proofErr w:type="gramStart"/>
      <w:r w:rsidRPr="001A304E">
        <w:rPr>
          <w:rFonts w:ascii="Times New Roman" w:eastAsia="Times New Roman" w:hAnsi="Times New Roman" w:cs="Times New Roman"/>
          <w:sz w:val="28"/>
          <w:szCs w:val="28"/>
          <w:lang w:eastAsia="ru-RU"/>
        </w:rPr>
        <w:t>ко</w:t>
      </w:r>
      <w:proofErr w:type="gramEnd"/>
      <w:r w:rsidRPr="001A304E">
        <w:rPr>
          <w:rFonts w:ascii="Times New Roman" w:eastAsia="Times New Roman" w:hAnsi="Times New Roman" w:cs="Times New Roman"/>
          <w:sz w:val="28"/>
          <w:szCs w:val="28"/>
          <w:lang w:eastAsia="ru-RU"/>
        </w:rPr>
        <w:t xml:space="preserve"> всевозможным негативным явлениям, как внутренней, так и внешней среды.</w:t>
      </w:r>
    </w:p>
    <w:p w:rsidR="001A304E" w:rsidRPr="001A304E" w:rsidRDefault="001A304E" w:rsidP="001A304E">
      <w:pPr>
        <w:spacing w:after="0" w:line="360" w:lineRule="auto"/>
        <w:jc w:val="both"/>
        <w:rPr>
          <w:rFonts w:ascii="Times New Roman" w:eastAsia="Times New Roman" w:hAnsi="Times New Roman" w:cs="Times New Roman"/>
          <w:sz w:val="28"/>
          <w:szCs w:val="28"/>
          <w:lang w:eastAsia="ru-RU"/>
        </w:rPr>
      </w:pPr>
      <w:r w:rsidRPr="001A304E">
        <w:rPr>
          <w:rFonts w:ascii="Times New Roman" w:eastAsia="Times New Roman" w:hAnsi="Times New Roman" w:cs="Times New Roman"/>
          <w:sz w:val="28"/>
          <w:szCs w:val="28"/>
          <w:lang w:eastAsia="ru-RU"/>
        </w:rPr>
        <w:t>Но прежде, чем перейти к самостоятельным  занятиям</w:t>
      </w:r>
      <w:proofErr w:type="gramStart"/>
      <w:r w:rsidRPr="001A304E">
        <w:rPr>
          <w:rFonts w:ascii="Times New Roman" w:eastAsia="Times New Roman" w:hAnsi="Times New Roman" w:cs="Times New Roman"/>
          <w:sz w:val="28"/>
          <w:szCs w:val="28"/>
          <w:lang w:eastAsia="ru-RU"/>
        </w:rPr>
        <w:t xml:space="preserve"> ,</w:t>
      </w:r>
      <w:proofErr w:type="gramEnd"/>
      <w:r w:rsidRPr="001A304E">
        <w:rPr>
          <w:rFonts w:ascii="Times New Roman" w:eastAsia="Times New Roman" w:hAnsi="Times New Roman" w:cs="Times New Roman"/>
          <w:sz w:val="28"/>
          <w:szCs w:val="28"/>
          <w:lang w:eastAsia="ru-RU"/>
        </w:rPr>
        <w:t xml:space="preserve"> необходимо иметь представление о том, какое влияние оказывают физические упражнения на организм, какие изменения происходят в нем во время длительной мышечной работы, как избежать перетренированности, ведущей к снижению не только физической, но и умственной работоспособности. </w:t>
      </w:r>
    </w:p>
    <w:p w:rsidR="001A304E" w:rsidRPr="001A304E" w:rsidRDefault="000C5EBC" w:rsidP="001A304E">
      <w:pPr>
        <w:spacing w:after="0" w:line="360"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sz w:val="28"/>
          <w:szCs w:val="28"/>
          <w:lang w:eastAsia="ru-RU"/>
        </w:rPr>
        <w:t xml:space="preserve">2.   </w:t>
      </w:r>
      <w:r w:rsidR="001A304E" w:rsidRPr="001A304E">
        <w:rPr>
          <w:rFonts w:ascii="Times New Roman" w:eastAsia="Times New Roman" w:hAnsi="Times New Roman" w:cs="Times New Roman"/>
          <w:b/>
          <w:sz w:val="28"/>
          <w:szCs w:val="28"/>
          <w:lang w:eastAsia="ru-RU"/>
        </w:rPr>
        <w:t>Изменения в организме под влиянием физической нагрузки</w:t>
      </w:r>
    </w:p>
    <w:p w:rsidR="001A304E" w:rsidRPr="001A304E" w:rsidRDefault="001A304E" w:rsidP="001A304E">
      <w:pPr>
        <w:spacing w:after="0" w:line="360" w:lineRule="auto"/>
        <w:jc w:val="both"/>
        <w:rPr>
          <w:rFonts w:ascii="Times New Roman" w:eastAsia="Times New Roman" w:hAnsi="Times New Roman" w:cs="Times New Roman"/>
          <w:sz w:val="28"/>
          <w:szCs w:val="28"/>
          <w:lang w:eastAsia="ru-RU"/>
        </w:rPr>
      </w:pPr>
      <w:r w:rsidRPr="001A304E">
        <w:rPr>
          <w:rFonts w:ascii="Times New Roman" w:eastAsia="Times New Roman" w:hAnsi="Times New Roman" w:cs="Times New Roman"/>
          <w:sz w:val="28"/>
          <w:szCs w:val="28"/>
          <w:lang w:eastAsia="ru-RU"/>
        </w:rPr>
        <w:t>Любая физическая нагрузка, особенно, напряженная вызывает в организме человека определенные изменения его физиологических параметров. Так, при длительном выполнении напряженной мышечной работы, запас энергетических ресурсов снижается, в крови накапливаются остаточные продукты обмена веществ, а импульсы, поступающие в кору головного мозга от работающей скелетной мускулатуры, приводят к нарушению согласованности процессов возбуждения и торможения. Эти изменения сопровождаются неприятными субъективными ощущениями, которые затрудняют выполнение физической работы, в результате работоспособность организма понижается, наступает утомление.</w:t>
      </w:r>
    </w:p>
    <w:p w:rsidR="001A304E" w:rsidRPr="001A304E" w:rsidRDefault="001A304E" w:rsidP="001A304E">
      <w:pPr>
        <w:spacing w:after="0" w:line="360" w:lineRule="auto"/>
        <w:jc w:val="both"/>
        <w:rPr>
          <w:rFonts w:ascii="Times New Roman" w:eastAsia="Times New Roman" w:hAnsi="Times New Roman" w:cs="Times New Roman"/>
          <w:sz w:val="28"/>
          <w:szCs w:val="28"/>
          <w:lang w:eastAsia="ru-RU"/>
        </w:rPr>
      </w:pPr>
      <w:r w:rsidRPr="001A304E">
        <w:rPr>
          <w:rFonts w:ascii="Times New Roman" w:eastAsia="Times New Roman" w:hAnsi="Times New Roman" w:cs="Times New Roman"/>
          <w:sz w:val="28"/>
          <w:szCs w:val="28"/>
          <w:lang w:eastAsia="ru-RU"/>
        </w:rPr>
        <w:t>После всякой работы, вызвавшей снижение работоспособности и утомление     необходим отдых, восстановление сил. Отдых может быть активным; с вовлечением в работу других</w:t>
      </w:r>
      <w:proofErr w:type="gramStart"/>
      <w:r w:rsidRPr="001A304E">
        <w:rPr>
          <w:rFonts w:ascii="Times New Roman" w:eastAsia="Times New Roman" w:hAnsi="Times New Roman" w:cs="Times New Roman"/>
          <w:sz w:val="28"/>
          <w:szCs w:val="28"/>
          <w:lang w:eastAsia="ru-RU"/>
        </w:rPr>
        <w:t xml:space="preserve"> ,</w:t>
      </w:r>
      <w:proofErr w:type="gramEnd"/>
      <w:r w:rsidRPr="001A304E">
        <w:rPr>
          <w:rFonts w:ascii="Times New Roman" w:eastAsia="Times New Roman" w:hAnsi="Times New Roman" w:cs="Times New Roman"/>
          <w:sz w:val="28"/>
          <w:szCs w:val="28"/>
          <w:lang w:eastAsia="ru-RU"/>
        </w:rPr>
        <w:t xml:space="preserve"> ранее не работавших мышц и пассивный, когда организму представляется мышечный покой. Частая повторная физическая работа  при отсутствии отдыха может привести к хроническому утомлению и переутомлению. В  спорте  хроническое переутомление носит название перетренированности.</w:t>
      </w:r>
    </w:p>
    <w:p w:rsidR="001A304E" w:rsidRPr="001A304E" w:rsidRDefault="001A304E" w:rsidP="001A304E">
      <w:pPr>
        <w:spacing w:after="0" w:line="360" w:lineRule="auto"/>
        <w:jc w:val="both"/>
        <w:rPr>
          <w:rFonts w:ascii="Times New Roman" w:eastAsia="Times New Roman" w:hAnsi="Times New Roman" w:cs="Times New Roman"/>
          <w:sz w:val="28"/>
          <w:szCs w:val="28"/>
          <w:lang w:eastAsia="ru-RU"/>
        </w:rPr>
      </w:pPr>
      <w:r w:rsidRPr="001A304E">
        <w:rPr>
          <w:rFonts w:ascii="Times New Roman" w:eastAsia="Times New Roman" w:hAnsi="Times New Roman" w:cs="Times New Roman"/>
          <w:sz w:val="28"/>
          <w:szCs w:val="28"/>
          <w:lang w:eastAsia="ru-RU"/>
        </w:rPr>
        <w:t xml:space="preserve">Если занимающийся выполняет работу, не адекватную состоянию его тренированности, то через некоторое время ощущается скованность в ногах, стеснение в груди, тяжесть, головокружение, появляется желание прекратить работу. Это  ощущение называется мертвой точкой, которая является одной </w:t>
      </w:r>
      <w:r w:rsidRPr="001A304E">
        <w:rPr>
          <w:rFonts w:ascii="Times New Roman" w:eastAsia="Times New Roman" w:hAnsi="Times New Roman" w:cs="Times New Roman"/>
          <w:sz w:val="28"/>
          <w:szCs w:val="28"/>
          <w:lang w:eastAsia="ru-RU"/>
        </w:rPr>
        <w:lastRenderedPageBreak/>
        <w:t>из форм утомления. Она наступает в результате  отсутствия согласованной работы между движениями и работой аппарата кровообращения,  дыхания, обмена веществ. Если усилием воли удается превозмочь эти тяжелые ощущения, то через некоторое время наступает улучшение общего самочувствия. Это состояние называется вторым дыханием. Предварительная разминка, хорошая спортивная форма отдаляют во времени наступление «мертвой точки», облегчают наступление «второго дыхания».</w:t>
      </w:r>
    </w:p>
    <w:p w:rsidR="001A304E" w:rsidRPr="001A304E" w:rsidRDefault="001A304E" w:rsidP="001A304E">
      <w:pPr>
        <w:spacing w:after="0" w:line="360" w:lineRule="auto"/>
        <w:jc w:val="both"/>
        <w:rPr>
          <w:rFonts w:ascii="Times New Roman" w:eastAsia="Times New Roman" w:hAnsi="Times New Roman" w:cs="Times New Roman"/>
          <w:b/>
          <w:sz w:val="28"/>
          <w:szCs w:val="28"/>
          <w:lang w:eastAsia="ru-RU"/>
        </w:rPr>
      </w:pPr>
      <w:r w:rsidRPr="001A304E">
        <w:rPr>
          <w:rFonts w:ascii="Times New Roman" w:eastAsia="Times New Roman" w:hAnsi="Times New Roman" w:cs="Times New Roman"/>
          <w:b/>
          <w:sz w:val="28"/>
          <w:szCs w:val="28"/>
          <w:lang w:eastAsia="ru-RU"/>
        </w:rPr>
        <w:t>Наружный осмотр и антропометрия</w:t>
      </w:r>
    </w:p>
    <w:p w:rsidR="001A304E" w:rsidRPr="001A304E" w:rsidRDefault="001A304E" w:rsidP="001A304E">
      <w:pPr>
        <w:spacing w:after="0" w:line="360" w:lineRule="auto"/>
        <w:jc w:val="both"/>
        <w:rPr>
          <w:rFonts w:ascii="Times New Roman" w:eastAsia="Times New Roman" w:hAnsi="Times New Roman" w:cs="Times New Roman"/>
          <w:sz w:val="28"/>
          <w:szCs w:val="28"/>
          <w:lang w:eastAsia="ru-RU"/>
        </w:rPr>
      </w:pPr>
      <w:r w:rsidRPr="001A304E">
        <w:rPr>
          <w:rFonts w:ascii="Times New Roman" w:eastAsia="Times New Roman" w:hAnsi="Times New Roman" w:cs="Times New Roman"/>
          <w:sz w:val="28"/>
          <w:szCs w:val="28"/>
          <w:lang w:eastAsia="ru-RU"/>
        </w:rPr>
        <w:t>Эффективность занятий физическими упражнениями, физическое развитие занимающихся,  во время врачебного контроля определяется с помощью наружного осмотра, антропометрии и т.д.</w:t>
      </w:r>
    </w:p>
    <w:p w:rsidR="001A304E" w:rsidRPr="001A304E" w:rsidRDefault="001A304E" w:rsidP="001A304E">
      <w:pPr>
        <w:spacing w:after="0" w:line="360" w:lineRule="auto"/>
        <w:jc w:val="both"/>
        <w:rPr>
          <w:rFonts w:ascii="Times New Roman" w:eastAsia="Times New Roman" w:hAnsi="Times New Roman" w:cs="Times New Roman"/>
          <w:sz w:val="28"/>
          <w:szCs w:val="28"/>
          <w:lang w:eastAsia="ru-RU"/>
        </w:rPr>
      </w:pPr>
      <w:r w:rsidRPr="001A304E">
        <w:rPr>
          <w:rFonts w:ascii="Times New Roman" w:eastAsia="Times New Roman" w:hAnsi="Times New Roman" w:cs="Times New Roman"/>
          <w:sz w:val="28"/>
          <w:szCs w:val="28"/>
          <w:lang w:eastAsia="ru-RU"/>
        </w:rPr>
        <w:t>Наружный осмотр дает возможность оценить форму грудной клетки, спины, ног, живота, характеризующие в целом телосложение человека.</w:t>
      </w:r>
    </w:p>
    <w:p w:rsidR="001A304E" w:rsidRPr="001A304E" w:rsidRDefault="001A304E" w:rsidP="001A304E">
      <w:pPr>
        <w:spacing w:after="0" w:line="360" w:lineRule="auto"/>
        <w:jc w:val="both"/>
        <w:rPr>
          <w:rFonts w:ascii="Times New Roman" w:eastAsia="Times New Roman" w:hAnsi="Times New Roman" w:cs="Times New Roman"/>
          <w:sz w:val="28"/>
          <w:szCs w:val="28"/>
          <w:lang w:eastAsia="ru-RU"/>
        </w:rPr>
      </w:pPr>
      <w:r w:rsidRPr="001A304E">
        <w:rPr>
          <w:rFonts w:ascii="Times New Roman" w:eastAsia="Times New Roman" w:hAnsi="Times New Roman" w:cs="Times New Roman"/>
          <w:sz w:val="28"/>
          <w:szCs w:val="28"/>
          <w:lang w:eastAsia="ru-RU"/>
        </w:rPr>
        <w:t xml:space="preserve">Форма грудной клетки может быть цилиндрической, что чаще всего наблюдается у </w:t>
      </w:r>
      <w:proofErr w:type="gramStart"/>
      <w:r w:rsidRPr="001A304E">
        <w:rPr>
          <w:rFonts w:ascii="Times New Roman" w:eastAsia="Times New Roman" w:hAnsi="Times New Roman" w:cs="Times New Roman"/>
          <w:sz w:val="28"/>
          <w:szCs w:val="28"/>
          <w:lang w:eastAsia="ru-RU"/>
        </w:rPr>
        <w:t>лиц</w:t>
      </w:r>
      <w:proofErr w:type="gramEnd"/>
      <w:r w:rsidRPr="001A304E">
        <w:rPr>
          <w:rFonts w:ascii="Times New Roman" w:eastAsia="Times New Roman" w:hAnsi="Times New Roman" w:cs="Times New Roman"/>
          <w:sz w:val="28"/>
          <w:szCs w:val="28"/>
          <w:lang w:eastAsia="ru-RU"/>
        </w:rPr>
        <w:t xml:space="preserve">  систематически занимающихся физкультурой, и конической или уплощенной у не занимающихся и  ведущих малоподвижный образ жизни. Уплощение грудной клетки способствует уменьшению жизненной емкости легких, снижению дыхательной функции организма </w:t>
      </w:r>
    </w:p>
    <w:p w:rsidR="001A304E" w:rsidRPr="001A304E" w:rsidRDefault="001A304E" w:rsidP="001A304E">
      <w:pPr>
        <w:spacing w:after="0" w:line="360" w:lineRule="auto"/>
        <w:jc w:val="both"/>
        <w:rPr>
          <w:rFonts w:ascii="Times New Roman" w:eastAsia="Times New Roman" w:hAnsi="Times New Roman" w:cs="Times New Roman"/>
          <w:sz w:val="28"/>
          <w:szCs w:val="28"/>
          <w:lang w:eastAsia="ru-RU"/>
        </w:rPr>
      </w:pPr>
      <w:r w:rsidRPr="001A304E">
        <w:rPr>
          <w:rFonts w:ascii="Times New Roman" w:eastAsia="Times New Roman" w:hAnsi="Times New Roman" w:cs="Times New Roman"/>
          <w:sz w:val="28"/>
          <w:szCs w:val="28"/>
          <w:lang w:eastAsia="ru-RU"/>
        </w:rPr>
        <w:t xml:space="preserve">    Форма спины может быть нормальной, круглой, плоской, </w:t>
      </w:r>
      <w:proofErr w:type="spellStart"/>
      <w:r w:rsidRPr="001A304E">
        <w:rPr>
          <w:rFonts w:ascii="Times New Roman" w:eastAsia="Times New Roman" w:hAnsi="Times New Roman" w:cs="Times New Roman"/>
          <w:sz w:val="28"/>
          <w:szCs w:val="28"/>
          <w:lang w:eastAsia="ru-RU"/>
        </w:rPr>
        <w:t>кругловогнутой</w:t>
      </w:r>
      <w:proofErr w:type="spellEnd"/>
      <w:r w:rsidRPr="001A304E">
        <w:rPr>
          <w:rFonts w:ascii="Times New Roman" w:eastAsia="Times New Roman" w:hAnsi="Times New Roman" w:cs="Times New Roman"/>
          <w:sz w:val="28"/>
          <w:szCs w:val="28"/>
          <w:lang w:eastAsia="ru-RU"/>
        </w:rPr>
        <w:t xml:space="preserve">, в зависимости от степени выраженности естественных изгибов позвоночника.                       </w:t>
      </w:r>
    </w:p>
    <w:p w:rsidR="001A304E" w:rsidRPr="001A304E" w:rsidRDefault="001A304E" w:rsidP="001A304E">
      <w:pPr>
        <w:spacing w:after="0" w:line="360" w:lineRule="auto"/>
        <w:jc w:val="both"/>
        <w:rPr>
          <w:rFonts w:ascii="Times New Roman" w:eastAsia="Times New Roman" w:hAnsi="Times New Roman" w:cs="Times New Roman"/>
          <w:sz w:val="28"/>
          <w:szCs w:val="28"/>
          <w:lang w:eastAsia="ru-RU"/>
        </w:rPr>
      </w:pPr>
      <w:r w:rsidRPr="001A304E">
        <w:rPr>
          <w:rFonts w:ascii="Times New Roman" w:eastAsia="Times New Roman" w:hAnsi="Times New Roman" w:cs="Times New Roman"/>
          <w:sz w:val="28"/>
          <w:szCs w:val="28"/>
          <w:lang w:eastAsia="ru-RU"/>
        </w:rPr>
        <w:t xml:space="preserve">Позвоночный столб имеет 4 изгиба: 2- </w:t>
      </w:r>
      <w:proofErr w:type="gramStart"/>
      <w:r w:rsidRPr="001A304E">
        <w:rPr>
          <w:rFonts w:ascii="Times New Roman" w:eastAsia="Times New Roman" w:hAnsi="Times New Roman" w:cs="Times New Roman"/>
          <w:sz w:val="28"/>
          <w:szCs w:val="28"/>
          <w:lang w:eastAsia="ru-RU"/>
        </w:rPr>
        <w:t>обращенных</w:t>
      </w:r>
      <w:proofErr w:type="gramEnd"/>
      <w:r w:rsidRPr="001A304E">
        <w:rPr>
          <w:rFonts w:ascii="Times New Roman" w:eastAsia="Times New Roman" w:hAnsi="Times New Roman" w:cs="Times New Roman"/>
          <w:sz w:val="28"/>
          <w:szCs w:val="28"/>
          <w:lang w:eastAsia="ru-RU"/>
        </w:rPr>
        <w:t xml:space="preserve"> выпуклостью вперед (шейный и поясничный лордозы) и 2 - обращенных выпуклостью назад </w:t>
      </w:r>
    </w:p>
    <w:p w:rsidR="001A304E" w:rsidRPr="001A304E" w:rsidRDefault="001A304E" w:rsidP="001A304E">
      <w:pPr>
        <w:spacing w:after="0" w:line="360" w:lineRule="auto"/>
        <w:jc w:val="both"/>
        <w:rPr>
          <w:rFonts w:ascii="Times New Roman" w:eastAsia="Times New Roman" w:hAnsi="Times New Roman" w:cs="Times New Roman"/>
          <w:sz w:val="28"/>
          <w:szCs w:val="28"/>
          <w:lang w:eastAsia="ru-RU"/>
        </w:rPr>
      </w:pPr>
      <w:r w:rsidRPr="001A304E">
        <w:rPr>
          <w:rFonts w:ascii="Times New Roman" w:eastAsia="Times New Roman" w:hAnsi="Times New Roman" w:cs="Times New Roman"/>
          <w:sz w:val="28"/>
          <w:szCs w:val="28"/>
          <w:lang w:eastAsia="ru-RU"/>
        </w:rPr>
        <w:t xml:space="preserve">(грудной и крестцовый кифозы). Все эти естественные изгибы сформировываются к 6-7 годам и закрепляются к 18-20 годам. </w:t>
      </w:r>
    </w:p>
    <w:p w:rsidR="001A304E" w:rsidRPr="001A304E" w:rsidRDefault="001A304E" w:rsidP="001A304E">
      <w:pPr>
        <w:spacing w:after="0" w:line="360" w:lineRule="auto"/>
        <w:jc w:val="both"/>
        <w:rPr>
          <w:rFonts w:ascii="Times New Roman" w:eastAsia="Times New Roman" w:hAnsi="Times New Roman" w:cs="Times New Roman"/>
          <w:sz w:val="28"/>
          <w:szCs w:val="28"/>
          <w:lang w:eastAsia="ru-RU"/>
        </w:rPr>
      </w:pPr>
      <w:r w:rsidRPr="001A304E">
        <w:rPr>
          <w:rFonts w:ascii="Times New Roman" w:eastAsia="Times New Roman" w:hAnsi="Times New Roman" w:cs="Times New Roman"/>
          <w:sz w:val="28"/>
          <w:szCs w:val="28"/>
          <w:lang w:eastAsia="ru-RU"/>
        </w:rPr>
        <w:t>·     нормальная форма спины имеет умеренно выраженную изогнутость всех отделов позвоночника;</w:t>
      </w:r>
    </w:p>
    <w:p w:rsidR="001A304E" w:rsidRPr="001A304E" w:rsidRDefault="001A304E" w:rsidP="001A304E">
      <w:pPr>
        <w:spacing w:after="0" w:line="360" w:lineRule="auto"/>
        <w:jc w:val="both"/>
        <w:rPr>
          <w:rFonts w:ascii="Times New Roman" w:eastAsia="Times New Roman" w:hAnsi="Times New Roman" w:cs="Times New Roman"/>
          <w:sz w:val="28"/>
          <w:szCs w:val="28"/>
          <w:lang w:eastAsia="ru-RU"/>
        </w:rPr>
      </w:pPr>
      <w:r w:rsidRPr="001A304E">
        <w:rPr>
          <w:rFonts w:ascii="Times New Roman" w:eastAsia="Times New Roman" w:hAnsi="Times New Roman" w:cs="Times New Roman"/>
          <w:sz w:val="28"/>
          <w:szCs w:val="28"/>
          <w:lang w:eastAsia="ru-RU"/>
        </w:rPr>
        <w:t>·     плоская форма спины - слабо выраженную изогнутость позвоночного столба. При этом спина резко выпрямлена. Грудь несколько выступает вперед.</w:t>
      </w:r>
    </w:p>
    <w:p w:rsidR="001A304E" w:rsidRPr="001A304E" w:rsidRDefault="001A304E" w:rsidP="001A304E">
      <w:pPr>
        <w:spacing w:after="0" w:line="360" w:lineRule="auto"/>
        <w:jc w:val="both"/>
        <w:rPr>
          <w:rFonts w:ascii="Times New Roman" w:eastAsia="Times New Roman" w:hAnsi="Times New Roman" w:cs="Times New Roman"/>
          <w:sz w:val="28"/>
          <w:szCs w:val="28"/>
          <w:lang w:eastAsia="ru-RU"/>
        </w:rPr>
      </w:pPr>
      <w:r w:rsidRPr="001A304E">
        <w:rPr>
          <w:rFonts w:ascii="Times New Roman" w:eastAsia="Times New Roman" w:hAnsi="Times New Roman" w:cs="Times New Roman"/>
          <w:sz w:val="28"/>
          <w:szCs w:val="28"/>
          <w:lang w:eastAsia="ru-RU"/>
        </w:rPr>
        <w:lastRenderedPageBreak/>
        <w:t>·     круглая форма спины  имеет резко выраженную изогнутость позвоночного столба в грудном отделе. При этом увеличен шейный изгиб и уменьшен поясничный. Грудная клетка при этом уплощена, плечи сведены впереди, голова опущена;</w:t>
      </w:r>
    </w:p>
    <w:p w:rsidR="001A304E" w:rsidRPr="001A304E" w:rsidRDefault="001A304E" w:rsidP="001A304E">
      <w:pPr>
        <w:spacing w:after="0" w:line="360" w:lineRule="auto"/>
        <w:jc w:val="both"/>
        <w:rPr>
          <w:rFonts w:ascii="Times New Roman" w:eastAsia="Times New Roman" w:hAnsi="Times New Roman" w:cs="Times New Roman"/>
          <w:sz w:val="28"/>
          <w:szCs w:val="28"/>
          <w:lang w:eastAsia="ru-RU"/>
        </w:rPr>
      </w:pPr>
      <w:r w:rsidRPr="001A304E">
        <w:rPr>
          <w:rFonts w:ascii="Times New Roman" w:eastAsia="Times New Roman" w:hAnsi="Times New Roman" w:cs="Times New Roman"/>
          <w:sz w:val="28"/>
          <w:szCs w:val="28"/>
          <w:lang w:eastAsia="ru-RU"/>
        </w:rPr>
        <w:t xml:space="preserve">·     </w:t>
      </w:r>
      <w:proofErr w:type="spellStart"/>
      <w:r w:rsidRPr="001A304E">
        <w:rPr>
          <w:rFonts w:ascii="Times New Roman" w:eastAsia="Times New Roman" w:hAnsi="Times New Roman" w:cs="Times New Roman"/>
          <w:sz w:val="28"/>
          <w:szCs w:val="28"/>
          <w:lang w:eastAsia="ru-RU"/>
        </w:rPr>
        <w:t>кругловогнутая</w:t>
      </w:r>
      <w:proofErr w:type="spellEnd"/>
      <w:r w:rsidRPr="001A304E">
        <w:rPr>
          <w:rFonts w:ascii="Times New Roman" w:eastAsia="Times New Roman" w:hAnsi="Times New Roman" w:cs="Times New Roman"/>
          <w:sz w:val="28"/>
          <w:szCs w:val="28"/>
          <w:lang w:eastAsia="ru-RU"/>
        </w:rPr>
        <w:t xml:space="preserve"> форма спины имеет выраженную изогнутость в </w:t>
      </w:r>
      <w:proofErr w:type="gramStart"/>
      <w:r w:rsidRPr="001A304E">
        <w:rPr>
          <w:rFonts w:ascii="Times New Roman" w:eastAsia="Times New Roman" w:hAnsi="Times New Roman" w:cs="Times New Roman"/>
          <w:sz w:val="28"/>
          <w:szCs w:val="28"/>
          <w:lang w:eastAsia="ru-RU"/>
        </w:rPr>
        <w:t>грудном</w:t>
      </w:r>
      <w:proofErr w:type="gramEnd"/>
      <w:r w:rsidRPr="001A304E">
        <w:rPr>
          <w:rFonts w:ascii="Times New Roman" w:eastAsia="Times New Roman" w:hAnsi="Times New Roman" w:cs="Times New Roman"/>
          <w:sz w:val="28"/>
          <w:szCs w:val="28"/>
          <w:lang w:eastAsia="ru-RU"/>
        </w:rPr>
        <w:t xml:space="preserve"> и в поясничном отделах. При этом живот выпячен или отвисает.</w:t>
      </w:r>
    </w:p>
    <w:p w:rsidR="001A304E" w:rsidRPr="001A304E" w:rsidRDefault="001A304E" w:rsidP="001A304E">
      <w:pPr>
        <w:spacing w:after="0" w:line="360" w:lineRule="auto"/>
        <w:jc w:val="both"/>
        <w:rPr>
          <w:rFonts w:ascii="Times New Roman" w:eastAsia="Times New Roman" w:hAnsi="Times New Roman" w:cs="Times New Roman"/>
          <w:sz w:val="28"/>
          <w:szCs w:val="28"/>
          <w:lang w:eastAsia="ru-RU"/>
        </w:rPr>
      </w:pPr>
      <w:r w:rsidRPr="001A304E">
        <w:rPr>
          <w:rFonts w:ascii="Times New Roman" w:eastAsia="Times New Roman" w:hAnsi="Times New Roman" w:cs="Times New Roman"/>
          <w:sz w:val="28"/>
          <w:szCs w:val="28"/>
          <w:lang w:eastAsia="ru-RU"/>
        </w:rPr>
        <w:t>Боковые искривления позвоночного столба влево или вправо от вертикальной линии формируют сколиотическую осанку, характеризующуюся асимметричным положением туловища, в частности плеч и лопаток.</w:t>
      </w:r>
    </w:p>
    <w:p w:rsidR="001A304E" w:rsidRPr="001A304E" w:rsidRDefault="001A304E" w:rsidP="001A304E">
      <w:pPr>
        <w:spacing w:after="0" w:line="360" w:lineRule="auto"/>
        <w:jc w:val="both"/>
        <w:rPr>
          <w:rFonts w:ascii="Times New Roman" w:eastAsia="Times New Roman" w:hAnsi="Times New Roman" w:cs="Times New Roman"/>
          <w:sz w:val="28"/>
          <w:szCs w:val="28"/>
          <w:lang w:eastAsia="ru-RU"/>
        </w:rPr>
      </w:pPr>
      <w:r w:rsidRPr="001A304E">
        <w:rPr>
          <w:rFonts w:ascii="Times New Roman" w:eastAsia="Times New Roman" w:hAnsi="Times New Roman" w:cs="Times New Roman"/>
          <w:sz w:val="28"/>
          <w:szCs w:val="28"/>
          <w:lang w:eastAsia="ru-RU"/>
        </w:rPr>
        <w:t xml:space="preserve">Сколиозы бывают грудные, поясничные и тотальные  </w:t>
      </w:r>
    </w:p>
    <w:p w:rsidR="001A304E" w:rsidRPr="001A304E" w:rsidRDefault="001A304E" w:rsidP="001A304E">
      <w:pPr>
        <w:spacing w:after="0" w:line="360" w:lineRule="auto"/>
        <w:jc w:val="both"/>
        <w:rPr>
          <w:rFonts w:ascii="Times New Roman" w:eastAsia="Times New Roman" w:hAnsi="Times New Roman" w:cs="Times New Roman"/>
          <w:sz w:val="28"/>
          <w:szCs w:val="28"/>
          <w:lang w:eastAsia="ru-RU"/>
        </w:rPr>
      </w:pPr>
      <w:r w:rsidRPr="001A304E">
        <w:rPr>
          <w:rFonts w:ascii="Times New Roman" w:eastAsia="Times New Roman" w:hAnsi="Times New Roman" w:cs="Times New Roman"/>
          <w:sz w:val="28"/>
          <w:szCs w:val="28"/>
          <w:lang w:eastAsia="ru-RU"/>
        </w:rPr>
        <w:t>Занятия специальными корригирующими  упражнениями, направленными на укрепление недостаточно развитых групп мышц, способствуют устранению отклонений в осанке, обеспечивающей гармоничное функционирование организма.</w:t>
      </w:r>
    </w:p>
    <w:p w:rsidR="001A304E" w:rsidRPr="001A304E" w:rsidRDefault="001A304E" w:rsidP="001A304E">
      <w:pPr>
        <w:spacing w:after="0" w:line="360" w:lineRule="auto"/>
        <w:jc w:val="both"/>
        <w:rPr>
          <w:rFonts w:ascii="Times New Roman" w:eastAsia="Times New Roman" w:hAnsi="Times New Roman" w:cs="Times New Roman"/>
          <w:sz w:val="28"/>
          <w:szCs w:val="28"/>
          <w:lang w:eastAsia="ru-RU"/>
        </w:rPr>
      </w:pPr>
      <w:r w:rsidRPr="001A304E">
        <w:rPr>
          <w:rFonts w:ascii="Times New Roman" w:eastAsia="Times New Roman" w:hAnsi="Times New Roman" w:cs="Times New Roman"/>
          <w:sz w:val="28"/>
          <w:szCs w:val="28"/>
          <w:lang w:eastAsia="ru-RU"/>
        </w:rPr>
        <w:t xml:space="preserve"> Форма живота  может быть  нормальной, отвислой и втянутой, в зависимости от развития мышц брюшной стенки. Недостаточное развитие дает отвислую форму живота. От степени развития брюшной мускулатуры различают так же нормальную или втянутую формы живота (рис. 4).   </w:t>
      </w:r>
    </w:p>
    <w:p w:rsidR="001A304E" w:rsidRPr="001A304E" w:rsidRDefault="001A304E" w:rsidP="001A304E">
      <w:pPr>
        <w:spacing w:after="0" w:line="360" w:lineRule="auto"/>
        <w:jc w:val="both"/>
        <w:rPr>
          <w:rFonts w:ascii="Times New Roman" w:eastAsia="Times New Roman" w:hAnsi="Times New Roman" w:cs="Times New Roman"/>
          <w:sz w:val="28"/>
          <w:szCs w:val="28"/>
          <w:lang w:eastAsia="ru-RU"/>
        </w:rPr>
      </w:pPr>
      <w:r w:rsidRPr="001A304E">
        <w:rPr>
          <w:rFonts w:ascii="Times New Roman" w:eastAsia="Times New Roman" w:hAnsi="Times New Roman" w:cs="Times New Roman"/>
          <w:sz w:val="28"/>
          <w:szCs w:val="28"/>
          <w:lang w:eastAsia="ru-RU"/>
        </w:rPr>
        <w:t xml:space="preserve">Форма ног может быть нормальная, Х-образная  и  </w:t>
      </w:r>
      <w:proofErr w:type="gramStart"/>
      <w:r w:rsidRPr="001A304E">
        <w:rPr>
          <w:rFonts w:ascii="Times New Roman" w:eastAsia="Times New Roman" w:hAnsi="Times New Roman" w:cs="Times New Roman"/>
          <w:sz w:val="28"/>
          <w:szCs w:val="28"/>
          <w:lang w:eastAsia="ru-RU"/>
        </w:rPr>
        <w:t>О-образная</w:t>
      </w:r>
      <w:proofErr w:type="gramEnd"/>
      <w:r w:rsidRPr="001A304E">
        <w:rPr>
          <w:rFonts w:ascii="Times New Roman" w:eastAsia="Times New Roman" w:hAnsi="Times New Roman" w:cs="Times New Roman"/>
          <w:sz w:val="28"/>
          <w:szCs w:val="28"/>
          <w:lang w:eastAsia="ru-RU"/>
        </w:rPr>
        <w:t xml:space="preserve">. </w:t>
      </w:r>
    </w:p>
    <w:p w:rsidR="001A304E" w:rsidRPr="001A304E" w:rsidRDefault="001A304E" w:rsidP="001A304E">
      <w:pPr>
        <w:spacing w:after="0" w:line="360" w:lineRule="auto"/>
        <w:jc w:val="both"/>
        <w:rPr>
          <w:rFonts w:ascii="Times New Roman" w:eastAsia="Times New Roman" w:hAnsi="Times New Roman" w:cs="Times New Roman"/>
          <w:sz w:val="28"/>
          <w:szCs w:val="28"/>
          <w:lang w:eastAsia="ru-RU"/>
        </w:rPr>
      </w:pPr>
      <w:r w:rsidRPr="001A304E">
        <w:rPr>
          <w:rFonts w:ascii="Times New Roman" w:eastAsia="Times New Roman" w:hAnsi="Times New Roman" w:cs="Times New Roman"/>
          <w:sz w:val="28"/>
          <w:szCs w:val="28"/>
          <w:lang w:eastAsia="ru-RU"/>
        </w:rPr>
        <w:t xml:space="preserve">Если в  основной стойке соприкасаются пятки, колени и внутренняя поверхность бедер, или между ними есть небольшие просветы, то такая форма ног считается нормальной. Отсутствие касания в области коленного сустава характерно для </w:t>
      </w:r>
      <w:proofErr w:type="gramStart"/>
      <w:r w:rsidRPr="001A304E">
        <w:rPr>
          <w:rFonts w:ascii="Times New Roman" w:eastAsia="Times New Roman" w:hAnsi="Times New Roman" w:cs="Times New Roman"/>
          <w:sz w:val="28"/>
          <w:szCs w:val="28"/>
          <w:lang w:eastAsia="ru-RU"/>
        </w:rPr>
        <w:t>О-образной</w:t>
      </w:r>
      <w:proofErr w:type="gramEnd"/>
      <w:r w:rsidRPr="001A304E">
        <w:rPr>
          <w:rFonts w:ascii="Times New Roman" w:eastAsia="Times New Roman" w:hAnsi="Times New Roman" w:cs="Times New Roman"/>
          <w:sz w:val="28"/>
          <w:szCs w:val="28"/>
          <w:lang w:eastAsia="ru-RU"/>
        </w:rPr>
        <w:t xml:space="preserve"> формы ног. Расхождение пяток при сомкнутых коленях дает Х-образную форму. Причиной </w:t>
      </w:r>
      <w:proofErr w:type="gramStart"/>
      <w:r w:rsidRPr="001A304E">
        <w:rPr>
          <w:rFonts w:ascii="Times New Roman" w:eastAsia="Times New Roman" w:hAnsi="Times New Roman" w:cs="Times New Roman"/>
          <w:sz w:val="28"/>
          <w:szCs w:val="28"/>
          <w:lang w:eastAsia="ru-RU"/>
        </w:rPr>
        <w:t>О-образных</w:t>
      </w:r>
      <w:proofErr w:type="gramEnd"/>
      <w:r w:rsidRPr="001A304E">
        <w:rPr>
          <w:rFonts w:ascii="Times New Roman" w:eastAsia="Times New Roman" w:hAnsi="Times New Roman" w:cs="Times New Roman"/>
          <w:sz w:val="28"/>
          <w:szCs w:val="28"/>
          <w:lang w:eastAsia="ru-RU"/>
        </w:rPr>
        <w:t xml:space="preserve"> ног  могут быть значительные физические нагрузки, при слабом развитии мышц, перенесенный в детстве рахит и т.д.</w:t>
      </w:r>
    </w:p>
    <w:p w:rsidR="001A304E" w:rsidRPr="001A304E" w:rsidRDefault="001A304E" w:rsidP="001A304E">
      <w:pPr>
        <w:spacing w:after="0" w:line="360" w:lineRule="auto"/>
        <w:jc w:val="both"/>
        <w:rPr>
          <w:rFonts w:ascii="Times New Roman" w:eastAsia="Times New Roman" w:hAnsi="Times New Roman" w:cs="Times New Roman"/>
          <w:sz w:val="28"/>
          <w:szCs w:val="28"/>
          <w:lang w:eastAsia="ru-RU"/>
        </w:rPr>
      </w:pPr>
      <w:r w:rsidRPr="001A304E">
        <w:rPr>
          <w:rFonts w:ascii="Times New Roman" w:eastAsia="Times New Roman" w:hAnsi="Times New Roman" w:cs="Times New Roman"/>
          <w:sz w:val="28"/>
          <w:szCs w:val="28"/>
          <w:lang w:eastAsia="ru-RU"/>
        </w:rPr>
        <w:t xml:space="preserve">Форма стопы. Нормальная форма стопы играет роль амортизатора, что имеет большое значение в предохранении внутренних органов человека и его </w:t>
      </w:r>
      <w:r w:rsidRPr="001A304E">
        <w:rPr>
          <w:rFonts w:ascii="Times New Roman" w:eastAsia="Times New Roman" w:hAnsi="Times New Roman" w:cs="Times New Roman"/>
          <w:sz w:val="28"/>
          <w:szCs w:val="28"/>
          <w:lang w:eastAsia="ru-RU"/>
        </w:rPr>
        <w:lastRenderedPageBreak/>
        <w:t>спинного и головного мозга от излишних сотрясений при ходьбе, беге, прыжках.</w:t>
      </w:r>
    </w:p>
    <w:p w:rsidR="001A304E" w:rsidRPr="001A304E" w:rsidRDefault="001A304E" w:rsidP="001A304E">
      <w:pPr>
        <w:spacing w:after="0" w:line="360" w:lineRule="auto"/>
        <w:jc w:val="both"/>
        <w:rPr>
          <w:rFonts w:ascii="Times New Roman" w:eastAsia="Times New Roman" w:hAnsi="Times New Roman" w:cs="Times New Roman"/>
          <w:sz w:val="28"/>
          <w:szCs w:val="28"/>
          <w:lang w:eastAsia="ru-RU"/>
        </w:rPr>
      </w:pPr>
      <w:r w:rsidRPr="001A304E">
        <w:rPr>
          <w:rFonts w:ascii="Times New Roman" w:eastAsia="Times New Roman" w:hAnsi="Times New Roman" w:cs="Times New Roman"/>
          <w:sz w:val="28"/>
          <w:szCs w:val="28"/>
          <w:lang w:eastAsia="ru-RU"/>
        </w:rPr>
        <w:t xml:space="preserve">   Плоскостопие часто сопровождается болевыми ощущениями во время длительной ходьбы или спортивных упражнений, в которых большая нагрузка падает на нижние конечности (рис. 6). Боли стопы могут  временно появиться после тренировок на жестком грунте вследствие перегрузки мышц свода стопы при беге, прыжках, упражнениях с отягощением и пр. В этих случаях рекомендуется на некоторое время (до исчезновения боли) снижение нагрузок или полный отдых.</w:t>
      </w:r>
    </w:p>
    <w:p w:rsidR="001A304E" w:rsidRPr="001A304E" w:rsidRDefault="001A304E" w:rsidP="001A304E">
      <w:pPr>
        <w:spacing w:after="0" w:line="360" w:lineRule="auto"/>
        <w:jc w:val="both"/>
        <w:rPr>
          <w:rFonts w:ascii="Times New Roman" w:eastAsia="Times New Roman" w:hAnsi="Times New Roman" w:cs="Times New Roman"/>
          <w:sz w:val="28"/>
          <w:szCs w:val="28"/>
          <w:lang w:eastAsia="ru-RU"/>
        </w:rPr>
      </w:pPr>
      <w:r w:rsidRPr="001A304E">
        <w:rPr>
          <w:rFonts w:ascii="Times New Roman" w:eastAsia="Times New Roman" w:hAnsi="Times New Roman" w:cs="Times New Roman"/>
          <w:sz w:val="28"/>
          <w:szCs w:val="28"/>
          <w:lang w:eastAsia="ru-RU"/>
        </w:rPr>
        <w:t>По внешним  признакам физического развития можно определить тип  сложения человека, пропорции частей его тела. В настоящее время на практике используется схема с трехмерным вариантом пропорций тела:</w:t>
      </w:r>
    </w:p>
    <w:p w:rsidR="001A304E" w:rsidRPr="001A304E" w:rsidRDefault="001A304E" w:rsidP="001A304E">
      <w:pPr>
        <w:spacing w:after="0" w:line="360" w:lineRule="auto"/>
        <w:jc w:val="both"/>
        <w:rPr>
          <w:rFonts w:ascii="Times New Roman" w:eastAsia="Times New Roman" w:hAnsi="Times New Roman" w:cs="Times New Roman"/>
          <w:sz w:val="28"/>
          <w:szCs w:val="28"/>
          <w:lang w:eastAsia="ru-RU"/>
        </w:rPr>
      </w:pPr>
      <w:r w:rsidRPr="001A304E">
        <w:rPr>
          <w:rFonts w:ascii="Times New Roman" w:eastAsia="Times New Roman" w:hAnsi="Times New Roman" w:cs="Times New Roman"/>
          <w:sz w:val="28"/>
          <w:szCs w:val="28"/>
          <w:lang w:eastAsia="ru-RU"/>
        </w:rPr>
        <w:t xml:space="preserve">·  </w:t>
      </w:r>
      <w:proofErr w:type="spellStart"/>
      <w:r w:rsidRPr="001A304E">
        <w:rPr>
          <w:rFonts w:ascii="Times New Roman" w:eastAsia="Times New Roman" w:hAnsi="Times New Roman" w:cs="Times New Roman"/>
          <w:sz w:val="28"/>
          <w:szCs w:val="28"/>
          <w:lang w:eastAsia="ru-RU"/>
        </w:rPr>
        <w:t>долихоморфия</w:t>
      </w:r>
      <w:proofErr w:type="spellEnd"/>
      <w:r w:rsidRPr="001A304E">
        <w:rPr>
          <w:rFonts w:ascii="Times New Roman" w:eastAsia="Times New Roman" w:hAnsi="Times New Roman" w:cs="Times New Roman"/>
          <w:sz w:val="28"/>
          <w:szCs w:val="28"/>
          <w:lang w:eastAsia="ru-RU"/>
        </w:rPr>
        <w:t xml:space="preserve"> ( соответствует астеническому конституциональному типу</w:t>
      </w:r>
      <w:proofErr w:type="gramStart"/>
      <w:r w:rsidRPr="001A304E">
        <w:rPr>
          <w:rFonts w:ascii="Times New Roman" w:eastAsia="Times New Roman" w:hAnsi="Times New Roman" w:cs="Times New Roman"/>
          <w:sz w:val="28"/>
          <w:szCs w:val="28"/>
          <w:lang w:eastAsia="ru-RU"/>
        </w:rPr>
        <w:t>)-</w:t>
      </w:r>
      <w:proofErr w:type="gramEnd"/>
      <w:r w:rsidRPr="001A304E">
        <w:rPr>
          <w:rFonts w:ascii="Times New Roman" w:eastAsia="Times New Roman" w:hAnsi="Times New Roman" w:cs="Times New Roman"/>
          <w:sz w:val="28"/>
          <w:szCs w:val="28"/>
          <w:lang w:eastAsia="ru-RU"/>
        </w:rPr>
        <w:t>тело узкое и вытянутое, плечи узкие, конечности длинные, кости легкие. Такие люди обычно имеют небольшой вес, мышцы  у них сравнительно слабые, хорошее питание редко приводит  к увеличению их веса, т.к. они тратят      энергию быстрее, чем накапливают.</w:t>
      </w:r>
    </w:p>
    <w:p w:rsidR="001A304E" w:rsidRPr="001A304E" w:rsidRDefault="001A304E" w:rsidP="001A304E">
      <w:pPr>
        <w:spacing w:after="0" w:line="360" w:lineRule="auto"/>
        <w:jc w:val="both"/>
        <w:rPr>
          <w:rFonts w:ascii="Times New Roman" w:eastAsia="Times New Roman" w:hAnsi="Times New Roman" w:cs="Times New Roman"/>
          <w:sz w:val="28"/>
          <w:szCs w:val="28"/>
          <w:lang w:eastAsia="ru-RU"/>
        </w:rPr>
      </w:pPr>
      <w:r w:rsidRPr="001A304E">
        <w:rPr>
          <w:rFonts w:ascii="Times New Roman" w:eastAsia="Times New Roman" w:hAnsi="Times New Roman" w:cs="Times New Roman"/>
          <w:sz w:val="28"/>
          <w:szCs w:val="28"/>
          <w:lang w:eastAsia="ru-RU"/>
        </w:rPr>
        <w:t xml:space="preserve">· </w:t>
      </w:r>
      <w:proofErr w:type="spellStart"/>
      <w:r w:rsidRPr="001A304E">
        <w:rPr>
          <w:rFonts w:ascii="Times New Roman" w:eastAsia="Times New Roman" w:hAnsi="Times New Roman" w:cs="Times New Roman"/>
          <w:sz w:val="28"/>
          <w:szCs w:val="28"/>
          <w:lang w:eastAsia="ru-RU"/>
        </w:rPr>
        <w:t>меземорфия</w:t>
      </w:r>
      <w:proofErr w:type="spellEnd"/>
      <w:r w:rsidRPr="001A304E">
        <w:rPr>
          <w:rFonts w:ascii="Times New Roman" w:eastAsia="Times New Roman" w:hAnsi="Times New Roman" w:cs="Times New Roman"/>
          <w:sz w:val="28"/>
          <w:szCs w:val="28"/>
          <w:lang w:eastAsia="ru-RU"/>
        </w:rPr>
        <w:t xml:space="preserve"> (соответствует </w:t>
      </w:r>
      <w:proofErr w:type="spellStart"/>
      <w:r w:rsidRPr="001A304E">
        <w:rPr>
          <w:rFonts w:ascii="Times New Roman" w:eastAsia="Times New Roman" w:hAnsi="Times New Roman" w:cs="Times New Roman"/>
          <w:sz w:val="28"/>
          <w:szCs w:val="28"/>
          <w:lang w:eastAsia="ru-RU"/>
        </w:rPr>
        <w:t>нормостеническому</w:t>
      </w:r>
      <w:proofErr w:type="spellEnd"/>
      <w:r w:rsidRPr="001A304E">
        <w:rPr>
          <w:rFonts w:ascii="Times New Roman" w:eastAsia="Times New Roman" w:hAnsi="Times New Roman" w:cs="Times New Roman"/>
          <w:sz w:val="28"/>
          <w:szCs w:val="28"/>
          <w:lang w:eastAsia="ru-RU"/>
        </w:rPr>
        <w:t xml:space="preserve"> конституциональному типу) - тело средней формы, его отличает пропорциональность основных размеров тела, правильность их соотношений;</w:t>
      </w:r>
    </w:p>
    <w:p w:rsidR="001A304E" w:rsidRPr="001A304E" w:rsidRDefault="001A304E" w:rsidP="001A304E">
      <w:pPr>
        <w:spacing w:after="0" w:line="360" w:lineRule="auto"/>
        <w:jc w:val="both"/>
        <w:rPr>
          <w:rFonts w:ascii="Times New Roman" w:eastAsia="Times New Roman" w:hAnsi="Times New Roman" w:cs="Times New Roman"/>
          <w:sz w:val="28"/>
          <w:szCs w:val="28"/>
          <w:lang w:eastAsia="ru-RU"/>
        </w:rPr>
      </w:pPr>
      <w:r w:rsidRPr="001A304E">
        <w:rPr>
          <w:rFonts w:ascii="Times New Roman" w:eastAsia="Times New Roman" w:hAnsi="Times New Roman" w:cs="Times New Roman"/>
          <w:sz w:val="28"/>
          <w:szCs w:val="28"/>
          <w:lang w:eastAsia="ru-RU"/>
        </w:rPr>
        <w:t xml:space="preserve">· </w:t>
      </w:r>
      <w:proofErr w:type="spellStart"/>
      <w:r w:rsidRPr="001A304E">
        <w:rPr>
          <w:rFonts w:ascii="Times New Roman" w:eastAsia="Times New Roman" w:hAnsi="Times New Roman" w:cs="Times New Roman"/>
          <w:sz w:val="28"/>
          <w:szCs w:val="28"/>
          <w:lang w:eastAsia="ru-RU"/>
        </w:rPr>
        <w:t>брахиморфия</w:t>
      </w:r>
      <w:proofErr w:type="spellEnd"/>
      <w:r w:rsidRPr="001A304E">
        <w:rPr>
          <w:rFonts w:ascii="Times New Roman" w:eastAsia="Times New Roman" w:hAnsi="Times New Roman" w:cs="Times New Roman"/>
          <w:sz w:val="28"/>
          <w:szCs w:val="28"/>
          <w:lang w:eastAsia="ru-RU"/>
        </w:rPr>
        <w:t xml:space="preserve"> (соответствует </w:t>
      </w:r>
      <w:proofErr w:type="spellStart"/>
      <w:r w:rsidRPr="001A304E">
        <w:rPr>
          <w:rFonts w:ascii="Times New Roman" w:eastAsia="Times New Roman" w:hAnsi="Times New Roman" w:cs="Times New Roman"/>
          <w:sz w:val="28"/>
          <w:szCs w:val="28"/>
          <w:lang w:eastAsia="ru-RU"/>
        </w:rPr>
        <w:t>гиперстеническому</w:t>
      </w:r>
      <w:proofErr w:type="spellEnd"/>
      <w:r w:rsidRPr="001A304E">
        <w:rPr>
          <w:rFonts w:ascii="Times New Roman" w:eastAsia="Times New Roman" w:hAnsi="Times New Roman" w:cs="Times New Roman"/>
          <w:sz w:val="28"/>
          <w:szCs w:val="28"/>
          <w:lang w:eastAsia="ru-RU"/>
        </w:rPr>
        <w:t xml:space="preserve"> конституциональному типу</w:t>
      </w:r>
      <w:proofErr w:type="gramStart"/>
      <w:r w:rsidRPr="001A304E">
        <w:rPr>
          <w:rFonts w:ascii="Times New Roman" w:eastAsia="Times New Roman" w:hAnsi="Times New Roman" w:cs="Times New Roman"/>
          <w:sz w:val="28"/>
          <w:szCs w:val="28"/>
          <w:lang w:eastAsia="ru-RU"/>
        </w:rPr>
        <w:t>)-</w:t>
      </w:r>
      <w:proofErr w:type="gramEnd"/>
      <w:r w:rsidRPr="001A304E">
        <w:rPr>
          <w:rFonts w:ascii="Times New Roman" w:eastAsia="Times New Roman" w:hAnsi="Times New Roman" w:cs="Times New Roman"/>
          <w:sz w:val="28"/>
          <w:szCs w:val="28"/>
          <w:lang w:eastAsia="ru-RU"/>
        </w:rPr>
        <w:t>тело широкое и короткое, плечи широкие, туловище длинное, конечности короткие, широкие кости, нередко повышенное жироотложение.</w:t>
      </w:r>
    </w:p>
    <w:p w:rsidR="001A304E" w:rsidRPr="001A304E" w:rsidRDefault="001A304E" w:rsidP="001A304E">
      <w:pPr>
        <w:spacing w:after="0" w:line="360" w:lineRule="auto"/>
        <w:jc w:val="both"/>
        <w:rPr>
          <w:rFonts w:ascii="Times New Roman" w:eastAsia="Times New Roman" w:hAnsi="Times New Roman" w:cs="Times New Roman"/>
          <w:sz w:val="28"/>
          <w:szCs w:val="28"/>
          <w:lang w:eastAsia="ru-RU"/>
        </w:rPr>
      </w:pPr>
      <w:r w:rsidRPr="001A304E">
        <w:rPr>
          <w:rFonts w:ascii="Times New Roman" w:eastAsia="Times New Roman" w:hAnsi="Times New Roman" w:cs="Times New Roman"/>
          <w:sz w:val="28"/>
          <w:szCs w:val="28"/>
          <w:lang w:eastAsia="ru-RU"/>
        </w:rPr>
        <w:t xml:space="preserve">Необходимо отметить, что четко выраженные типы телосложения встречаются редко. Чаще встречаются переходные формы с преобладанием признаков того или иного типа телосложения. Поэтому не всегда легко определить тип своего сложения. Наиболее просто его </w:t>
      </w:r>
      <w:proofErr w:type="gramStart"/>
      <w:r w:rsidRPr="001A304E">
        <w:rPr>
          <w:rFonts w:ascii="Times New Roman" w:eastAsia="Times New Roman" w:hAnsi="Times New Roman" w:cs="Times New Roman"/>
          <w:sz w:val="28"/>
          <w:szCs w:val="28"/>
          <w:lang w:eastAsia="ru-RU"/>
        </w:rPr>
        <w:t>определить можно измерив</w:t>
      </w:r>
      <w:proofErr w:type="gramEnd"/>
      <w:r w:rsidRPr="001A304E">
        <w:rPr>
          <w:rFonts w:ascii="Times New Roman" w:eastAsia="Times New Roman" w:hAnsi="Times New Roman" w:cs="Times New Roman"/>
          <w:sz w:val="28"/>
          <w:szCs w:val="28"/>
          <w:lang w:eastAsia="ru-RU"/>
        </w:rPr>
        <w:t xml:space="preserve">,  окружность запястья: астенический тип - менее 16см, </w:t>
      </w:r>
      <w:proofErr w:type="spellStart"/>
      <w:r w:rsidRPr="001A304E">
        <w:rPr>
          <w:rFonts w:ascii="Times New Roman" w:eastAsia="Times New Roman" w:hAnsi="Times New Roman" w:cs="Times New Roman"/>
          <w:sz w:val="28"/>
          <w:szCs w:val="28"/>
          <w:lang w:eastAsia="ru-RU"/>
        </w:rPr>
        <w:t>нормостенический</w:t>
      </w:r>
      <w:proofErr w:type="spellEnd"/>
      <w:r w:rsidRPr="001A304E">
        <w:rPr>
          <w:rFonts w:ascii="Times New Roman" w:eastAsia="Times New Roman" w:hAnsi="Times New Roman" w:cs="Times New Roman"/>
          <w:sz w:val="28"/>
          <w:szCs w:val="28"/>
          <w:lang w:eastAsia="ru-RU"/>
        </w:rPr>
        <w:t xml:space="preserve"> -16-18см, </w:t>
      </w:r>
      <w:proofErr w:type="spellStart"/>
      <w:r w:rsidRPr="001A304E">
        <w:rPr>
          <w:rFonts w:ascii="Times New Roman" w:eastAsia="Times New Roman" w:hAnsi="Times New Roman" w:cs="Times New Roman"/>
          <w:sz w:val="28"/>
          <w:szCs w:val="28"/>
          <w:lang w:eastAsia="ru-RU"/>
        </w:rPr>
        <w:t>гиперстенический</w:t>
      </w:r>
      <w:proofErr w:type="spellEnd"/>
      <w:r w:rsidRPr="001A304E">
        <w:rPr>
          <w:rFonts w:ascii="Times New Roman" w:eastAsia="Times New Roman" w:hAnsi="Times New Roman" w:cs="Times New Roman"/>
          <w:sz w:val="28"/>
          <w:szCs w:val="28"/>
          <w:lang w:eastAsia="ru-RU"/>
        </w:rPr>
        <w:t xml:space="preserve"> -19см и более.</w:t>
      </w:r>
    </w:p>
    <w:p w:rsidR="001A304E" w:rsidRPr="001A304E" w:rsidRDefault="001A304E" w:rsidP="001A304E">
      <w:pPr>
        <w:spacing w:after="0" w:line="360" w:lineRule="auto"/>
        <w:jc w:val="both"/>
        <w:rPr>
          <w:rFonts w:ascii="Times New Roman" w:eastAsia="Times New Roman" w:hAnsi="Times New Roman" w:cs="Times New Roman"/>
          <w:sz w:val="28"/>
          <w:szCs w:val="28"/>
          <w:lang w:eastAsia="ru-RU"/>
        </w:rPr>
      </w:pPr>
      <w:r w:rsidRPr="001A304E">
        <w:rPr>
          <w:rFonts w:ascii="Times New Roman" w:eastAsia="Times New Roman" w:hAnsi="Times New Roman" w:cs="Times New Roman"/>
          <w:sz w:val="28"/>
          <w:szCs w:val="28"/>
          <w:lang w:eastAsia="ru-RU"/>
        </w:rPr>
        <w:lastRenderedPageBreak/>
        <w:t xml:space="preserve">Помимо наружного осмотра уровень физического развития дополняют данные антропометрических измерений. Основными признаками физического развития, определенными с помощью антропометрии являются: </w:t>
      </w:r>
      <w:proofErr w:type="gramStart"/>
      <w:r w:rsidRPr="001A304E">
        <w:rPr>
          <w:rFonts w:ascii="Times New Roman" w:eastAsia="Times New Roman" w:hAnsi="Times New Roman" w:cs="Times New Roman"/>
          <w:sz w:val="28"/>
          <w:szCs w:val="28"/>
          <w:lang w:eastAsia="ru-RU"/>
        </w:rPr>
        <w:t>рост</w:t>
      </w:r>
      <w:proofErr w:type="gramEnd"/>
      <w:r w:rsidRPr="001A304E">
        <w:rPr>
          <w:rFonts w:ascii="Times New Roman" w:eastAsia="Times New Roman" w:hAnsi="Times New Roman" w:cs="Times New Roman"/>
          <w:sz w:val="28"/>
          <w:szCs w:val="28"/>
          <w:lang w:eastAsia="ru-RU"/>
        </w:rPr>
        <w:t>/стоя и сидя/,вес тела, окружность шеи, окружность грудной клетки, окружность плеча, предплечья, талии, бедра, голени, а также жизненная емкость легких, сила мышц кистей и спины.</w:t>
      </w:r>
    </w:p>
    <w:p w:rsidR="001A304E" w:rsidRPr="001A304E" w:rsidRDefault="001A304E" w:rsidP="001A304E">
      <w:pPr>
        <w:spacing w:after="0" w:line="360" w:lineRule="auto"/>
        <w:jc w:val="both"/>
        <w:rPr>
          <w:rFonts w:ascii="Times New Roman" w:eastAsia="Times New Roman" w:hAnsi="Times New Roman" w:cs="Times New Roman"/>
          <w:sz w:val="28"/>
          <w:szCs w:val="28"/>
          <w:lang w:eastAsia="ru-RU"/>
        </w:rPr>
      </w:pPr>
      <w:r w:rsidRPr="001A304E">
        <w:rPr>
          <w:rFonts w:ascii="Times New Roman" w:eastAsia="Times New Roman" w:hAnsi="Times New Roman" w:cs="Times New Roman"/>
          <w:sz w:val="28"/>
          <w:szCs w:val="28"/>
          <w:lang w:eastAsia="ru-RU"/>
        </w:rPr>
        <w:t>Рост  в некоторых видах спорта имеет большое значение для достижения спортивных результатов. Так, например, в баскетбол и  волейбол подбираются высокорослые спортсмены, в спортивную гимнастику наоборот – малорослые.</w:t>
      </w:r>
    </w:p>
    <w:p w:rsidR="001A304E" w:rsidRPr="001A304E" w:rsidRDefault="001A304E" w:rsidP="001A304E">
      <w:pPr>
        <w:spacing w:after="0" w:line="360" w:lineRule="auto"/>
        <w:jc w:val="both"/>
        <w:rPr>
          <w:rFonts w:ascii="Times New Roman" w:eastAsia="Times New Roman" w:hAnsi="Times New Roman" w:cs="Times New Roman"/>
          <w:sz w:val="28"/>
          <w:szCs w:val="28"/>
          <w:lang w:eastAsia="ru-RU"/>
        </w:rPr>
      </w:pPr>
      <w:r w:rsidRPr="001A304E">
        <w:rPr>
          <w:rFonts w:ascii="Times New Roman" w:eastAsia="Times New Roman" w:hAnsi="Times New Roman" w:cs="Times New Roman"/>
          <w:sz w:val="28"/>
          <w:szCs w:val="28"/>
          <w:lang w:eastAsia="ru-RU"/>
        </w:rPr>
        <w:t>Рядом исследователей, занимающихся,  прогнозированием в спорте предлагаются формулы для определения роста в будущем,</w:t>
      </w:r>
    </w:p>
    <w:p w:rsidR="001A304E" w:rsidRPr="001A304E" w:rsidRDefault="001A304E" w:rsidP="001A304E">
      <w:pPr>
        <w:spacing w:after="0" w:line="360" w:lineRule="auto"/>
        <w:jc w:val="both"/>
        <w:rPr>
          <w:rFonts w:ascii="Times New Roman" w:eastAsia="Times New Roman" w:hAnsi="Times New Roman" w:cs="Times New Roman"/>
          <w:sz w:val="28"/>
          <w:szCs w:val="28"/>
          <w:lang w:eastAsia="ru-RU"/>
        </w:rPr>
      </w:pPr>
      <w:r w:rsidRPr="001A304E">
        <w:rPr>
          <w:rFonts w:ascii="Times New Roman" w:eastAsia="Times New Roman" w:hAnsi="Times New Roman" w:cs="Times New Roman"/>
          <w:sz w:val="28"/>
          <w:szCs w:val="28"/>
          <w:lang w:eastAsia="ru-RU"/>
        </w:rPr>
        <w:t xml:space="preserve"> для юношей: (рост отца + рост матери х 1,08): 2; </w:t>
      </w:r>
    </w:p>
    <w:p w:rsidR="001A304E" w:rsidRPr="001A304E" w:rsidRDefault="001A304E" w:rsidP="001A304E">
      <w:pPr>
        <w:spacing w:after="0" w:line="360" w:lineRule="auto"/>
        <w:jc w:val="both"/>
        <w:rPr>
          <w:rFonts w:ascii="Times New Roman" w:eastAsia="Times New Roman" w:hAnsi="Times New Roman" w:cs="Times New Roman"/>
          <w:sz w:val="28"/>
          <w:szCs w:val="28"/>
          <w:lang w:eastAsia="ru-RU"/>
        </w:rPr>
      </w:pPr>
      <w:r w:rsidRPr="001A304E">
        <w:rPr>
          <w:rFonts w:ascii="Times New Roman" w:eastAsia="Times New Roman" w:hAnsi="Times New Roman" w:cs="Times New Roman"/>
          <w:sz w:val="28"/>
          <w:szCs w:val="28"/>
          <w:lang w:eastAsia="ru-RU"/>
        </w:rPr>
        <w:t>для девушек: (рост отца х 0,923 + рост матери): 2.</w:t>
      </w:r>
    </w:p>
    <w:p w:rsidR="001A304E" w:rsidRPr="001A304E" w:rsidRDefault="001A304E" w:rsidP="001A304E">
      <w:pPr>
        <w:spacing w:after="0" w:line="360" w:lineRule="auto"/>
        <w:jc w:val="both"/>
        <w:rPr>
          <w:rFonts w:ascii="Times New Roman" w:eastAsia="Times New Roman" w:hAnsi="Times New Roman" w:cs="Times New Roman"/>
          <w:sz w:val="28"/>
          <w:szCs w:val="28"/>
          <w:lang w:eastAsia="ru-RU"/>
        </w:rPr>
      </w:pPr>
      <w:r w:rsidRPr="001A304E">
        <w:rPr>
          <w:rFonts w:ascii="Times New Roman" w:eastAsia="Times New Roman" w:hAnsi="Times New Roman" w:cs="Times New Roman"/>
          <w:sz w:val="28"/>
          <w:szCs w:val="28"/>
          <w:lang w:eastAsia="ru-RU"/>
        </w:rPr>
        <w:t>Зная длину тела в двух положениях: стоя и сидя,  можно найти коэффициент пропорциональности, который измеряется в процентах.</w:t>
      </w:r>
    </w:p>
    <w:p w:rsidR="001A304E" w:rsidRPr="001A304E" w:rsidRDefault="001A304E" w:rsidP="001A304E">
      <w:pPr>
        <w:spacing w:after="0" w:line="360" w:lineRule="auto"/>
        <w:jc w:val="both"/>
        <w:rPr>
          <w:rFonts w:ascii="Times New Roman" w:eastAsia="Times New Roman" w:hAnsi="Times New Roman" w:cs="Times New Roman"/>
          <w:sz w:val="28"/>
          <w:szCs w:val="28"/>
          <w:lang w:eastAsia="ru-RU"/>
        </w:rPr>
      </w:pPr>
      <w:r w:rsidRPr="001A304E">
        <w:rPr>
          <w:rFonts w:ascii="Times New Roman" w:eastAsia="Times New Roman" w:hAnsi="Times New Roman" w:cs="Times New Roman"/>
          <w:sz w:val="28"/>
          <w:szCs w:val="28"/>
          <w:lang w:eastAsia="ru-RU"/>
        </w:rPr>
        <w:t xml:space="preserve">                  КП =(</w:t>
      </w:r>
      <w:proofErr w:type="gramStart"/>
      <w:r w:rsidRPr="001A304E">
        <w:rPr>
          <w:rFonts w:ascii="Times New Roman" w:eastAsia="Times New Roman" w:hAnsi="Times New Roman" w:cs="Times New Roman"/>
          <w:sz w:val="28"/>
          <w:szCs w:val="28"/>
          <w:lang w:eastAsia="ru-RU"/>
        </w:rPr>
        <w:t>рост</w:t>
      </w:r>
      <w:proofErr w:type="gramEnd"/>
      <w:r w:rsidRPr="001A304E">
        <w:rPr>
          <w:rFonts w:ascii="Times New Roman" w:eastAsia="Times New Roman" w:hAnsi="Times New Roman" w:cs="Times New Roman"/>
          <w:sz w:val="28"/>
          <w:szCs w:val="28"/>
          <w:lang w:eastAsia="ru-RU"/>
        </w:rPr>
        <w:t xml:space="preserve"> стоя - рост сидя) х рост сидя</w:t>
      </w:r>
    </w:p>
    <w:p w:rsidR="001A304E" w:rsidRPr="001A304E" w:rsidRDefault="001A304E" w:rsidP="001A304E">
      <w:pPr>
        <w:spacing w:after="0" w:line="360" w:lineRule="auto"/>
        <w:jc w:val="both"/>
        <w:rPr>
          <w:rFonts w:ascii="Times New Roman" w:eastAsia="Times New Roman" w:hAnsi="Times New Roman" w:cs="Times New Roman"/>
          <w:sz w:val="28"/>
          <w:szCs w:val="28"/>
          <w:lang w:eastAsia="ru-RU"/>
        </w:rPr>
      </w:pPr>
      <w:r w:rsidRPr="001A304E">
        <w:rPr>
          <w:rFonts w:ascii="Times New Roman" w:eastAsia="Times New Roman" w:hAnsi="Times New Roman" w:cs="Times New Roman"/>
          <w:sz w:val="28"/>
          <w:szCs w:val="28"/>
          <w:lang w:eastAsia="ru-RU"/>
        </w:rPr>
        <w:t xml:space="preserve">В норме КП равен 87-92%. Этот коэффициент так же имеет значение для занятий спортом. </w:t>
      </w:r>
      <w:proofErr w:type="gramStart"/>
      <w:r w:rsidRPr="001A304E">
        <w:rPr>
          <w:rFonts w:ascii="Times New Roman" w:eastAsia="Times New Roman" w:hAnsi="Times New Roman" w:cs="Times New Roman"/>
          <w:sz w:val="28"/>
          <w:szCs w:val="28"/>
          <w:lang w:eastAsia="ru-RU"/>
        </w:rPr>
        <w:t>У людей   с низким КП центр тяжести расположен низко, что дает им преимущества, при выполнении упражнений, требующих высокой устойчивости тела в пространстве (горнолыжный спорт, прыжки с трамплина, борьба).</w:t>
      </w:r>
      <w:proofErr w:type="gramEnd"/>
      <w:r w:rsidRPr="001A304E">
        <w:rPr>
          <w:rFonts w:ascii="Times New Roman" w:eastAsia="Times New Roman" w:hAnsi="Times New Roman" w:cs="Times New Roman"/>
          <w:sz w:val="28"/>
          <w:szCs w:val="28"/>
          <w:lang w:eastAsia="ru-RU"/>
        </w:rPr>
        <w:t xml:space="preserve"> Лица, имеющие </w:t>
      </w:r>
      <w:proofErr w:type="gramStart"/>
      <w:r w:rsidRPr="001A304E">
        <w:rPr>
          <w:rFonts w:ascii="Times New Roman" w:eastAsia="Times New Roman" w:hAnsi="Times New Roman" w:cs="Times New Roman"/>
          <w:sz w:val="28"/>
          <w:szCs w:val="28"/>
          <w:lang w:eastAsia="ru-RU"/>
        </w:rPr>
        <w:t>высокий</w:t>
      </w:r>
      <w:proofErr w:type="gramEnd"/>
      <w:r w:rsidRPr="001A304E">
        <w:rPr>
          <w:rFonts w:ascii="Times New Roman" w:eastAsia="Times New Roman" w:hAnsi="Times New Roman" w:cs="Times New Roman"/>
          <w:sz w:val="28"/>
          <w:szCs w:val="28"/>
          <w:lang w:eastAsia="ru-RU"/>
        </w:rPr>
        <w:t xml:space="preserve"> КП (более 92%) имеют преимущества перед лицами с низким КП в прыжках, беге. У женщин КП несколько ниже,   чем у мужчин. По данным исследований на многих Олимпийских играх, выявлено, что среди бегунов самый большой рост у барьеристов на дистанции 100м - 184см. У бегунов, специализирующихся на так называемых «гладких» дистанциях рост тем меньше, чем длиннее дистанция. Так, например  бегуны на </w:t>
      </w:r>
      <w:smartTag w:uri="urn:schemas-microsoft-com:office:smarttags" w:element="metricconverter">
        <w:smartTagPr>
          <w:attr w:name="ProductID" w:val="400 м"/>
        </w:smartTagPr>
        <w:r w:rsidRPr="001A304E">
          <w:rPr>
            <w:rFonts w:ascii="Times New Roman" w:eastAsia="Times New Roman" w:hAnsi="Times New Roman" w:cs="Times New Roman"/>
            <w:sz w:val="28"/>
            <w:szCs w:val="28"/>
            <w:lang w:eastAsia="ru-RU"/>
          </w:rPr>
          <w:t>400 м</w:t>
        </w:r>
      </w:smartTag>
      <w:r w:rsidRPr="001A304E">
        <w:rPr>
          <w:rFonts w:ascii="Times New Roman" w:eastAsia="Times New Roman" w:hAnsi="Times New Roman" w:cs="Times New Roman"/>
          <w:sz w:val="28"/>
          <w:szCs w:val="28"/>
          <w:lang w:eastAsia="ru-RU"/>
        </w:rPr>
        <w:t xml:space="preserve"> имеют рост </w:t>
      </w:r>
      <w:smartTag w:uri="urn:schemas-microsoft-com:office:smarttags" w:element="metricconverter">
        <w:smartTagPr>
          <w:attr w:name="ProductID" w:val="180 см"/>
        </w:smartTagPr>
        <w:r w:rsidRPr="001A304E">
          <w:rPr>
            <w:rFonts w:ascii="Times New Roman" w:eastAsia="Times New Roman" w:hAnsi="Times New Roman" w:cs="Times New Roman"/>
            <w:sz w:val="28"/>
            <w:szCs w:val="28"/>
            <w:lang w:eastAsia="ru-RU"/>
          </w:rPr>
          <w:t>180 см</w:t>
        </w:r>
      </w:smartTag>
      <w:r w:rsidRPr="001A304E">
        <w:rPr>
          <w:rFonts w:ascii="Times New Roman" w:eastAsia="Times New Roman" w:hAnsi="Times New Roman" w:cs="Times New Roman"/>
          <w:sz w:val="28"/>
          <w:szCs w:val="28"/>
          <w:lang w:eastAsia="ru-RU"/>
        </w:rPr>
        <w:t xml:space="preserve">, на 10000м -172 и марафонцы </w:t>
      </w:r>
      <w:smartTag w:uri="urn:schemas-microsoft-com:office:smarttags" w:element="metricconverter">
        <w:smartTagPr>
          <w:attr w:name="ProductID" w:val="-167 см"/>
        </w:smartTagPr>
        <w:r w:rsidRPr="001A304E">
          <w:rPr>
            <w:rFonts w:ascii="Times New Roman" w:eastAsia="Times New Roman" w:hAnsi="Times New Roman" w:cs="Times New Roman"/>
            <w:sz w:val="28"/>
            <w:szCs w:val="28"/>
            <w:lang w:eastAsia="ru-RU"/>
          </w:rPr>
          <w:t>-167 см</w:t>
        </w:r>
      </w:smartTag>
      <w:r w:rsidRPr="001A304E">
        <w:rPr>
          <w:rFonts w:ascii="Times New Roman" w:eastAsia="Times New Roman" w:hAnsi="Times New Roman" w:cs="Times New Roman"/>
          <w:sz w:val="28"/>
          <w:szCs w:val="28"/>
          <w:lang w:eastAsia="ru-RU"/>
        </w:rPr>
        <w:t xml:space="preserve">. Средний рост толкателей ядра 196см. Объяснятся это тем, что дальность полета ядра  (при прочих равных условиях) тем </w:t>
      </w:r>
      <w:r w:rsidRPr="001A304E">
        <w:rPr>
          <w:rFonts w:ascii="Times New Roman" w:eastAsia="Times New Roman" w:hAnsi="Times New Roman" w:cs="Times New Roman"/>
          <w:sz w:val="28"/>
          <w:szCs w:val="28"/>
          <w:lang w:eastAsia="ru-RU"/>
        </w:rPr>
        <w:lastRenderedPageBreak/>
        <w:t>больше, чем выше от земли находится точка вылета ядра, т.е. чем выше спортсмен.</w:t>
      </w:r>
    </w:p>
    <w:p w:rsidR="001A304E" w:rsidRPr="001A304E" w:rsidRDefault="001A304E" w:rsidP="001A304E">
      <w:pPr>
        <w:spacing w:after="0" w:line="360" w:lineRule="auto"/>
        <w:jc w:val="both"/>
        <w:rPr>
          <w:rFonts w:ascii="Times New Roman" w:eastAsia="Times New Roman" w:hAnsi="Times New Roman" w:cs="Times New Roman"/>
          <w:sz w:val="28"/>
          <w:szCs w:val="28"/>
          <w:lang w:eastAsia="ru-RU"/>
        </w:rPr>
      </w:pPr>
      <w:r w:rsidRPr="001A304E">
        <w:rPr>
          <w:rFonts w:ascii="Times New Roman" w:eastAsia="Times New Roman" w:hAnsi="Times New Roman" w:cs="Times New Roman"/>
          <w:sz w:val="28"/>
          <w:szCs w:val="28"/>
          <w:lang w:eastAsia="ru-RU"/>
        </w:rPr>
        <w:t xml:space="preserve">Вес. Имеет существенное значение для оценки воздействия тренировочных физических нагрузок на организм человека, занимающегося физкультурой и спортом. Особое значение </w:t>
      </w:r>
      <w:proofErr w:type="gramStart"/>
      <w:r w:rsidRPr="001A304E">
        <w:rPr>
          <w:rFonts w:ascii="Times New Roman" w:eastAsia="Times New Roman" w:hAnsi="Times New Roman" w:cs="Times New Roman"/>
          <w:sz w:val="28"/>
          <w:szCs w:val="28"/>
          <w:lang w:eastAsia="ru-RU"/>
        </w:rPr>
        <w:t>контроль за</w:t>
      </w:r>
      <w:proofErr w:type="gramEnd"/>
      <w:r w:rsidRPr="001A304E">
        <w:rPr>
          <w:rFonts w:ascii="Times New Roman" w:eastAsia="Times New Roman" w:hAnsi="Times New Roman" w:cs="Times New Roman"/>
          <w:sz w:val="28"/>
          <w:szCs w:val="28"/>
          <w:lang w:eastAsia="ru-RU"/>
        </w:rPr>
        <w:t xml:space="preserve"> весом тела имеет в тех видах спорта, где спортсмены подразделяются на весовые категории (бокс, борьба, тяжелая атлетика).</w:t>
      </w:r>
    </w:p>
    <w:p w:rsidR="001A304E" w:rsidRPr="001A304E" w:rsidRDefault="001A304E" w:rsidP="001A304E">
      <w:pPr>
        <w:spacing w:after="0" w:line="360" w:lineRule="auto"/>
        <w:jc w:val="both"/>
        <w:rPr>
          <w:rFonts w:ascii="Times New Roman" w:eastAsia="Times New Roman" w:hAnsi="Times New Roman" w:cs="Times New Roman"/>
          <w:sz w:val="28"/>
          <w:szCs w:val="28"/>
          <w:lang w:eastAsia="ru-RU"/>
        </w:rPr>
      </w:pPr>
      <w:r w:rsidRPr="001A304E">
        <w:rPr>
          <w:rFonts w:ascii="Times New Roman" w:eastAsia="Times New Roman" w:hAnsi="Times New Roman" w:cs="Times New Roman"/>
          <w:sz w:val="28"/>
          <w:szCs w:val="28"/>
          <w:lang w:eastAsia="ru-RU"/>
        </w:rPr>
        <w:t xml:space="preserve">Мужчины и женщины, как правило, отличаются по соотношению отдельных составляющих массы тела. На долю скелета (костной массы) у женщин приходится 16% у мужчин -18%. На долю мышечного компонента соответственно 36 и 42% ( у мужчин </w:t>
      </w:r>
      <w:proofErr w:type="gramStart"/>
      <w:r w:rsidRPr="001A304E">
        <w:rPr>
          <w:rFonts w:ascii="Times New Roman" w:eastAsia="Times New Roman" w:hAnsi="Times New Roman" w:cs="Times New Roman"/>
          <w:sz w:val="28"/>
          <w:szCs w:val="28"/>
          <w:lang w:eastAsia="ru-RU"/>
        </w:rPr>
        <w:t>-с</w:t>
      </w:r>
      <w:proofErr w:type="gramEnd"/>
      <w:r w:rsidRPr="001A304E">
        <w:rPr>
          <w:rFonts w:ascii="Times New Roman" w:eastAsia="Times New Roman" w:hAnsi="Times New Roman" w:cs="Times New Roman"/>
          <w:sz w:val="28"/>
          <w:szCs w:val="28"/>
          <w:lang w:eastAsia="ru-RU"/>
        </w:rPr>
        <w:t>портсменов иногда до 50%). На долю жирового компонента соответственно 18 и 12%.</w:t>
      </w:r>
    </w:p>
    <w:p w:rsidR="001A304E" w:rsidRPr="001A304E" w:rsidRDefault="001A304E" w:rsidP="001A304E">
      <w:pPr>
        <w:spacing w:after="0" w:line="360" w:lineRule="auto"/>
        <w:jc w:val="both"/>
        <w:rPr>
          <w:rFonts w:ascii="Times New Roman" w:eastAsia="Times New Roman" w:hAnsi="Times New Roman" w:cs="Times New Roman"/>
          <w:sz w:val="28"/>
          <w:szCs w:val="28"/>
          <w:lang w:eastAsia="ru-RU"/>
        </w:rPr>
      </w:pPr>
      <w:r w:rsidRPr="001A304E">
        <w:rPr>
          <w:rFonts w:ascii="Times New Roman" w:eastAsia="Times New Roman" w:hAnsi="Times New Roman" w:cs="Times New Roman"/>
          <w:sz w:val="28"/>
          <w:szCs w:val="28"/>
          <w:lang w:eastAsia="ru-RU"/>
        </w:rPr>
        <w:t xml:space="preserve">В спорте существенное значение имеет соотношение веса к росту. Интересно отметить, что по мере удлинения дистанции бега у спортсменов падает </w:t>
      </w:r>
      <w:proofErr w:type="spellStart"/>
      <w:proofErr w:type="gramStart"/>
      <w:r w:rsidRPr="001A304E">
        <w:rPr>
          <w:rFonts w:ascii="Times New Roman" w:eastAsia="Times New Roman" w:hAnsi="Times New Roman" w:cs="Times New Roman"/>
          <w:sz w:val="28"/>
          <w:szCs w:val="28"/>
          <w:lang w:eastAsia="ru-RU"/>
        </w:rPr>
        <w:t>весо-ростовой</w:t>
      </w:r>
      <w:proofErr w:type="spellEnd"/>
      <w:proofErr w:type="gramEnd"/>
      <w:r w:rsidRPr="001A304E">
        <w:rPr>
          <w:rFonts w:ascii="Times New Roman" w:eastAsia="Times New Roman" w:hAnsi="Times New Roman" w:cs="Times New Roman"/>
          <w:sz w:val="28"/>
          <w:szCs w:val="28"/>
          <w:lang w:eastAsia="ru-RU"/>
        </w:rPr>
        <w:t xml:space="preserve"> показатель от 401 до 320 г/см. Низкий </w:t>
      </w:r>
      <w:proofErr w:type="spellStart"/>
      <w:r w:rsidRPr="001A304E">
        <w:rPr>
          <w:rFonts w:ascii="Times New Roman" w:eastAsia="Times New Roman" w:hAnsi="Times New Roman" w:cs="Times New Roman"/>
          <w:sz w:val="28"/>
          <w:szCs w:val="28"/>
          <w:lang w:eastAsia="ru-RU"/>
        </w:rPr>
        <w:t>весо-ростовой</w:t>
      </w:r>
      <w:proofErr w:type="spellEnd"/>
      <w:r w:rsidRPr="001A304E">
        <w:rPr>
          <w:rFonts w:ascii="Times New Roman" w:eastAsia="Times New Roman" w:hAnsi="Times New Roman" w:cs="Times New Roman"/>
          <w:sz w:val="28"/>
          <w:szCs w:val="28"/>
          <w:lang w:eastAsia="ru-RU"/>
        </w:rPr>
        <w:t xml:space="preserve"> индекс у гимнастов. У участников мексиканской Олимпиады этот  показатель был, например, у бегунов </w:t>
      </w:r>
      <w:proofErr w:type="gramStart"/>
      <w:r w:rsidRPr="001A304E">
        <w:rPr>
          <w:rFonts w:ascii="Times New Roman" w:eastAsia="Times New Roman" w:hAnsi="Times New Roman" w:cs="Times New Roman"/>
          <w:sz w:val="28"/>
          <w:szCs w:val="28"/>
          <w:lang w:eastAsia="ru-RU"/>
        </w:rPr>
        <w:t>-м</w:t>
      </w:r>
      <w:proofErr w:type="gramEnd"/>
      <w:r w:rsidRPr="001A304E">
        <w:rPr>
          <w:rFonts w:ascii="Times New Roman" w:eastAsia="Times New Roman" w:hAnsi="Times New Roman" w:cs="Times New Roman"/>
          <w:sz w:val="28"/>
          <w:szCs w:val="28"/>
          <w:lang w:eastAsia="ru-RU"/>
        </w:rPr>
        <w:t>арафонцев до 350 г/</w:t>
      </w:r>
      <w:proofErr w:type="spellStart"/>
      <w:r w:rsidRPr="001A304E">
        <w:rPr>
          <w:rFonts w:ascii="Times New Roman" w:eastAsia="Times New Roman" w:hAnsi="Times New Roman" w:cs="Times New Roman"/>
          <w:sz w:val="28"/>
          <w:szCs w:val="28"/>
          <w:lang w:eastAsia="ru-RU"/>
        </w:rPr>
        <w:t>см,у</w:t>
      </w:r>
      <w:proofErr w:type="spellEnd"/>
      <w:r w:rsidRPr="001A304E">
        <w:rPr>
          <w:rFonts w:ascii="Times New Roman" w:eastAsia="Times New Roman" w:hAnsi="Times New Roman" w:cs="Times New Roman"/>
          <w:sz w:val="28"/>
          <w:szCs w:val="28"/>
          <w:lang w:eastAsia="ru-RU"/>
        </w:rPr>
        <w:t xml:space="preserve"> спринтеров до 401 г/см, у метателей копья -473, у толкателей ядра до 613 г/см.</w:t>
      </w:r>
    </w:p>
    <w:p w:rsidR="001A304E" w:rsidRPr="001A304E" w:rsidRDefault="001A304E" w:rsidP="001A304E">
      <w:pPr>
        <w:spacing w:after="0" w:line="360" w:lineRule="auto"/>
        <w:jc w:val="both"/>
        <w:rPr>
          <w:rFonts w:ascii="Times New Roman" w:eastAsia="Times New Roman" w:hAnsi="Times New Roman" w:cs="Times New Roman"/>
          <w:sz w:val="28"/>
          <w:szCs w:val="28"/>
          <w:lang w:eastAsia="ru-RU"/>
        </w:rPr>
      </w:pPr>
      <w:r w:rsidRPr="001A304E">
        <w:rPr>
          <w:rFonts w:ascii="Times New Roman" w:eastAsia="Times New Roman" w:hAnsi="Times New Roman" w:cs="Times New Roman"/>
          <w:sz w:val="28"/>
          <w:szCs w:val="28"/>
          <w:lang w:eastAsia="ru-RU"/>
        </w:rPr>
        <w:t xml:space="preserve">    Измерение окружности грудной клетки, предплечья, шеи, талии, бедра и голени так же определяет уровень физического развития человека, степень его соответствия телу и возрасту.</w:t>
      </w:r>
    </w:p>
    <w:p w:rsidR="001A304E" w:rsidRPr="001A304E" w:rsidRDefault="000C5EBC" w:rsidP="001A304E">
      <w:pPr>
        <w:spacing w:after="0" w:line="36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3. </w:t>
      </w:r>
      <w:r w:rsidR="001A304E" w:rsidRPr="001A304E">
        <w:rPr>
          <w:rFonts w:ascii="Times New Roman" w:eastAsia="Times New Roman" w:hAnsi="Times New Roman" w:cs="Times New Roman"/>
          <w:b/>
          <w:sz w:val="28"/>
          <w:szCs w:val="28"/>
          <w:lang w:eastAsia="ru-RU"/>
        </w:rPr>
        <w:t xml:space="preserve"> Методика  контроля</w:t>
      </w:r>
      <w:r w:rsidR="001A304E">
        <w:rPr>
          <w:rFonts w:ascii="Times New Roman" w:eastAsia="Times New Roman" w:hAnsi="Times New Roman" w:cs="Times New Roman"/>
          <w:b/>
          <w:sz w:val="28"/>
          <w:szCs w:val="28"/>
          <w:lang w:eastAsia="ru-RU"/>
        </w:rPr>
        <w:t xml:space="preserve"> и самоконтроля </w:t>
      </w:r>
    </w:p>
    <w:p w:rsidR="001A304E" w:rsidRPr="001A304E" w:rsidRDefault="001A304E" w:rsidP="001A304E">
      <w:pPr>
        <w:spacing w:after="0" w:line="360" w:lineRule="auto"/>
        <w:jc w:val="both"/>
        <w:rPr>
          <w:rFonts w:ascii="Times New Roman" w:eastAsia="Times New Roman" w:hAnsi="Times New Roman" w:cs="Times New Roman"/>
          <w:b/>
          <w:sz w:val="28"/>
          <w:szCs w:val="28"/>
          <w:lang w:eastAsia="ru-RU"/>
        </w:rPr>
      </w:pPr>
      <w:r w:rsidRPr="001A304E">
        <w:rPr>
          <w:rFonts w:ascii="Times New Roman" w:eastAsia="Times New Roman" w:hAnsi="Times New Roman" w:cs="Times New Roman"/>
          <w:b/>
          <w:sz w:val="28"/>
          <w:szCs w:val="28"/>
          <w:lang w:eastAsia="ru-RU"/>
        </w:rPr>
        <w:t>Функциональное состояние организма и его оценка</w:t>
      </w:r>
    </w:p>
    <w:p w:rsidR="001A304E" w:rsidRPr="001A304E" w:rsidRDefault="001A304E" w:rsidP="001A304E">
      <w:pPr>
        <w:spacing w:after="0" w:line="360" w:lineRule="auto"/>
        <w:jc w:val="both"/>
        <w:rPr>
          <w:rFonts w:ascii="Times New Roman" w:eastAsia="Times New Roman" w:hAnsi="Times New Roman" w:cs="Times New Roman"/>
          <w:sz w:val="28"/>
          <w:szCs w:val="28"/>
          <w:lang w:eastAsia="ru-RU"/>
        </w:rPr>
      </w:pPr>
      <w:r w:rsidRPr="001A304E">
        <w:rPr>
          <w:rFonts w:ascii="Times New Roman" w:eastAsia="Times New Roman" w:hAnsi="Times New Roman" w:cs="Times New Roman"/>
          <w:sz w:val="28"/>
          <w:szCs w:val="28"/>
          <w:lang w:eastAsia="ru-RU"/>
        </w:rPr>
        <w:t xml:space="preserve">Частота дыхания зависит от возраста, здоровья, уровня тренированности, величины физической нагрузки. Число дыханий у взрослого человека чаще всего составляет 18-20 в минуту. При занятиях физической культурой и спортом частота дыхания в покое снижается. Так, у спортсменов, она обычно колеблется в пределах 10-16 в минуту. При физической нагрузке частота дыхания увеличивается тем больше, чем выше ее мощность и может достичь 60 и более в минуту. Для подсчета частоты дыхания нужно положить ладонь </w:t>
      </w:r>
      <w:r w:rsidRPr="001A304E">
        <w:rPr>
          <w:rFonts w:ascii="Times New Roman" w:eastAsia="Times New Roman" w:hAnsi="Times New Roman" w:cs="Times New Roman"/>
          <w:sz w:val="28"/>
          <w:szCs w:val="28"/>
          <w:lang w:eastAsia="ru-RU"/>
        </w:rPr>
        <w:lastRenderedPageBreak/>
        <w:t>так, чтобы она захватывала нижнюю часть грудной клетки и верхнюю часть живота. При подсчете следует дышать равномерно.</w:t>
      </w:r>
    </w:p>
    <w:p w:rsidR="001A304E" w:rsidRPr="001A304E" w:rsidRDefault="001A304E" w:rsidP="001A304E">
      <w:pPr>
        <w:spacing w:after="0" w:line="360" w:lineRule="auto"/>
        <w:jc w:val="both"/>
        <w:rPr>
          <w:rFonts w:ascii="Times New Roman" w:eastAsia="Times New Roman" w:hAnsi="Times New Roman" w:cs="Times New Roman"/>
          <w:sz w:val="28"/>
          <w:szCs w:val="28"/>
          <w:lang w:eastAsia="ru-RU"/>
        </w:rPr>
      </w:pPr>
      <w:r w:rsidRPr="001A304E">
        <w:rPr>
          <w:rFonts w:ascii="Times New Roman" w:eastAsia="Times New Roman" w:hAnsi="Times New Roman" w:cs="Times New Roman"/>
          <w:sz w:val="28"/>
          <w:szCs w:val="28"/>
          <w:lang w:eastAsia="ru-RU"/>
        </w:rPr>
        <w:t>Жизненная емкость легких (ЖЕЛ) отражает функциональные возможности системы дыхания. У здоровых нетренированных мужчин молодого возраста ЖЕЛ обычно находится в пределах 3500-</w:t>
      </w:r>
      <w:smartTag w:uri="urn:schemas-microsoft-com:office:smarttags" w:element="metricconverter">
        <w:smartTagPr>
          <w:attr w:name="ProductID" w:val="4200 см"/>
        </w:smartTagPr>
        <w:r w:rsidRPr="001A304E">
          <w:rPr>
            <w:rFonts w:ascii="Times New Roman" w:eastAsia="Times New Roman" w:hAnsi="Times New Roman" w:cs="Times New Roman"/>
            <w:sz w:val="28"/>
            <w:szCs w:val="28"/>
            <w:lang w:eastAsia="ru-RU"/>
          </w:rPr>
          <w:t>4200 см</w:t>
        </w:r>
      </w:smartTag>
      <w:r w:rsidRPr="001A304E">
        <w:rPr>
          <w:rFonts w:ascii="Times New Roman" w:eastAsia="Times New Roman" w:hAnsi="Times New Roman" w:cs="Times New Roman"/>
          <w:sz w:val="28"/>
          <w:szCs w:val="28"/>
          <w:lang w:eastAsia="ru-RU"/>
        </w:rPr>
        <w:t>. куб., у женщин 2500-</w:t>
      </w:r>
      <w:smartTag w:uri="urn:schemas-microsoft-com:office:smarttags" w:element="metricconverter">
        <w:smartTagPr>
          <w:attr w:name="ProductID" w:val="3000 см"/>
        </w:smartTagPr>
        <w:r w:rsidRPr="001A304E">
          <w:rPr>
            <w:rFonts w:ascii="Times New Roman" w:eastAsia="Times New Roman" w:hAnsi="Times New Roman" w:cs="Times New Roman"/>
            <w:sz w:val="28"/>
            <w:szCs w:val="28"/>
            <w:lang w:eastAsia="ru-RU"/>
          </w:rPr>
          <w:t>3000 см</w:t>
        </w:r>
      </w:smartTag>
      <w:r w:rsidRPr="001A304E">
        <w:rPr>
          <w:rFonts w:ascii="Times New Roman" w:eastAsia="Times New Roman" w:hAnsi="Times New Roman" w:cs="Times New Roman"/>
          <w:sz w:val="28"/>
          <w:szCs w:val="28"/>
          <w:lang w:eastAsia="ru-RU"/>
        </w:rPr>
        <w:t xml:space="preserve">. куб. С возрастом ЖЕЛ снижается. Величина этого показателя зависит также от роста, веса, состояния здоровья,  длительности  занятий  физическими упражнениями  и  направленности этих  занятий. У бегунов, пловцов, гребцов, лыжников обычно отмечается довольно высокие величины ЖЕЛ - </w:t>
      </w:r>
      <w:smartTag w:uri="urn:schemas-microsoft-com:office:smarttags" w:element="metricconverter">
        <w:smartTagPr>
          <w:attr w:name="ProductID" w:val="5 л"/>
        </w:smartTagPr>
        <w:r w:rsidRPr="001A304E">
          <w:rPr>
            <w:rFonts w:ascii="Times New Roman" w:eastAsia="Times New Roman" w:hAnsi="Times New Roman" w:cs="Times New Roman"/>
            <w:sz w:val="28"/>
            <w:szCs w:val="28"/>
            <w:lang w:eastAsia="ru-RU"/>
          </w:rPr>
          <w:t>5 л</w:t>
        </w:r>
      </w:smartTag>
      <w:r w:rsidRPr="001A304E">
        <w:rPr>
          <w:rFonts w:ascii="Times New Roman" w:eastAsia="Times New Roman" w:hAnsi="Times New Roman" w:cs="Times New Roman"/>
          <w:sz w:val="28"/>
          <w:szCs w:val="28"/>
          <w:lang w:eastAsia="ru-RU"/>
        </w:rPr>
        <w:t xml:space="preserve">.  и  более у мужчин  и  около </w:t>
      </w:r>
      <w:smartTag w:uri="urn:schemas-microsoft-com:office:smarttags" w:element="metricconverter">
        <w:smartTagPr>
          <w:attr w:name="ProductID" w:val="4 л"/>
        </w:smartTagPr>
        <w:r w:rsidRPr="001A304E">
          <w:rPr>
            <w:rFonts w:ascii="Times New Roman" w:eastAsia="Times New Roman" w:hAnsi="Times New Roman" w:cs="Times New Roman"/>
            <w:sz w:val="28"/>
            <w:szCs w:val="28"/>
            <w:lang w:eastAsia="ru-RU"/>
          </w:rPr>
          <w:t>4 л</w:t>
        </w:r>
      </w:smartTag>
      <w:r w:rsidRPr="001A304E">
        <w:rPr>
          <w:rFonts w:ascii="Times New Roman" w:eastAsia="Times New Roman" w:hAnsi="Times New Roman" w:cs="Times New Roman"/>
          <w:sz w:val="28"/>
          <w:szCs w:val="28"/>
          <w:lang w:eastAsia="ru-RU"/>
        </w:rPr>
        <w:t>. - у женщин.</w:t>
      </w:r>
    </w:p>
    <w:p w:rsidR="001A304E" w:rsidRPr="001A304E" w:rsidRDefault="001A304E" w:rsidP="001A304E">
      <w:pPr>
        <w:spacing w:after="0" w:line="360" w:lineRule="auto"/>
        <w:jc w:val="both"/>
        <w:rPr>
          <w:rFonts w:ascii="Times New Roman" w:eastAsia="Times New Roman" w:hAnsi="Times New Roman" w:cs="Times New Roman"/>
          <w:sz w:val="28"/>
          <w:szCs w:val="28"/>
          <w:lang w:eastAsia="ru-RU"/>
        </w:rPr>
      </w:pPr>
      <w:r w:rsidRPr="001A304E">
        <w:rPr>
          <w:rFonts w:ascii="Times New Roman" w:eastAsia="Times New Roman" w:hAnsi="Times New Roman" w:cs="Times New Roman"/>
          <w:sz w:val="28"/>
          <w:szCs w:val="28"/>
          <w:lang w:eastAsia="ru-RU"/>
        </w:rPr>
        <w:t>После интенсивной утомительной нагрузки ЖЕЛ может снижаться в среднем на 200-300 мл, а к вечеру восстанавливаться. Если показатель ЖЕЛ не восстанавливается до исходного уровня на следующий день после  занятий  - это свидетельствует о чрезмерности выполненной нагрузки.</w:t>
      </w:r>
    </w:p>
    <w:p w:rsidR="001A304E" w:rsidRPr="001A304E" w:rsidRDefault="001A304E" w:rsidP="001A304E">
      <w:pPr>
        <w:spacing w:after="0" w:line="360" w:lineRule="auto"/>
        <w:jc w:val="both"/>
        <w:rPr>
          <w:rFonts w:ascii="Times New Roman" w:eastAsia="Times New Roman" w:hAnsi="Times New Roman" w:cs="Times New Roman"/>
          <w:sz w:val="28"/>
          <w:szCs w:val="28"/>
          <w:lang w:eastAsia="ru-RU"/>
        </w:rPr>
      </w:pPr>
      <w:r w:rsidRPr="001A304E">
        <w:rPr>
          <w:rFonts w:ascii="Times New Roman" w:eastAsia="Times New Roman" w:hAnsi="Times New Roman" w:cs="Times New Roman"/>
          <w:sz w:val="28"/>
          <w:szCs w:val="28"/>
          <w:lang w:eastAsia="ru-RU"/>
        </w:rPr>
        <w:t xml:space="preserve">Ручная динамометрия. В практике врачебного  контроля   и   самоконтроля  большой интерес представляет динамика мышечной силы под влиянием  занятий  физическими упражнениями. Сила правой кисти  у </w:t>
      </w:r>
      <w:proofErr w:type="spellStart"/>
      <w:r w:rsidRPr="001A304E">
        <w:rPr>
          <w:rFonts w:ascii="Times New Roman" w:eastAsia="Times New Roman" w:hAnsi="Times New Roman" w:cs="Times New Roman"/>
          <w:sz w:val="28"/>
          <w:szCs w:val="28"/>
          <w:lang w:eastAsia="ru-RU"/>
        </w:rPr>
        <w:t>незанимающихся</w:t>
      </w:r>
      <w:proofErr w:type="spellEnd"/>
      <w:r w:rsidRPr="001A304E">
        <w:rPr>
          <w:rFonts w:ascii="Times New Roman" w:eastAsia="Times New Roman" w:hAnsi="Times New Roman" w:cs="Times New Roman"/>
          <w:sz w:val="28"/>
          <w:szCs w:val="28"/>
          <w:lang w:eastAsia="ru-RU"/>
        </w:rPr>
        <w:t xml:space="preserve">  физическими упражнениями мужчин колеблется в пределах 35-</w:t>
      </w:r>
      <w:smartTag w:uri="urn:schemas-microsoft-com:office:smarttags" w:element="metricconverter">
        <w:smartTagPr>
          <w:attr w:name="ProductID" w:val="50 кг"/>
        </w:smartTagPr>
        <w:r w:rsidRPr="001A304E">
          <w:rPr>
            <w:rFonts w:ascii="Times New Roman" w:eastAsia="Times New Roman" w:hAnsi="Times New Roman" w:cs="Times New Roman"/>
            <w:sz w:val="28"/>
            <w:szCs w:val="28"/>
            <w:lang w:eastAsia="ru-RU"/>
          </w:rPr>
          <w:t>50 кг</w:t>
        </w:r>
      </w:smartTag>
      <w:r w:rsidRPr="001A304E">
        <w:rPr>
          <w:rFonts w:ascii="Times New Roman" w:eastAsia="Times New Roman" w:hAnsi="Times New Roman" w:cs="Times New Roman"/>
          <w:sz w:val="28"/>
          <w:szCs w:val="28"/>
          <w:lang w:eastAsia="ru-RU"/>
        </w:rPr>
        <w:t>, левой кисти 32-</w:t>
      </w:r>
      <w:smartTag w:uri="urn:schemas-microsoft-com:office:smarttags" w:element="metricconverter">
        <w:smartTagPr>
          <w:attr w:name="ProductID" w:val="46 кг"/>
        </w:smartTagPr>
        <w:r w:rsidRPr="001A304E">
          <w:rPr>
            <w:rFonts w:ascii="Times New Roman" w:eastAsia="Times New Roman" w:hAnsi="Times New Roman" w:cs="Times New Roman"/>
            <w:sz w:val="28"/>
            <w:szCs w:val="28"/>
            <w:lang w:eastAsia="ru-RU"/>
          </w:rPr>
          <w:t>46 кг</w:t>
        </w:r>
      </w:smartTag>
      <w:r w:rsidRPr="001A304E">
        <w:rPr>
          <w:rFonts w:ascii="Times New Roman" w:eastAsia="Times New Roman" w:hAnsi="Times New Roman" w:cs="Times New Roman"/>
          <w:sz w:val="28"/>
          <w:szCs w:val="28"/>
          <w:lang w:eastAsia="ru-RU"/>
        </w:rPr>
        <w:t>, а у женщин соответственно 25-33 и 23-</w:t>
      </w:r>
      <w:smartTag w:uri="urn:schemas-microsoft-com:office:smarttags" w:element="metricconverter">
        <w:smartTagPr>
          <w:attr w:name="ProductID" w:val="30 кг"/>
        </w:smartTagPr>
        <w:r w:rsidRPr="001A304E">
          <w:rPr>
            <w:rFonts w:ascii="Times New Roman" w:eastAsia="Times New Roman" w:hAnsi="Times New Roman" w:cs="Times New Roman"/>
            <w:sz w:val="28"/>
            <w:szCs w:val="28"/>
            <w:lang w:eastAsia="ru-RU"/>
          </w:rPr>
          <w:t>30 кг</w:t>
        </w:r>
      </w:smartTag>
      <w:r w:rsidRPr="001A304E">
        <w:rPr>
          <w:rFonts w:ascii="Times New Roman" w:eastAsia="Times New Roman" w:hAnsi="Times New Roman" w:cs="Times New Roman"/>
          <w:sz w:val="28"/>
          <w:szCs w:val="28"/>
          <w:lang w:eastAsia="ru-RU"/>
        </w:rPr>
        <w:t>.</w:t>
      </w:r>
    </w:p>
    <w:p w:rsidR="001A304E" w:rsidRPr="001A304E" w:rsidRDefault="001A304E" w:rsidP="001A304E">
      <w:pPr>
        <w:spacing w:after="0" w:line="360" w:lineRule="auto"/>
        <w:jc w:val="both"/>
        <w:rPr>
          <w:rFonts w:ascii="Times New Roman" w:eastAsia="Times New Roman" w:hAnsi="Times New Roman" w:cs="Times New Roman"/>
          <w:sz w:val="28"/>
          <w:szCs w:val="28"/>
          <w:lang w:eastAsia="ru-RU"/>
        </w:rPr>
      </w:pPr>
      <w:r w:rsidRPr="001A304E">
        <w:rPr>
          <w:rFonts w:ascii="Times New Roman" w:eastAsia="Times New Roman" w:hAnsi="Times New Roman" w:cs="Times New Roman"/>
          <w:sz w:val="28"/>
          <w:szCs w:val="28"/>
          <w:lang w:eastAsia="ru-RU"/>
        </w:rPr>
        <w:t>Становая динамометрия определяет силу мышц спины. Для мужчин средним показателем является 130-</w:t>
      </w:r>
      <w:smartTag w:uri="urn:schemas-microsoft-com:office:smarttags" w:element="metricconverter">
        <w:smartTagPr>
          <w:attr w:name="ProductID" w:val="150 кг"/>
        </w:smartTagPr>
        <w:r w:rsidRPr="001A304E">
          <w:rPr>
            <w:rFonts w:ascii="Times New Roman" w:eastAsia="Times New Roman" w:hAnsi="Times New Roman" w:cs="Times New Roman"/>
            <w:sz w:val="28"/>
            <w:szCs w:val="28"/>
            <w:lang w:eastAsia="ru-RU"/>
          </w:rPr>
          <w:t>150 кг</w:t>
        </w:r>
      </w:smartTag>
      <w:r w:rsidRPr="001A304E">
        <w:rPr>
          <w:rFonts w:ascii="Times New Roman" w:eastAsia="Times New Roman" w:hAnsi="Times New Roman" w:cs="Times New Roman"/>
          <w:sz w:val="28"/>
          <w:szCs w:val="28"/>
          <w:lang w:eastAsia="ru-RU"/>
        </w:rPr>
        <w:t>, для женщин 80-</w:t>
      </w:r>
      <w:smartTag w:uri="urn:schemas-microsoft-com:office:smarttags" w:element="metricconverter">
        <w:smartTagPr>
          <w:attr w:name="ProductID" w:val="90 кг"/>
        </w:smartTagPr>
        <w:r w:rsidRPr="001A304E">
          <w:rPr>
            <w:rFonts w:ascii="Times New Roman" w:eastAsia="Times New Roman" w:hAnsi="Times New Roman" w:cs="Times New Roman"/>
            <w:sz w:val="28"/>
            <w:szCs w:val="28"/>
            <w:lang w:eastAsia="ru-RU"/>
          </w:rPr>
          <w:t>90 кг</w:t>
        </w:r>
      </w:smartTag>
      <w:r w:rsidRPr="001A304E">
        <w:rPr>
          <w:rFonts w:ascii="Times New Roman" w:eastAsia="Times New Roman" w:hAnsi="Times New Roman" w:cs="Times New Roman"/>
          <w:sz w:val="28"/>
          <w:szCs w:val="28"/>
          <w:lang w:eastAsia="ru-RU"/>
        </w:rPr>
        <w:t>.</w:t>
      </w:r>
    </w:p>
    <w:p w:rsidR="001A304E" w:rsidRPr="001A304E" w:rsidRDefault="001A304E" w:rsidP="001A304E">
      <w:pPr>
        <w:spacing w:after="0" w:line="360" w:lineRule="auto"/>
        <w:jc w:val="both"/>
        <w:rPr>
          <w:rFonts w:ascii="Times New Roman" w:eastAsia="Times New Roman" w:hAnsi="Times New Roman" w:cs="Times New Roman"/>
          <w:sz w:val="28"/>
          <w:szCs w:val="28"/>
          <w:lang w:eastAsia="ru-RU"/>
        </w:rPr>
      </w:pPr>
      <w:r w:rsidRPr="001A304E">
        <w:rPr>
          <w:rFonts w:ascii="Times New Roman" w:eastAsia="Times New Roman" w:hAnsi="Times New Roman" w:cs="Times New Roman"/>
          <w:sz w:val="28"/>
          <w:szCs w:val="28"/>
          <w:lang w:eastAsia="ru-RU"/>
        </w:rPr>
        <w:t>Оценивая результаты динамометрии, следует учитывать как абсолютную величину мышечной силы, так и отнесенную к весу тела. Относительная величина мышечной силы будет более объективным показателем, потому что увеличение силы в процессе занятий физкультурой в значительной степени связано с увеличением веса тела за счет увеличения мышечной массы. Относительную величину мышечной силы определяют в процентах.</w:t>
      </w:r>
    </w:p>
    <w:p w:rsidR="001A304E" w:rsidRPr="001A304E" w:rsidRDefault="001A304E" w:rsidP="001A304E">
      <w:pPr>
        <w:spacing w:after="0" w:line="360" w:lineRule="auto"/>
        <w:jc w:val="both"/>
        <w:rPr>
          <w:rFonts w:ascii="Times New Roman" w:eastAsia="Times New Roman" w:hAnsi="Times New Roman" w:cs="Times New Roman"/>
          <w:sz w:val="28"/>
          <w:szCs w:val="28"/>
          <w:lang w:eastAsia="ru-RU"/>
        </w:rPr>
      </w:pPr>
      <w:r w:rsidRPr="001A304E">
        <w:rPr>
          <w:rFonts w:ascii="Times New Roman" w:eastAsia="Times New Roman" w:hAnsi="Times New Roman" w:cs="Times New Roman"/>
          <w:sz w:val="28"/>
          <w:szCs w:val="28"/>
          <w:lang w:eastAsia="ru-RU"/>
        </w:rPr>
        <w:t xml:space="preserve">Например, сила правой кисти равна </w:t>
      </w:r>
      <w:smartTag w:uri="urn:schemas-microsoft-com:office:smarttags" w:element="metricconverter">
        <w:smartTagPr>
          <w:attr w:name="ProductID" w:val="52 кг"/>
        </w:smartTagPr>
        <w:r w:rsidRPr="001A304E">
          <w:rPr>
            <w:rFonts w:ascii="Times New Roman" w:eastAsia="Times New Roman" w:hAnsi="Times New Roman" w:cs="Times New Roman"/>
            <w:sz w:val="28"/>
            <w:szCs w:val="28"/>
            <w:lang w:eastAsia="ru-RU"/>
          </w:rPr>
          <w:t>52 кг</w:t>
        </w:r>
      </w:smartTag>
      <w:r w:rsidRPr="001A304E">
        <w:rPr>
          <w:rFonts w:ascii="Times New Roman" w:eastAsia="Times New Roman" w:hAnsi="Times New Roman" w:cs="Times New Roman"/>
          <w:sz w:val="28"/>
          <w:szCs w:val="28"/>
          <w:lang w:eastAsia="ru-RU"/>
        </w:rPr>
        <w:t xml:space="preserve">, вес тела </w:t>
      </w:r>
      <w:smartTag w:uri="urn:schemas-microsoft-com:office:smarttags" w:element="metricconverter">
        <w:smartTagPr>
          <w:attr w:name="ProductID" w:val="76 кг"/>
        </w:smartTagPr>
        <w:r w:rsidRPr="001A304E">
          <w:rPr>
            <w:rFonts w:ascii="Times New Roman" w:eastAsia="Times New Roman" w:hAnsi="Times New Roman" w:cs="Times New Roman"/>
            <w:sz w:val="28"/>
            <w:szCs w:val="28"/>
            <w:lang w:eastAsia="ru-RU"/>
          </w:rPr>
          <w:t>76 кг</w:t>
        </w:r>
      </w:smartTag>
      <w:r w:rsidRPr="001A304E">
        <w:rPr>
          <w:rFonts w:ascii="Times New Roman" w:eastAsia="Times New Roman" w:hAnsi="Times New Roman" w:cs="Times New Roman"/>
          <w:sz w:val="28"/>
          <w:szCs w:val="28"/>
          <w:lang w:eastAsia="ru-RU"/>
        </w:rPr>
        <w:t xml:space="preserve">. Относительная величина силы кисти равна 52 х 100% / 76=68,4%. Для нетренированных </w:t>
      </w:r>
      <w:r w:rsidRPr="001A304E">
        <w:rPr>
          <w:rFonts w:ascii="Times New Roman" w:eastAsia="Times New Roman" w:hAnsi="Times New Roman" w:cs="Times New Roman"/>
          <w:sz w:val="28"/>
          <w:szCs w:val="28"/>
          <w:lang w:eastAsia="ru-RU"/>
        </w:rPr>
        <w:lastRenderedPageBreak/>
        <w:t>мужчин до 35 лет этот показатель составляет 60-70% от веса тела, для женщин - 45-50%.</w:t>
      </w:r>
    </w:p>
    <w:p w:rsidR="001A304E" w:rsidRPr="001A304E" w:rsidRDefault="001A304E" w:rsidP="001A304E">
      <w:pPr>
        <w:spacing w:after="0" w:line="360" w:lineRule="auto"/>
        <w:jc w:val="both"/>
        <w:rPr>
          <w:rFonts w:ascii="Times New Roman" w:eastAsia="Times New Roman" w:hAnsi="Times New Roman" w:cs="Times New Roman"/>
          <w:sz w:val="28"/>
          <w:szCs w:val="28"/>
          <w:lang w:eastAsia="ru-RU"/>
        </w:rPr>
      </w:pPr>
      <w:r w:rsidRPr="001A304E">
        <w:rPr>
          <w:rFonts w:ascii="Times New Roman" w:eastAsia="Times New Roman" w:hAnsi="Times New Roman" w:cs="Times New Roman"/>
          <w:sz w:val="28"/>
          <w:szCs w:val="28"/>
          <w:lang w:eastAsia="ru-RU"/>
        </w:rPr>
        <w:t>Таким же образом можно определить и относительную величину становой силы. Обычно этот показатель равен 180-240%. Относительную величину становой силы менее 170% от веса считается низкой, в пределах 170-200% средней, 230-250% выше средней и выше 260% - высокой.</w:t>
      </w:r>
    </w:p>
    <w:p w:rsidR="001A304E" w:rsidRPr="001A304E" w:rsidRDefault="001A304E" w:rsidP="001A304E">
      <w:pPr>
        <w:spacing w:after="0" w:line="360" w:lineRule="auto"/>
        <w:jc w:val="both"/>
        <w:rPr>
          <w:rFonts w:ascii="Times New Roman" w:eastAsia="Times New Roman" w:hAnsi="Times New Roman" w:cs="Times New Roman"/>
          <w:sz w:val="28"/>
          <w:szCs w:val="28"/>
          <w:lang w:eastAsia="ru-RU"/>
        </w:rPr>
      </w:pPr>
      <w:r w:rsidRPr="001A304E">
        <w:rPr>
          <w:rFonts w:ascii="Times New Roman" w:eastAsia="Times New Roman" w:hAnsi="Times New Roman" w:cs="Times New Roman"/>
          <w:sz w:val="28"/>
          <w:szCs w:val="28"/>
          <w:lang w:eastAsia="ru-RU"/>
        </w:rPr>
        <w:t>Оценивая мышечную силу, следует учитывать, что она зависит от возраста, пола, веса, степени утомления и времени измерения. Наименьшая величина определяется утром, наибольшая в середине дня. К концу дня мышечная сила падает.</w:t>
      </w:r>
    </w:p>
    <w:p w:rsidR="001A304E" w:rsidRPr="001A304E" w:rsidRDefault="001A304E" w:rsidP="001A304E">
      <w:pPr>
        <w:spacing w:after="0" w:line="360" w:lineRule="auto"/>
        <w:jc w:val="both"/>
        <w:rPr>
          <w:rFonts w:ascii="Times New Roman" w:eastAsia="Times New Roman" w:hAnsi="Times New Roman" w:cs="Times New Roman"/>
          <w:sz w:val="28"/>
          <w:szCs w:val="28"/>
          <w:lang w:eastAsia="ru-RU"/>
        </w:rPr>
      </w:pPr>
      <w:r w:rsidRPr="001A304E">
        <w:rPr>
          <w:rFonts w:ascii="Times New Roman" w:eastAsia="Times New Roman" w:hAnsi="Times New Roman" w:cs="Times New Roman"/>
          <w:sz w:val="28"/>
          <w:szCs w:val="28"/>
          <w:lang w:eastAsia="ru-RU"/>
        </w:rPr>
        <w:t xml:space="preserve">        ЧСС (частота сердечных сокращений). Важным и простым показателем, дающим информацию о деятельности </w:t>
      </w:r>
      <w:proofErr w:type="gramStart"/>
      <w:r w:rsidRPr="001A304E">
        <w:rPr>
          <w:rFonts w:ascii="Times New Roman" w:eastAsia="Times New Roman" w:hAnsi="Times New Roman" w:cs="Times New Roman"/>
          <w:sz w:val="28"/>
          <w:szCs w:val="28"/>
          <w:lang w:eastAsia="ru-RU"/>
        </w:rPr>
        <w:t>сердечно-сосудистой</w:t>
      </w:r>
      <w:proofErr w:type="gramEnd"/>
      <w:r w:rsidRPr="001A304E">
        <w:rPr>
          <w:rFonts w:ascii="Times New Roman" w:eastAsia="Times New Roman" w:hAnsi="Times New Roman" w:cs="Times New Roman"/>
          <w:sz w:val="28"/>
          <w:szCs w:val="28"/>
          <w:lang w:eastAsia="ru-RU"/>
        </w:rPr>
        <w:t xml:space="preserve"> системы,  является пульс. В норме у нетренированного взрослого человека ЧСС колеблется в пределах 60-80 уд/мин. Определяя величину пульса, следует помнить, что </w:t>
      </w:r>
      <w:proofErr w:type="gramStart"/>
      <w:r w:rsidRPr="001A304E">
        <w:rPr>
          <w:rFonts w:ascii="Times New Roman" w:eastAsia="Times New Roman" w:hAnsi="Times New Roman" w:cs="Times New Roman"/>
          <w:sz w:val="28"/>
          <w:szCs w:val="28"/>
          <w:lang w:eastAsia="ru-RU"/>
        </w:rPr>
        <w:t>сердечно-сосудистая</w:t>
      </w:r>
      <w:proofErr w:type="gramEnd"/>
      <w:r w:rsidRPr="001A304E">
        <w:rPr>
          <w:rFonts w:ascii="Times New Roman" w:eastAsia="Times New Roman" w:hAnsi="Times New Roman" w:cs="Times New Roman"/>
          <w:sz w:val="28"/>
          <w:szCs w:val="28"/>
          <w:lang w:eastAsia="ru-RU"/>
        </w:rPr>
        <w:t xml:space="preserve"> система очень чувствительна к различным влияниям (эмоциям, физической нагрузке). Вот почему наиболее редкий пульс регистрируется утром.</w:t>
      </w:r>
    </w:p>
    <w:p w:rsidR="001A304E" w:rsidRPr="001A304E" w:rsidRDefault="001A304E" w:rsidP="001A304E">
      <w:pPr>
        <w:spacing w:after="0" w:line="360" w:lineRule="auto"/>
        <w:jc w:val="both"/>
        <w:rPr>
          <w:rFonts w:ascii="Times New Roman" w:eastAsia="Times New Roman" w:hAnsi="Times New Roman" w:cs="Times New Roman"/>
          <w:sz w:val="28"/>
          <w:szCs w:val="28"/>
          <w:lang w:eastAsia="ru-RU"/>
        </w:rPr>
      </w:pPr>
      <w:r w:rsidRPr="001A304E">
        <w:rPr>
          <w:rFonts w:ascii="Times New Roman" w:eastAsia="Times New Roman" w:hAnsi="Times New Roman" w:cs="Times New Roman"/>
          <w:sz w:val="28"/>
          <w:szCs w:val="28"/>
          <w:lang w:eastAsia="ru-RU"/>
        </w:rPr>
        <w:t xml:space="preserve">Помимо частоты сердечных сокращений можно определить еще одну характеристику пульса - ритмичность или аритмичность его. Аритмия может быть дыхательного характера - на вдохе пульс учащается, а на выдохе - </w:t>
      </w:r>
      <w:proofErr w:type="spellStart"/>
      <w:r w:rsidRPr="001A304E">
        <w:rPr>
          <w:rFonts w:ascii="Times New Roman" w:eastAsia="Times New Roman" w:hAnsi="Times New Roman" w:cs="Times New Roman"/>
          <w:sz w:val="28"/>
          <w:szCs w:val="28"/>
          <w:lang w:eastAsia="ru-RU"/>
        </w:rPr>
        <w:t>урежается</w:t>
      </w:r>
      <w:proofErr w:type="spellEnd"/>
      <w:r w:rsidRPr="001A304E">
        <w:rPr>
          <w:rFonts w:ascii="Times New Roman" w:eastAsia="Times New Roman" w:hAnsi="Times New Roman" w:cs="Times New Roman"/>
          <w:sz w:val="28"/>
          <w:szCs w:val="28"/>
          <w:lang w:eastAsia="ru-RU"/>
        </w:rPr>
        <w:t xml:space="preserve">. Такая аритмия не является отклонением от нормы. Среди разных видов аритмий наиболее часто встречается экстрасистолическая аритмия. Редкие, единичные экстрасистолы - довольно частое явление и они сравнительно безобидны. Частые </w:t>
      </w:r>
      <w:proofErr w:type="spellStart"/>
      <w:r w:rsidRPr="001A304E">
        <w:rPr>
          <w:rFonts w:ascii="Times New Roman" w:eastAsia="Times New Roman" w:hAnsi="Times New Roman" w:cs="Times New Roman"/>
          <w:sz w:val="28"/>
          <w:szCs w:val="28"/>
          <w:lang w:eastAsia="ru-RU"/>
        </w:rPr>
        <w:t>выпадания</w:t>
      </w:r>
      <w:proofErr w:type="spellEnd"/>
      <w:r w:rsidRPr="001A304E">
        <w:rPr>
          <w:rFonts w:ascii="Times New Roman" w:eastAsia="Times New Roman" w:hAnsi="Times New Roman" w:cs="Times New Roman"/>
          <w:sz w:val="28"/>
          <w:szCs w:val="28"/>
          <w:lang w:eastAsia="ru-RU"/>
        </w:rPr>
        <w:t xml:space="preserve"> пульсового удара оказывают неблагоприятное влияние на функцию кровообращения (резко снижается систолический объем крови). Наиболее частой причиной экстрасистолической аритмии у физкультурников и спортсменов является физическое перенапряжение и перетренированность.</w:t>
      </w:r>
    </w:p>
    <w:p w:rsidR="001A304E" w:rsidRPr="001A304E" w:rsidRDefault="001A304E" w:rsidP="001A304E">
      <w:pPr>
        <w:spacing w:after="0" w:line="360" w:lineRule="auto"/>
        <w:jc w:val="both"/>
        <w:rPr>
          <w:rFonts w:ascii="Times New Roman" w:eastAsia="Times New Roman" w:hAnsi="Times New Roman" w:cs="Times New Roman"/>
          <w:sz w:val="28"/>
          <w:szCs w:val="28"/>
          <w:lang w:eastAsia="ru-RU"/>
        </w:rPr>
      </w:pPr>
      <w:r w:rsidRPr="001A304E">
        <w:rPr>
          <w:rFonts w:ascii="Times New Roman" w:eastAsia="Times New Roman" w:hAnsi="Times New Roman" w:cs="Times New Roman"/>
          <w:sz w:val="28"/>
          <w:szCs w:val="28"/>
          <w:lang w:eastAsia="ru-RU"/>
        </w:rPr>
        <w:t>О соответствии применяемой нагрузки следует судить по восстановлению пульса после занятий или дозированной пробы.</w:t>
      </w:r>
    </w:p>
    <w:p w:rsidR="001A304E" w:rsidRPr="001A304E" w:rsidRDefault="001A304E" w:rsidP="001A304E">
      <w:pPr>
        <w:spacing w:after="0" w:line="360" w:lineRule="auto"/>
        <w:jc w:val="both"/>
        <w:rPr>
          <w:rFonts w:ascii="Times New Roman" w:eastAsia="Times New Roman" w:hAnsi="Times New Roman" w:cs="Times New Roman"/>
          <w:b/>
          <w:sz w:val="28"/>
          <w:szCs w:val="28"/>
          <w:lang w:eastAsia="ru-RU"/>
        </w:rPr>
      </w:pPr>
      <w:r w:rsidRPr="001A304E">
        <w:rPr>
          <w:rFonts w:ascii="Times New Roman" w:eastAsia="Times New Roman" w:hAnsi="Times New Roman" w:cs="Times New Roman"/>
          <w:b/>
          <w:sz w:val="28"/>
          <w:szCs w:val="28"/>
          <w:lang w:eastAsia="ru-RU"/>
        </w:rPr>
        <w:lastRenderedPageBreak/>
        <w:t xml:space="preserve">Оценка состояния </w:t>
      </w:r>
      <w:proofErr w:type="gramStart"/>
      <w:r w:rsidRPr="001A304E">
        <w:rPr>
          <w:rFonts w:ascii="Times New Roman" w:eastAsia="Times New Roman" w:hAnsi="Times New Roman" w:cs="Times New Roman"/>
          <w:b/>
          <w:sz w:val="28"/>
          <w:szCs w:val="28"/>
          <w:lang w:eastAsia="ru-RU"/>
        </w:rPr>
        <w:t>сердечно-сосудистой</w:t>
      </w:r>
      <w:proofErr w:type="gramEnd"/>
      <w:r w:rsidRPr="001A304E">
        <w:rPr>
          <w:rFonts w:ascii="Times New Roman" w:eastAsia="Times New Roman" w:hAnsi="Times New Roman" w:cs="Times New Roman"/>
          <w:b/>
          <w:sz w:val="28"/>
          <w:szCs w:val="28"/>
          <w:lang w:eastAsia="ru-RU"/>
        </w:rPr>
        <w:t xml:space="preserve"> системы </w:t>
      </w:r>
    </w:p>
    <w:p w:rsidR="001A304E" w:rsidRPr="001A304E" w:rsidRDefault="001A304E" w:rsidP="001A304E">
      <w:pPr>
        <w:spacing w:after="0" w:line="360" w:lineRule="auto"/>
        <w:jc w:val="both"/>
        <w:rPr>
          <w:rFonts w:ascii="Times New Roman" w:eastAsia="Times New Roman" w:hAnsi="Times New Roman" w:cs="Times New Roman"/>
          <w:sz w:val="28"/>
          <w:szCs w:val="28"/>
          <w:lang w:eastAsia="ru-RU"/>
        </w:rPr>
      </w:pPr>
      <w:r w:rsidRPr="001A304E">
        <w:rPr>
          <w:rFonts w:ascii="Times New Roman" w:eastAsia="Times New Roman" w:hAnsi="Times New Roman" w:cs="Times New Roman"/>
          <w:sz w:val="28"/>
          <w:szCs w:val="28"/>
          <w:lang w:eastAsia="ru-RU"/>
        </w:rPr>
        <w:t xml:space="preserve">Проба с 20 приседаниями за 30 сек. После приседаний в течение 3-х минут сидя подсчитывается пульс 10 секундными интервалами. У тренированных людей учащение пульса может возрастать с 8-10 уд/мин. (в покое) до 13-15 уд/мин. После работы  восстановление, как правило, наступает к концу 1-ой минуты. Или в начале 2-ой. Если пульс возвращается к норме к концу 1-ой минуты это отлично, если 2-ой </w:t>
      </w:r>
      <w:proofErr w:type="gramStart"/>
      <w:r w:rsidRPr="001A304E">
        <w:rPr>
          <w:rFonts w:ascii="Times New Roman" w:eastAsia="Times New Roman" w:hAnsi="Times New Roman" w:cs="Times New Roman"/>
          <w:sz w:val="28"/>
          <w:szCs w:val="28"/>
          <w:lang w:eastAsia="ru-RU"/>
        </w:rPr>
        <w:t>-х</w:t>
      </w:r>
      <w:proofErr w:type="gramEnd"/>
      <w:r w:rsidRPr="001A304E">
        <w:rPr>
          <w:rFonts w:ascii="Times New Roman" w:eastAsia="Times New Roman" w:hAnsi="Times New Roman" w:cs="Times New Roman"/>
          <w:sz w:val="28"/>
          <w:szCs w:val="28"/>
          <w:lang w:eastAsia="ru-RU"/>
        </w:rPr>
        <w:t xml:space="preserve">орошо, если 3-ей -удовлетворительно. Если восстановление не произошло в течение 3-х минут,  это указывает на снижение функционального состояния </w:t>
      </w:r>
      <w:proofErr w:type="gramStart"/>
      <w:r w:rsidRPr="001A304E">
        <w:rPr>
          <w:rFonts w:ascii="Times New Roman" w:eastAsia="Times New Roman" w:hAnsi="Times New Roman" w:cs="Times New Roman"/>
          <w:sz w:val="28"/>
          <w:szCs w:val="28"/>
          <w:lang w:eastAsia="ru-RU"/>
        </w:rPr>
        <w:t>сердечно-сосудистой</w:t>
      </w:r>
      <w:proofErr w:type="gramEnd"/>
      <w:r w:rsidRPr="001A304E">
        <w:rPr>
          <w:rFonts w:ascii="Times New Roman" w:eastAsia="Times New Roman" w:hAnsi="Times New Roman" w:cs="Times New Roman"/>
          <w:sz w:val="28"/>
          <w:szCs w:val="28"/>
          <w:lang w:eastAsia="ru-RU"/>
        </w:rPr>
        <w:t xml:space="preserve"> системы.</w:t>
      </w:r>
    </w:p>
    <w:p w:rsidR="001A304E" w:rsidRPr="001A304E" w:rsidRDefault="001A304E" w:rsidP="001A304E">
      <w:pPr>
        <w:spacing w:after="0" w:line="360" w:lineRule="auto"/>
        <w:jc w:val="both"/>
        <w:rPr>
          <w:rFonts w:ascii="Times New Roman" w:eastAsia="Times New Roman" w:hAnsi="Times New Roman" w:cs="Times New Roman"/>
          <w:sz w:val="28"/>
          <w:szCs w:val="28"/>
          <w:lang w:eastAsia="ru-RU"/>
        </w:rPr>
      </w:pPr>
      <w:r w:rsidRPr="001A304E">
        <w:rPr>
          <w:rFonts w:ascii="Times New Roman" w:eastAsia="Times New Roman" w:hAnsi="Times New Roman" w:cs="Times New Roman"/>
          <w:sz w:val="28"/>
          <w:szCs w:val="28"/>
          <w:lang w:eastAsia="ru-RU"/>
        </w:rPr>
        <w:t>Если после продолжительного периода занятий физическими упражнениями (5-6 месяцев) время восстановления пульса после физических нагрузок сократится, это является одним из показателей улучшения приспособляемости к ним организма.</w:t>
      </w:r>
    </w:p>
    <w:p w:rsidR="001A304E" w:rsidRPr="001A304E" w:rsidRDefault="001A304E" w:rsidP="001A304E">
      <w:pPr>
        <w:spacing w:after="0" w:line="360" w:lineRule="auto"/>
        <w:jc w:val="both"/>
        <w:rPr>
          <w:rFonts w:ascii="Times New Roman" w:eastAsia="Times New Roman" w:hAnsi="Times New Roman" w:cs="Times New Roman"/>
          <w:sz w:val="28"/>
          <w:szCs w:val="28"/>
          <w:lang w:eastAsia="ru-RU"/>
        </w:rPr>
      </w:pPr>
      <w:r w:rsidRPr="001A304E">
        <w:rPr>
          <w:rFonts w:ascii="Times New Roman" w:eastAsia="Times New Roman" w:hAnsi="Times New Roman" w:cs="Times New Roman"/>
          <w:sz w:val="28"/>
          <w:szCs w:val="28"/>
          <w:lang w:eastAsia="ru-RU"/>
        </w:rPr>
        <w:t xml:space="preserve">Кроме того существует масса всевозможных проб для определения тренированности сердца. Они отличаются величиной нагрузки, ее длительностью, поэтому трудно сравнимы. В практике врачебного контроля часто используются индекс  </w:t>
      </w:r>
      <w:proofErr w:type="spellStart"/>
      <w:r w:rsidRPr="001A304E">
        <w:rPr>
          <w:rFonts w:ascii="Times New Roman" w:eastAsia="Times New Roman" w:hAnsi="Times New Roman" w:cs="Times New Roman"/>
          <w:sz w:val="28"/>
          <w:szCs w:val="28"/>
          <w:lang w:eastAsia="ru-RU"/>
        </w:rPr>
        <w:t>Руффье</w:t>
      </w:r>
      <w:proofErr w:type="spellEnd"/>
      <w:r w:rsidRPr="001A304E">
        <w:rPr>
          <w:rFonts w:ascii="Times New Roman" w:eastAsia="Times New Roman" w:hAnsi="Times New Roman" w:cs="Times New Roman"/>
          <w:sz w:val="28"/>
          <w:szCs w:val="28"/>
          <w:lang w:eastAsia="ru-RU"/>
        </w:rPr>
        <w:t>, проба Р</w:t>
      </w:r>
      <w:proofErr w:type="gramStart"/>
      <w:r w:rsidRPr="001A304E">
        <w:rPr>
          <w:rFonts w:ascii="Times New Roman" w:eastAsia="Times New Roman" w:hAnsi="Times New Roman" w:cs="Times New Roman"/>
          <w:sz w:val="28"/>
          <w:szCs w:val="28"/>
          <w:lang w:eastAsia="ru-RU"/>
        </w:rPr>
        <w:t>W</w:t>
      </w:r>
      <w:proofErr w:type="gramEnd"/>
      <w:r w:rsidRPr="001A304E">
        <w:rPr>
          <w:rFonts w:ascii="Times New Roman" w:eastAsia="Times New Roman" w:hAnsi="Times New Roman" w:cs="Times New Roman"/>
          <w:sz w:val="28"/>
          <w:szCs w:val="28"/>
          <w:lang w:eastAsia="ru-RU"/>
        </w:rPr>
        <w:t xml:space="preserve">С 170 и Гарвардский степ-тест. </w:t>
      </w:r>
    </w:p>
    <w:p w:rsidR="001A304E" w:rsidRPr="001A304E" w:rsidRDefault="001A304E" w:rsidP="001A304E">
      <w:pPr>
        <w:spacing w:after="0" w:line="360" w:lineRule="auto"/>
        <w:jc w:val="both"/>
        <w:rPr>
          <w:rFonts w:ascii="Times New Roman" w:eastAsia="Times New Roman" w:hAnsi="Times New Roman" w:cs="Times New Roman"/>
          <w:sz w:val="28"/>
          <w:szCs w:val="28"/>
          <w:lang w:eastAsia="ru-RU"/>
        </w:rPr>
      </w:pPr>
      <w:r w:rsidRPr="001A304E">
        <w:rPr>
          <w:rFonts w:ascii="Times New Roman" w:eastAsia="Times New Roman" w:hAnsi="Times New Roman" w:cs="Times New Roman"/>
          <w:sz w:val="28"/>
          <w:szCs w:val="28"/>
          <w:lang w:eastAsia="ru-RU"/>
        </w:rPr>
        <w:t xml:space="preserve"> Индекс </w:t>
      </w:r>
      <w:proofErr w:type="spellStart"/>
      <w:r w:rsidRPr="001A304E">
        <w:rPr>
          <w:rFonts w:ascii="Times New Roman" w:eastAsia="Times New Roman" w:hAnsi="Times New Roman" w:cs="Times New Roman"/>
          <w:sz w:val="28"/>
          <w:szCs w:val="28"/>
          <w:lang w:eastAsia="ru-RU"/>
        </w:rPr>
        <w:t>Руффъе</w:t>
      </w:r>
      <w:proofErr w:type="spellEnd"/>
      <w:r w:rsidRPr="001A304E">
        <w:rPr>
          <w:rFonts w:ascii="Times New Roman" w:eastAsia="Times New Roman" w:hAnsi="Times New Roman" w:cs="Times New Roman"/>
          <w:sz w:val="28"/>
          <w:szCs w:val="28"/>
          <w:lang w:eastAsia="ru-RU"/>
        </w:rPr>
        <w:t xml:space="preserve"> – это проба в которой мужчины выполняют 30 приседаний, а женщины 24 за 30 сек. Индекс рассчитывается по формуле  (Р1+Р2+Р3-200)/10 </w:t>
      </w:r>
      <w:proofErr w:type="gramStart"/>
      <w:r w:rsidRPr="001A304E">
        <w:rPr>
          <w:rFonts w:ascii="Times New Roman" w:eastAsia="Times New Roman" w:hAnsi="Times New Roman" w:cs="Times New Roman"/>
          <w:sz w:val="28"/>
          <w:szCs w:val="28"/>
          <w:lang w:eastAsia="ru-RU"/>
        </w:rPr>
        <w:t xml:space="preserve">( </w:t>
      </w:r>
      <w:proofErr w:type="gramEnd"/>
      <w:r w:rsidRPr="001A304E">
        <w:rPr>
          <w:rFonts w:ascii="Times New Roman" w:eastAsia="Times New Roman" w:hAnsi="Times New Roman" w:cs="Times New Roman"/>
          <w:sz w:val="28"/>
          <w:szCs w:val="28"/>
          <w:lang w:eastAsia="ru-RU"/>
        </w:rPr>
        <w:t>пульс подсчитывается за 30 секунд), где Р1 - частота сердечных сокращений в покое; Р2 - сразу после нагрузки; Р3 - через минуту после нагрузки. Оценка меньше 0 говорит об отличном функционировании аппарата кровообращения; от 0 до 5 - хорошем; от 6- 10- удовлетворительном; 11-15 - слабом; более 15- неудовлетворительном.</w:t>
      </w:r>
    </w:p>
    <w:p w:rsidR="001A304E" w:rsidRPr="001A304E" w:rsidRDefault="001A304E" w:rsidP="001A304E">
      <w:pPr>
        <w:spacing w:after="0" w:line="360" w:lineRule="auto"/>
        <w:jc w:val="both"/>
        <w:rPr>
          <w:rFonts w:ascii="Times New Roman" w:eastAsia="Times New Roman" w:hAnsi="Times New Roman" w:cs="Times New Roman"/>
          <w:b/>
          <w:sz w:val="28"/>
          <w:szCs w:val="28"/>
          <w:lang w:eastAsia="ru-RU"/>
        </w:rPr>
      </w:pPr>
      <w:r w:rsidRPr="001A304E">
        <w:rPr>
          <w:rFonts w:ascii="Times New Roman" w:eastAsia="Times New Roman" w:hAnsi="Times New Roman" w:cs="Times New Roman"/>
          <w:b/>
          <w:sz w:val="28"/>
          <w:szCs w:val="28"/>
          <w:lang w:eastAsia="ru-RU"/>
        </w:rPr>
        <w:t>Оценка функции  системы дыхания</w:t>
      </w:r>
    </w:p>
    <w:p w:rsidR="001A304E" w:rsidRPr="001A304E" w:rsidRDefault="001A304E" w:rsidP="001A304E">
      <w:pPr>
        <w:spacing w:after="0" w:line="360" w:lineRule="auto"/>
        <w:jc w:val="both"/>
        <w:rPr>
          <w:rFonts w:ascii="Times New Roman" w:eastAsia="Times New Roman" w:hAnsi="Times New Roman" w:cs="Times New Roman"/>
          <w:sz w:val="28"/>
          <w:szCs w:val="28"/>
          <w:lang w:eastAsia="ru-RU"/>
        </w:rPr>
      </w:pPr>
      <w:r w:rsidRPr="001A304E">
        <w:rPr>
          <w:rFonts w:ascii="Times New Roman" w:eastAsia="Times New Roman" w:hAnsi="Times New Roman" w:cs="Times New Roman"/>
          <w:sz w:val="28"/>
          <w:szCs w:val="28"/>
          <w:lang w:eastAsia="ru-RU"/>
        </w:rPr>
        <w:t xml:space="preserve"> Проба с задержкой дыхания. Функциональное состояние органов дыхания и </w:t>
      </w:r>
      <w:proofErr w:type="gramStart"/>
      <w:r w:rsidRPr="001A304E">
        <w:rPr>
          <w:rFonts w:ascii="Times New Roman" w:eastAsia="Times New Roman" w:hAnsi="Times New Roman" w:cs="Times New Roman"/>
          <w:sz w:val="28"/>
          <w:szCs w:val="28"/>
          <w:lang w:eastAsia="ru-RU"/>
        </w:rPr>
        <w:t>сердечно-сосудистой</w:t>
      </w:r>
      <w:proofErr w:type="gramEnd"/>
      <w:r w:rsidRPr="001A304E">
        <w:rPr>
          <w:rFonts w:ascii="Times New Roman" w:eastAsia="Times New Roman" w:hAnsi="Times New Roman" w:cs="Times New Roman"/>
          <w:sz w:val="28"/>
          <w:szCs w:val="28"/>
          <w:lang w:eastAsia="ru-RU"/>
        </w:rPr>
        <w:t xml:space="preserve"> системы можно определить также с помощью пробы с задержкой дыхания на вдохе (проба Штанге) и выдохе (проба </w:t>
      </w:r>
      <w:proofErr w:type="spellStart"/>
      <w:r w:rsidRPr="001A304E">
        <w:rPr>
          <w:rFonts w:ascii="Times New Roman" w:eastAsia="Times New Roman" w:hAnsi="Times New Roman" w:cs="Times New Roman"/>
          <w:sz w:val="28"/>
          <w:szCs w:val="28"/>
          <w:lang w:eastAsia="ru-RU"/>
        </w:rPr>
        <w:t>Генчи</w:t>
      </w:r>
      <w:proofErr w:type="spellEnd"/>
      <w:r w:rsidRPr="001A304E">
        <w:rPr>
          <w:rFonts w:ascii="Times New Roman" w:eastAsia="Times New Roman" w:hAnsi="Times New Roman" w:cs="Times New Roman"/>
          <w:sz w:val="28"/>
          <w:szCs w:val="28"/>
          <w:lang w:eastAsia="ru-RU"/>
        </w:rPr>
        <w:t xml:space="preserve">). Методика их проведения следующая: после нормального вдоха делается </w:t>
      </w:r>
      <w:r w:rsidRPr="001A304E">
        <w:rPr>
          <w:rFonts w:ascii="Times New Roman" w:eastAsia="Times New Roman" w:hAnsi="Times New Roman" w:cs="Times New Roman"/>
          <w:sz w:val="28"/>
          <w:szCs w:val="28"/>
          <w:lang w:eastAsia="ru-RU"/>
        </w:rPr>
        <w:lastRenderedPageBreak/>
        <w:t>максимальный вдох и на высоте вдоха, удерживается дыхание, зажав нос пальцами. При проведении пробы на выдохе, выдох делают нормальным. В норме задержка дыхания на вдохе 55-60 сек., на выдохе - 30-40 сек.</w:t>
      </w:r>
    </w:p>
    <w:p w:rsidR="001A304E" w:rsidRPr="001A304E" w:rsidRDefault="001A304E" w:rsidP="001A304E">
      <w:pPr>
        <w:spacing w:after="0" w:line="360" w:lineRule="auto"/>
        <w:jc w:val="both"/>
        <w:rPr>
          <w:rFonts w:ascii="Times New Roman" w:eastAsia="Times New Roman" w:hAnsi="Times New Roman" w:cs="Times New Roman"/>
          <w:b/>
          <w:sz w:val="28"/>
          <w:szCs w:val="28"/>
          <w:lang w:eastAsia="ru-RU"/>
        </w:rPr>
      </w:pPr>
      <w:r w:rsidRPr="001A304E">
        <w:rPr>
          <w:rFonts w:ascii="Times New Roman" w:eastAsia="Times New Roman" w:hAnsi="Times New Roman" w:cs="Times New Roman"/>
          <w:b/>
          <w:sz w:val="28"/>
          <w:szCs w:val="28"/>
          <w:lang w:eastAsia="ru-RU"/>
        </w:rPr>
        <w:t>Оценка вестибулярной устойчивости</w:t>
      </w:r>
    </w:p>
    <w:p w:rsidR="001A304E" w:rsidRPr="001A304E" w:rsidRDefault="001A304E" w:rsidP="001A304E">
      <w:pPr>
        <w:spacing w:after="0" w:line="360" w:lineRule="auto"/>
        <w:jc w:val="both"/>
        <w:rPr>
          <w:rFonts w:ascii="Times New Roman" w:eastAsia="Times New Roman" w:hAnsi="Times New Roman" w:cs="Times New Roman"/>
          <w:sz w:val="28"/>
          <w:szCs w:val="28"/>
          <w:lang w:eastAsia="ru-RU"/>
        </w:rPr>
      </w:pPr>
      <w:r w:rsidRPr="001A304E">
        <w:rPr>
          <w:rFonts w:ascii="Times New Roman" w:eastAsia="Times New Roman" w:hAnsi="Times New Roman" w:cs="Times New Roman"/>
          <w:sz w:val="28"/>
          <w:szCs w:val="28"/>
          <w:lang w:eastAsia="ru-RU"/>
        </w:rPr>
        <w:t xml:space="preserve">. Проба </w:t>
      </w:r>
      <w:proofErr w:type="spellStart"/>
      <w:r w:rsidRPr="001A304E">
        <w:rPr>
          <w:rFonts w:ascii="Times New Roman" w:eastAsia="Times New Roman" w:hAnsi="Times New Roman" w:cs="Times New Roman"/>
          <w:sz w:val="28"/>
          <w:szCs w:val="28"/>
          <w:lang w:eastAsia="ru-RU"/>
        </w:rPr>
        <w:t>Ромберга</w:t>
      </w:r>
      <w:proofErr w:type="spellEnd"/>
      <w:r w:rsidRPr="001A304E">
        <w:rPr>
          <w:rFonts w:ascii="Times New Roman" w:eastAsia="Times New Roman" w:hAnsi="Times New Roman" w:cs="Times New Roman"/>
          <w:sz w:val="28"/>
          <w:szCs w:val="28"/>
          <w:lang w:eastAsia="ru-RU"/>
        </w:rPr>
        <w:t xml:space="preserve">. Определить состояние нервной системы и в частности состояние вестибулярного аппарата можно с помощью пробы </w:t>
      </w:r>
      <w:proofErr w:type="spellStart"/>
      <w:r w:rsidRPr="001A304E">
        <w:rPr>
          <w:rFonts w:ascii="Times New Roman" w:eastAsia="Times New Roman" w:hAnsi="Times New Roman" w:cs="Times New Roman"/>
          <w:sz w:val="28"/>
          <w:szCs w:val="28"/>
          <w:lang w:eastAsia="ru-RU"/>
        </w:rPr>
        <w:t>Ромберга</w:t>
      </w:r>
      <w:proofErr w:type="spellEnd"/>
      <w:r w:rsidRPr="001A304E">
        <w:rPr>
          <w:rFonts w:ascii="Times New Roman" w:eastAsia="Times New Roman" w:hAnsi="Times New Roman" w:cs="Times New Roman"/>
          <w:sz w:val="28"/>
          <w:szCs w:val="28"/>
          <w:lang w:eastAsia="ru-RU"/>
        </w:rPr>
        <w:t>.</w:t>
      </w:r>
    </w:p>
    <w:p w:rsidR="001A304E" w:rsidRPr="001A304E" w:rsidRDefault="001A304E" w:rsidP="001A304E">
      <w:pPr>
        <w:spacing w:after="0" w:line="360" w:lineRule="auto"/>
        <w:jc w:val="both"/>
        <w:rPr>
          <w:rFonts w:ascii="Times New Roman" w:eastAsia="Times New Roman" w:hAnsi="Times New Roman" w:cs="Times New Roman"/>
          <w:sz w:val="28"/>
          <w:szCs w:val="28"/>
          <w:lang w:eastAsia="ru-RU"/>
        </w:rPr>
      </w:pPr>
      <w:r w:rsidRPr="001A304E">
        <w:rPr>
          <w:rFonts w:ascii="Times New Roman" w:eastAsia="Times New Roman" w:hAnsi="Times New Roman" w:cs="Times New Roman"/>
          <w:sz w:val="28"/>
          <w:szCs w:val="28"/>
          <w:lang w:eastAsia="ru-RU"/>
        </w:rPr>
        <w:t xml:space="preserve"> При выполнении пробы </w:t>
      </w:r>
      <w:proofErr w:type="spellStart"/>
      <w:r w:rsidRPr="001A304E">
        <w:rPr>
          <w:rFonts w:ascii="Times New Roman" w:eastAsia="Times New Roman" w:hAnsi="Times New Roman" w:cs="Times New Roman"/>
          <w:sz w:val="28"/>
          <w:szCs w:val="28"/>
          <w:lang w:eastAsia="ru-RU"/>
        </w:rPr>
        <w:t>Ромберга</w:t>
      </w:r>
      <w:proofErr w:type="spellEnd"/>
      <w:r w:rsidRPr="001A304E">
        <w:rPr>
          <w:rFonts w:ascii="Times New Roman" w:eastAsia="Times New Roman" w:hAnsi="Times New Roman" w:cs="Times New Roman"/>
          <w:sz w:val="28"/>
          <w:szCs w:val="28"/>
          <w:lang w:eastAsia="ru-RU"/>
        </w:rPr>
        <w:t xml:space="preserve"> простой, надо встать,  сомкнув ступни ног, руки с чуть разведенными пальцами, вытянуть вперед, глаза закрыть. Определяется время устойчивости в этой позе. При потере равновесия пробу прекращают и фиксируют  время ее выполнения. В усложненном варианте, ноги стоят на одной линии,  при этом пятка, впереди стоящей ноги,   касается носка другой ноги, в остальном положение такое же, как при простой пробе. Время устойчивости у здоровых  нетренированных людей обычно более 30 сек., при этом дрожание (тремор) рук и век отсутствует. Время устойчивости у тренированных и спортсменов, в особенности у гимнастов, фигуристов, прыгунов в воду, пловцов </w:t>
      </w:r>
      <w:proofErr w:type="gramStart"/>
      <w:r w:rsidRPr="001A304E">
        <w:rPr>
          <w:rFonts w:ascii="Times New Roman" w:eastAsia="Times New Roman" w:hAnsi="Times New Roman" w:cs="Times New Roman"/>
          <w:sz w:val="28"/>
          <w:szCs w:val="28"/>
          <w:lang w:eastAsia="ru-RU"/>
        </w:rPr>
        <w:t>может составлять 100-120 сек</w:t>
      </w:r>
      <w:proofErr w:type="gramEnd"/>
      <w:r w:rsidRPr="001A304E">
        <w:rPr>
          <w:rFonts w:ascii="Times New Roman" w:eastAsia="Times New Roman" w:hAnsi="Times New Roman" w:cs="Times New Roman"/>
          <w:sz w:val="28"/>
          <w:szCs w:val="28"/>
          <w:lang w:eastAsia="ru-RU"/>
        </w:rPr>
        <w:t>. И более. Покачивание, а тем более быстрая потеря равновесия указывают на нарушение координации. Дрожание пальцев рук и век также указывает на это, хотя и в значительно меньшей степени.</w:t>
      </w:r>
    </w:p>
    <w:p w:rsidR="001A304E" w:rsidRPr="001A304E" w:rsidRDefault="001A304E" w:rsidP="001A304E">
      <w:pPr>
        <w:spacing w:after="0" w:line="360" w:lineRule="auto"/>
        <w:jc w:val="both"/>
        <w:rPr>
          <w:rFonts w:ascii="Times New Roman" w:eastAsia="Times New Roman" w:hAnsi="Times New Roman" w:cs="Times New Roman"/>
          <w:sz w:val="28"/>
          <w:szCs w:val="28"/>
          <w:lang w:eastAsia="ru-RU"/>
        </w:rPr>
      </w:pPr>
      <w:r w:rsidRPr="001A304E">
        <w:rPr>
          <w:rFonts w:ascii="Times New Roman" w:eastAsia="Times New Roman" w:hAnsi="Times New Roman" w:cs="Times New Roman"/>
          <w:sz w:val="28"/>
          <w:szCs w:val="28"/>
          <w:lang w:eastAsia="ru-RU"/>
        </w:rPr>
        <w:t xml:space="preserve"> Координационную пробу </w:t>
      </w:r>
      <w:proofErr w:type="spellStart"/>
      <w:r w:rsidRPr="001A304E">
        <w:rPr>
          <w:rFonts w:ascii="Times New Roman" w:eastAsia="Times New Roman" w:hAnsi="Times New Roman" w:cs="Times New Roman"/>
          <w:sz w:val="28"/>
          <w:szCs w:val="28"/>
          <w:lang w:eastAsia="ru-RU"/>
        </w:rPr>
        <w:t>Ромберга</w:t>
      </w:r>
      <w:proofErr w:type="spellEnd"/>
      <w:r w:rsidRPr="001A304E">
        <w:rPr>
          <w:rFonts w:ascii="Times New Roman" w:eastAsia="Times New Roman" w:hAnsi="Times New Roman" w:cs="Times New Roman"/>
          <w:sz w:val="28"/>
          <w:szCs w:val="28"/>
          <w:lang w:eastAsia="ru-RU"/>
        </w:rPr>
        <w:t xml:space="preserve"> применяют до и после тренировочных занятий. Уменьшение времени выполнения пробы может наблюдаться при утомлении, перенапряжениях, перетренированности, в период заболеваний, а также при длительных перерывах в занятиях физкультурой.</w:t>
      </w:r>
    </w:p>
    <w:p w:rsidR="001A304E" w:rsidRPr="001A304E" w:rsidRDefault="001A304E" w:rsidP="001A304E">
      <w:pPr>
        <w:spacing w:after="0" w:line="360" w:lineRule="auto"/>
        <w:jc w:val="both"/>
        <w:rPr>
          <w:rFonts w:ascii="Times New Roman" w:eastAsia="Times New Roman" w:hAnsi="Times New Roman" w:cs="Times New Roman"/>
          <w:sz w:val="28"/>
          <w:szCs w:val="28"/>
          <w:lang w:eastAsia="ru-RU"/>
        </w:rPr>
      </w:pPr>
      <w:r w:rsidRPr="001A304E">
        <w:rPr>
          <w:rFonts w:ascii="Times New Roman" w:eastAsia="Times New Roman" w:hAnsi="Times New Roman" w:cs="Times New Roman"/>
          <w:sz w:val="28"/>
          <w:szCs w:val="28"/>
          <w:lang w:eastAsia="ru-RU"/>
        </w:rPr>
        <w:t xml:space="preserve"> Проба </w:t>
      </w:r>
      <w:proofErr w:type="spellStart"/>
      <w:r w:rsidRPr="001A304E">
        <w:rPr>
          <w:rFonts w:ascii="Times New Roman" w:eastAsia="Times New Roman" w:hAnsi="Times New Roman" w:cs="Times New Roman"/>
          <w:sz w:val="28"/>
          <w:szCs w:val="28"/>
          <w:lang w:eastAsia="ru-RU"/>
        </w:rPr>
        <w:t>Яроцкого</w:t>
      </w:r>
      <w:proofErr w:type="spellEnd"/>
      <w:r w:rsidRPr="001A304E">
        <w:rPr>
          <w:rFonts w:ascii="Times New Roman" w:eastAsia="Times New Roman" w:hAnsi="Times New Roman" w:cs="Times New Roman"/>
          <w:sz w:val="28"/>
          <w:szCs w:val="28"/>
          <w:lang w:eastAsia="ru-RU"/>
        </w:rPr>
        <w:t xml:space="preserve">. Помимо пробы </w:t>
      </w:r>
      <w:proofErr w:type="spellStart"/>
      <w:r w:rsidRPr="001A304E">
        <w:rPr>
          <w:rFonts w:ascii="Times New Roman" w:eastAsia="Times New Roman" w:hAnsi="Times New Roman" w:cs="Times New Roman"/>
          <w:sz w:val="28"/>
          <w:szCs w:val="28"/>
          <w:lang w:eastAsia="ru-RU"/>
        </w:rPr>
        <w:t>Ромберга</w:t>
      </w:r>
      <w:proofErr w:type="spellEnd"/>
      <w:r w:rsidRPr="001A304E">
        <w:rPr>
          <w:rFonts w:ascii="Times New Roman" w:eastAsia="Times New Roman" w:hAnsi="Times New Roman" w:cs="Times New Roman"/>
          <w:sz w:val="28"/>
          <w:szCs w:val="28"/>
          <w:lang w:eastAsia="ru-RU"/>
        </w:rPr>
        <w:t xml:space="preserve"> для  исследования состояния вестибулярного анализатора рекомендуется  проба </w:t>
      </w:r>
      <w:proofErr w:type="spellStart"/>
      <w:r w:rsidRPr="001A304E">
        <w:rPr>
          <w:rFonts w:ascii="Times New Roman" w:eastAsia="Times New Roman" w:hAnsi="Times New Roman" w:cs="Times New Roman"/>
          <w:sz w:val="28"/>
          <w:szCs w:val="28"/>
          <w:lang w:eastAsia="ru-RU"/>
        </w:rPr>
        <w:t>Яроцкого</w:t>
      </w:r>
      <w:proofErr w:type="spellEnd"/>
      <w:r w:rsidRPr="001A304E">
        <w:rPr>
          <w:rFonts w:ascii="Times New Roman" w:eastAsia="Times New Roman" w:hAnsi="Times New Roman" w:cs="Times New Roman"/>
          <w:sz w:val="28"/>
          <w:szCs w:val="28"/>
          <w:lang w:eastAsia="ru-RU"/>
        </w:rPr>
        <w:t xml:space="preserve">. Она проста и доступна и заключается в выполнении круговых поворотов головой в одну сторону (вправо или влево) в темпе 2 поворота в сек., фиксируется время равновесия. </w:t>
      </w:r>
      <w:proofErr w:type="gramStart"/>
      <w:r w:rsidRPr="001A304E">
        <w:rPr>
          <w:rFonts w:ascii="Times New Roman" w:eastAsia="Times New Roman" w:hAnsi="Times New Roman" w:cs="Times New Roman"/>
          <w:sz w:val="28"/>
          <w:szCs w:val="28"/>
          <w:lang w:eastAsia="ru-RU"/>
        </w:rPr>
        <w:t>У не занимающихся спортом,  оно составляет, в среднем, 25 сек. У тренированных и спортсменов, время сохранения равновесия может увеличиваться до 40-80 сек. и более.</w:t>
      </w:r>
      <w:proofErr w:type="gramEnd"/>
    </w:p>
    <w:p w:rsidR="001A304E" w:rsidRPr="001A304E" w:rsidRDefault="001A304E" w:rsidP="001A304E">
      <w:pPr>
        <w:spacing w:after="0" w:line="360" w:lineRule="auto"/>
        <w:jc w:val="both"/>
        <w:rPr>
          <w:rFonts w:ascii="Times New Roman" w:eastAsia="Times New Roman" w:hAnsi="Times New Roman" w:cs="Times New Roman"/>
          <w:sz w:val="28"/>
          <w:szCs w:val="28"/>
          <w:lang w:eastAsia="ru-RU"/>
        </w:rPr>
      </w:pPr>
      <w:r w:rsidRPr="001A304E">
        <w:rPr>
          <w:rFonts w:ascii="Times New Roman" w:eastAsia="Times New Roman" w:hAnsi="Times New Roman" w:cs="Times New Roman"/>
          <w:sz w:val="28"/>
          <w:szCs w:val="28"/>
          <w:lang w:eastAsia="ru-RU"/>
        </w:rPr>
        <w:lastRenderedPageBreak/>
        <w:t>Ортостатическая проба. Для выявления степени нарушения регуляции аппарата кровообращения (утомление, перетренировка, перенапряжение) применяется ортостатическая проба. С этой целью утром, не вставая с постели, нужно подсчитать ЧСС за одну минуту. Затем спокойно встать, выждать минуту и опять сосчитать пульс. Учащение пульса на 6-12 ударов говорит о хорошей реакции сердца на нагрузку. Учащение пульса на 13-18 ударов - удовлетворительной, а свыше 20 ударов - неблагоприятной реакции.</w:t>
      </w:r>
    </w:p>
    <w:p w:rsidR="001A304E" w:rsidRPr="001A304E" w:rsidRDefault="001A304E" w:rsidP="001A304E">
      <w:pPr>
        <w:spacing w:after="0" w:line="360" w:lineRule="auto"/>
        <w:jc w:val="both"/>
        <w:rPr>
          <w:rFonts w:ascii="Times New Roman" w:eastAsia="Times New Roman" w:hAnsi="Times New Roman" w:cs="Times New Roman"/>
          <w:sz w:val="28"/>
          <w:szCs w:val="28"/>
          <w:lang w:eastAsia="ru-RU"/>
        </w:rPr>
      </w:pPr>
      <w:r w:rsidRPr="001A304E">
        <w:rPr>
          <w:rFonts w:ascii="Times New Roman" w:eastAsia="Times New Roman" w:hAnsi="Times New Roman" w:cs="Times New Roman"/>
          <w:sz w:val="28"/>
          <w:szCs w:val="28"/>
          <w:lang w:eastAsia="ru-RU"/>
        </w:rPr>
        <w:t>Ортостатическую пробу рекомендуется также проводить до и после  занятий  физическими упражнениями. Если показатели пробы на следующий день после  занятий  приходят к исходным величинам, значит, нагрузка была допустимой  и  работоспособность организма восстанавливается. Если же  в течение 2-3 дней пульс по сравнению с первой ортостатической пробой не приходит к норме, следует обратиться к врачу.</w:t>
      </w:r>
    </w:p>
    <w:p w:rsidR="001A304E" w:rsidRPr="001A304E" w:rsidRDefault="001A304E" w:rsidP="001A304E">
      <w:pPr>
        <w:spacing w:after="0" w:line="360" w:lineRule="auto"/>
        <w:jc w:val="both"/>
        <w:rPr>
          <w:rFonts w:ascii="Times New Roman" w:eastAsia="Times New Roman" w:hAnsi="Times New Roman" w:cs="Times New Roman"/>
          <w:sz w:val="28"/>
          <w:szCs w:val="28"/>
          <w:lang w:eastAsia="ru-RU"/>
        </w:rPr>
      </w:pPr>
      <w:r w:rsidRPr="001A304E">
        <w:rPr>
          <w:rFonts w:ascii="Times New Roman" w:eastAsia="Times New Roman" w:hAnsi="Times New Roman" w:cs="Times New Roman"/>
          <w:sz w:val="28"/>
          <w:szCs w:val="28"/>
          <w:lang w:eastAsia="ru-RU"/>
        </w:rPr>
        <w:t xml:space="preserve">Врачебный  контроль  в процессе  занятий  физическими упражнениями проводится 1-2 раза в году, что явно недостаточно для постоянного наблюдения  и  анализа влияния физических упражнений на состояние здоровья занимающихся. </w:t>
      </w:r>
    </w:p>
    <w:p w:rsidR="001A304E" w:rsidRPr="001A304E" w:rsidRDefault="001A304E" w:rsidP="001A304E">
      <w:pPr>
        <w:spacing w:after="0" w:line="360" w:lineRule="auto"/>
        <w:jc w:val="both"/>
        <w:rPr>
          <w:rFonts w:ascii="Times New Roman" w:eastAsia="Times New Roman" w:hAnsi="Times New Roman" w:cs="Times New Roman"/>
          <w:b/>
          <w:sz w:val="28"/>
          <w:szCs w:val="28"/>
          <w:lang w:eastAsia="ru-RU"/>
        </w:rPr>
      </w:pPr>
      <w:r w:rsidRPr="001A304E">
        <w:rPr>
          <w:rFonts w:ascii="Times New Roman" w:eastAsia="Times New Roman" w:hAnsi="Times New Roman" w:cs="Times New Roman"/>
          <w:b/>
          <w:sz w:val="28"/>
          <w:szCs w:val="28"/>
          <w:lang w:eastAsia="ru-RU"/>
        </w:rPr>
        <w:t>Признаки различных степеней утомления</w:t>
      </w:r>
    </w:p>
    <w:p w:rsidR="001A304E" w:rsidRPr="001A304E" w:rsidRDefault="001A304E" w:rsidP="001A304E">
      <w:pPr>
        <w:spacing w:after="0" w:line="360" w:lineRule="auto"/>
        <w:jc w:val="both"/>
        <w:rPr>
          <w:rFonts w:ascii="Times New Roman" w:eastAsia="Times New Roman" w:hAnsi="Times New Roman" w:cs="Times New Roman"/>
          <w:sz w:val="28"/>
          <w:szCs w:val="28"/>
          <w:lang w:eastAsia="ru-RU"/>
        </w:rPr>
      </w:pPr>
      <w:r w:rsidRPr="001A304E">
        <w:rPr>
          <w:rFonts w:ascii="Times New Roman" w:eastAsia="Times New Roman" w:hAnsi="Times New Roman" w:cs="Times New Roman"/>
          <w:sz w:val="28"/>
          <w:szCs w:val="28"/>
          <w:lang w:eastAsia="ru-RU"/>
        </w:rPr>
        <w:t>Степень утомления:</w:t>
      </w:r>
    </w:p>
    <w:p w:rsidR="001A304E" w:rsidRPr="001A304E" w:rsidRDefault="001A304E" w:rsidP="001A304E">
      <w:pPr>
        <w:spacing w:after="0" w:line="360" w:lineRule="auto"/>
        <w:jc w:val="both"/>
        <w:rPr>
          <w:rFonts w:ascii="Times New Roman" w:eastAsia="Times New Roman" w:hAnsi="Times New Roman" w:cs="Times New Roman"/>
          <w:sz w:val="28"/>
          <w:szCs w:val="28"/>
          <w:lang w:eastAsia="ru-RU"/>
        </w:rPr>
      </w:pPr>
      <w:r w:rsidRPr="001A304E">
        <w:rPr>
          <w:rFonts w:ascii="Times New Roman" w:eastAsia="Times New Roman" w:hAnsi="Times New Roman" w:cs="Times New Roman"/>
          <w:sz w:val="28"/>
          <w:szCs w:val="28"/>
          <w:lang w:eastAsia="ru-RU"/>
        </w:rPr>
        <w:t>-небольшая</w:t>
      </w:r>
      <w:r w:rsidRPr="001A304E">
        <w:rPr>
          <w:rFonts w:ascii="Times New Roman" w:eastAsia="Times New Roman" w:hAnsi="Times New Roman" w:cs="Times New Roman"/>
          <w:sz w:val="28"/>
          <w:szCs w:val="28"/>
          <w:lang w:eastAsia="ru-RU"/>
        </w:rPr>
        <w:tab/>
      </w:r>
    </w:p>
    <w:p w:rsidR="001A304E" w:rsidRPr="001A304E" w:rsidRDefault="001A304E" w:rsidP="001A304E">
      <w:pPr>
        <w:spacing w:after="0" w:line="360" w:lineRule="auto"/>
        <w:jc w:val="both"/>
        <w:rPr>
          <w:rFonts w:ascii="Times New Roman" w:eastAsia="Times New Roman" w:hAnsi="Times New Roman" w:cs="Times New Roman"/>
          <w:sz w:val="28"/>
          <w:szCs w:val="28"/>
          <w:lang w:eastAsia="ru-RU"/>
        </w:rPr>
      </w:pPr>
      <w:r w:rsidRPr="001A304E">
        <w:rPr>
          <w:rFonts w:ascii="Times New Roman" w:eastAsia="Times New Roman" w:hAnsi="Times New Roman" w:cs="Times New Roman"/>
          <w:sz w:val="28"/>
          <w:szCs w:val="28"/>
          <w:lang w:eastAsia="ru-RU"/>
        </w:rPr>
        <w:t>-средняя</w:t>
      </w:r>
      <w:r w:rsidRPr="001A304E">
        <w:rPr>
          <w:rFonts w:ascii="Times New Roman" w:eastAsia="Times New Roman" w:hAnsi="Times New Roman" w:cs="Times New Roman"/>
          <w:sz w:val="28"/>
          <w:szCs w:val="28"/>
          <w:lang w:eastAsia="ru-RU"/>
        </w:rPr>
        <w:tab/>
      </w:r>
    </w:p>
    <w:p w:rsidR="001A304E" w:rsidRPr="001A304E" w:rsidRDefault="001A304E" w:rsidP="001A304E">
      <w:pPr>
        <w:spacing w:after="0" w:line="360" w:lineRule="auto"/>
        <w:jc w:val="both"/>
        <w:rPr>
          <w:rFonts w:ascii="Times New Roman" w:eastAsia="Times New Roman" w:hAnsi="Times New Roman" w:cs="Times New Roman"/>
          <w:sz w:val="28"/>
          <w:szCs w:val="28"/>
          <w:lang w:eastAsia="ru-RU"/>
        </w:rPr>
      </w:pPr>
      <w:r w:rsidRPr="001A304E">
        <w:rPr>
          <w:rFonts w:ascii="Times New Roman" w:eastAsia="Times New Roman" w:hAnsi="Times New Roman" w:cs="Times New Roman"/>
          <w:sz w:val="28"/>
          <w:szCs w:val="28"/>
          <w:lang w:eastAsia="ru-RU"/>
        </w:rPr>
        <w:t xml:space="preserve">-большая </w:t>
      </w:r>
    </w:p>
    <w:p w:rsidR="001A304E" w:rsidRPr="001A304E" w:rsidRDefault="001A304E" w:rsidP="001A304E">
      <w:pPr>
        <w:spacing w:after="0" w:line="360" w:lineRule="auto"/>
        <w:jc w:val="both"/>
        <w:rPr>
          <w:rFonts w:ascii="Times New Roman" w:eastAsia="Times New Roman" w:hAnsi="Times New Roman" w:cs="Times New Roman"/>
          <w:sz w:val="28"/>
          <w:szCs w:val="28"/>
          <w:lang w:eastAsia="ru-RU"/>
        </w:rPr>
      </w:pPr>
      <w:r w:rsidRPr="001A304E">
        <w:rPr>
          <w:rFonts w:ascii="Times New Roman" w:eastAsia="Times New Roman" w:hAnsi="Times New Roman" w:cs="Times New Roman"/>
          <w:sz w:val="28"/>
          <w:szCs w:val="28"/>
          <w:lang w:eastAsia="ru-RU"/>
        </w:rPr>
        <w:t>-(недопустимая)</w:t>
      </w:r>
    </w:p>
    <w:p w:rsidR="001A304E" w:rsidRPr="001A304E" w:rsidRDefault="001A304E" w:rsidP="001A304E">
      <w:pPr>
        <w:spacing w:after="0" w:line="360" w:lineRule="auto"/>
        <w:jc w:val="both"/>
        <w:rPr>
          <w:rFonts w:ascii="Times New Roman" w:eastAsia="Times New Roman" w:hAnsi="Times New Roman" w:cs="Times New Roman"/>
          <w:sz w:val="28"/>
          <w:szCs w:val="28"/>
          <w:lang w:eastAsia="ru-RU"/>
        </w:rPr>
      </w:pPr>
      <w:r w:rsidRPr="001A304E">
        <w:rPr>
          <w:rFonts w:ascii="Times New Roman" w:eastAsia="Times New Roman" w:hAnsi="Times New Roman" w:cs="Times New Roman"/>
          <w:sz w:val="28"/>
          <w:szCs w:val="28"/>
          <w:lang w:eastAsia="ru-RU"/>
        </w:rPr>
        <w:t>1. Окраска слизистых и кожных покровов</w:t>
      </w:r>
      <w:r w:rsidRPr="001A304E">
        <w:rPr>
          <w:rFonts w:ascii="Times New Roman" w:eastAsia="Times New Roman" w:hAnsi="Times New Roman" w:cs="Times New Roman"/>
          <w:sz w:val="28"/>
          <w:szCs w:val="28"/>
          <w:lang w:eastAsia="ru-RU"/>
        </w:rPr>
        <w:tab/>
      </w:r>
    </w:p>
    <w:p w:rsidR="001A304E" w:rsidRPr="001A304E" w:rsidRDefault="001A304E" w:rsidP="001A304E">
      <w:pPr>
        <w:spacing w:after="0" w:line="360" w:lineRule="auto"/>
        <w:jc w:val="both"/>
        <w:rPr>
          <w:rFonts w:ascii="Times New Roman" w:eastAsia="Times New Roman" w:hAnsi="Times New Roman" w:cs="Times New Roman"/>
          <w:sz w:val="28"/>
          <w:szCs w:val="28"/>
          <w:lang w:eastAsia="ru-RU"/>
        </w:rPr>
      </w:pPr>
      <w:r w:rsidRPr="001A304E">
        <w:rPr>
          <w:rFonts w:ascii="Times New Roman" w:eastAsia="Times New Roman" w:hAnsi="Times New Roman" w:cs="Times New Roman"/>
          <w:sz w:val="28"/>
          <w:szCs w:val="28"/>
          <w:lang w:eastAsia="ru-RU"/>
        </w:rPr>
        <w:t>-Без изменений или легкое покраснение</w:t>
      </w:r>
      <w:r w:rsidRPr="001A304E">
        <w:rPr>
          <w:rFonts w:ascii="Times New Roman" w:eastAsia="Times New Roman" w:hAnsi="Times New Roman" w:cs="Times New Roman"/>
          <w:sz w:val="28"/>
          <w:szCs w:val="28"/>
          <w:lang w:eastAsia="ru-RU"/>
        </w:rPr>
        <w:tab/>
      </w:r>
    </w:p>
    <w:p w:rsidR="001A304E" w:rsidRPr="001A304E" w:rsidRDefault="001A304E" w:rsidP="001A304E">
      <w:pPr>
        <w:spacing w:after="0" w:line="360" w:lineRule="auto"/>
        <w:jc w:val="both"/>
        <w:rPr>
          <w:rFonts w:ascii="Times New Roman" w:eastAsia="Times New Roman" w:hAnsi="Times New Roman" w:cs="Times New Roman"/>
          <w:sz w:val="28"/>
          <w:szCs w:val="28"/>
          <w:lang w:eastAsia="ru-RU"/>
        </w:rPr>
      </w:pPr>
      <w:r w:rsidRPr="001A304E">
        <w:rPr>
          <w:rFonts w:ascii="Times New Roman" w:eastAsia="Times New Roman" w:hAnsi="Times New Roman" w:cs="Times New Roman"/>
          <w:sz w:val="28"/>
          <w:szCs w:val="28"/>
          <w:lang w:eastAsia="ru-RU"/>
        </w:rPr>
        <w:t>-Значительное покраснение, скоро проходящее</w:t>
      </w:r>
      <w:r w:rsidRPr="001A304E">
        <w:rPr>
          <w:rFonts w:ascii="Times New Roman" w:eastAsia="Times New Roman" w:hAnsi="Times New Roman" w:cs="Times New Roman"/>
          <w:sz w:val="28"/>
          <w:szCs w:val="28"/>
          <w:lang w:eastAsia="ru-RU"/>
        </w:rPr>
        <w:tab/>
      </w:r>
    </w:p>
    <w:p w:rsidR="001A304E" w:rsidRPr="001A304E" w:rsidRDefault="001A304E" w:rsidP="001A304E">
      <w:pPr>
        <w:spacing w:after="0" w:line="360" w:lineRule="auto"/>
        <w:jc w:val="both"/>
        <w:rPr>
          <w:rFonts w:ascii="Times New Roman" w:eastAsia="Times New Roman" w:hAnsi="Times New Roman" w:cs="Times New Roman"/>
          <w:sz w:val="28"/>
          <w:szCs w:val="28"/>
          <w:lang w:eastAsia="ru-RU"/>
        </w:rPr>
      </w:pPr>
      <w:r w:rsidRPr="001A304E">
        <w:rPr>
          <w:rFonts w:ascii="Times New Roman" w:eastAsia="Times New Roman" w:hAnsi="Times New Roman" w:cs="Times New Roman"/>
          <w:sz w:val="28"/>
          <w:szCs w:val="28"/>
          <w:lang w:eastAsia="ru-RU"/>
        </w:rPr>
        <w:t xml:space="preserve">-Значительное покраснение или наоборот побледнение, </w:t>
      </w:r>
      <w:proofErr w:type="spellStart"/>
      <w:r w:rsidRPr="001A304E">
        <w:rPr>
          <w:rFonts w:ascii="Times New Roman" w:eastAsia="Times New Roman" w:hAnsi="Times New Roman" w:cs="Times New Roman"/>
          <w:sz w:val="28"/>
          <w:szCs w:val="28"/>
          <w:lang w:eastAsia="ru-RU"/>
        </w:rPr>
        <w:t>синюшность</w:t>
      </w:r>
      <w:proofErr w:type="spellEnd"/>
      <w:r w:rsidRPr="001A304E">
        <w:rPr>
          <w:rFonts w:ascii="Times New Roman" w:eastAsia="Times New Roman" w:hAnsi="Times New Roman" w:cs="Times New Roman"/>
          <w:sz w:val="28"/>
          <w:szCs w:val="28"/>
          <w:lang w:eastAsia="ru-RU"/>
        </w:rPr>
        <w:t xml:space="preserve">, </w:t>
      </w:r>
    </w:p>
    <w:p w:rsidR="001A304E" w:rsidRPr="001A304E" w:rsidRDefault="001A304E" w:rsidP="001A304E">
      <w:pPr>
        <w:spacing w:after="0" w:line="360" w:lineRule="auto"/>
        <w:jc w:val="both"/>
        <w:rPr>
          <w:rFonts w:ascii="Times New Roman" w:eastAsia="Times New Roman" w:hAnsi="Times New Roman" w:cs="Times New Roman"/>
          <w:sz w:val="28"/>
          <w:szCs w:val="28"/>
          <w:lang w:eastAsia="ru-RU"/>
        </w:rPr>
      </w:pPr>
      <w:r w:rsidRPr="001A304E">
        <w:rPr>
          <w:rFonts w:ascii="Times New Roman" w:eastAsia="Times New Roman" w:hAnsi="Times New Roman" w:cs="Times New Roman"/>
          <w:sz w:val="28"/>
          <w:szCs w:val="28"/>
          <w:lang w:eastAsia="ru-RU"/>
        </w:rPr>
        <w:t>2.Потливость</w:t>
      </w:r>
      <w:r w:rsidRPr="001A304E">
        <w:rPr>
          <w:rFonts w:ascii="Times New Roman" w:eastAsia="Times New Roman" w:hAnsi="Times New Roman" w:cs="Times New Roman"/>
          <w:sz w:val="28"/>
          <w:szCs w:val="28"/>
          <w:lang w:eastAsia="ru-RU"/>
        </w:rPr>
        <w:tab/>
      </w:r>
    </w:p>
    <w:p w:rsidR="001A304E" w:rsidRPr="001A304E" w:rsidRDefault="001A304E" w:rsidP="001A304E">
      <w:pPr>
        <w:spacing w:after="0" w:line="360" w:lineRule="auto"/>
        <w:jc w:val="both"/>
        <w:rPr>
          <w:rFonts w:ascii="Times New Roman" w:eastAsia="Times New Roman" w:hAnsi="Times New Roman" w:cs="Times New Roman"/>
          <w:sz w:val="28"/>
          <w:szCs w:val="28"/>
          <w:lang w:eastAsia="ru-RU"/>
        </w:rPr>
      </w:pPr>
      <w:r w:rsidRPr="001A304E">
        <w:rPr>
          <w:rFonts w:ascii="Times New Roman" w:eastAsia="Times New Roman" w:hAnsi="Times New Roman" w:cs="Times New Roman"/>
          <w:sz w:val="28"/>
          <w:szCs w:val="28"/>
          <w:lang w:eastAsia="ru-RU"/>
        </w:rPr>
        <w:t xml:space="preserve">-Отсутствует или небольшое выступление пота на лбу, груди. </w:t>
      </w:r>
      <w:r w:rsidRPr="001A304E">
        <w:rPr>
          <w:rFonts w:ascii="Times New Roman" w:eastAsia="Times New Roman" w:hAnsi="Times New Roman" w:cs="Times New Roman"/>
          <w:sz w:val="28"/>
          <w:szCs w:val="28"/>
          <w:lang w:eastAsia="ru-RU"/>
        </w:rPr>
        <w:tab/>
      </w:r>
    </w:p>
    <w:p w:rsidR="001A304E" w:rsidRPr="001A304E" w:rsidRDefault="001A304E" w:rsidP="001A304E">
      <w:pPr>
        <w:spacing w:after="0" w:line="360" w:lineRule="auto"/>
        <w:jc w:val="both"/>
        <w:rPr>
          <w:rFonts w:ascii="Times New Roman" w:eastAsia="Times New Roman" w:hAnsi="Times New Roman" w:cs="Times New Roman"/>
          <w:sz w:val="28"/>
          <w:szCs w:val="28"/>
          <w:lang w:eastAsia="ru-RU"/>
        </w:rPr>
      </w:pPr>
      <w:r w:rsidRPr="001A304E">
        <w:rPr>
          <w:rFonts w:ascii="Times New Roman" w:eastAsia="Times New Roman" w:hAnsi="Times New Roman" w:cs="Times New Roman"/>
          <w:sz w:val="28"/>
          <w:szCs w:val="28"/>
          <w:lang w:eastAsia="ru-RU"/>
        </w:rPr>
        <w:t>-Большая потливость верхней половины тела.</w:t>
      </w:r>
      <w:r w:rsidRPr="001A304E">
        <w:rPr>
          <w:rFonts w:ascii="Times New Roman" w:eastAsia="Times New Roman" w:hAnsi="Times New Roman" w:cs="Times New Roman"/>
          <w:sz w:val="28"/>
          <w:szCs w:val="28"/>
          <w:lang w:eastAsia="ru-RU"/>
        </w:rPr>
        <w:tab/>
      </w:r>
    </w:p>
    <w:p w:rsidR="001A304E" w:rsidRPr="001A304E" w:rsidRDefault="001A304E" w:rsidP="001A304E">
      <w:pPr>
        <w:spacing w:after="0" w:line="360" w:lineRule="auto"/>
        <w:jc w:val="both"/>
        <w:rPr>
          <w:rFonts w:ascii="Times New Roman" w:eastAsia="Times New Roman" w:hAnsi="Times New Roman" w:cs="Times New Roman"/>
          <w:sz w:val="28"/>
          <w:szCs w:val="28"/>
          <w:lang w:eastAsia="ru-RU"/>
        </w:rPr>
      </w:pPr>
      <w:r w:rsidRPr="001A304E">
        <w:rPr>
          <w:rFonts w:ascii="Times New Roman" w:eastAsia="Times New Roman" w:hAnsi="Times New Roman" w:cs="Times New Roman"/>
          <w:sz w:val="28"/>
          <w:szCs w:val="28"/>
          <w:lang w:eastAsia="ru-RU"/>
        </w:rPr>
        <w:lastRenderedPageBreak/>
        <w:t>-Потливость, распространившаяся на все тело</w:t>
      </w:r>
    </w:p>
    <w:p w:rsidR="001A304E" w:rsidRPr="001A304E" w:rsidRDefault="001A304E" w:rsidP="001A304E">
      <w:pPr>
        <w:spacing w:after="0" w:line="360" w:lineRule="auto"/>
        <w:jc w:val="both"/>
        <w:rPr>
          <w:rFonts w:ascii="Times New Roman" w:eastAsia="Times New Roman" w:hAnsi="Times New Roman" w:cs="Times New Roman"/>
          <w:sz w:val="28"/>
          <w:szCs w:val="28"/>
          <w:lang w:eastAsia="ru-RU"/>
        </w:rPr>
      </w:pPr>
      <w:r w:rsidRPr="001A304E">
        <w:rPr>
          <w:rFonts w:ascii="Times New Roman" w:eastAsia="Times New Roman" w:hAnsi="Times New Roman" w:cs="Times New Roman"/>
          <w:sz w:val="28"/>
          <w:szCs w:val="28"/>
          <w:lang w:eastAsia="ru-RU"/>
        </w:rPr>
        <w:t>3.Дыхание</w:t>
      </w:r>
      <w:r w:rsidRPr="001A304E">
        <w:rPr>
          <w:rFonts w:ascii="Times New Roman" w:eastAsia="Times New Roman" w:hAnsi="Times New Roman" w:cs="Times New Roman"/>
          <w:sz w:val="28"/>
          <w:szCs w:val="28"/>
          <w:lang w:eastAsia="ru-RU"/>
        </w:rPr>
        <w:tab/>
      </w:r>
    </w:p>
    <w:p w:rsidR="001A304E" w:rsidRPr="001A304E" w:rsidRDefault="001A304E" w:rsidP="001A304E">
      <w:pPr>
        <w:spacing w:after="0" w:line="360" w:lineRule="auto"/>
        <w:jc w:val="both"/>
        <w:rPr>
          <w:rFonts w:ascii="Times New Roman" w:eastAsia="Times New Roman" w:hAnsi="Times New Roman" w:cs="Times New Roman"/>
          <w:sz w:val="28"/>
          <w:szCs w:val="28"/>
          <w:lang w:eastAsia="ru-RU"/>
        </w:rPr>
      </w:pPr>
      <w:r w:rsidRPr="001A304E">
        <w:rPr>
          <w:rFonts w:ascii="Times New Roman" w:eastAsia="Times New Roman" w:hAnsi="Times New Roman" w:cs="Times New Roman"/>
          <w:sz w:val="28"/>
          <w:szCs w:val="28"/>
          <w:lang w:eastAsia="ru-RU"/>
        </w:rPr>
        <w:t>-Ровное, спокойное, глубокое</w:t>
      </w:r>
      <w:r w:rsidRPr="001A304E">
        <w:rPr>
          <w:rFonts w:ascii="Times New Roman" w:eastAsia="Times New Roman" w:hAnsi="Times New Roman" w:cs="Times New Roman"/>
          <w:sz w:val="28"/>
          <w:szCs w:val="28"/>
          <w:lang w:eastAsia="ru-RU"/>
        </w:rPr>
        <w:tab/>
      </w:r>
    </w:p>
    <w:p w:rsidR="001A304E" w:rsidRPr="001A304E" w:rsidRDefault="001A304E" w:rsidP="001A304E">
      <w:pPr>
        <w:spacing w:after="0" w:line="360" w:lineRule="auto"/>
        <w:jc w:val="both"/>
        <w:rPr>
          <w:rFonts w:ascii="Times New Roman" w:eastAsia="Times New Roman" w:hAnsi="Times New Roman" w:cs="Times New Roman"/>
          <w:sz w:val="28"/>
          <w:szCs w:val="28"/>
          <w:lang w:eastAsia="ru-RU"/>
        </w:rPr>
      </w:pPr>
      <w:r w:rsidRPr="001A304E">
        <w:rPr>
          <w:rFonts w:ascii="Times New Roman" w:eastAsia="Times New Roman" w:hAnsi="Times New Roman" w:cs="Times New Roman"/>
          <w:sz w:val="28"/>
          <w:szCs w:val="28"/>
          <w:lang w:eastAsia="ru-RU"/>
        </w:rPr>
        <w:t>-Учащение дыхания, иногда чередующееся с форсированным глубоким дыханием.</w:t>
      </w:r>
      <w:r w:rsidRPr="001A304E">
        <w:rPr>
          <w:rFonts w:ascii="Times New Roman" w:eastAsia="Times New Roman" w:hAnsi="Times New Roman" w:cs="Times New Roman"/>
          <w:sz w:val="28"/>
          <w:szCs w:val="28"/>
          <w:lang w:eastAsia="ru-RU"/>
        </w:rPr>
        <w:tab/>
      </w:r>
    </w:p>
    <w:p w:rsidR="001A304E" w:rsidRPr="001A304E" w:rsidRDefault="001A304E" w:rsidP="001A304E">
      <w:pPr>
        <w:spacing w:after="0" w:line="360" w:lineRule="auto"/>
        <w:jc w:val="both"/>
        <w:rPr>
          <w:rFonts w:ascii="Times New Roman" w:eastAsia="Times New Roman" w:hAnsi="Times New Roman" w:cs="Times New Roman"/>
          <w:sz w:val="28"/>
          <w:szCs w:val="28"/>
          <w:lang w:eastAsia="ru-RU"/>
        </w:rPr>
      </w:pPr>
      <w:r w:rsidRPr="001A304E">
        <w:rPr>
          <w:rFonts w:ascii="Times New Roman" w:eastAsia="Times New Roman" w:hAnsi="Times New Roman" w:cs="Times New Roman"/>
          <w:sz w:val="28"/>
          <w:szCs w:val="28"/>
          <w:lang w:eastAsia="ru-RU"/>
        </w:rPr>
        <w:t xml:space="preserve">-Резкое учащение дыхания. Поверхностное дыхание. Отдельные глубокие вдохи, сменяющиеся </w:t>
      </w:r>
      <w:proofErr w:type="gramStart"/>
      <w:r w:rsidRPr="001A304E">
        <w:rPr>
          <w:rFonts w:ascii="Times New Roman" w:eastAsia="Times New Roman" w:hAnsi="Times New Roman" w:cs="Times New Roman"/>
          <w:sz w:val="28"/>
          <w:szCs w:val="28"/>
          <w:lang w:eastAsia="ru-RU"/>
        </w:rPr>
        <w:t>беспорядочными</w:t>
      </w:r>
      <w:proofErr w:type="gramEnd"/>
    </w:p>
    <w:p w:rsidR="001A304E" w:rsidRPr="001A304E" w:rsidRDefault="001A304E" w:rsidP="001A304E">
      <w:pPr>
        <w:spacing w:after="0" w:line="360" w:lineRule="auto"/>
        <w:jc w:val="both"/>
        <w:rPr>
          <w:rFonts w:ascii="Times New Roman" w:eastAsia="Times New Roman" w:hAnsi="Times New Roman" w:cs="Times New Roman"/>
          <w:sz w:val="28"/>
          <w:szCs w:val="28"/>
          <w:lang w:eastAsia="ru-RU"/>
        </w:rPr>
      </w:pPr>
      <w:r w:rsidRPr="001A304E">
        <w:rPr>
          <w:rFonts w:ascii="Times New Roman" w:eastAsia="Times New Roman" w:hAnsi="Times New Roman" w:cs="Times New Roman"/>
          <w:sz w:val="28"/>
          <w:szCs w:val="28"/>
          <w:lang w:eastAsia="ru-RU"/>
        </w:rPr>
        <w:t>4. Осанка, походка, характер движений</w:t>
      </w:r>
      <w:r w:rsidRPr="001A304E">
        <w:rPr>
          <w:rFonts w:ascii="Times New Roman" w:eastAsia="Times New Roman" w:hAnsi="Times New Roman" w:cs="Times New Roman"/>
          <w:sz w:val="28"/>
          <w:szCs w:val="28"/>
          <w:lang w:eastAsia="ru-RU"/>
        </w:rPr>
        <w:tab/>
      </w:r>
    </w:p>
    <w:p w:rsidR="001A304E" w:rsidRPr="001A304E" w:rsidRDefault="001A304E" w:rsidP="001A304E">
      <w:pPr>
        <w:spacing w:after="0" w:line="360" w:lineRule="auto"/>
        <w:jc w:val="both"/>
        <w:rPr>
          <w:rFonts w:ascii="Times New Roman" w:eastAsia="Times New Roman" w:hAnsi="Times New Roman" w:cs="Times New Roman"/>
          <w:sz w:val="28"/>
          <w:szCs w:val="28"/>
          <w:lang w:eastAsia="ru-RU"/>
        </w:rPr>
      </w:pPr>
      <w:r w:rsidRPr="001A304E">
        <w:rPr>
          <w:rFonts w:ascii="Times New Roman" w:eastAsia="Times New Roman" w:hAnsi="Times New Roman" w:cs="Times New Roman"/>
          <w:sz w:val="28"/>
          <w:szCs w:val="28"/>
          <w:lang w:eastAsia="ru-RU"/>
        </w:rPr>
        <w:t xml:space="preserve">-Осанка не изменена. Походка бодрая. Точность выполнения заданных движений вполне </w:t>
      </w:r>
      <w:proofErr w:type="spellStart"/>
      <w:r w:rsidRPr="001A304E">
        <w:rPr>
          <w:rFonts w:ascii="Times New Roman" w:eastAsia="Times New Roman" w:hAnsi="Times New Roman" w:cs="Times New Roman"/>
          <w:sz w:val="28"/>
          <w:szCs w:val="28"/>
          <w:lang w:eastAsia="ru-RU"/>
        </w:rPr>
        <w:t>удовл</w:t>
      </w:r>
      <w:proofErr w:type="spellEnd"/>
      <w:r w:rsidRPr="001A304E">
        <w:rPr>
          <w:rFonts w:ascii="Times New Roman" w:eastAsia="Times New Roman" w:hAnsi="Times New Roman" w:cs="Times New Roman"/>
          <w:sz w:val="28"/>
          <w:szCs w:val="28"/>
          <w:lang w:eastAsia="ru-RU"/>
        </w:rPr>
        <w:t>.</w:t>
      </w:r>
      <w:r w:rsidRPr="001A304E">
        <w:rPr>
          <w:rFonts w:ascii="Times New Roman" w:eastAsia="Times New Roman" w:hAnsi="Times New Roman" w:cs="Times New Roman"/>
          <w:sz w:val="28"/>
          <w:szCs w:val="28"/>
          <w:lang w:eastAsia="ru-RU"/>
        </w:rPr>
        <w:tab/>
      </w:r>
    </w:p>
    <w:p w:rsidR="001A304E" w:rsidRPr="001A304E" w:rsidRDefault="001A304E" w:rsidP="001A304E">
      <w:pPr>
        <w:spacing w:after="0" w:line="360" w:lineRule="auto"/>
        <w:jc w:val="both"/>
        <w:rPr>
          <w:rFonts w:ascii="Times New Roman" w:eastAsia="Times New Roman" w:hAnsi="Times New Roman" w:cs="Times New Roman"/>
          <w:sz w:val="28"/>
          <w:szCs w:val="28"/>
          <w:lang w:eastAsia="ru-RU"/>
        </w:rPr>
      </w:pPr>
      <w:r w:rsidRPr="001A304E">
        <w:rPr>
          <w:rFonts w:ascii="Times New Roman" w:eastAsia="Times New Roman" w:hAnsi="Times New Roman" w:cs="Times New Roman"/>
          <w:sz w:val="28"/>
          <w:szCs w:val="28"/>
          <w:lang w:eastAsia="ru-RU"/>
        </w:rPr>
        <w:t>-Осанка расслабленная. Шаг неуверенный, покачивания.</w:t>
      </w:r>
      <w:r w:rsidRPr="001A304E">
        <w:rPr>
          <w:rFonts w:ascii="Times New Roman" w:eastAsia="Times New Roman" w:hAnsi="Times New Roman" w:cs="Times New Roman"/>
          <w:sz w:val="28"/>
          <w:szCs w:val="28"/>
          <w:lang w:eastAsia="ru-RU"/>
        </w:rPr>
        <w:tab/>
      </w:r>
    </w:p>
    <w:p w:rsidR="001A304E" w:rsidRPr="001A304E" w:rsidRDefault="001A304E" w:rsidP="001A304E">
      <w:pPr>
        <w:spacing w:after="0" w:line="360" w:lineRule="auto"/>
        <w:jc w:val="both"/>
        <w:rPr>
          <w:rFonts w:ascii="Times New Roman" w:eastAsia="Times New Roman" w:hAnsi="Times New Roman" w:cs="Times New Roman"/>
          <w:sz w:val="28"/>
          <w:szCs w:val="28"/>
          <w:lang w:eastAsia="ru-RU"/>
        </w:rPr>
      </w:pPr>
      <w:r w:rsidRPr="001A304E">
        <w:rPr>
          <w:rFonts w:ascii="Times New Roman" w:eastAsia="Times New Roman" w:hAnsi="Times New Roman" w:cs="Times New Roman"/>
          <w:sz w:val="28"/>
          <w:szCs w:val="28"/>
          <w:lang w:eastAsia="ru-RU"/>
        </w:rPr>
        <w:t>-Резкое покачивание. Дрожание конечностей, вынужденные позы с опорой</w:t>
      </w:r>
    </w:p>
    <w:p w:rsidR="001A304E" w:rsidRPr="001A304E" w:rsidRDefault="001A304E" w:rsidP="001A304E">
      <w:pPr>
        <w:spacing w:after="0" w:line="360" w:lineRule="auto"/>
        <w:jc w:val="both"/>
        <w:rPr>
          <w:rFonts w:ascii="Times New Roman" w:eastAsia="Times New Roman" w:hAnsi="Times New Roman" w:cs="Times New Roman"/>
          <w:sz w:val="28"/>
          <w:szCs w:val="28"/>
          <w:lang w:eastAsia="ru-RU"/>
        </w:rPr>
      </w:pPr>
      <w:r w:rsidRPr="001A304E">
        <w:rPr>
          <w:rFonts w:ascii="Times New Roman" w:eastAsia="Times New Roman" w:hAnsi="Times New Roman" w:cs="Times New Roman"/>
          <w:sz w:val="28"/>
          <w:szCs w:val="28"/>
          <w:lang w:eastAsia="ru-RU"/>
        </w:rPr>
        <w:t>5. Речь, мимика</w:t>
      </w:r>
      <w:r w:rsidRPr="001A304E">
        <w:rPr>
          <w:rFonts w:ascii="Times New Roman" w:eastAsia="Times New Roman" w:hAnsi="Times New Roman" w:cs="Times New Roman"/>
          <w:sz w:val="28"/>
          <w:szCs w:val="28"/>
          <w:lang w:eastAsia="ru-RU"/>
        </w:rPr>
        <w:tab/>
      </w:r>
    </w:p>
    <w:p w:rsidR="001A304E" w:rsidRPr="001A304E" w:rsidRDefault="001A304E" w:rsidP="001A304E">
      <w:pPr>
        <w:spacing w:after="0" w:line="360" w:lineRule="auto"/>
        <w:jc w:val="both"/>
        <w:rPr>
          <w:rFonts w:ascii="Times New Roman" w:eastAsia="Times New Roman" w:hAnsi="Times New Roman" w:cs="Times New Roman"/>
          <w:sz w:val="28"/>
          <w:szCs w:val="28"/>
          <w:lang w:eastAsia="ru-RU"/>
        </w:rPr>
      </w:pPr>
      <w:r w:rsidRPr="001A304E">
        <w:rPr>
          <w:rFonts w:ascii="Times New Roman" w:eastAsia="Times New Roman" w:hAnsi="Times New Roman" w:cs="Times New Roman"/>
          <w:sz w:val="28"/>
          <w:szCs w:val="28"/>
          <w:lang w:eastAsia="ru-RU"/>
        </w:rPr>
        <w:t>-Речь отчетливая. Мимика обычная</w:t>
      </w:r>
      <w:r w:rsidRPr="001A304E">
        <w:rPr>
          <w:rFonts w:ascii="Times New Roman" w:eastAsia="Times New Roman" w:hAnsi="Times New Roman" w:cs="Times New Roman"/>
          <w:sz w:val="28"/>
          <w:szCs w:val="28"/>
          <w:lang w:eastAsia="ru-RU"/>
        </w:rPr>
        <w:tab/>
      </w:r>
    </w:p>
    <w:p w:rsidR="001A304E" w:rsidRPr="001A304E" w:rsidRDefault="001A304E" w:rsidP="001A304E">
      <w:pPr>
        <w:spacing w:after="0" w:line="360" w:lineRule="auto"/>
        <w:jc w:val="both"/>
        <w:rPr>
          <w:rFonts w:ascii="Times New Roman" w:eastAsia="Times New Roman" w:hAnsi="Times New Roman" w:cs="Times New Roman"/>
          <w:sz w:val="28"/>
          <w:szCs w:val="28"/>
          <w:lang w:eastAsia="ru-RU"/>
        </w:rPr>
      </w:pPr>
      <w:r w:rsidRPr="001A304E">
        <w:rPr>
          <w:rFonts w:ascii="Times New Roman" w:eastAsia="Times New Roman" w:hAnsi="Times New Roman" w:cs="Times New Roman"/>
          <w:sz w:val="28"/>
          <w:szCs w:val="28"/>
          <w:lang w:eastAsia="ru-RU"/>
        </w:rPr>
        <w:t>-Речь затруднена</w:t>
      </w:r>
      <w:proofErr w:type="gramStart"/>
      <w:r w:rsidRPr="001A304E">
        <w:rPr>
          <w:rFonts w:ascii="Times New Roman" w:eastAsia="Times New Roman" w:hAnsi="Times New Roman" w:cs="Times New Roman"/>
          <w:sz w:val="28"/>
          <w:szCs w:val="28"/>
          <w:lang w:eastAsia="ru-RU"/>
        </w:rPr>
        <w:t>.в</w:t>
      </w:r>
      <w:proofErr w:type="gramEnd"/>
      <w:r w:rsidRPr="001A304E">
        <w:rPr>
          <w:rFonts w:ascii="Times New Roman" w:eastAsia="Times New Roman" w:hAnsi="Times New Roman" w:cs="Times New Roman"/>
          <w:sz w:val="28"/>
          <w:szCs w:val="28"/>
          <w:lang w:eastAsia="ru-RU"/>
        </w:rPr>
        <w:t>ыражение лица напряженное. Взгляд вялый.</w:t>
      </w:r>
      <w:r w:rsidRPr="001A304E">
        <w:rPr>
          <w:rFonts w:ascii="Times New Roman" w:eastAsia="Times New Roman" w:hAnsi="Times New Roman" w:cs="Times New Roman"/>
          <w:sz w:val="28"/>
          <w:szCs w:val="28"/>
          <w:lang w:eastAsia="ru-RU"/>
        </w:rPr>
        <w:tab/>
      </w:r>
    </w:p>
    <w:p w:rsidR="001A304E" w:rsidRPr="001A304E" w:rsidRDefault="001A304E" w:rsidP="001A304E">
      <w:pPr>
        <w:spacing w:after="0" w:line="360" w:lineRule="auto"/>
        <w:jc w:val="both"/>
        <w:rPr>
          <w:rFonts w:ascii="Times New Roman" w:eastAsia="Times New Roman" w:hAnsi="Times New Roman" w:cs="Times New Roman"/>
          <w:sz w:val="28"/>
          <w:szCs w:val="28"/>
          <w:lang w:eastAsia="ru-RU"/>
        </w:rPr>
      </w:pPr>
      <w:r w:rsidRPr="001A304E">
        <w:rPr>
          <w:rFonts w:ascii="Times New Roman" w:eastAsia="Times New Roman" w:hAnsi="Times New Roman" w:cs="Times New Roman"/>
          <w:sz w:val="28"/>
          <w:szCs w:val="28"/>
          <w:lang w:eastAsia="ru-RU"/>
        </w:rPr>
        <w:t>-Речь крайне затруднительна. Выражение лица страдальческое</w:t>
      </w:r>
    </w:p>
    <w:p w:rsidR="001A304E" w:rsidRPr="001A304E" w:rsidRDefault="001A304E" w:rsidP="001A304E">
      <w:pPr>
        <w:spacing w:after="0" w:line="360" w:lineRule="auto"/>
        <w:jc w:val="both"/>
        <w:rPr>
          <w:rFonts w:ascii="Times New Roman" w:eastAsia="Times New Roman" w:hAnsi="Times New Roman" w:cs="Times New Roman"/>
          <w:sz w:val="28"/>
          <w:szCs w:val="28"/>
          <w:lang w:eastAsia="ru-RU"/>
        </w:rPr>
      </w:pPr>
      <w:r w:rsidRPr="001A304E">
        <w:rPr>
          <w:rFonts w:ascii="Times New Roman" w:eastAsia="Times New Roman" w:hAnsi="Times New Roman" w:cs="Times New Roman"/>
          <w:sz w:val="28"/>
          <w:szCs w:val="28"/>
          <w:lang w:eastAsia="ru-RU"/>
        </w:rPr>
        <w:t>6. Самочувствие</w:t>
      </w:r>
      <w:r w:rsidRPr="001A304E">
        <w:rPr>
          <w:rFonts w:ascii="Times New Roman" w:eastAsia="Times New Roman" w:hAnsi="Times New Roman" w:cs="Times New Roman"/>
          <w:sz w:val="28"/>
          <w:szCs w:val="28"/>
          <w:lang w:eastAsia="ru-RU"/>
        </w:rPr>
        <w:tab/>
      </w:r>
    </w:p>
    <w:p w:rsidR="001A304E" w:rsidRPr="001A304E" w:rsidRDefault="001A304E" w:rsidP="001A304E">
      <w:pPr>
        <w:spacing w:after="0" w:line="360" w:lineRule="auto"/>
        <w:jc w:val="both"/>
        <w:rPr>
          <w:rFonts w:ascii="Times New Roman" w:eastAsia="Times New Roman" w:hAnsi="Times New Roman" w:cs="Times New Roman"/>
          <w:sz w:val="28"/>
          <w:szCs w:val="28"/>
          <w:lang w:eastAsia="ru-RU"/>
        </w:rPr>
      </w:pPr>
      <w:r w:rsidRPr="001A304E">
        <w:rPr>
          <w:rFonts w:ascii="Times New Roman" w:eastAsia="Times New Roman" w:hAnsi="Times New Roman" w:cs="Times New Roman"/>
          <w:sz w:val="28"/>
          <w:szCs w:val="28"/>
          <w:lang w:eastAsia="ru-RU"/>
        </w:rPr>
        <w:t>-Жалоб нет. Бодрое состояние.</w:t>
      </w:r>
      <w:r w:rsidRPr="001A304E">
        <w:rPr>
          <w:rFonts w:ascii="Times New Roman" w:eastAsia="Times New Roman" w:hAnsi="Times New Roman" w:cs="Times New Roman"/>
          <w:sz w:val="28"/>
          <w:szCs w:val="28"/>
          <w:lang w:eastAsia="ru-RU"/>
        </w:rPr>
        <w:tab/>
      </w:r>
    </w:p>
    <w:p w:rsidR="001A304E" w:rsidRPr="001A304E" w:rsidRDefault="001A304E" w:rsidP="001A304E">
      <w:pPr>
        <w:spacing w:after="0" w:line="360" w:lineRule="auto"/>
        <w:jc w:val="both"/>
        <w:rPr>
          <w:rFonts w:ascii="Times New Roman" w:eastAsia="Times New Roman" w:hAnsi="Times New Roman" w:cs="Times New Roman"/>
          <w:sz w:val="28"/>
          <w:szCs w:val="28"/>
          <w:lang w:eastAsia="ru-RU"/>
        </w:rPr>
      </w:pPr>
      <w:r w:rsidRPr="001A304E">
        <w:rPr>
          <w:rFonts w:ascii="Times New Roman" w:eastAsia="Times New Roman" w:hAnsi="Times New Roman" w:cs="Times New Roman"/>
          <w:sz w:val="28"/>
          <w:szCs w:val="28"/>
          <w:lang w:eastAsia="ru-RU"/>
        </w:rPr>
        <w:t>-Жалобы на усталость. Боль в мышцах. Сердцебиение, одышка, шум в ушах, биение в висках.</w:t>
      </w:r>
      <w:r w:rsidRPr="001A304E">
        <w:rPr>
          <w:rFonts w:ascii="Times New Roman" w:eastAsia="Times New Roman" w:hAnsi="Times New Roman" w:cs="Times New Roman"/>
          <w:sz w:val="28"/>
          <w:szCs w:val="28"/>
          <w:lang w:eastAsia="ru-RU"/>
        </w:rPr>
        <w:tab/>
      </w:r>
    </w:p>
    <w:p w:rsidR="001A304E" w:rsidRPr="001A304E" w:rsidRDefault="001A304E" w:rsidP="001A304E">
      <w:pPr>
        <w:spacing w:after="0" w:line="360" w:lineRule="auto"/>
        <w:jc w:val="both"/>
        <w:rPr>
          <w:rFonts w:ascii="Times New Roman" w:eastAsia="Times New Roman" w:hAnsi="Times New Roman" w:cs="Times New Roman"/>
          <w:sz w:val="28"/>
          <w:szCs w:val="28"/>
          <w:lang w:eastAsia="ru-RU"/>
        </w:rPr>
      </w:pPr>
      <w:r w:rsidRPr="001A304E">
        <w:rPr>
          <w:rFonts w:ascii="Times New Roman" w:eastAsia="Times New Roman" w:hAnsi="Times New Roman" w:cs="Times New Roman"/>
          <w:sz w:val="28"/>
          <w:szCs w:val="28"/>
          <w:lang w:eastAsia="ru-RU"/>
        </w:rPr>
        <w:t>-Головокружение, головная боль. Тошнота, иногда икота, рвота</w:t>
      </w:r>
    </w:p>
    <w:p w:rsidR="001A304E" w:rsidRPr="001A304E" w:rsidRDefault="001A304E" w:rsidP="001A304E">
      <w:pPr>
        <w:spacing w:after="0" w:line="360" w:lineRule="auto"/>
        <w:jc w:val="both"/>
        <w:rPr>
          <w:rFonts w:ascii="Times New Roman" w:eastAsia="Times New Roman" w:hAnsi="Times New Roman" w:cs="Times New Roman"/>
          <w:sz w:val="28"/>
          <w:szCs w:val="28"/>
          <w:lang w:eastAsia="ru-RU"/>
        </w:rPr>
      </w:pPr>
      <w:r w:rsidRPr="001A304E">
        <w:rPr>
          <w:rFonts w:ascii="Times New Roman" w:eastAsia="Times New Roman" w:hAnsi="Times New Roman" w:cs="Times New Roman"/>
          <w:sz w:val="28"/>
          <w:szCs w:val="28"/>
          <w:lang w:eastAsia="ru-RU"/>
        </w:rPr>
        <w:t>7. Внимание, интерес к проводимому занятию.</w:t>
      </w:r>
      <w:r w:rsidRPr="001A304E">
        <w:rPr>
          <w:rFonts w:ascii="Times New Roman" w:eastAsia="Times New Roman" w:hAnsi="Times New Roman" w:cs="Times New Roman"/>
          <w:sz w:val="28"/>
          <w:szCs w:val="28"/>
          <w:lang w:eastAsia="ru-RU"/>
        </w:rPr>
        <w:tab/>
      </w:r>
    </w:p>
    <w:p w:rsidR="001A304E" w:rsidRPr="001A304E" w:rsidRDefault="001A304E" w:rsidP="001A304E">
      <w:pPr>
        <w:spacing w:after="0" w:line="360" w:lineRule="auto"/>
        <w:jc w:val="both"/>
        <w:rPr>
          <w:rFonts w:ascii="Times New Roman" w:eastAsia="Times New Roman" w:hAnsi="Times New Roman" w:cs="Times New Roman"/>
          <w:sz w:val="28"/>
          <w:szCs w:val="28"/>
          <w:lang w:eastAsia="ru-RU"/>
        </w:rPr>
      </w:pPr>
      <w:r w:rsidRPr="001A304E">
        <w:rPr>
          <w:rFonts w:ascii="Times New Roman" w:eastAsia="Times New Roman" w:hAnsi="Times New Roman" w:cs="Times New Roman"/>
          <w:sz w:val="28"/>
          <w:szCs w:val="28"/>
          <w:lang w:eastAsia="ru-RU"/>
        </w:rPr>
        <w:t xml:space="preserve">-Внимание, интерес, активность </w:t>
      </w:r>
      <w:proofErr w:type="gramStart"/>
      <w:r w:rsidRPr="001A304E">
        <w:rPr>
          <w:rFonts w:ascii="Times New Roman" w:eastAsia="Times New Roman" w:hAnsi="Times New Roman" w:cs="Times New Roman"/>
          <w:sz w:val="28"/>
          <w:szCs w:val="28"/>
          <w:lang w:eastAsia="ru-RU"/>
        </w:rPr>
        <w:t>сохранены</w:t>
      </w:r>
      <w:proofErr w:type="gramEnd"/>
      <w:r w:rsidRPr="001A304E">
        <w:rPr>
          <w:rFonts w:ascii="Times New Roman" w:eastAsia="Times New Roman" w:hAnsi="Times New Roman" w:cs="Times New Roman"/>
          <w:sz w:val="28"/>
          <w:szCs w:val="28"/>
          <w:lang w:eastAsia="ru-RU"/>
        </w:rPr>
        <w:t>.</w:t>
      </w:r>
      <w:r w:rsidRPr="001A304E">
        <w:rPr>
          <w:rFonts w:ascii="Times New Roman" w:eastAsia="Times New Roman" w:hAnsi="Times New Roman" w:cs="Times New Roman"/>
          <w:sz w:val="28"/>
          <w:szCs w:val="28"/>
          <w:lang w:eastAsia="ru-RU"/>
        </w:rPr>
        <w:tab/>
      </w:r>
    </w:p>
    <w:p w:rsidR="001A304E" w:rsidRPr="001A304E" w:rsidRDefault="001A304E" w:rsidP="001A304E">
      <w:pPr>
        <w:spacing w:after="0" w:line="360" w:lineRule="auto"/>
        <w:jc w:val="both"/>
        <w:rPr>
          <w:rFonts w:ascii="Times New Roman" w:eastAsia="Times New Roman" w:hAnsi="Times New Roman" w:cs="Times New Roman"/>
          <w:sz w:val="28"/>
          <w:szCs w:val="28"/>
          <w:lang w:eastAsia="ru-RU"/>
        </w:rPr>
      </w:pPr>
      <w:r w:rsidRPr="001A304E">
        <w:rPr>
          <w:rFonts w:ascii="Times New Roman" w:eastAsia="Times New Roman" w:hAnsi="Times New Roman" w:cs="Times New Roman"/>
          <w:sz w:val="28"/>
          <w:szCs w:val="28"/>
          <w:lang w:eastAsia="ru-RU"/>
        </w:rPr>
        <w:t>-Внимание снижено. Вялость.</w:t>
      </w:r>
    </w:p>
    <w:p w:rsidR="001A304E" w:rsidRPr="001A304E" w:rsidRDefault="001A304E" w:rsidP="001A304E">
      <w:pPr>
        <w:spacing w:after="0" w:line="360" w:lineRule="auto"/>
        <w:jc w:val="both"/>
        <w:rPr>
          <w:rFonts w:ascii="Times New Roman" w:eastAsia="Times New Roman" w:hAnsi="Times New Roman" w:cs="Times New Roman"/>
          <w:sz w:val="28"/>
          <w:szCs w:val="28"/>
          <w:lang w:eastAsia="ru-RU"/>
        </w:rPr>
      </w:pPr>
      <w:r w:rsidRPr="001A304E">
        <w:rPr>
          <w:rFonts w:ascii="Times New Roman" w:eastAsia="Times New Roman" w:hAnsi="Times New Roman" w:cs="Times New Roman"/>
          <w:sz w:val="28"/>
          <w:szCs w:val="28"/>
          <w:lang w:eastAsia="ru-RU"/>
        </w:rPr>
        <w:t>-Активность уменьшена.</w:t>
      </w:r>
      <w:r w:rsidRPr="001A304E">
        <w:rPr>
          <w:rFonts w:ascii="Times New Roman" w:eastAsia="Times New Roman" w:hAnsi="Times New Roman" w:cs="Times New Roman"/>
          <w:sz w:val="28"/>
          <w:szCs w:val="28"/>
          <w:lang w:eastAsia="ru-RU"/>
        </w:rPr>
        <w:tab/>
      </w:r>
    </w:p>
    <w:p w:rsidR="001A304E" w:rsidRPr="001A304E" w:rsidRDefault="001A304E" w:rsidP="001A304E">
      <w:pPr>
        <w:spacing w:after="0" w:line="360" w:lineRule="auto"/>
        <w:jc w:val="both"/>
        <w:rPr>
          <w:rFonts w:ascii="Times New Roman" w:eastAsia="Times New Roman" w:hAnsi="Times New Roman" w:cs="Times New Roman"/>
          <w:sz w:val="28"/>
          <w:szCs w:val="28"/>
          <w:lang w:eastAsia="ru-RU"/>
        </w:rPr>
      </w:pPr>
      <w:r w:rsidRPr="001A304E">
        <w:rPr>
          <w:rFonts w:ascii="Times New Roman" w:eastAsia="Times New Roman" w:hAnsi="Times New Roman" w:cs="Times New Roman"/>
          <w:sz w:val="28"/>
          <w:szCs w:val="28"/>
          <w:lang w:eastAsia="ru-RU"/>
        </w:rPr>
        <w:t>-Рассеянность. Ответы невпопад. Отсутствие интереса, вплоть до апатии.</w:t>
      </w:r>
    </w:p>
    <w:p w:rsidR="001A304E" w:rsidRPr="001A304E" w:rsidRDefault="001A304E" w:rsidP="001A304E">
      <w:pPr>
        <w:spacing w:after="0" w:line="360" w:lineRule="auto"/>
        <w:jc w:val="both"/>
        <w:rPr>
          <w:rFonts w:ascii="Times New Roman" w:eastAsia="Times New Roman" w:hAnsi="Times New Roman" w:cs="Times New Roman"/>
          <w:sz w:val="28"/>
          <w:szCs w:val="28"/>
          <w:lang w:eastAsia="ru-RU"/>
        </w:rPr>
      </w:pPr>
      <w:r w:rsidRPr="001A304E">
        <w:rPr>
          <w:rFonts w:ascii="Times New Roman" w:eastAsia="Times New Roman" w:hAnsi="Times New Roman" w:cs="Times New Roman"/>
          <w:sz w:val="28"/>
          <w:szCs w:val="28"/>
          <w:lang w:eastAsia="ru-RU"/>
        </w:rPr>
        <w:t xml:space="preserve">Неадекватность нагрузки может  привести к гравитационному шоку, ортостатическому коллапсу, обморочному состоянию и т.д. Так, при внезапной остановке после интенсивного бега, в связи  с прекращением действия «мышечного насоса» возникает острая сосудистая недостаточность, </w:t>
      </w:r>
      <w:r w:rsidRPr="001A304E">
        <w:rPr>
          <w:rFonts w:ascii="Times New Roman" w:eastAsia="Times New Roman" w:hAnsi="Times New Roman" w:cs="Times New Roman"/>
          <w:sz w:val="28"/>
          <w:szCs w:val="28"/>
          <w:lang w:eastAsia="ru-RU"/>
        </w:rPr>
        <w:lastRenderedPageBreak/>
        <w:t>сопровождающаяся резким побледнением лица, слабостью, головокружением, тошнотой, потерей сознания и пульса. Это состояние называется гравитационным шоком. Пострадавшего нужно уложить на спину, приподняв ноги выше головы, обеспечив достаточный приток крови к голове. Временная потеря сознания может наступить при нарушении сосудистой регуляции. Так называемый ортостатический коллапс, (временная потеря сознания) наступает при длительном положении стоя у студентов с астеническим телосложением и свойственной им недостаточности  сосудистой регуляции.</w:t>
      </w:r>
    </w:p>
    <w:p w:rsidR="001A304E" w:rsidRPr="001A304E" w:rsidRDefault="001A304E" w:rsidP="001A304E">
      <w:pPr>
        <w:spacing w:after="0" w:line="360" w:lineRule="auto"/>
        <w:jc w:val="both"/>
        <w:rPr>
          <w:rFonts w:ascii="Times New Roman" w:eastAsia="Times New Roman" w:hAnsi="Times New Roman" w:cs="Times New Roman"/>
          <w:sz w:val="28"/>
          <w:szCs w:val="28"/>
          <w:lang w:eastAsia="ru-RU"/>
        </w:rPr>
      </w:pPr>
      <w:r w:rsidRPr="001A304E">
        <w:rPr>
          <w:rFonts w:ascii="Times New Roman" w:eastAsia="Times New Roman" w:hAnsi="Times New Roman" w:cs="Times New Roman"/>
          <w:sz w:val="28"/>
          <w:szCs w:val="28"/>
          <w:lang w:eastAsia="ru-RU"/>
        </w:rPr>
        <w:t>При сильных переживаниях и отрицательных эмоциях так же может возникнуть обморочное состояние. Обморок может быть и при гипервентиляции легких, когда в крови понижается содержание углекислого газа, являющегося стимулятором дыхательного центра в головном мозгу. Обморочные состояния могут быть у тяжелоатлетов и других спортсменов, которые выполняют упражнения с чрезмерным напряжением, с задержкой дыхания, которые препятствуют нормальному кровообращению в головном мозгу.</w:t>
      </w:r>
    </w:p>
    <w:p w:rsidR="001A304E" w:rsidRPr="001A304E" w:rsidRDefault="001A304E" w:rsidP="001A304E">
      <w:pPr>
        <w:spacing w:after="0" w:line="360" w:lineRule="auto"/>
        <w:jc w:val="both"/>
        <w:rPr>
          <w:rFonts w:ascii="Times New Roman" w:eastAsia="Times New Roman" w:hAnsi="Times New Roman" w:cs="Times New Roman"/>
          <w:sz w:val="28"/>
          <w:szCs w:val="28"/>
          <w:lang w:eastAsia="ru-RU"/>
        </w:rPr>
      </w:pPr>
      <w:r w:rsidRPr="001A304E">
        <w:rPr>
          <w:rFonts w:ascii="Times New Roman" w:eastAsia="Times New Roman" w:hAnsi="Times New Roman" w:cs="Times New Roman"/>
          <w:sz w:val="28"/>
          <w:szCs w:val="28"/>
          <w:lang w:eastAsia="ru-RU"/>
        </w:rPr>
        <w:t xml:space="preserve">Неумение правильно построить свои занятия, выполнение физических упражнений в болезненном состоянии или в фазе выздоровления могут привести к острому или хроническому перенапряжению. Острое физическое перенапряжение возникает под воздействием однократной чрезмерной для данного человека нагрузки и протекает по типу </w:t>
      </w:r>
      <w:proofErr w:type="gramStart"/>
      <w:r w:rsidRPr="001A304E">
        <w:rPr>
          <w:rFonts w:ascii="Times New Roman" w:eastAsia="Times New Roman" w:hAnsi="Times New Roman" w:cs="Times New Roman"/>
          <w:sz w:val="28"/>
          <w:szCs w:val="28"/>
          <w:lang w:eastAsia="ru-RU"/>
        </w:rPr>
        <w:t>сердечно-сосудистой</w:t>
      </w:r>
      <w:proofErr w:type="gramEnd"/>
      <w:r w:rsidRPr="001A304E">
        <w:rPr>
          <w:rFonts w:ascii="Times New Roman" w:eastAsia="Times New Roman" w:hAnsi="Times New Roman" w:cs="Times New Roman"/>
          <w:sz w:val="28"/>
          <w:szCs w:val="28"/>
          <w:lang w:eastAsia="ru-RU"/>
        </w:rPr>
        <w:t xml:space="preserve"> недостаточности. При этом отмечается выраженное побледнение, нарушение координации, головокружение, потемнение в глазах, тошнота, боли в области сердца и правого подреберья (печень). В более тяжелых случаях возможна потеря сознания. Острое физическое перенапряжение  не исключено даже у хорошо тренированных людей, если они участвуют в соревнованиях  и проводят занятия в болезненном состоянии или сразу после перенесенного заболевания, а также при наличии  у них хронических заболеваний. </w:t>
      </w:r>
    </w:p>
    <w:p w:rsidR="001A304E" w:rsidRPr="001A304E" w:rsidRDefault="001A304E" w:rsidP="001A304E">
      <w:pPr>
        <w:spacing w:after="0" w:line="360" w:lineRule="auto"/>
        <w:jc w:val="both"/>
        <w:rPr>
          <w:rFonts w:ascii="Times New Roman" w:eastAsia="Times New Roman" w:hAnsi="Times New Roman" w:cs="Times New Roman"/>
          <w:sz w:val="28"/>
          <w:szCs w:val="28"/>
          <w:lang w:eastAsia="ru-RU"/>
        </w:rPr>
      </w:pPr>
      <w:r w:rsidRPr="001A304E">
        <w:rPr>
          <w:rFonts w:ascii="Times New Roman" w:eastAsia="Times New Roman" w:hAnsi="Times New Roman" w:cs="Times New Roman"/>
          <w:sz w:val="28"/>
          <w:szCs w:val="28"/>
          <w:lang w:eastAsia="ru-RU"/>
        </w:rPr>
        <w:lastRenderedPageBreak/>
        <w:t>Хроническое физическое перенапряжение развивается как бы исподволь, при систематических и длительных нагрузках, превышающих функциональные возможности организма занимающегося, в особенности,  если это сочетается с нарушением режима, принятием алкоголя, курением и другими неблагоприятными факторами. При хроническом физическом  перенапряжении изменения наблюдаются в основном со стороны сердца.</w:t>
      </w:r>
    </w:p>
    <w:p w:rsidR="001A304E" w:rsidRPr="001A304E" w:rsidRDefault="001A304E" w:rsidP="001A304E">
      <w:pPr>
        <w:spacing w:after="0" w:line="360" w:lineRule="auto"/>
        <w:jc w:val="both"/>
        <w:rPr>
          <w:rFonts w:ascii="Times New Roman" w:eastAsia="Times New Roman" w:hAnsi="Times New Roman" w:cs="Times New Roman"/>
          <w:sz w:val="28"/>
          <w:szCs w:val="28"/>
          <w:lang w:eastAsia="ru-RU"/>
        </w:rPr>
      </w:pPr>
      <w:r w:rsidRPr="001A304E">
        <w:rPr>
          <w:rFonts w:ascii="Times New Roman" w:eastAsia="Times New Roman" w:hAnsi="Times New Roman" w:cs="Times New Roman"/>
          <w:sz w:val="28"/>
          <w:szCs w:val="28"/>
          <w:lang w:eastAsia="ru-RU"/>
        </w:rPr>
        <w:t xml:space="preserve">     Физическая нагрузка с использованием интенсивных и однообразных движений в сочетании с большой эмоциональной нагрузкой (экзаменационная сессия, семейные конфликты и т.д.) чаще всего приводят к снижению общей работоспособности, появляется быстрая утомляемость, раздражительность</w:t>
      </w:r>
      <w:proofErr w:type="gramStart"/>
      <w:r w:rsidRPr="001A304E">
        <w:rPr>
          <w:rFonts w:ascii="Times New Roman" w:eastAsia="Times New Roman" w:hAnsi="Times New Roman" w:cs="Times New Roman"/>
          <w:sz w:val="28"/>
          <w:szCs w:val="28"/>
          <w:lang w:eastAsia="ru-RU"/>
        </w:rPr>
        <w:t xml:space="preserve"> ,</w:t>
      </w:r>
      <w:proofErr w:type="gramEnd"/>
      <w:r w:rsidRPr="001A304E">
        <w:rPr>
          <w:rFonts w:ascii="Times New Roman" w:eastAsia="Times New Roman" w:hAnsi="Times New Roman" w:cs="Times New Roman"/>
          <w:sz w:val="28"/>
          <w:szCs w:val="28"/>
          <w:lang w:eastAsia="ru-RU"/>
        </w:rPr>
        <w:t xml:space="preserve"> повышенная потливость, одышка и т.д.</w:t>
      </w:r>
    </w:p>
    <w:p w:rsidR="001A304E" w:rsidRPr="001A304E" w:rsidRDefault="001A304E" w:rsidP="001A304E">
      <w:pPr>
        <w:spacing w:after="0" w:line="360" w:lineRule="auto"/>
        <w:jc w:val="both"/>
        <w:rPr>
          <w:rFonts w:ascii="Times New Roman" w:eastAsia="Times New Roman" w:hAnsi="Times New Roman" w:cs="Times New Roman"/>
          <w:sz w:val="28"/>
          <w:szCs w:val="28"/>
          <w:lang w:eastAsia="ru-RU"/>
        </w:rPr>
      </w:pPr>
      <w:r w:rsidRPr="001A304E">
        <w:rPr>
          <w:rFonts w:ascii="Times New Roman" w:eastAsia="Times New Roman" w:hAnsi="Times New Roman" w:cs="Times New Roman"/>
          <w:sz w:val="28"/>
          <w:szCs w:val="28"/>
          <w:lang w:eastAsia="ru-RU"/>
        </w:rPr>
        <w:t>Следует отметить, что на практике чаще возникают отдельные симптомы переутомления. В этом случае обычно бывает достаточно изменить режим занятий, снизить нагрузку и нормальное состояние восстанавливается. Но в случаях более серьезных, связанных с перенапряжением или перетренировкой требуется серьезное длительное лечение с последующим осторожным расширением двигательного режима.</w:t>
      </w:r>
    </w:p>
    <w:p w:rsidR="001A304E" w:rsidRPr="001A304E" w:rsidRDefault="001A304E" w:rsidP="001A304E">
      <w:pPr>
        <w:spacing w:after="0" w:line="360" w:lineRule="auto"/>
        <w:jc w:val="both"/>
        <w:rPr>
          <w:rFonts w:ascii="Times New Roman" w:eastAsia="Times New Roman" w:hAnsi="Times New Roman" w:cs="Times New Roman"/>
          <w:sz w:val="28"/>
          <w:szCs w:val="28"/>
          <w:lang w:eastAsia="ru-RU"/>
        </w:rPr>
      </w:pPr>
      <w:r w:rsidRPr="001A304E">
        <w:rPr>
          <w:rFonts w:ascii="Times New Roman" w:eastAsia="Times New Roman" w:hAnsi="Times New Roman" w:cs="Times New Roman"/>
          <w:sz w:val="28"/>
          <w:szCs w:val="28"/>
          <w:lang w:eastAsia="ru-RU"/>
        </w:rPr>
        <w:t xml:space="preserve">Боли в мышцах. После первых занятий физическими упражнениями, довольно часто, в мышцах возникают боли. Они могут возникать и при выполнении новых упражнений, а также при форсированном увеличении физических нагрузок. Чтобы это не случилось, необходимо медленнее увеличивать дозу мышечных усилий. Держаться боли несколько дней, вызывая некоторый дискомфорт  </w:t>
      </w:r>
      <w:proofErr w:type="gramStart"/>
      <w:r w:rsidRPr="001A304E">
        <w:rPr>
          <w:rFonts w:ascii="Times New Roman" w:eastAsia="Times New Roman" w:hAnsi="Times New Roman" w:cs="Times New Roman"/>
          <w:sz w:val="28"/>
          <w:szCs w:val="28"/>
          <w:lang w:eastAsia="ru-RU"/>
        </w:rPr>
        <w:t>у</w:t>
      </w:r>
      <w:proofErr w:type="gramEnd"/>
      <w:r w:rsidRPr="001A304E">
        <w:rPr>
          <w:rFonts w:ascii="Times New Roman" w:eastAsia="Times New Roman" w:hAnsi="Times New Roman" w:cs="Times New Roman"/>
          <w:sz w:val="28"/>
          <w:szCs w:val="28"/>
          <w:lang w:eastAsia="ru-RU"/>
        </w:rPr>
        <w:t xml:space="preserve"> занимающихся. Они не опасны и связаны с накоплением в мышцах недоокисленных продуктов распада. При этом появляется чувство тяжести, скованности движений, ухудшается эластичность мышц, они становятся тверже, хуже расслабляются.</w:t>
      </w:r>
    </w:p>
    <w:p w:rsidR="001A304E" w:rsidRPr="001A304E" w:rsidRDefault="001A304E" w:rsidP="001A304E">
      <w:pPr>
        <w:spacing w:after="0" w:line="360" w:lineRule="auto"/>
        <w:jc w:val="both"/>
        <w:rPr>
          <w:rFonts w:ascii="Times New Roman" w:eastAsia="Times New Roman" w:hAnsi="Times New Roman" w:cs="Times New Roman"/>
          <w:sz w:val="28"/>
          <w:szCs w:val="28"/>
          <w:lang w:eastAsia="ru-RU"/>
        </w:rPr>
      </w:pPr>
      <w:r w:rsidRPr="001A304E">
        <w:rPr>
          <w:rFonts w:ascii="Times New Roman" w:eastAsia="Times New Roman" w:hAnsi="Times New Roman" w:cs="Times New Roman"/>
          <w:sz w:val="28"/>
          <w:szCs w:val="28"/>
          <w:lang w:eastAsia="ru-RU"/>
        </w:rPr>
        <w:t>Физическую нагрузку в этот период нужно несколько снизить. Прекращать  занятия  совсем не следует. Чтобы уменьшить мышечные боли, способствовать расслаблению  и  скорейшему восстановлению обмена в мышцах, следует попариться в бане, принять ванну, сделать массаж.</w:t>
      </w:r>
    </w:p>
    <w:p w:rsidR="001A304E" w:rsidRPr="001A304E" w:rsidRDefault="001A304E" w:rsidP="001A304E">
      <w:pPr>
        <w:spacing w:after="0" w:line="360" w:lineRule="auto"/>
        <w:jc w:val="both"/>
        <w:rPr>
          <w:rFonts w:ascii="Times New Roman" w:eastAsia="Times New Roman" w:hAnsi="Times New Roman" w:cs="Times New Roman"/>
          <w:sz w:val="28"/>
          <w:szCs w:val="28"/>
          <w:lang w:eastAsia="ru-RU"/>
        </w:rPr>
      </w:pPr>
      <w:r w:rsidRPr="001A304E">
        <w:rPr>
          <w:rFonts w:ascii="Times New Roman" w:eastAsia="Times New Roman" w:hAnsi="Times New Roman" w:cs="Times New Roman"/>
          <w:sz w:val="28"/>
          <w:szCs w:val="28"/>
          <w:lang w:eastAsia="ru-RU"/>
        </w:rPr>
        <w:lastRenderedPageBreak/>
        <w:t>Головные боли могут быть следствием чрезмерной физической нагрузки, в особенности, если она выполняется в неблагоприятных условиях. Возникновение головокружений  и  головных болей во время  занятий  физическими упражнениями может указывать на заболевание среднего и внутреннего уха, сосудистые и другие заболевания. Все эти симптомы надо фиксировать в дневнике  самоконтроля</w:t>
      </w:r>
      <w:proofErr w:type="gramStart"/>
      <w:r w:rsidRPr="001A304E">
        <w:rPr>
          <w:rFonts w:ascii="Times New Roman" w:eastAsia="Times New Roman" w:hAnsi="Times New Roman" w:cs="Times New Roman"/>
          <w:sz w:val="28"/>
          <w:szCs w:val="28"/>
          <w:lang w:eastAsia="ru-RU"/>
        </w:rPr>
        <w:t xml:space="preserve"> ,</w:t>
      </w:r>
      <w:proofErr w:type="gramEnd"/>
      <w:r w:rsidRPr="001A304E">
        <w:rPr>
          <w:rFonts w:ascii="Times New Roman" w:eastAsia="Times New Roman" w:hAnsi="Times New Roman" w:cs="Times New Roman"/>
          <w:sz w:val="28"/>
          <w:szCs w:val="28"/>
          <w:lang w:eastAsia="ru-RU"/>
        </w:rPr>
        <w:t xml:space="preserve"> чтобы разобраться, в каких случаях, после каких упражнений появляются головокружения и головные боли и как долго они длятся.</w:t>
      </w:r>
    </w:p>
    <w:p w:rsidR="001A304E" w:rsidRPr="001A304E" w:rsidRDefault="001A304E" w:rsidP="001A304E">
      <w:pPr>
        <w:spacing w:after="0" w:line="360" w:lineRule="auto"/>
        <w:jc w:val="both"/>
        <w:rPr>
          <w:rFonts w:ascii="Times New Roman" w:eastAsia="Times New Roman" w:hAnsi="Times New Roman" w:cs="Times New Roman"/>
          <w:sz w:val="28"/>
          <w:szCs w:val="28"/>
          <w:lang w:eastAsia="ru-RU"/>
        </w:rPr>
      </w:pPr>
      <w:r w:rsidRPr="001A304E">
        <w:rPr>
          <w:rFonts w:ascii="Times New Roman" w:eastAsia="Times New Roman" w:hAnsi="Times New Roman" w:cs="Times New Roman"/>
          <w:sz w:val="28"/>
          <w:szCs w:val="28"/>
          <w:lang w:eastAsia="ru-RU"/>
        </w:rPr>
        <w:t xml:space="preserve">Боли в правом подреберье (так называемый печеночно-болевой синдром), наблюдающийся после интенсивной нагрузки могут возникать в результате различных причин. Но чаще всего боли в правом подреберье являются следствием  заболеваний печени и желчного пузыря. В ряде случаев боли в правом подреберье могут возникать при несоответствии интенсивных нагрузок функциональным возможностям организма, что приводит к перенапряжениям и перетренированности организма. Определенную роль может  играть дыхание. Недостаточное  участие диафрагмы в акте дыхания при интенсивных физических нагрузках, наряду с другими причинами могут способствовать застою крови в печени и вызывать боли. Болевые ощущения в печени могут быть, если </w:t>
      </w:r>
      <w:proofErr w:type="gramStart"/>
      <w:r w:rsidRPr="001A304E">
        <w:rPr>
          <w:rFonts w:ascii="Times New Roman" w:eastAsia="Times New Roman" w:hAnsi="Times New Roman" w:cs="Times New Roman"/>
          <w:sz w:val="28"/>
          <w:szCs w:val="28"/>
          <w:lang w:eastAsia="ru-RU"/>
        </w:rPr>
        <w:t>занимающийся</w:t>
      </w:r>
      <w:proofErr w:type="gramEnd"/>
      <w:r w:rsidRPr="001A304E">
        <w:rPr>
          <w:rFonts w:ascii="Times New Roman" w:eastAsia="Times New Roman" w:hAnsi="Times New Roman" w:cs="Times New Roman"/>
          <w:sz w:val="28"/>
          <w:szCs w:val="28"/>
          <w:lang w:eastAsia="ru-RU"/>
        </w:rPr>
        <w:t xml:space="preserve"> перед тренировкой обильно поел. При болях в правом подреберье необходимо значительно снизить нагрузку.</w:t>
      </w:r>
    </w:p>
    <w:p w:rsidR="001A304E" w:rsidRPr="001A304E" w:rsidRDefault="001A304E" w:rsidP="001A304E">
      <w:pPr>
        <w:spacing w:after="0" w:line="360" w:lineRule="auto"/>
        <w:jc w:val="both"/>
        <w:rPr>
          <w:rFonts w:ascii="Times New Roman" w:eastAsia="Times New Roman" w:hAnsi="Times New Roman" w:cs="Times New Roman"/>
          <w:b/>
          <w:sz w:val="28"/>
          <w:szCs w:val="28"/>
          <w:lang w:eastAsia="ru-RU"/>
        </w:rPr>
      </w:pPr>
      <w:r w:rsidRPr="001A304E">
        <w:rPr>
          <w:rFonts w:ascii="Times New Roman" w:eastAsia="Times New Roman" w:hAnsi="Times New Roman" w:cs="Times New Roman"/>
          <w:b/>
          <w:sz w:val="28"/>
          <w:szCs w:val="28"/>
          <w:lang w:eastAsia="ru-RU"/>
        </w:rPr>
        <w:t xml:space="preserve">Метод </w:t>
      </w:r>
      <w:proofErr w:type="gramStart"/>
      <w:r w:rsidRPr="001A304E">
        <w:rPr>
          <w:rFonts w:ascii="Times New Roman" w:eastAsia="Times New Roman" w:hAnsi="Times New Roman" w:cs="Times New Roman"/>
          <w:b/>
          <w:sz w:val="28"/>
          <w:szCs w:val="28"/>
          <w:lang w:eastAsia="ru-RU"/>
        </w:rPr>
        <w:t>экспресс-оценки</w:t>
      </w:r>
      <w:proofErr w:type="gramEnd"/>
      <w:r w:rsidRPr="001A304E">
        <w:rPr>
          <w:rFonts w:ascii="Times New Roman" w:eastAsia="Times New Roman" w:hAnsi="Times New Roman" w:cs="Times New Roman"/>
          <w:b/>
          <w:sz w:val="28"/>
          <w:szCs w:val="28"/>
          <w:lang w:eastAsia="ru-RU"/>
        </w:rPr>
        <w:t xml:space="preserve"> резервных возможностей организма</w:t>
      </w:r>
    </w:p>
    <w:p w:rsidR="001A304E" w:rsidRPr="001A304E" w:rsidRDefault="001A304E" w:rsidP="001A304E">
      <w:pPr>
        <w:spacing w:after="0" w:line="360" w:lineRule="auto"/>
        <w:jc w:val="both"/>
        <w:rPr>
          <w:rFonts w:ascii="Times New Roman" w:eastAsia="Times New Roman" w:hAnsi="Times New Roman" w:cs="Times New Roman"/>
          <w:sz w:val="28"/>
          <w:szCs w:val="28"/>
          <w:lang w:eastAsia="ru-RU"/>
        </w:rPr>
      </w:pPr>
      <w:r w:rsidRPr="001A304E">
        <w:rPr>
          <w:rFonts w:ascii="Times New Roman" w:eastAsia="Times New Roman" w:hAnsi="Times New Roman" w:cs="Times New Roman"/>
          <w:sz w:val="28"/>
          <w:szCs w:val="28"/>
          <w:lang w:eastAsia="ru-RU"/>
        </w:rPr>
        <w:t>Один из простых методов оценки физических возможностей разработан в Киевском научно-исследовательском институте медицинских проблем физической культуры:</w:t>
      </w:r>
    </w:p>
    <w:p w:rsidR="001A304E" w:rsidRPr="001A304E" w:rsidRDefault="001A304E" w:rsidP="001A304E">
      <w:pPr>
        <w:spacing w:after="0" w:line="360" w:lineRule="auto"/>
        <w:jc w:val="both"/>
        <w:rPr>
          <w:rFonts w:ascii="Times New Roman" w:eastAsia="Times New Roman" w:hAnsi="Times New Roman" w:cs="Times New Roman"/>
          <w:sz w:val="28"/>
          <w:szCs w:val="28"/>
          <w:lang w:eastAsia="ru-RU"/>
        </w:rPr>
      </w:pPr>
      <w:r w:rsidRPr="001A304E">
        <w:rPr>
          <w:rFonts w:ascii="Times New Roman" w:eastAsia="Times New Roman" w:hAnsi="Times New Roman" w:cs="Times New Roman"/>
          <w:sz w:val="28"/>
          <w:szCs w:val="28"/>
          <w:lang w:eastAsia="ru-RU"/>
        </w:rPr>
        <w:t>1. Характер труда: умственный -1 балл</w:t>
      </w:r>
    </w:p>
    <w:p w:rsidR="001A304E" w:rsidRPr="001A304E" w:rsidRDefault="001A304E" w:rsidP="001A304E">
      <w:pPr>
        <w:spacing w:after="0" w:line="360" w:lineRule="auto"/>
        <w:jc w:val="both"/>
        <w:rPr>
          <w:rFonts w:ascii="Times New Roman" w:eastAsia="Times New Roman" w:hAnsi="Times New Roman" w:cs="Times New Roman"/>
          <w:sz w:val="28"/>
          <w:szCs w:val="28"/>
          <w:lang w:eastAsia="ru-RU"/>
        </w:rPr>
      </w:pPr>
      <w:proofErr w:type="gramStart"/>
      <w:r w:rsidRPr="001A304E">
        <w:rPr>
          <w:rFonts w:ascii="Times New Roman" w:eastAsia="Times New Roman" w:hAnsi="Times New Roman" w:cs="Times New Roman"/>
          <w:sz w:val="28"/>
          <w:szCs w:val="28"/>
          <w:lang w:eastAsia="ru-RU"/>
        </w:rPr>
        <w:t>физический</w:t>
      </w:r>
      <w:proofErr w:type="gramEnd"/>
      <w:r w:rsidRPr="001A304E">
        <w:rPr>
          <w:rFonts w:ascii="Times New Roman" w:eastAsia="Times New Roman" w:hAnsi="Times New Roman" w:cs="Times New Roman"/>
          <w:sz w:val="28"/>
          <w:szCs w:val="28"/>
          <w:lang w:eastAsia="ru-RU"/>
        </w:rPr>
        <w:t xml:space="preserve"> - 3 балла</w:t>
      </w:r>
    </w:p>
    <w:p w:rsidR="001A304E" w:rsidRPr="001A304E" w:rsidRDefault="001A304E" w:rsidP="001A304E">
      <w:pPr>
        <w:spacing w:after="0" w:line="360" w:lineRule="auto"/>
        <w:jc w:val="both"/>
        <w:rPr>
          <w:rFonts w:ascii="Times New Roman" w:eastAsia="Times New Roman" w:hAnsi="Times New Roman" w:cs="Times New Roman"/>
          <w:sz w:val="28"/>
          <w:szCs w:val="28"/>
          <w:lang w:eastAsia="ru-RU"/>
        </w:rPr>
      </w:pPr>
      <w:r w:rsidRPr="001A304E">
        <w:rPr>
          <w:rFonts w:ascii="Times New Roman" w:eastAsia="Times New Roman" w:hAnsi="Times New Roman" w:cs="Times New Roman"/>
          <w:sz w:val="28"/>
          <w:szCs w:val="28"/>
          <w:lang w:eastAsia="ru-RU"/>
        </w:rPr>
        <w:t>2. Возраст: в 20 лет начисляется 20 баллов, за каждое последующее пятилетие снимаются по 2 балла.</w:t>
      </w:r>
    </w:p>
    <w:p w:rsidR="001A304E" w:rsidRPr="001A304E" w:rsidRDefault="001A304E" w:rsidP="001A304E">
      <w:pPr>
        <w:spacing w:after="0" w:line="360" w:lineRule="auto"/>
        <w:jc w:val="both"/>
        <w:rPr>
          <w:rFonts w:ascii="Times New Roman" w:eastAsia="Times New Roman" w:hAnsi="Times New Roman" w:cs="Times New Roman"/>
          <w:sz w:val="28"/>
          <w:szCs w:val="28"/>
          <w:lang w:eastAsia="ru-RU"/>
        </w:rPr>
      </w:pPr>
      <w:r w:rsidRPr="001A304E">
        <w:rPr>
          <w:rFonts w:ascii="Times New Roman" w:eastAsia="Times New Roman" w:hAnsi="Times New Roman" w:cs="Times New Roman"/>
          <w:sz w:val="28"/>
          <w:szCs w:val="28"/>
          <w:lang w:eastAsia="ru-RU"/>
        </w:rPr>
        <w:t>3. Двигательная активность:</w:t>
      </w:r>
    </w:p>
    <w:p w:rsidR="001A304E" w:rsidRPr="001A304E" w:rsidRDefault="001A304E" w:rsidP="001A304E">
      <w:pPr>
        <w:spacing w:after="0" w:line="360" w:lineRule="auto"/>
        <w:jc w:val="both"/>
        <w:rPr>
          <w:rFonts w:ascii="Times New Roman" w:eastAsia="Times New Roman" w:hAnsi="Times New Roman" w:cs="Times New Roman"/>
          <w:sz w:val="28"/>
          <w:szCs w:val="28"/>
          <w:lang w:eastAsia="ru-RU"/>
        </w:rPr>
      </w:pPr>
      <w:r w:rsidRPr="001A304E">
        <w:rPr>
          <w:rFonts w:ascii="Times New Roman" w:eastAsia="Times New Roman" w:hAnsi="Times New Roman" w:cs="Times New Roman"/>
          <w:sz w:val="28"/>
          <w:szCs w:val="28"/>
          <w:lang w:eastAsia="ru-RU"/>
        </w:rPr>
        <w:t xml:space="preserve">          занятия физическими упражнениями 3 и более раз в неделю </w:t>
      </w:r>
      <w:proofErr w:type="gramStart"/>
      <w:r w:rsidRPr="001A304E">
        <w:rPr>
          <w:rFonts w:ascii="Times New Roman" w:eastAsia="Times New Roman" w:hAnsi="Times New Roman" w:cs="Times New Roman"/>
          <w:sz w:val="28"/>
          <w:szCs w:val="28"/>
          <w:lang w:eastAsia="ru-RU"/>
        </w:rPr>
        <w:t>в</w:t>
      </w:r>
      <w:proofErr w:type="gramEnd"/>
    </w:p>
    <w:p w:rsidR="001A304E" w:rsidRPr="001A304E" w:rsidRDefault="001A304E" w:rsidP="001A304E">
      <w:pPr>
        <w:spacing w:after="0" w:line="360" w:lineRule="auto"/>
        <w:jc w:val="both"/>
        <w:rPr>
          <w:rFonts w:ascii="Times New Roman" w:eastAsia="Times New Roman" w:hAnsi="Times New Roman" w:cs="Times New Roman"/>
          <w:sz w:val="28"/>
          <w:szCs w:val="28"/>
          <w:lang w:eastAsia="ru-RU"/>
        </w:rPr>
      </w:pPr>
      <w:r w:rsidRPr="001A304E">
        <w:rPr>
          <w:rFonts w:ascii="Times New Roman" w:eastAsia="Times New Roman" w:hAnsi="Times New Roman" w:cs="Times New Roman"/>
          <w:sz w:val="28"/>
          <w:szCs w:val="28"/>
          <w:lang w:eastAsia="ru-RU"/>
        </w:rPr>
        <w:lastRenderedPageBreak/>
        <w:t xml:space="preserve">          течение 30 минут и более оцениваются в 10 баллов. Менее 3 раз </w:t>
      </w:r>
      <w:proofErr w:type="gramStart"/>
      <w:r w:rsidRPr="001A304E">
        <w:rPr>
          <w:rFonts w:ascii="Times New Roman" w:eastAsia="Times New Roman" w:hAnsi="Times New Roman" w:cs="Times New Roman"/>
          <w:sz w:val="28"/>
          <w:szCs w:val="28"/>
          <w:lang w:eastAsia="ru-RU"/>
        </w:rPr>
        <w:t>в</w:t>
      </w:r>
      <w:proofErr w:type="gramEnd"/>
    </w:p>
    <w:p w:rsidR="001A304E" w:rsidRPr="001A304E" w:rsidRDefault="001A304E" w:rsidP="001A304E">
      <w:pPr>
        <w:spacing w:after="0" w:line="360" w:lineRule="auto"/>
        <w:jc w:val="both"/>
        <w:rPr>
          <w:rFonts w:ascii="Times New Roman" w:eastAsia="Times New Roman" w:hAnsi="Times New Roman" w:cs="Times New Roman"/>
          <w:sz w:val="28"/>
          <w:szCs w:val="28"/>
          <w:lang w:eastAsia="ru-RU"/>
        </w:rPr>
      </w:pPr>
      <w:r w:rsidRPr="001A304E">
        <w:rPr>
          <w:rFonts w:ascii="Times New Roman" w:eastAsia="Times New Roman" w:hAnsi="Times New Roman" w:cs="Times New Roman"/>
          <w:sz w:val="28"/>
          <w:szCs w:val="28"/>
          <w:lang w:eastAsia="ru-RU"/>
        </w:rPr>
        <w:t xml:space="preserve">          неделю -5 баллов. Тем, кто не занимается ничем баллы не         </w:t>
      </w:r>
    </w:p>
    <w:p w:rsidR="001A304E" w:rsidRPr="001A304E" w:rsidRDefault="001A304E" w:rsidP="001A304E">
      <w:pPr>
        <w:spacing w:after="0" w:line="360" w:lineRule="auto"/>
        <w:jc w:val="both"/>
        <w:rPr>
          <w:rFonts w:ascii="Times New Roman" w:eastAsia="Times New Roman" w:hAnsi="Times New Roman" w:cs="Times New Roman"/>
          <w:sz w:val="28"/>
          <w:szCs w:val="28"/>
          <w:lang w:eastAsia="ru-RU"/>
        </w:rPr>
      </w:pPr>
      <w:r w:rsidRPr="001A304E">
        <w:rPr>
          <w:rFonts w:ascii="Times New Roman" w:eastAsia="Times New Roman" w:hAnsi="Times New Roman" w:cs="Times New Roman"/>
          <w:sz w:val="28"/>
          <w:szCs w:val="28"/>
          <w:lang w:eastAsia="ru-RU"/>
        </w:rPr>
        <w:t xml:space="preserve">          начисляются.</w:t>
      </w:r>
    </w:p>
    <w:p w:rsidR="001A304E" w:rsidRPr="001A304E" w:rsidRDefault="001A304E" w:rsidP="001A304E">
      <w:pPr>
        <w:spacing w:after="0" w:line="360" w:lineRule="auto"/>
        <w:jc w:val="both"/>
        <w:rPr>
          <w:rFonts w:ascii="Times New Roman" w:eastAsia="Times New Roman" w:hAnsi="Times New Roman" w:cs="Times New Roman"/>
          <w:sz w:val="28"/>
          <w:szCs w:val="28"/>
          <w:lang w:eastAsia="ru-RU"/>
        </w:rPr>
      </w:pPr>
      <w:r w:rsidRPr="001A304E">
        <w:rPr>
          <w:rFonts w:ascii="Times New Roman" w:eastAsia="Times New Roman" w:hAnsi="Times New Roman" w:cs="Times New Roman"/>
          <w:sz w:val="28"/>
          <w:szCs w:val="28"/>
          <w:lang w:eastAsia="ru-RU"/>
        </w:rPr>
        <w:t xml:space="preserve">4.Масса тела: </w:t>
      </w:r>
    </w:p>
    <w:p w:rsidR="001A304E" w:rsidRPr="001A304E" w:rsidRDefault="001A304E" w:rsidP="001A304E">
      <w:pPr>
        <w:spacing w:after="0" w:line="360" w:lineRule="auto"/>
        <w:jc w:val="both"/>
        <w:rPr>
          <w:rFonts w:ascii="Times New Roman" w:eastAsia="Times New Roman" w:hAnsi="Times New Roman" w:cs="Times New Roman"/>
          <w:sz w:val="28"/>
          <w:szCs w:val="28"/>
          <w:lang w:eastAsia="ru-RU"/>
        </w:rPr>
      </w:pPr>
      <w:r w:rsidRPr="001A304E">
        <w:rPr>
          <w:rFonts w:ascii="Times New Roman" w:eastAsia="Times New Roman" w:hAnsi="Times New Roman" w:cs="Times New Roman"/>
          <w:sz w:val="28"/>
          <w:szCs w:val="28"/>
          <w:lang w:eastAsia="ru-RU"/>
        </w:rPr>
        <w:t xml:space="preserve">           имеющие нормальную массу тела получают 10 баллов  </w:t>
      </w:r>
    </w:p>
    <w:p w:rsidR="001A304E" w:rsidRPr="001A304E" w:rsidRDefault="001A304E" w:rsidP="001A304E">
      <w:pPr>
        <w:spacing w:after="0" w:line="360" w:lineRule="auto"/>
        <w:jc w:val="both"/>
        <w:rPr>
          <w:rFonts w:ascii="Times New Roman" w:eastAsia="Times New Roman" w:hAnsi="Times New Roman" w:cs="Times New Roman"/>
          <w:sz w:val="28"/>
          <w:szCs w:val="28"/>
          <w:lang w:eastAsia="ru-RU"/>
        </w:rPr>
      </w:pPr>
      <w:r w:rsidRPr="001A304E">
        <w:rPr>
          <w:rFonts w:ascii="Times New Roman" w:eastAsia="Times New Roman" w:hAnsi="Times New Roman" w:cs="Times New Roman"/>
          <w:sz w:val="28"/>
          <w:szCs w:val="28"/>
          <w:lang w:eastAsia="ru-RU"/>
        </w:rPr>
        <w:t xml:space="preserve">           (допускается 5% выше нормы). Превышение массы тела на   6-</w:t>
      </w:r>
      <w:smartTag w:uri="urn:schemas-microsoft-com:office:smarttags" w:element="metricconverter">
        <w:smartTagPr>
          <w:attr w:name="ProductID" w:val="14 кг"/>
        </w:smartTagPr>
        <w:r w:rsidRPr="001A304E">
          <w:rPr>
            <w:rFonts w:ascii="Times New Roman" w:eastAsia="Times New Roman" w:hAnsi="Times New Roman" w:cs="Times New Roman"/>
            <w:sz w:val="28"/>
            <w:szCs w:val="28"/>
            <w:lang w:eastAsia="ru-RU"/>
          </w:rPr>
          <w:t>14 кг</w:t>
        </w:r>
      </w:smartTag>
    </w:p>
    <w:p w:rsidR="001A304E" w:rsidRPr="001A304E" w:rsidRDefault="001A304E" w:rsidP="001A304E">
      <w:pPr>
        <w:spacing w:after="0" w:line="360" w:lineRule="auto"/>
        <w:jc w:val="both"/>
        <w:rPr>
          <w:rFonts w:ascii="Times New Roman" w:eastAsia="Times New Roman" w:hAnsi="Times New Roman" w:cs="Times New Roman"/>
          <w:sz w:val="28"/>
          <w:szCs w:val="28"/>
          <w:lang w:eastAsia="ru-RU"/>
        </w:rPr>
      </w:pPr>
      <w:r w:rsidRPr="001A304E">
        <w:rPr>
          <w:rFonts w:ascii="Times New Roman" w:eastAsia="Times New Roman" w:hAnsi="Times New Roman" w:cs="Times New Roman"/>
          <w:sz w:val="28"/>
          <w:szCs w:val="28"/>
          <w:lang w:eastAsia="ru-RU"/>
        </w:rPr>
        <w:t xml:space="preserve">           выше нормы оценивается в 6 баллов, более </w:t>
      </w:r>
      <w:smartTag w:uri="urn:schemas-microsoft-com:office:smarttags" w:element="metricconverter">
        <w:smartTagPr>
          <w:attr w:name="ProductID" w:val="15 кг"/>
        </w:smartTagPr>
        <w:r w:rsidRPr="001A304E">
          <w:rPr>
            <w:rFonts w:ascii="Times New Roman" w:eastAsia="Times New Roman" w:hAnsi="Times New Roman" w:cs="Times New Roman"/>
            <w:sz w:val="28"/>
            <w:szCs w:val="28"/>
            <w:lang w:eastAsia="ru-RU"/>
          </w:rPr>
          <w:t>15 кг</w:t>
        </w:r>
      </w:smartTag>
      <w:r w:rsidRPr="001A304E">
        <w:rPr>
          <w:rFonts w:ascii="Times New Roman" w:eastAsia="Times New Roman" w:hAnsi="Times New Roman" w:cs="Times New Roman"/>
          <w:sz w:val="28"/>
          <w:szCs w:val="28"/>
          <w:lang w:eastAsia="ru-RU"/>
        </w:rPr>
        <w:t xml:space="preserve"> -0.</w:t>
      </w:r>
    </w:p>
    <w:p w:rsidR="001A304E" w:rsidRPr="001A304E" w:rsidRDefault="001A304E" w:rsidP="001A304E">
      <w:pPr>
        <w:spacing w:after="0" w:line="360" w:lineRule="auto"/>
        <w:jc w:val="both"/>
        <w:rPr>
          <w:rFonts w:ascii="Times New Roman" w:eastAsia="Times New Roman" w:hAnsi="Times New Roman" w:cs="Times New Roman"/>
          <w:sz w:val="28"/>
          <w:szCs w:val="28"/>
          <w:lang w:eastAsia="ru-RU"/>
        </w:rPr>
      </w:pPr>
      <w:r w:rsidRPr="001A304E">
        <w:rPr>
          <w:rFonts w:ascii="Times New Roman" w:eastAsia="Times New Roman" w:hAnsi="Times New Roman" w:cs="Times New Roman"/>
          <w:sz w:val="28"/>
          <w:szCs w:val="28"/>
          <w:lang w:eastAsia="ru-RU"/>
        </w:rPr>
        <w:t>5.Частота сердечных сокращений:</w:t>
      </w:r>
    </w:p>
    <w:p w:rsidR="001A304E" w:rsidRPr="001A304E" w:rsidRDefault="001A304E" w:rsidP="001A304E">
      <w:pPr>
        <w:spacing w:after="0" w:line="360" w:lineRule="auto"/>
        <w:jc w:val="both"/>
        <w:rPr>
          <w:rFonts w:ascii="Times New Roman" w:eastAsia="Times New Roman" w:hAnsi="Times New Roman" w:cs="Times New Roman"/>
          <w:sz w:val="28"/>
          <w:szCs w:val="28"/>
          <w:lang w:eastAsia="ru-RU"/>
        </w:rPr>
      </w:pPr>
      <w:r w:rsidRPr="001A304E">
        <w:rPr>
          <w:rFonts w:ascii="Times New Roman" w:eastAsia="Times New Roman" w:hAnsi="Times New Roman" w:cs="Times New Roman"/>
          <w:sz w:val="28"/>
          <w:szCs w:val="28"/>
          <w:lang w:eastAsia="ru-RU"/>
        </w:rPr>
        <w:t xml:space="preserve">            За каждый удар пульса, измеренного в покое, ниже 90 </w:t>
      </w:r>
    </w:p>
    <w:p w:rsidR="001A304E" w:rsidRPr="001A304E" w:rsidRDefault="001A304E" w:rsidP="001A304E">
      <w:pPr>
        <w:spacing w:after="0" w:line="360" w:lineRule="auto"/>
        <w:jc w:val="both"/>
        <w:rPr>
          <w:rFonts w:ascii="Times New Roman" w:eastAsia="Times New Roman" w:hAnsi="Times New Roman" w:cs="Times New Roman"/>
          <w:sz w:val="28"/>
          <w:szCs w:val="28"/>
          <w:lang w:eastAsia="ru-RU"/>
        </w:rPr>
      </w:pPr>
      <w:r w:rsidRPr="001A304E">
        <w:rPr>
          <w:rFonts w:ascii="Times New Roman" w:eastAsia="Times New Roman" w:hAnsi="Times New Roman" w:cs="Times New Roman"/>
          <w:sz w:val="28"/>
          <w:szCs w:val="28"/>
          <w:lang w:eastAsia="ru-RU"/>
        </w:rPr>
        <w:t xml:space="preserve">            начисляется 1 балл, при пульсе 90 и выше баллы не </w:t>
      </w:r>
    </w:p>
    <w:p w:rsidR="001A304E" w:rsidRPr="001A304E" w:rsidRDefault="001A304E" w:rsidP="001A304E">
      <w:pPr>
        <w:spacing w:after="0" w:line="360" w:lineRule="auto"/>
        <w:jc w:val="both"/>
        <w:rPr>
          <w:rFonts w:ascii="Times New Roman" w:eastAsia="Times New Roman" w:hAnsi="Times New Roman" w:cs="Times New Roman"/>
          <w:sz w:val="28"/>
          <w:szCs w:val="28"/>
          <w:lang w:eastAsia="ru-RU"/>
        </w:rPr>
      </w:pPr>
      <w:r w:rsidRPr="001A304E">
        <w:rPr>
          <w:rFonts w:ascii="Times New Roman" w:eastAsia="Times New Roman" w:hAnsi="Times New Roman" w:cs="Times New Roman"/>
          <w:sz w:val="28"/>
          <w:szCs w:val="28"/>
          <w:lang w:eastAsia="ru-RU"/>
        </w:rPr>
        <w:t xml:space="preserve">            начисляются.</w:t>
      </w:r>
    </w:p>
    <w:p w:rsidR="001A304E" w:rsidRPr="001A304E" w:rsidRDefault="001A304E" w:rsidP="001A304E">
      <w:pPr>
        <w:spacing w:after="0" w:line="360" w:lineRule="auto"/>
        <w:jc w:val="both"/>
        <w:rPr>
          <w:rFonts w:ascii="Times New Roman" w:eastAsia="Times New Roman" w:hAnsi="Times New Roman" w:cs="Times New Roman"/>
          <w:sz w:val="28"/>
          <w:szCs w:val="28"/>
          <w:lang w:eastAsia="ru-RU"/>
        </w:rPr>
      </w:pPr>
      <w:r w:rsidRPr="001A304E">
        <w:rPr>
          <w:rFonts w:ascii="Times New Roman" w:eastAsia="Times New Roman" w:hAnsi="Times New Roman" w:cs="Times New Roman"/>
          <w:sz w:val="28"/>
          <w:szCs w:val="28"/>
          <w:lang w:eastAsia="ru-RU"/>
        </w:rPr>
        <w:t xml:space="preserve">6. Артериальное давление : имеющие АД не более 130/80 </w:t>
      </w:r>
      <w:proofErr w:type="spellStart"/>
      <w:r w:rsidRPr="001A304E">
        <w:rPr>
          <w:rFonts w:ascii="Times New Roman" w:eastAsia="Times New Roman" w:hAnsi="Times New Roman" w:cs="Times New Roman"/>
          <w:sz w:val="28"/>
          <w:szCs w:val="28"/>
          <w:lang w:eastAsia="ru-RU"/>
        </w:rPr>
        <w:t>мм</w:t>
      </w:r>
      <w:proofErr w:type="gramStart"/>
      <w:r w:rsidRPr="001A304E">
        <w:rPr>
          <w:rFonts w:ascii="Times New Roman" w:eastAsia="Times New Roman" w:hAnsi="Times New Roman" w:cs="Times New Roman"/>
          <w:sz w:val="28"/>
          <w:szCs w:val="28"/>
          <w:lang w:eastAsia="ru-RU"/>
        </w:rPr>
        <w:t>.р</w:t>
      </w:r>
      <w:proofErr w:type="gramEnd"/>
      <w:r w:rsidRPr="001A304E">
        <w:rPr>
          <w:rFonts w:ascii="Times New Roman" w:eastAsia="Times New Roman" w:hAnsi="Times New Roman" w:cs="Times New Roman"/>
          <w:sz w:val="28"/>
          <w:szCs w:val="28"/>
          <w:lang w:eastAsia="ru-RU"/>
        </w:rPr>
        <w:t>т.ст</w:t>
      </w:r>
      <w:proofErr w:type="spellEnd"/>
      <w:r w:rsidRPr="001A304E">
        <w:rPr>
          <w:rFonts w:ascii="Times New Roman" w:eastAsia="Times New Roman" w:hAnsi="Times New Roman" w:cs="Times New Roman"/>
          <w:sz w:val="28"/>
          <w:szCs w:val="28"/>
          <w:lang w:eastAsia="ru-RU"/>
        </w:rPr>
        <w:t xml:space="preserve">. получают 20 баллов. За повышение АД на каждые </w:t>
      </w:r>
      <w:smartTag w:uri="urn:schemas-microsoft-com:office:smarttags" w:element="metricconverter">
        <w:smartTagPr>
          <w:attr w:name="ProductID" w:val="10 мм"/>
        </w:smartTagPr>
        <w:r w:rsidRPr="001A304E">
          <w:rPr>
            <w:rFonts w:ascii="Times New Roman" w:eastAsia="Times New Roman" w:hAnsi="Times New Roman" w:cs="Times New Roman"/>
            <w:sz w:val="28"/>
            <w:szCs w:val="28"/>
            <w:lang w:eastAsia="ru-RU"/>
          </w:rPr>
          <w:t xml:space="preserve">10 </w:t>
        </w:r>
        <w:proofErr w:type="spellStart"/>
        <w:r w:rsidRPr="001A304E">
          <w:rPr>
            <w:rFonts w:ascii="Times New Roman" w:eastAsia="Times New Roman" w:hAnsi="Times New Roman" w:cs="Times New Roman"/>
            <w:sz w:val="28"/>
            <w:szCs w:val="28"/>
            <w:lang w:eastAsia="ru-RU"/>
          </w:rPr>
          <w:t>мм</w:t>
        </w:r>
      </w:smartTag>
      <w:proofErr w:type="gramStart"/>
      <w:r w:rsidRPr="001A304E">
        <w:rPr>
          <w:rFonts w:ascii="Times New Roman" w:eastAsia="Times New Roman" w:hAnsi="Times New Roman" w:cs="Times New Roman"/>
          <w:sz w:val="28"/>
          <w:szCs w:val="28"/>
          <w:lang w:eastAsia="ru-RU"/>
        </w:rPr>
        <w:t>.р</w:t>
      </w:r>
      <w:proofErr w:type="gramEnd"/>
      <w:r w:rsidRPr="001A304E">
        <w:rPr>
          <w:rFonts w:ascii="Times New Roman" w:eastAsia="Times New Roman" w:hAnsi="Times New Roman" w:cs="Times New Roman"/>
          <w:sz w:val="28"/>
          <w:szCs w:val="28"/>
          <w:lang w:eastAsia="ru-RU"/>
        </w:rPr>
        <w:t>т.ст</w:t>
      </w:r>
      <w:proofErr w:type="spellEnd"/>
      <w:r w:rsidRPr="001A304E">
        <w:rPr>
          <w:rFonts w:ascii="Times New Roman" w:eastAsia="Times New Roman" w:hAnsi="Times New Roman" w:cs="Times New Roman"/>
          <w:sz w:val="28"/>
          <w:szCs w:val="28"/>
          <w:lang w:eastAsia="ru-RU"/>
        </w:rPr>
        <w:t>. вычитается по 5 баллов.</w:t>
      </w:r>
    </w:p>
    <w:p w:rsidR="001A304E" w:rsidRPr="001A304E" w:rsidRDefault="001A304E" w:rsidP="001A304E">
      <w:pPr>
        <w:spacing w:after="0" w:line="360" w:lineRule="auto"/>
        <w:jc w:val="both"/>
        <w:rPr>
          <w:rFonts w:ascii="Times New Roman" w:eastAsia="Times New Roman" w:hAnsi="Times New Roman" w:cs="Times New Roman"/>
          <w:sz w:val="28"/>
          <w:szCs w:val="28"/>
          <w:lang w:eastAsia="ru-RU"/>
        </w:rPr>
      </w:pPr>
      <w:r w:rsidRPr="001A304E">
        <w:rPr>
          <w:rFonts w:ascii="Times New Roman" w:eastAsia="Times New Roman" w:hAnsi="Times New Roman" w:cs="Times New Roman"/>
          <w:sz w:val="28"/>
          <w:szCs w:val="28"/>
          <w:lang w:eastAsia="ru-RU"/>
        </w:rPr>
        <w:t>7. Жалобы: при наличии жалоб  баллы не начисляются, при отсутствии -5 баллов.</w:t>
      </w:r>
    </w:p>
    <w:p w:rsidR="001A304E" w:rsidRPr="001A304E" w:rsidRDefault="001A304E" w:rsidP="001A304E">
      <w:pPr>
        <w:spacing w:after="0" w:line="360" w:lineRule="auto"/>
        <w:jc w:val="both"/>
        <w:rPr>
          <w:rFonts w:ascii="Times New Roman" w:eastAsia="Times New Roman" w:hAnsi="Times New Roman" w:cs="Times New Roman"/>
          <w:sz w:val="28"/>
          <w:szCs w:val="28"/>
          <w:lang w:eastAsia="ru-RU"/>
        </w:rPr>
      </w:pPr>
      <w:r w:rsidRPr="001A304E">
        <w:rPr>
          <w:rFonts w:ascii="Times New Roman" w:eastAsia="Times New Roman" w:hAnsi="Times New Roman" w:cs="Times New Roman"/>
          <w:sz w:val="28"/>
          <w:szCs w:val="28"/>
          <w:lang w:eastAsia="ru-RU"/>
        </w:rPr>
        <w:t>Высокий уровень физических возможностей соответствует 75 баллам и более. Средний - 46-74 и низкий -45 и ниже.</w:t>
      </w:r>
    </w:p>
    <w:p w:rsidR="001A304E" w:rsidRPr="001A304E" w:rsidRDefault="001A304E" w:rsidP="001A304E">
      <w:pPr>
        <w:spacing w:after="0" w:line="360" w:lineRule="auto"/>
        <w:jc w:val="both"/>
        <w:rPr>
          <w:rFonts w:ascii="Times New Roman" w:eastAsia="Times New Roman" w:hAnsi="Times New Roman" w:cs="Times New Roman"/>
          <w:sz w:val="28"/>
          <w:szCs w:val="28"/>
          <w:lang w:eastAsia="ru-RU"/>
        </w:rPr>
      </w:pPr>
    </w:p>
    <w:p w:rsidR="001A304E" w:rsidRPr="001A304E" w:rsidRDefault="001A304E" w:rsidP="001A304E">
      <w:pPr>
        <w:spacing w:after="0" w:line="360" w:lineRule="auto"/>
        <w:jc w:val="both"/>
        <w:rPr>
          <w:rFonts w:ascii="Times New Roman" w:eastAsia="Times New Roman" w:hAnsi="Times New Roman" w:cs="Times New Roman"/>
          <w:sz w:val="28"/>
          <w:szCs w:val="28"/>
          <w:lang w:eastAsia="ru-RU"/>
        </w:rPr>
      </w:pPr>
      <w:r w:rsidRPr="001A304E">
        <w:rPr>
          <w:rFonts w:ascii="Times New Roman" w:eastAsia="Times New Roman" w:hAnsi="Times New Roman" w:cs="Times New Roman"/>
          <w:sz w:val="28"/>
          <w:szCs w:val="28"/>
          <w:lang w:eastAsia="ru-RU"/>
        </w:rPr>
        <w:t xml:space="preserve">                          Список рекомендуемой  литературы:</w:t>
      </w:r>
    </w:p>
    <w:p w:rsidR="001A304E" w:rsidRPr="001A304E" w:rsidRDefault="001A304E" w:rsidP="001A304E">
      <w:pPr>
        <w:spacing w:after="0" w:line="360" w:lineRule="auto"/>
        <w:jc w:val="both"/>
        <w:rPr>
          <w:rFonts w:ascii="Times New Roman" w:eastAsia="Times New Roman" w:hAnsi="Times New Roman" w:cs="Times New Roman"/>
          <w:sz w:val="28"/>
          <w:szCs w:val="28"/>
          <w:lang w:eastAsia="ru-RU"/>
        </w:rPr>
      </w:pPr>
      <w:r w:rsidRPr="001A304E">
        <w:rPr>
          <w:rFonts w:ascii="Times New Roman" w:eastAsia="Times New Roman" w:hAnsi="Times New Roman" w:cs="Times New Roman"/>
          <w:sz w:val="28"/>
          <w:szCs w:val="28"/>
          <w:lang w:eastAsia="ru-RU"/>
        </w:rPr>
        <w:t xml:space="preserve">1.  </w:t>
      </w:r>
      <w:proofErr w:type="spellStart"/>
      <w:r w:rsidRPr="001A304E">
        <w:rPr>
          <w:rFonts w:ascii="Times New Roman" w:eastAsia="Times New Roman" w:hAnsi="Times New Roman" w:cs="Times New Roman"/>
          <w:sz w:val="28"/>
          <w:szCs w:val="28"/>
          <w:lang w:eastAsia="ru-RU"/>
        </w:rPr>
        <w:t>Бальсевич</w:t>
      </w:r>
      <w:proofErr w:type="spellEnd"/>
      <w:r w:rsidRPr="001A304E">
        <w:rPr>
          <w:rFonts w:ascii="Times New Roman" w:eastAsia="Times New Roman" w:hAnsi="Times New Roman" w:cs="Times New Roman"/>
          <w:sz w:val="28"/>
          <w:szCs w:val="28"/>
          <w:lang w:eastAsia="ru-RU"/>
        </w:rPr>
        <w:t xml:space="preserve"> В.К. Физическая культура для всех и для каждого. М.,1988.</w:t>
      </w:r>
    </w:p>
    <w:p w:rsidR="001A304E" w:rsidRPr="001A304E" w:rsidRDefault="001A304E" w:rsidP="001A304E">
      <w:pPr>
        <w:spacing w:after="0" w:line="360" w:lineRule="auto"/>
        <w:jc w:val="both"/>
        <w:rPr>
          <w:rFonts w:ascii="Times New Roman" w:eastAsia="Times New Roman" w:hAnsi="Times New Roman" w:cs="Times New Roman"/>
          <w:sz w:val="28"/>
          <w:szCs w:val="28"/>
          <w:lang w:eastAsia="ru-RU"/>
        </w:rPr>
      </w:pPr>
      <w:r w:rsidRPr="001A304E">
        <w:rPr>
          <w:rFonts w:ascii="Times New Roman" w:eastAsia="Times New Roman" w:hAnsi="Times New Roman" w:cs="Times New Roman"/>
          <w:sz w:val="28"/>
          <w:szCs w:val="28"/>
          <w:lang w:eastAsia="ru-RU"/>
        </w:rPr>
        <w:t xml:space="preserve">2. Массовая физическая культура в вузе: Учебное пособие. И.Г. Бердников,         А.В. </w:t>
      </w:r>
      <w:proofErr w:type="spellStart"/>
      <w:r w:rsidRPr="001A304E">
        <w:rPr>
          <w:rFonts w:ascii="Times New Roman" w:eastAsia="Times New Roman" w:hAnsi="Times New Roman" w:cs="Times New Roman"/>
          <w:sz w:val="28"/>
          <w:szCs w:val="28"/>
          <w:lang w:eastAsia="ru-RU"/>
        </w:rPr>
        <w:t>Мачлеваный</w:t>
      </w:r>
      <w:proofErr w:type="spellEnd"/>
      <w:r w:rsidRPr="001A304E">
        <w:rPr>
          <w:rFonts w:ascii="Times New Roman" w:eastAsia="Times New Roman" w:hAnsi="Times New Roman" w:cs="Times New Roman"/>
          <w:sz w:val="28"/>
          <w:szCs w:val="28"/>
          <w:lang w:eastAsia="ru-RU"/>
        </w:rPr>
        <w:t xml:space="preserve">, В.Н. Максимова и др.; Под редакцией: В.А. Маслякова, В.С. </w:t>
      </w:r>
      <w:proofErr w:type="spellStart"/>
      <w:r w:rsidRPr="001A304E">
        <w:rPr>
          <w:rFonts w:ascii="Times New Roman" w:eastAsia="Times New Roman" w:hAnsi="Times New Roman" w:cs="Times New Roman"/>
          <w:sz w:val="28"/>
          <w:szCs w:val="28"/>
          <w:lang w:eastAsia="ru-RU"/>
        </w:rPr>
        <w:t>Матяжева</w:t>
      </w:r>
      <w:proofErr w:type="spellEnd"/>
      <w:r w:rsidRPr="001A304E">
        <w:rPr>
          <w:rFonts w:ascii="Times New Roman" w:eastAsia="Times New Roman" w:hAnsi="Times New Roman" w:cs="Times New Roman"/>
          <w:sz w:val="28"/>
          <w:szCs w:val="28"/>
          <w:lang w:eastAsia="ru-RU"/>
        </w:rPr>
        <w:t xml:space="preserve">. М.: Высшая школа, 1991. </w:t>
      </w:r>
    </w:p>
    <w:p w:rsidR="001A304E" w:rsidRPr="001A304E" w:rsidRDefault="001A304E" w:rsidP="001A304E">
      <w:pPr>
        <w:spacing w:after="0" w:line="360" w:lineRule="auto"/>
        <w:jc w:val="both"/>
        <w:rPr>
          <w:rFonts w:ascii="Times New Roman" w:eastAsia="Times New Roman" w:hAnsi="Times New Roman" w:cs="Times New Roman"/>
          <w:sz w:val="28"/>
          <w:szCs w:val="28"/>
          <w:lang w:eastAsia="ru-RU"/>
        </w:rPr>
      </w:pPr>
      <w:r w:rsidRPr="001A304E">
        <w:rPr>
          <w:rFonts w:ascii="Times New Roman" w:eastAsia="Times New Roman" w:hAnsi="Times New Roman" w:cs="Times New Roman"/>
          <w:sz w:val="28"/>
          <w:szCs w:val="28"/>
          <w:lang w:eastAsia="ru-RU"/>
        </w:rPr>
        <w:t>3. Макарова Г.А. Спортивная медицина. Учебник.  Советский спорт, М., 2004.</w:t>
      </w:r>
    </w:p>
    <w:p w:rsidR="001A304E" w:rsidRPr="001A304E" w:rsidRDefault="001A304E" w:rsidP="001A304E">
      <w:pPr>
        <w:spacing w:after="0" w:line="360" w:lineRule="auto"/>
        <w:jc w:val="both"/>
        <w:rPr>
          <w:rFonts w:ascii="Times New Roman" w:eastAsia="Times New Roman" w:hAnsi="Times New Roman" w:cs="Times New Roman"/>
          <w:sz w:val="28"/>
          <w:szCs w:val="28"/>
          <w:lang w:eastAsia="ru-RU"/>
        </w:rPr>
      </w:pPr>
    </w:p>
    <w:p w:rsidR="001A304E" w:rsidRPr="001A304E" w:rsidRDefault="001A304E" w:rsidP="001A304E">
      <w:pPr>
        <w:spacing w:after="0" w:line="360" w:lineRule="auto"/>
        <w:jc w:val="both"/>
        <w:rPr>
          <w:rFonts w:ascii="Times New Roman" w:eastAsia="Times New Roman" w:hAnsi="Times New Roman" w:cs="Times New Roman"/>
          <w:sz w:val="28"/>
          <w:szCs w:val="28"/>
          <w:lang w:eastAsia="ru-RU"/>
        </w:rPr>
      </w:pPr>
    </w:p>
    <w:p w:rsidR="001A304E" w:rsidRPr="001A304E" w:rsidRDefault="001A304E" w:rsidP="001A304E">
      <w:pPr>
        <w:spacing w:after="0" w:line="360" w:lineRule="auto"/>
        <w:jc w:val="both"/>
        <w:rPr>
          <w:rFonts w:ascii="Times New Roman" w:eastAsia="Times New Roman" w:hAnsi="Times New Roman" w:cs="Times New Roman"/>
          <w:sz w:val="28"/>
          <w:szCs w:val="28"/>
          <w:lang w:eastAsia="ru-RU"/>
        </w:rPr>
      </w:pPr>
    </w:p>
    <w:p w:rsidR="001A304E" w:rsidRPr="001A304E" w:rsidRDefault="001A304E" w:rsidP="001A304E">
      <w:pPr>
        <w:spacing w:after="0" w:line="360" w:lineRule="auto"/>
        <w:jc w:val="both"/>
        <w:rPr>
          <w:rFonts w:ascii="Times New Roman" w:eastAsia="Times New Roman" w:hAnsi="Times New Roman" w:cs="Times New Roman"/>
          <w:sz w:val="28"/>
          <w:szCs w:val="28"/>
          <w:lang w:eastAsia="ru-RU"/>
        </w:rPr>
      </w:pPr>
    </w:p>
    <w:p w:rsidR="001A304E" w:rsidRPr="001A304E" w:rsidRDefault="001A304E" w:rsidP="001A304E">
      <w:pPr>
        <w:spacing w:after="0" w:line="360" w:lineRule="auto"/>
        <w:jc w:val="both"/>
        <w:rPr>
          <w:rFonts w:ascii="Times New Roman" w:eastAsia="Times New Roman" w:hAnsi="Times New Roman" w:cs="Times New Roman"/>
          <w:sz w:val="28"/>
          <w:szCs w:val="28"/>
          <w:lang w:eastAsia="ru-RU"/>
        </w:rPr>
      </w:pPr>
    </w:p>
    <w:p w:rsidR="001A304E" w:rsidRPr="001A304E" w:rsidRDefault="001A304E" w:rsidP="001A304E">
      <w:pPr>
        <w:spacing w:after="0" w:line="360" w:lineRule="auto"/>
        <w:jc w:val="both"/>
        <w:rPr>
          <w:rFonts w:ascii="Times New Roman" w:eastAsia="Times New Roman" w:hAnsi="Times New Roman" w:cs="Times New Roman"/>
          <w:sz w:val="28"/>
          <w:szCs w:val="28"/>
          <w:lang w:eastAsia="ru-RU"/>
        </w:rPr>
      </w:pPr>
    </w:p>
    <w:p w:rsidR="001A304E" w:rsidRPr="001A304E" w:rsidRDefault="001A304E" w:rsidP="001A304E">
      <w:pPr>
        <w:spacing w:after="0" w:line="360" w:lineRule="auto"/>
        <w:jc w:val="both"/>
        <w:rPr>
          <w:rFonts w:ascii="Times New Roman" w:eastAsia="Times New Roman" w:hAnsi="Times New Roman" w:cs="Times New Roman"/>
          <w:sz w:val="28"/>
          <w:szCs w:val="28"/>
          <w:lang w:eastAsia="ru-RU"/>
        </w:rPr>
      </w:pPr>
    </w:p>
    <w:p w:rsidR="001A304E" w:rsidRPr="001A304E" w:rsidRDefault="001A304E" w:rsidP="001A304E">
      <w:pPr>
        <w:spacing w:after="0" w:line="360" w:lineRule="auto"/>
        <w:jc w:val="both"/>
        <w:rPr>
          <w:rFonts w:ascii="Times New Roman" w:eastAsia="Times New Roman" w:hAnsi="Times New Roman" w:cs="Times New Roman"/>
          <w:sz w:val="28"/>
          <w:szCs w:val="28"/>
          <w:lang w:eastAsia="ru-RU"/>
        </w:rPr>
      </w:pPr>
    </w:p>
    <w:p w:rsidR="001A304E" w:rsidRPr="001A304E" w:rsidRDefault="001A304E" w:rsidP="001A304E">
      <w:pPr>
        <w:spacing w:after="0" w:line="360" w:lineRule="auto"/>
        <w:jc w:val="both"/>
        <w:rPr>
          <w:rFonts w:ascii="Times New Roman" w:eastAsia="Times New Roman" w:hAnsi="Times New Roman" w:cs="Times New Roman"/>
          <w:sz w:val="28"/>
          <w:szCs w:val="28"/>
          <w:lang w:eastAsia="ru-RU"/>
        </w:rPr>
      </w:pPr>
    </w:p>
    <w:p w:rsidR="001A304E" w:rsidRPr="001A304E" w:rsidRDefault="001A304E" w:rsidP="001A304E">
      <w:pPr>
        <w:spacing w:after="0" w:line="360" w:lineRule="auto"/>
        <w:jc w:val="both"/>
        <w:rPr>
          <w:rFonts w:ascii="Times New Roman" w:eastAsia="Times New Roman" w:hAnsi="Times New Roman" w:cs="Times New Roman"/>
          <w:sz w:val="28"/>
          <w:szCs w:val="28"/>
          <w:lang w:eastAsia="ru-RU"/>
        </w:rPr>
      </w:pPr>
    </w:p>
    <w:p w:rsidR="001A304E" w:rsidRPr="001A304E" w:rsidRDefault="001A304E" w:rsidP="001A304E">
      <w:pPr>
        <w:spacing w:after="0" w:line="360" w:lineRule="auto"/>
        <w:jc w:val="both"/>
        <w:rPr>
          <w:rFonts w:ascii="Times New Roman" w:eastAsia="Times New Roman" w:hAnsi="Times New Roman" w:cs="Times New Roman"/>
          <w:sz w:val="28"/>
          <w:szCs w:val="28"/>
          <w:lang w:eastAsia="ru-RU"/>
        </w:rPr>
      </w:pPr>
    </w:p>
    <w:p w:rsidR="001A304E" w:rsidRPr="001A304E" w:rsidRDefault="001A304E" w:rsidP="001A304E">
      <w:pPr>
        <w:spacing w:after="0" w:line="360" w:lineRule="auto"/>
        <w:jc w:val="both"/>
        <w:rPr>
          <w:rFonts w:ascii="Times New Roman" w:eastAsia="Times New Roman" w:hAnsi="Times New Roman" w:cs="Times New Roman"/>
          <w:sz w:val="28"/>
          <w:szCs w:val="28"/>
          <w:lang w:eastAsia="ru-RU"/>
        </w:rPr>
      </w:pPr>
    </w:p>
    <w:p w:rsidR="001A304E" w:rsidRPr="001A304E" w:rsidRDefault="001A304E" w:rsidP="001A304E">
      <w:pPr>
        <w:spacing w:after="0" w:line="360" w:lineRule="auto"/>
        <w:jc w:val="both"/>
        <w:rPr>
          <w:rFonts w:ascii="Times New Roman" w:eastAsia="Times New Roman" w:hAnsi="Times New Roman" w:cs="Times New Roman"/>
          <w:sz w:val="28"/>
          <w:szCs w:val="28"/>
          <w:lang w:eastAsia="ru-RU"/>
        </w:rPr>
      </w:pPr>
    </w:p>
    <w:p w:rsidR="001A304E" w:rsidRPr="001A304E" w:rsidRDefault="001A304E" w:rsidP="001A304E">
      <w:pPr>
        <w:spacing w:after="0" w:line="360" w:lineRule="auto"/>
        <w:jc w:val="both"/>
        <w:rPr>
          <w:rFonts w:ascii="Times New Roman" w:eastAsia="Times New Roman" w:hAnsi="Times New Roman" w:cs="Times New Roman"/>
          <w:sz w:val="28"/>
          <w:szCs w:val="28"/>
          <w:lang w:eastAsia="ru-RU"/>
        </w:rPr>
      </w:pPr>
    </w:p>
    <w:p w:rsidR="001A304E" w:rsidRPr="001A304E" w:rsidRDefault="001A304E" w:rsidP="001A304E">
      <w:pPr>
        <w:spacing w:after="0" w:line="360" w:lineRule="auto"/>
        <w:jc w:val="both"/>
        <w:rPr>
          <w:rFonts w:ascii="Times New Roman" w:eastAsia="Times New Roman" w:hAnsi="Times New Roman" w:cs="Times New Roman"/>
          <w:sz w:val="28"/>
          <w:szCs w:val="28"/>
          <w:lang w:eastAsia="ru-RU"/>
        </w:rPr>
      </w:pPr>
    </w:p>
    <w:p w:rsidR="001A304E" w:rsidRPr="001A304E" w:rsidRDefault="001A304E" w:rsidP="001A304E">
      <w:pPr>
        <w:spacing w:after="0" w:line="360" w:lineRule="auto"/>
        <w:jc w:val="both"/>
        <w:rPr>
          <w:rFonts w:ascii="Times New Roman" w:eastAsia="Times New Roman" w:hAnsi="Times New Roman" w:cs="Times New Roman"/>
          <w:sz w:val="28"/>
          <w:szCs w:val="28"/>
          <w:lang w:eastAsia="ru-RU"/>
        </w:rPr>
      </w:pPr>
    </w:p>
    <w:p w:rsidR="001A304E" w:rsidRPr="001A304E" w:rsidRDefault="001A304E" w:rsidP="001A304E">
      <w:pPr>
        <w:spacing w:after="0" w:line="360" w:lineRule="auto"/>
        <w:jc w:val="both"/>
        <w:rPr>
          <w:rFonts w:ascii="Times New Roman" w:eastAsia="Times New Roman" w:hAnsi="Times New Roman" w:cs="Times New Roman"/>
          <w:sz w:val="28"/>
          <w:szCs w:val="28"/>
          <w:lang w:eastAsia="ru-RU"/>
        </w:rPr>
      </w:pPr>
    </w:p>
    <w:p w:rsidR="001A304E" w:rsidRPr="001A304E" w:rsidRDefault="001A304E" w:rsidP="001A304E">
      <w:pPr>
        <w:spacing w:after="0" w:line="360" w:lineRule="auto"/>
        <w:jc w:val="center"/>
        <w:rPr>
          <w:rFonts w:ascii="Times New Roman" w:eastAsia="Times New Roman" w:hAnsi="Times New Roman" w:cs="Times New Roman"/>
          <w:sz w:val="28"/>
          <w:szCs w:val="28"/>
          <w:lang w:eastAsia="ru-RU"/>
        </w:rPr>
      </w:pPr>
    </w:p>
    <w:p w:rsidR="001A304E" w:rsidRPr="001A304E" w:rsidRDefault="001A304E" w:rsidP="001A304E">
      <w:pPr>
        <w:spacing w:after="0" w:line="360" w:lineRule="auto"/>
        <w:jc w:val="center"/>
        <w:rPr>
          <w:rFonts w:ascii="Times New Roman" w:eastAsia="Times New Roman" w:hAnsi="Times New Roman" w:cs="Times New Roman"/>
          <w:sz w:val="28"/>
          <w:szCs w:val="28"/>
          <w:lang w:eastAsia="ru-RU"/>
        </w:rPr>
      </w:pPr>
    </w:p>
    <w:p w:rsidR="001A304E" w:rsidRPr="001A304E" w:rsidRDefault="001A304E" w:rsidP="001A304E">
      <w:pPr>
        <w:spacing w:after="0" w:line="360" w:lineRule="auto"/>
        <w:jc w:val="center"/>
        <w:rPr>
          <w:rFonts w:ascii="Times New Roman" w:eastAsia="Times New Roman" w:hAnsi="Times New Roman" w:cs="Times New Roman"/>
          <w:sz w:val="28"/>
          <w:szCs w:val="28"/>
          <w:lang w:eastAsia="ru-RU"/>
        </w:rPr>
      </w:pPr>
    </w:p>
    <w:sectPr w:rsidR="001A304E" w:rsidRPr="001A304E" w:rsidSect="008A1306">
      <w:pgSz w:w="11907" w:h="16839" w:code="9"/>
      <w:pgMar w:top="1134" w:right="851"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Arial Unicode MS"/>
    <w:charset w:val="CC"/>
    <w:family w:val="auto"/>
    <w:pitch w:val="default"/>
    <w:sig w:usb0="00000000" w:usb1="00000000" w:usb2="00000000" w:usb3="00000000" w:csb0="0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D7ECFA60"/>
    <w:lvl w:ilvl="0">
      <w:numFmt w:val="decimal"/>
      <w:lvlText w:val="*"/>
      <w:lvlJc w:val="left"/>
    </w:lvl>
  </w:abstractNum>
  <w:abstractNum w:abstractNumId="1">
    <w:nsid w:val="00000001"/>
    <w:multiLevelType w:val="multilevel"/>
    <w:tmpl w:val="00000001"/>
    <w:name w:val="WW8Num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0000002"/>
    <w:multiLevelType w:val="singleLevel"/>
    <w:tmpl w:val="00000002"/>
    <w:name w:val="WW8Num2"/>
    <w:lvl w:ilvl="0">
      <w:start w:val="1"/>
      <w:numFmt w:val="decimal"/>
      <w:lvlText w:val="(%1)"/>
      <w:lvlJc w:val="left"/>
      <w:pPr>
        <w:tabs>
          <w:tab w:val="num" w:pos="900"/>
        </w:tabs>
        <w:ind w:left="900" w:hanging="360"/>
      </w:pPr>
    </w:lvl>
  </w:abstractNum>
  <w:abstractNum w:abstractNumId="3">
    <w:nsid w:val="00000003"/>
    <w:multiLevelType w:val="multilevel"/>
    <w:tmpl w:val="00000003"/>
    <w:name w:val="WW8Num3"/>
    <w:lvl w:ilvl="0">
      <w:start w:val="1"/>
      <w:numFmt w:val="decimal"/>
      <w:lvlText w:val="%1."/>
      <w:lvlJc w:val="left"/>
      <w:pPr>
        <w:tabs>
          <w:tab w:val="num" w:pos="720"/>
        </w:tabs>
        <w:ind w:left="720" w:hanging="360"/>
      </w:pPr>
    </w:lvl>
    <w:lvl w:ilvl="1">
      <w:start w:val="4"/>
      <w:numFmt w:val="bullet"/>
      <w:lvlText w:val="-"/>
      <w:lvlJc w:val="left"/>
      <w:pPr>
        <w:tabs>
          <w:tab w:val="num" w:pos="1440"/>
        </w:tabs>
        <w:ind w:left="1440" w:hanging="360"/>
      </w:pPr>
      <w:rPr>
        <w:rFonts w:ascii="Times New Roman" w:hAnsi="Times New Roman" w:cs="Times New Roman"/>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4">
    <w:nsid w:val="00000004"/>
    <w:multiLevelType w:val="singleLevel"/>
    <w:tmpl w:val="00000004"/>
    <w:name w:val="WW8Num4"/>
    <w:lvl w:ilvl="0">
      <w:start w:val="1"/>
      <w:numFmt w:val="decimal"/>
      <w:lvlText w:val="(%1)"/>
      <w:lvlJc w:val="left"/>
      <w:pPr>
        <w:tabs>
          <w:tab w:val="num" w:pos="900"/>
        </w:tabs>
        <w:ind w:left="900" w:hanging="360"/>
      </w:pPr>
    </w:lvl>
  </w:abstractNum>
  <w:abstractNum w:abstractNumId="5">
    <w:nsid w:val="00000005"/>
    <w:multiLevelType w:val="multilevel"/>
    <w:tmpl w:val="00000005"/>
    <w:name w:val="WW8Num5"/>
    <w:lvl w:ilvl="0">
      <w:start w:val="11"/>
      <w:numFmt w:val="decimal"/>
      <w:lvlText w:val="%1."/>
      <w:lvlJc w:val="left"/>
      <w:pPr>
        <w:tabs>
          <w:tab w:val="num" w:pos="960"/>
        </w:tabs>
        <w:ind w:left="960" w:hanging="420"/>
      </w:pPr>
    </w:lvl>
    <w:lvl w:ilvl="1">
      <w:numFmt w:val="none"/>
      <w:lvlText w:val=""/>
      <w:lvlJc w:val="left"/>
      <w:pPr>
        <w:tabs>
          <w:tab w:val="num" w:pos="360"/>
        </w:tabs>
        <w:ind w:left="0" w:firstLine="0"/>
      </w:pPr>
    </w:lvl>
    <w:lvl w:ilvl="2">
      <w:numFmt w:val="none"/>
      <w:lvlText w:val=""/>
      <w:lvlJc w:val="left"/>
      <w:pPr>
        <w:tabs>
          <w:tab w:val="num" w:pos="360"/>
        </w:tabs>
        <w:ind w:left="0" w:firstLine="0"/>
      </w:pPr>
    </w:lvl>
    <w:lvl w:ilvl="3">
      <w:numFmt w:val="none"/>
      <w:lvlText w:val=""/>
      <w:lvlJc w:val="left"/>
      <w:pPr>
        <w:tabs>
          <w:tab w:val="num" w:pos="360"/>
        </w:tabs>
        <w:ind w:left="0" w:firstLine="0"/>
      </w:pPr>
    </w:lvl>
    <w:lvl w:ilvl="4">
      <w:numFmt w:val="none"/>
      <w:lvlText w:val=""/>
      <w:lvlJc w:val="left"/>
      <w:pPr>
        <w:tabs>
          <w:tab w:val="num" w:pos="360"/>
        </w:tabs>
        <w:ind w:left="0" w:firstLine="0"/>
      </w:pPr>
    </w:lvl>
    <w:lvl w:ilvl="5">
      <w:numFmt w:val="none"/>
      <w:lvlText w:val=""/>
      <w:lvlJc w:val="left"/>
      <w:pPr>
        <w:tabs>
          <w:tab w:val="num" w:pos="360"/>
        </w:tabs>
        <w:ind w:left="0" w:firstLine="0"/>
      </w:pPr>
    </w:lvl>
    <w:lvl w:ilvl="6">
      <w:numFmt w:val="none"/>
      <w:lvlText w:val=""/>
      <w:lvlJc w:val="left"/>
      <w:pPr>
        <w:tabs>
          <w:tab w:val="num" w:pos="360"/>
        </w:tabs>
        <w:ind w:left="0" w:firstLine="0"/>
      </w:pPr>
    </w:lvl>
    <w:lvl w:ilvl="7">
      <w:numFmt w:val="none"/>
      <w:lvlText w:val=""/>
      <w:lvlJc w:val="left"/>
      <w:pPr>
        <w:tabs>
          <w:tab w:val="num" w:pos="360"/>
        </w:tabs>
        <w:ind w:left="0" w:firstLine="0"/>
      </w:pPr>
    </w:lvl>
    <w:lvl w:ilvl="8">
      <w:numFmt w:val="none"/>
      <w:lvlText w:val=""/>
      <w:lvlJc w:val="left"/>
      <w:pPr>
        <w:tabs>
          <w:tab w:val="num" w:pos="360"/>
        </w:tabs>
        <w:ind w:left="0" w:firstLine="0"/>
      </w:pPr>
    </w:lvl>
  </w:abstractNum>
  <w:abstractNum w:abstractNumId="6">
    <w:nsid w:val="00000006"/>
    <w:multiLevelType w:val="multilevel"/>
    <w:tmpl w:val="00000006"/>
    <w:name w:val="WW8Num6"/>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nsid w:val="00000007"/>
    <w:multiLevelType w:val="singleLevel"/>
    <w:tmpl w:val="00000007"/>
    <w:name w:val="WW8Num7"/>
    <w:lvl w:ilvl="0">
      <w:start w:val="1"/>
      <w:numFmt w:val="decimal"/>
      <w:lvlText w:val="(%1)"/>
      <w:lvlJc w:val="left"/>
      <w:pPr>
        <w:tabs>
          <w:tab w:val="num" w:pos="1260"/>
        </w:tabs>
        <w:ind w:left="1260" w:hanging="360"/>
      </w:pPr>
    </w:lvl>
  </w:abstractNum>
  <w:abstractNum w:abstractNumId="8">
    <w:nsid w:val="00000008"/>
    <w:multiLevelType w:val="multilevel"/>
    <w:tmpl w:val="00000008"/>
    <w:name w:val="WW8Num8"/>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9">
    <w:nsid w:val="00000009"/>
    <w:multiLevelType w:val="multilevel"/>
    <w:tmpl w:val="00000009"/>
    <w:name w:val="WW8Num9"/>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10">
    <w:nsid w:val="0000000A"/>
    <w:multiLevelType w:val="multilevel"/>
    <w:tmpl w:val="0000000A"/>
    <w:name w:val="WW8Num10"/>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11">
    <w:nsid w:val="0000000B"/>
    <w:multiLevelType w:val="multilevel"/>
    <w:tmpl w:val="0000000B"/>
    <w:name w:val="WW8Num11"/>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12">
    <w:nsid w:val="0000000C"/>
    <w:multiLevelType w:val="multilevel"/>
    <w:tmpl w:val="0000000C"/>
    <w:lvl w:ilvl="0">
      <w:start w:val="1"/>
      <w:numFmt w:val="decimal"/>
      <w:lvlText w:val="%1."/>
      <w:lvlJc w:val="left"/>
      <w:pPr>
        <w:tabs>
          <w:tab w:val="num" w:pos="720"/>
        </w:tabs>
        <w:ind w:left="720" w:hanging="360"/>
      </w:pPr>
    </w:lvl>
    <w:lvl w:ilvl="1">
      <w:start w:val="21"/>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3">
    <w:nsid w:val="0000000D"/>
    <w:multiLevelType w:val="multilevel"/>
    <w:tmpl w:val="0000000D"/>
    <w:name w:val="WW8Num1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14">
    <w:nsid w:val="0000000E"/>
    <w:multiLevelType w:val="multilevel"/>
    <w:tmpl w:val="0000000E"/>
    <w:name w:val="WW8Num1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
    <w:nsid w:val="0000000F"/>
    <w:multiLevelType w:val="multilevel"/>
    <w:tmpl w:val="0000000F"/>
    <w:name w:val="WW8Num15"/>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
    <w:nsid w:val="00000010"/>
    <w:multiLevelType w:val="multilevel"/>
    <w:tmpl w:val="00000010"/>
    <w:name w:val="WW8Num16"/>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17">
    <w:nsid w:val="00000011"/>
    <w:multiLevelType w:val="multilevel"/>
    <w:tmpl w:val="00000011"/>
    <w:name w:val="WW8Num18"/>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18">
    <w:nsid w:val="00000013"/>
    <w:multiLevelType w:val="multilevel"/>
    <w:tmpl w:val="0000001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9">
    <w:nsid w:val="00000014"/>
    <w:multiLevelType w:val="multilevel"/>
    <w:tmpl w:val="00000014"/>
    <w:lvl w:ilvl="0">
      <w:start w:val="2"/>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0">
    <w:nsid w:val="01264CD3"/>
    <w:multiLevelType w:val="hybridMultilevel"/>
    <w:tmpl w:val="2F26316C"/>
    <w:lvl w:ilvl="0" w:tplc="5BEE2344">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1">
    <w:nsid w:val="09A23E39"/>
    <w:multiLevelType w:val="multilevel"/>
    <w:tmpl w:val="1278CB88"/>
    <w:lvl w:ilvl="0">
      <w:start w:val="1"/>
      <w:numFmt w:val="decimal"/>
      <w:lvlText w:val="%1."/>
      <w:lvlJc w:val="left"/>
      <w:pPr>
        <w:tabs>
          <w:tab w:val="num" w:pos="720"/>
        </w:tabs>
        <w:ind w:left="720" w:hanging="360"/>
      </w:pPr>
      <w:rPr>
        <w:rFonts w:hint="default"/>
      </w:rPr>
    </w:lvl>
    <w:lvl w:ilvl="1">
      <w:start w:val="4"/>
      <w:numFmt w:val="decimal"/>
      <w:isLgl/>
      <w:lvlText w:val="%1.%2"/>
      <w:lvlJc w:val="left"/>
      <w:pPr>
        <w:tabs>
          <w:tab w:val="num" w:pos="2771"/>
        </w:tabs>
        <w:ind w:left="2771" w:hanging="360"/>
      </w:pPr>
      <w:rPr>
        <w:rFonts w:hint="default"/>
      </w:rPr>
    </w:lvl>
    <w:lvl w:ilvl="2">
      <w:start w:val="1"/>
      <w:numFmt w:val="decimal"/>
      <w:isLgl/>
      <w:lvlText w:val="%1.%2.%3"/>
      <w:lvlJc w:val="left"/>
      <w:pPr>
        <w:tabs>
          <w:tab w:val="num" w:pos="5700"/>
        </w:tabs>
        <w:ind w:left="5700" w:hanging="720"/>
      </w:pPr>
      <w:rPr>
        <w:rFonts w:hint="default"/>
      </w:rPr>
    </w:lvl>
    <w:lvl w:ilvl="3">
      <w:start w:val="1"/>
      <w:numFmt w:val="decimal"/>
      <w:isLgl/>
      <w:lvlText w:val="%1.%2.%3.%4"/>
      <w:lvlJc w:val="left"/>
      <w:pPr>
        <w:tabs>
          <w:tab w:val="num" w:pos="8370"/>
        </w:tabs>
        <w:ind w:left="8370" w:hanging="1080"/>
      </w:pPr>
      <w:rPr>
        <w:rFonts w:hint="default"/>
      </w:rPr>
    </w:lvl>
    <w:lvl w:ilvl="4">
      <w:start w:val="1"/>
      <w:numFmt w:val="decimal"/>
      <w:isLgl/>
      <w:lvlText w:val="%1.%2.%3.%4.%5"/>
      <w:lvlJc w:val="left"/>
      <w:pPr>
        <w:tabs>
          <w:tab w:val="num" w:pos="10680"/>
        </w:tabs>
        <w:ind w:left="10680" w:hanging="1080"/>
      </w:pPr>
      <w:rPr>
        <w:rFonts w:hint="default"/>
      </w:rPr>
    </w:lvl>
    <w:lvl w:ilvl="5">
      <w:start w:val="1"/>
      <w:numFmt w:val="decimal"/>
      <w:isLgl/>
      <w:lvlText w:val="%1.%2.%3.%4.%5.%6"/>
      <w:lvlJc w:val="left"/>
      <w:pPr>
        <w:tabs>
          <w:tab w:val="num" w:pos="13350"/>
        </w:tabs>
        <w:ind w:left="13350" w:hanging="1440"/>
      </w:pPr>
      <w:rPr>
        <w:rFonts w:hint="default"/>
      </w:rPr>
    </w:lvl>
    <w:lvl w:ilvl="6">
      <w:start w:val="1"/>
      <w:numFmt w:val="decimal"/>
      <w:isLgl/>
      <w:lvlText w:val="%1.%2.%3.%4.%5.%6.%7"/>
      <w:lvlJc w:val="left"/>
      <w:pPr>
        <w:tabs>
          <w:tab w:val="num" w:pos="15660"/>
        </w:tabs>
        <w:ind w:left="15660" w:hanging="1440"/>
      </w:pPr>
      <w:rPr>
        <w:rFonts w:hint="default"/>
      </w:rPr>
    </w:lvl>
    <w:lvl w:ilvl="7">
      <w:start w:val="1"/>
      <w:numFmt w:val="decimal"/>
      <w:isLgl/>
      <w:lvlText w:val="%1.%2.%3.%4.%5.%6.%7.%8"/>
      <w:lvlJc w:val="left"/>
      <w:pPr>
        <w:tabs>
          <w:tab w:val="num" w:pos="18330"/>
        </w:tabs>
        <w:ind w:left="18330" w:hanging="1800"/>
      </w:pPr>
      <w:rPr>
        <w:rFonts w:hint="default"/>
      </w:rPr>
    </w:lvl>
    <w:lvl w:ilvl="8">
      <w:start w:val="1"/>
      <w:numFmt w:val="decimal"/>
      <w:isLgl/>
      <w:lvlText w:val="%1.%2.%3.%4.%5.%6.%7.%8.%9"/>
      <w:lvlJc w:val="left"/>
      <w:pPr>
        <w:tabs>
          <w:tab w:val="num" w:pos="21000"/>
        </w:tabs>
        <w:ind w:left="21000" w:hanging="2160"/>
      </w:pPr>
      <w:rPr>
        <w:rFonts w:hint="default"/>
      </w:rPr>
    </w:lvl>
  </w:abstractNum>
  <w:abstractNum w:abstractNumId="22">
    <w:nsid w:val="17F00983"/>
    <w:multiLevelType w:val="singleLevel"/>
    <w:tmpl w:val="17849E5E"/>
    <w:lvl w:ilvl="0">
      <w:start w:val="1"/>
      <w:numFmt w:val="decimal"/>
      <w:lvlText w:val="%1."/>
      <w:legacy w:legacy="1" w:legacySpace="0" w:legacyIndent="187"/>
      <w:lvlJc w:val="left"/>
      <w:rPr>
        <w:rFonts w:ascii="Times New Roman" w:hAnsi="Times New Roman" w:hint="default"/>
      </w:rPr>
    </w:lvl>
  </w:abstractNum>
  <w:abstractNum w:abstractNumId="23">
    <w:nsid w:val="232C7ABE"/>
    <w:multiLevelType w:val="hybridMultilevel"/>
    <w:tmpl w:val="51687452"/>
    <w:lvl w:ilvl="0" w:tplc="DD8CE074">
      <w:start w:val="1"/>
      <w:numFmt w:val="decimal"/>
      <w:lvlText w:val="%1."/>
      <w:lvlJc w:val="left"/>
      <w:pPr>
        <w:tabs>
          <w:tab w:val="num" w:pos="750"/>
        </w:tabs>
        <w:ind w:left="750" w:hanging="39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nsid w:val="27A46587"/>
    <w:multiLevelType w:val="singleLevel"/>
    <w:tmpl w:val="74960F78"/>
    <w:lvl w:ilvl="0">
      <w:start w:val="1"/>
      <w:numFmt w:val="decimal"/>
      <w:lvlText w:val="%1)"/>
      <w:legacy w:legacy="1" w:legacySpace="0" w:legacyIndent="207"/>
      <w:lvlJc w:val="left"/>
      <w:rPr>
        <w:rFonts w:ascii="Times New Roman" w:hAnsi="Times New Roman" w:hint="default"/>
      </w:rPr>
    </w:lvl>
  </w:abstractNum>
  <w:abstractNum w:abstractNumId="25">
    <w:nsid w:val="2E8C5C20"/>
    <w:multiLevelType w:val="multilevel"/>
    <w:tmpl w:val="9C90ABAE"/>
    <w:lvl w:ilvl="0">
      <w:start w:val="1"/>
      <w:numFmt w:val="decimal"/>
      <w:lvlText w:val="%1."/>
      <w:lvlJc w:val="left"/>
      <w:pPr>
        <w:tabs>
          <w:tab w:val="num" w:pos="930"/>
        </w:tabs>
        <w:ind w:left="930" w:hanging="570"/>
      </w:pPr>
      <w:rPr>
        <w:rFonts w:hint="default"/>
      </w:rPr>
    </w:lvl>
    <w:lvl w:ilvl="1">
      <w:start w:val="3"/>
      <w:numFmt w:val="decimal"/>
      <w:isLgl/>
      <w:lvlText w:val="%1.%2"/>
      <w:lvlJc w:val="left"/>
      <w:pPr>
        <w:tabs>
          <w:tab w:val="num" w:pos="2415"/>
        </w:tabs>
        <w:ind w:left="2415" w:hanging="360"/>
      </w:pPr>
      <w:rPr>
        <w:rFonts w:hint="default"/>
      </w:rPr>
    </w:lvl>
    <w:lvl w:ilvl="2">
      <w:start w:val="1"/>
      <w:numFmt w:val="decimal"/>
      <w:isLgl/>
      <w:lvlText w:val="%1.%2.%3"/>
      <w:lvlJc w:val="left"/>
      <w:pPr>
        <w:tabs>
          <w:tab w:val="num" w:pos="4470"/>
        </w:tabs>
        <w:ind w:left="4470" w:hanging="720"/>
      </w:pPr>
      <w:rPr>
        <w:rFonts w:hint="default"/>
      </w:rPr>
    </w:lvl>
    <w:lvl w:ilvl="3">
      <w:start w:val="1"/>
      <w:numFmt w:val="decimal"/>
      <w:isLgl/>
      <w:lvlText w:val="%1.%2.%3.%4"/>
      <w:lvlJc w:val="left"/>
      <w:pPr>
        <w:tabs>
          <w:tab w:val="num" w:pos="6525"/>
        </w:tabs>
        <w:ind w:left="6525" w:hanging="1080"/>
      </w:pPr>
      <w:rPr>
        <w:rFonts w:hint="default"/>
      </w:rPr>
    </w:lvl>
    <w:lvl w:ilvl="4">
      <w:start w:val="1"/>
      <w:numFmt w:val="decimal"/>
      <w:isLgl/>
      <w:lvlText w:val="%1.%2.%3.%4.%5"/>
      <w:lvlJc w:val="left"/>
      <w:pPr>
        <w:tabs>
          <w:tab w:val="num" w:pos="8220"/>
        </w:tabs>
        <w:ind w:left="8220" w:hanging="1080"/>
      </w:pPr>
      <w:rPr>
        <w:rFonts w:hint="default"/>
      </w:rPr>
    </w:lvl>
    <w:lvl w:ilvl="5">
      <w:start w:val="1"/>
      <w:numFmt w:val="decimal"/>
      <w:isLgl/>
      <w:lvlText w:val="%1.%2.%3.%4.%5.%6"/>
      <w:lvlJc w:val="left"/>
      <w:pPr>
        <w:tabs>
          <w:tab w:val="num" w:pos="10275"/>
        </w:tabs>
        <w:ind w:left="10275" w:hanging="1440"/>
      </w:pPr>
      <w:rPr>
        <w:rFonts w:hint="default"/>
      </w:rPr>
    </w:lvl>
    <w:lvl w:ilvl="6">
      <w:start w:val="1"/>
      <w:numFmt w:val="decimal"/>
      <w:isLgl/>
      <w:lvlText w:val="%1.%2.%3.%4.%5.%6.%7"/>
      <w:lvlJc w:val="left"/>
      <w:pPr>
        <w:tabs>
          <w:tab w:val="num" w:pos="11970"/>
        </w:tabs>
        <w:ind w:left="11970" w:hanging="1440"/>
      </w:pPr>
      <w:rPr>
        <w:rFonts w:hint="default"/>
      </w:rPr>
    </w:lvl>
    <w:lvl w:ilvl="7">
      <w:start w:val="1"/>
      <w:numFmt w:val="decimal"/>
      <w:isLgl/>
      <w:lvlText w:val="%1.%2.%3.%4.%5.%6.%7.%8"/>
      <w:lvlJc w:val="left"/>
      <w:pPr>
        <w:tabs>
          <w:tab w:val="num" w:pos="14025"/>
        </w:tabs>
        <w:ind w:left="14025" w:hanging="1800"/>
      </w:pPr>
      <w:rPr>
        <w:rFonts w:hint="default"/>
      </w:rPr>
    </w:lvl>
    <w:lvl w:ilvl="8">
      <w:start w:val="1"/>
      <w:numFmt w:val="decimal"/>
      <w:isLgl/>
      <w:lvlText w:val="%1.%2.%3.%4.%5.%6.%7.%8.%9"/>
      <w:lvlJc w:val="left"/>
      <w:pPr>
        <w:tabs>
          <w:tab w:val="num" w:pos="16080"/>
        </w:tabs>
        <w:ind w:left="16080" w:hanging="2160"/>
      </w:pPr>
      <w:rPr>
        <w:rFonts w:hint="default"/>
      </w:rPr>
    </w:lvl>
  </w:abstractNum>
  <w:abstractNum w:abstractNumId="26">
    <w:nsid w:val="36A76052"/>
    <w:multiLevelType w:val="singleLevel"/>
    <w:tmpl w:val="6AFE0E36"/>
    <w:lvl w:ilvl="0">
      <w:start w:val="1"/>
      <w:numFmt w:val="decimal"/>
      <w:lvlText w:val="%1."/>
      <w:legacy w:legacy="1" w:legacySpace="0" w:legacyIndent="192"/>
      <w:lvlJc w:val="left"/>
      <w:rPr>
        <w:rFonts w:ascii="Times New Roman" w:hAnsi="Times New Roman" w:hint="default"/>
      </w:rPr>
    </w:lvl>
  </w:abstractNum>
  <w:abstractNum w:abstractNumId="27">
    <w:nsid w:val="37A14F9C"/>
    <w:multiLevelType w:val="singleLevel"/>
    <w:tmpl w:val="B4780642"/>
    <w:lvl w:ilvl="0">
      <w:start w:val="1"/>
      <w:numFmt w:val="decimal"/>
      <w:lvlText w:val="%1)"/>
      <w:legacy w:legacy="1" w:legacySpace="0" w:legacyIndent="192"/>
      <w:lvlJc w:val="left"/>
      <w:rPr>
        <w:rFonts w:ascii="Times New Roman" w:hAnsi="Times New Roman" w:hint="default"/>
      </w:rPr>
    </w:lvl>
  </w:abstractNum>
  <w:abstractNum w:abstractNumId="28">
    <w:nsid w:val="380131E4"/>
    <w:multiLevelType w:val="multilevel"/>
    <w:tmpl w:val="89BA1FE4"/>
    <w:lvl w:ilvl="0">
      <w:start w:val="5"/>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5040"/>
        </w:tabs>
        <w:ind w:left="5040" w:hanging="2160"/>
      </w:pPr>
      <w:rPr>
        <w:rFonts w:hint="default"/>
      </w:rPr>
    </w:lvl>
  </w:abstractNum>
  <w:abstractNum w:abstractNumId="29">
    <w:nsid w:val="395D61C2"/>
    <w:multiLevelType w:val="hybridMultilevel"/>
    <w:tmpl w:val="34805F6A"/>
    <w:lvl w:ilvl="0" w:tplc="3FBEAA62">
      <w:start w:val="1"/>
      <w:numFmt w:val="decimal"/>
      <w:lvlText w:val="%1."/>
      <w:lvlJc w:val="left"/>
      <w:pPr>
        <w:ind w:left="360" w:hanging="360"/>
      </w:pPr>
      <w:rPr>
        <w:rFonts w:hint="default"/>
        <w:b w:val="0"/>
        <w:i w:val="0"/>
        <w:sz w:val="28"/>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30">
    <w:nsid w:val="538963D4"/>
    <w:multiLevelType w:val="hybridMultilevel"/>
    <w:tmpl w:val="F7401B5A"/>
    <w:lvl w:ilvl="0" w:tplc="0419000D">
      <w:start w:val="1"/>
      <w:numFmt w:val="bullet"/>
      <w:lvlText w:val=""/>
      <w:lvlJc w:val="left"/>
      <w:pPr>
        <w:ind w:left="1004" w:hanging="360"/>
      </w:pPr>
      <w:rPr>
        <w:rFonts w:ascii="Wingdings" w:hAnsi="Wingdings"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31">
    <w:nsid w:val="583D74D6"/>
    <w:multiLevelType w:val="multilevel"/>
    <w:tmpl w:val="E9D6349A"/>
    <w:lvl w:ilvl="0">
      <w:start w:val="4"/>
      <w:numFmt w:val="decimal"/>
      <w:lvlText w:val="%1"/>
      <w:lvlJc w:val="left"/>
      <w:pPr>
        <w:tabs>
          <w:tab w:val="num" w:pos="360"/>
        </w:tabs>
        <w:ind w:left="360" w:hanging="360"/>
      </w:pPr>
      <w:rPr>
        <w:rFonts w:hint="default"/>
      </w:rPr>
    </w:lvl>
    <w:lvl w:ilvl="1">
      <w:start w:val="3"/>
      <w:numFmt w:val="decimal"/>
      <w:lvlText w:val="%1.%2"/>
      <w:lvlJc w:val="left"/>
      <w:pPr>
        <w:tabs>
          <w:tab w:val="num" w:pos="2460"/>
        </w:tabs>
        <w:ind w:left="2460" w:hanging="360"/>
      </w:pPr>
      <w:rPr>
        <w:rFonts w:hint="default"/>
      </w:rPr>
    </w:lvl>
    <w:lvl w:ilvl="2">
      <w:start w:val="1"/>
      <w:numFmt w:val="decimal"/>
      <w:lvlText w:val="%1.%2.%3"/>
      <w:lvlJc w:val="left"/>
      <w:pPr>
        <w:tabs>
          <w:tab w:val="num" w:pos="4920"/>
        </w:tabs>
        <w:ind w:left="4920" w:hanging="720"/>
      </w:pPr>
      <w:rPr>
        <w:rFonts w:hint="default"/>
      </w:rPr>
    </w:lvl>
    <w:lvl w:ilvl="3">
      <w:start w:val="1"/>
      <w:numFmt w:val="decimal"/>
      <w:lvlText w:val="%1.%2.%3.%4"/>
      <w:lvlJc w:val="left"/>
      <w:pPr>
        <w:tabs>
          <w:tab w:val="num" w:pos="7380"/>
        </w:tabs>
        <w:ind w:left="7380" w:hanging="1080"/>
      </w:pPr>
      <w:rPr>
        <w:rFonts w:hint="default"/>
      </w:rPr>
    </w:lvl>
    <w:lvl w:ilvl="4">
      <w:start w:val="1"/>
      <w:numFmt w:val="decimal"/>
      <w:lvlText w:val="%1.%2.%3.%4.%5"/>
      <w:lvlJc w:val="left"/>
      <w:pPr>
        <w:tabs>
          <w:tab w:val="num" w:pos="9480"/>
        </w:tabs>
        <w:ind w:left="9480" w:hanging="1080"/>
      </w:pPr>
      <w:rPr>
        <w:rFonts w:hint="default"/>
      </w:rPr>
    </w:lvl>
    <w:lvl w:ilvl="5">
      <w:start w:val="1"/>
      <w:numFmt w:val="decimal"/>
      <w:lvlText w:val="%1.%2.%3.%4.%5.%6"/>
      <w:lvlJc w:val="left"/>
      <w:pPr>
        <w:tabs>
          <w:tab w:val="num" w:pos="11940"/>
        </w:tabs>
        <w:ind w:left="11940" w:hanging="1440"/>
      </w:pPr>
      <w:rPr>
        <w:rFonts w:hint="default"/>
      </w:rPr>
    </w:lvl>
    <w:lvl w:ilvl="6">
      <w:start w:val="1"/>
      <w:numFmt w:val="decimal"/>
      <w:lvlText w:val="%1.%2.%3.%4.%5.%6.%7"/>
      <w:lvlJc w:val="left"/>
      <w:pPr>
        <w:tabs>
          <w:tab w:val="num" w:pos="14040"/>
        </w:tabs>
        <w:ind w:left="14040" w:hanging="1440"/>
      </w:pPr>
      <w:rPr>
        <w:rFonts w:hint="default"/>
      </w:rPr>
    </w:lvl>
    <w:lvl w:ilvl="7">
      <w:start w:val="1"/>
      <w:numFmt w:val="decimal"/>
      <w:lvlText w:val="%1.%2.%3.%4.%5.%6.%7.%8"/>
      <w:lvlJc w:val="left"/>
      <w:pPr>
        <w:tabs>
          <w:tab w:val="num" w:pos="16500"/>
        </w:tabs>
        <w:ind w:left="16500" w:hanging="1800"/>
      </w:pPr>
      <w:rPr>
        <w:rFonts w:hint="default"/>
      </w:rPr>
    </w:lvl>
    <w:lvl w:ilvl="8">
      <w:start w:val="1"/>
      <w:numFmt w:val="decimal"/>
      <w:lvlText w:val="%1.%2.%3.%4.%5.%6.%7.%8.%9"/>
      <w:lvlJc w:val="left"/>
      <w:pPr>
        <w:tabs>
          <w:tab w:val="num" w:pos="18960"/>
        </w:tabs>
        <w:ind w:left="18960" w:hanging="2160"/>
      </w:pPr>
      <w:rPr>
        <w:rFonts w:hint="default"/>
      </w:rPr>
    </w:lvl>
  </w:abstractNum>
  <w:abstractNum w:abstractNumId="32">
    <w:nsid w:val="5E6926A6"/>
    <w:multiLevelType w:val="hybridMultilevel"/>
    <w:tmpl w:val="F35EE7C4"/>
    <w:lvl w:ilvl="0" w:tplc="0419000F">
      <w:start w:val="4"/>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3">
    <w:nsid w:val="64AE2C7A"/>
    <w:multiLevelType w:val="hybridMultilevel"/>
    <w:tmpl w:val="4BC092F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4">
    <w:nsid w:val="661332FD"/>
    <w:multiLevelType w:val="hybridMultilevel"/>
    <w:tmpl w:val="672A28FA"/>
    <w:lvl w:ilvl="0" w:tplc="71924F88">
      <w:start w:val="1"/>
      <w:numFmt w:val="decimal"/>
      <w:lvlText w:val="%1."/>
      <w:lvlJc w:val="left"/>
      <w:pPr>
        <w:tabs>
          <w:tab w:val="num" w:pos="840"/>
        </w:tabs>
        <w:ind w:left="840" w:hanging="48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5">
    <w:nsid w:val="67D2278F"/>
    <w:multiLevelType w:val="singleLevel"/>
    <w:tmpl w:val="A60E115A"/>
    <w:lvl w:ilvl="0">
      <w:start w:val="1"/>
      <w:numFmt w:val="decimal"/>
      <w:lvlText w:val="%1."/>
      <w:legacy w:legacy="1" w:legacySpace="0" w:legacyIndent="197"/>
      <w:lvlJc w:val="left"/>
      <w:rPr>
        <w:rFonts w:ascii="Times New Roman" w:hAnsi="Times New Roman" w:hint="default"/>
      </w:rPr>
    </w:lvl>
  </w:abstractNum>
  <w:abstractNum w:abstractNumId="36">
    <w:nsid w:val="6E10244F"/>
    <w:multiLevelType w:val="hybridMultilevel"/>
    <w:tmpl w:val="0172E7C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7">
    <w:nsid w:val="720D2041"/>
    <w:multiLevelType w:val="hybridMultilevel"/>
    <w:tmpl w:val="F9D87C5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7B107414"/>
    <w:multiLevelType w:val="singleLevel"/>
    <w:tmpl w:val="C5E0A7D6"/>
    <w:lvl w:ilvl="0">
      <w:start w:val="1"/>
      <w:numFmt w:val="decimal"/>
      <w:lvlText w:val="%1)"/>
      <w:legacy w:legacy="1" w:legacySpace="0" w:legacyIndent="202"/>
      <w:lvlJc w:val="left"/>
      <w:rPr>
        <w:rFonts w:ascii="Times New Roman" w:hAnsi="Times New Roman" w:hint="default"/>
      </w:rPr>
    </w:lvl>
  </w:abstractNum>
  <w:num w:numId="1">
    <w:abstractNumId w:val="33"/>
  </w:num>
  <w:num w:numId="2">
    <w:abstractNumId w:val="32"/>
  </w:num>
  <w:num w:numId="3">
    <w:abstractNumId w:val="21"/>
  </w:num>
  <w:num w:numId="4">
    <w:abstractNumId w:val="36"/>
  </w:num>
  <w:num w:numId="5">
    <w:abstractNumId w:val="34"/>
  </w:num>
  <w:num w:numId="6">
    <w:abstractNumId w:val="25"/>
  </w:num>
  <w:num w:numId="7">
    <w:abstractNumId w:val="23"/>
  </w:num>
  <w:num w:numId="8">
    <w:abstractNumId w:val="1"/>
  </w:num>
  <w:num w:numId="9">
    <w:abstractNumId w:val="6"/>
  </w:num>
  <w:num w:numId="10">
    <w:abstractNumId w:val="8"/>
  </w:num>
  <w:num w:numId="11">
    <w:abstractNumId w:val="9"/>
  </w:num>
  <w:num w:numId="12">
    <w:abstractNumId w:val="10"/>
  </w:num>
  <w:num w:numId="13">
    <w:abstractNumId w:val="11"/>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
  </w:num>
  <w:num w:numId="22">
    <w:abstractNumId w:val="3"/>
  </w:num>
  <w:num w:numId="23">
    <w:abstractNumId w:val="4"/>
  </w:num>
  <w:num w:numId="24">
    <w:abstractNumId w:val="5"/>
  </w:num>
  <w:num w:numId="25">
    <w:abstractNumId w:val="7"/>
  </w:num>
  <w:num w:numId="26">
    <w:abstractNumId w:val="12"/>
  </w:num>
  <w:num w:numId="27">
    <w:abstractNumId w:val="31"/>
  </w:num>
  <w:num w:numId="28">
    <w:abstractNumId w:val="28"/>
  </w:num>
  <w:num w:numId="29">
    <w:abstractNumId w:val="35"/>
  </w:num>
  <w:num w:numId="30">
    <w:abstractNumId w:val="38"/>
  </w:num>
  <w:num w:numId="31">
    <w:abstractNumId w:val="27"/>
  </w:num>
  <w:num w:numId="32">
    <w:abstractNumId w:val="24"/>
  </w:num>
  <w:num w:numId="33">
    <w:abstractNumId w:val="0"/>
    <w:lvlOverride w:ilvl="0">
      <w:lvl w:ilvl="0">
        <w:start w:val="65535"/>
        <w:numFmt w:val="bullet"/>
        <w:lvlText w:val="-"/>
        <w:legacy w:legacy="1" w:legacySpace="0" w:legacyIndent="92"/>
        <w:lvlJc w:val="left"/>
        <w:rPr>
          <w:rFonts w:ascii="Times New Roman" w:hAnsi="Times New Roman" w:hint="default"/>
        </w:rPr>
      </w:lvl>
    </w:lvlOverride>
  </w:num>
  <w:num w:numId="34">
    <w:abstractNumId w:val="0"/>
    <w:lvlOverride w:ilvl="0">
      <w:lvl w:ilvl="0">
        <w:start w:val="65535"/>
        <w:numFmt w:val="bullet"/>
        <w:lvlText w:val="-"/>
        <w:legacy w:legacy="1" w:legacySpace="0" w:legacyIndent="111"/>
        <w:lvlJc w:val="left"/>
        <w:rPr>
          <w:rFonts w:ascii="Times New Roman" w:hAnsi="Times New Roman" w:hint="default"/>
        </w:rPr>
      </w:lvl>
    </w:lvlOverride>
  </w:num>
  <w:num w:numId="35">
    <w:abstractNumId w:val="0"/>
    <w:lvlOverride w:ilvl="0">
      <w:lvl w:ilvl="0">
        <w:start w:val="65535"/>
        <w:numFmt w:val="bullet"/>
        <w:lvlText w:val="-"/>
        <w:legacy w:legacy="1" w:legacySpace="0" w:legacyIndent="106"/>
        <w:lvlJc w:val="left"/>
        <w:rPr>
          <w:rFonts w:ascii="Times New Roman" w:hAnsi="Times New Roman" w:hint="default"/>
        </w:rPr>
      </w:lvl>
    </w:lvlOverride>
  </w:num>
  <w:num w:numId="36">
    <w:abstractNumId w:val="0"/>
    <w:lvlOverride w:ilvl="0">
      <w:lvl w:ilvl="0">
        <w:start w:val="65535"/>
        <w:numFmt w:val="bullet"/>
        <w:lvlText w:val="-"/>
        <w:legacy w:legacy="1" w:legacySpace="0" w:legacyIndent="105"/>
        <w:lvlJc w:val="left"/>
        <w:rPr>
          <w:rFonts w:ascii="Times New Roman" w:hAnsi="Times New Roman" w:hint="default"/>
        </w:rPr>
      </w:lvl>
    </w:lvlOverride>
  </w:num>
  <w:num w:numId="37">
    <w:abstractNumId w:val="26"/>
  </w:num>
  <w:num w:numId="38">
    <w:abstractNumId w:val="0"/>
    <w:lvlOverride w:ilvl="0">
      <w:lvl w:ilvl="0">
        <w:start w:val="65535"/>
        <w:numFmt w:val="bullet"/>
        <w:lvlText w:val="-"/>
        <w:legacy w:legacy="1" w:legacySpace="0" w:legacyIndent="115"/>
        <w:lvlJc w:val="left"/>
        <w:rPr>
          <w:rFonts w:ascii="Times New Roman" w:hAnsi="Times New Roman" w:hint="default"/>
        </w:rPr>
      </w:lvl>
    </w:lvlOverride>
  </w:num>
  <w:num w:numId="39">
    <w:abstractNumId w:val="0"/>
    <w:lvlOverride w:ilvl="0">
      <w:lvl w:ilvl="0">
        <w:start w:val="65535"/>
        <w:numFmt w:val="bullet"/>
        <w:lvlText w:val="-"/>
        <w:legacy w:legacy="1" w:legacySpace="0" w:legacyIndent="116"/>
        <w:lvlJc w:val="left"/>
        <w:rPr>
          <w:rFonts w:ascii="Times New Roman" w:hAnsi="Times New Roman" w:hint="default"/>
        </w:rPr>
      </w:lvl>
    </w:lvlOverride>
  </w:num>
  <w:num w:numId="40">
    <w:abstractNumId w:val="22"/>
  </w:num>
  <w:num w:numId="41">
    <w:abstractNumId w:val="0"/>
    <w:lvlOverride w:ilvl="0">
      <w:lvl w:ilvl="0">
        <w:start w:val="65535"/>
        <w:numFmt w:val="bullet"/>
        <w:lvlText w:val="-"/>
        <w:legacy w:legacy="1" w:legacySpace="0" w:legacyIndent="187"/>
        <w:lvlJc w:val="left"/>
        <w:rPr>
          <w:rFonts w:ascii="Times New Roman" w:hAnsi="Times New Roman" w:hint="default"/>
        </w:rPr>
      </w:lvl>
    </w:lvlOverride>
  </w:num>
  <w:num w:numId="42">
    <w:abstractNumId w:val="30"/>
  </w:num>
  <w:num w:numId="43">
    <w:abstractNumId w:val="29"/>
  </w:num>
  <w:num w:numId="44">
    <w:abstractNumId w:val="20"/>
  </w:num>
  <w:num w:numId="45">
    <w:abstractNumId w:val="3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20"/>
  <w:displayHorizontalDrawingGridEvery w:val="2"/>
  <w:displayVerticalDrawingGridEvery w:val="2"/>
  <w:characterSpacingControl w:val="doNotCompress"/>
  <w:compat/>
  <w:rsids>
    <w:rsidRoot w:val="006F4192"/>
    <w:rsid w:val="00051A34"/>
    <w:rsid w:val="000C5EBC"/>
    <w:rsid w:val="001A304E"/>
    <w:rsid w:val="001B7EB8"/>
    <w:rsid w:val="002C6219"/>
    <w:rsid w:val="005021C6"/>
    <w:rsid w:val="005243A3"/>
    <w:rsid w:val="006307E4"/>
    <w:rsid w:val="006F4192"/>
    <w:rsid w:val="008A1306"/>
    <w:rsid w:val="008B2E24"/>
    <w:rsid w:val="00B0613C"/>
    <w:rsid w:val="00CB0E13"/>
    <w:rsid w:val="00ED215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6219"/>
  </w:style>
  <w:style w:type="paragraph" w:styleId="1">
    <w:name w:val="heading 1"/>
    <w:basedOn w:val="a"/>
    <w:next w:val="a"/>
    <w:link w:val="10"/>
    <w:uiPriority w:val="9"/>
    <w:qFormat/>
    <w:rsid w:val="00B0613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link w:val="20"/>
    <w:uiPriority w:val="9"/>
    <w:unhideWhenUsed/>
    <w:qFormat/>
    <w:rsid w:val="00B0613C"/>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semiHidden/>
    <w:unhideWhenUsed/>
    <w:qFormat/>
    <w:rsid w:val="00B0613C"/>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semiHidden/>
    <w:unhideWhenUsed/>
    <w:qFormat/>
    <w:rsid w:val="00B0613C"/>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iPriority w:val="9"/>
    <w:semiHidden/>
    <w:unhideWhenUsed/>
    <w:qFormat/>
    <w:rsid w:val="005021C6"/>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uiPriority w:val="9"/>
    <w:semiHidden/>
    <w:unhideWhenUsed/>
    <w:qFormat/>
    <w:rsid w:val="005021C6"/>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0"/>
    <w:uiPriority w:val="9"/>
    <w:semiHidden/>
    <w:unhideWhenUsed/>
    <w:qFormat/>
    <w:rsid w:val="005021C6"/>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rsid w:val="005021C6"/>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9">
    <w:name w:val="heading 9"/>
    <w:basedOn w:val="a"/>
    <w:next w:val="a"/>
    <w:link w:val="90"/>
    <w:uiPriority w:val="9"/>
    <w:semiHidden/>
    <w:unhideWhenUsed/>
    <w:qFormat/>
    <w:rsid w:val="005021C6"/>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B0613C"/>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B0613C"/>
    <w:rPr>
      <w:rFonts w:asciiTheme="majorHAnsi" w:eastAsiaTheme="majorEastAsia" w:hAnsiTheme="majorHAnsi" w:cstheme="majorBidi"/>
      <w:b/>
      <w:bCs/>
      <w:color w:val="4F81BD" w:themeColor="accent1"/>
      <w:sz w:val="26"/>
      <w:szCs w:val="26"/>
    </w:rPr>
  </w:style>
  <w:style w:type="character" w:customStyle="1" w:styleId="40">
    <w:name w:val="Заголовок 4 Знак"/>
    <w:basedOn w:val="a0"/>
    <w:link w:val="4"/>
    <w:uiPriority w:val="9"/>
    <w:semiHidden/>
    <w:rsid w:val="00B0613C"/>
    <w:rPr>
      <w:rFonts w:asciiTheme="majorHAnsi" w:eastAsiaTheme="majorEastAsia" w:hAnsiTheme="majorHAnsi" w:cstheme="majorBidi"/>
      <w:b/>
      <w:bCs/>
      <w:i/>
      <w:iCs/>
      <w:color w:val="4F81BD" w:themeColor="accent1"/>
    </w:rPr>
  </w:style>
  <w:style w:type="character" w:styleId="a3">
    <w:name w:val="Strong"/>
    <w:basedOn w:val="a0"/>
    <w:uiPriority w:val="22"/>
    <w:qFormat/>
    <w:rsid w:val="002C6219"/>
    <w:rPr>
      <w:b/>
      <w:bCs/>
    </w:rPr>
  </w:style>
  <w:style w:type="character" w:styleId="a4">
    <w:name w:val="Emphasis"/>
    <w:basedOn w:val="a0"/>
    <w:uiPriority w:val="20"/>
    <w:qFormat/>
    <w:rsid w:val="002C6219"/>
    <w:rPr>
      <w:i/>
      <w:iCs/>
    </w:rPr>
  </w:style>
  <w:style w:type="paragraph" w:styleId="a5">
    <w:name w:val="List Paragraph"/>
    <w:basedOn w:val="a"/>
    <w:uiPriority w:val="34"/>
    <w:qFormat/>
    <w:rsid w:val="00B0613C"/>
    <w:pPr>
      <w:ind w:left="720"/>
      <w:contextualSpacing/>
    </w:pPr>
  </w:style>
  <w:style w:type="character" w:customStyle="1" w:styleId="30">
    <w:name w:val="Заголовок 3 Знак"/>
    <w:basedOn w:val="a0"/>
    <w:link w:val="3"/>
    <w:uiPriority w:val="9"/>
    <w:semiHidden/>
    <w:rsid w:val="00B0613C"/>
    <w:rPr>
      <w:rFonts w:asciiTheme="majorHAnsi" w:eastAsiaTheme="majorEastAsia" w:hAnsiTheme="majorHAnsi" w:cstheme="majorBidi"/>
      <w:b/>
      <w:bCs/>
      <w:color w:val="4F81BD" w:themeColor="accent1"/>
    </w:rPr>
  </w:style>
  <w:style w:type="character" w:customStyle="1" w:styleId="50">
    <w:name w:val="Заголовок 5 Знак"/>
    <w:basedOn w:val="a0"/>
    <w:link w:val="5"/>
    <w:uiPriority w:val="9"/>
    <w:semiHidden/>
    <w:rsid w:val="005021C6"/>
    <w:rPr>
      <w:rFonts w:asciiTheme="majorHAnsi" w:eastAsiaTheme="majorEastAsia" w:hAnsiTheme="majorHAnsi" w:cstheme="majorBidi"/>
      <w:color w:val="243F60" w:themeColor="accent1" w:themeShade="7F"/>
    </w:rPr>
  </w:style>
  <w:style w:type="character" w:customStyle="1" w:styleId="60">
    <w:name w:val="Заголовок 6 Знак"/>
    <w:basedOn w:val="a0"/>
    <w:link w:val="6"/>
    <w:uiPriority w:val="9"/>
    <w:semiHidden/>
    <w:rsid w:val="005021C6"/>
    <w:rPr>
      <w:rFonts w:asciiTheme="majorHAnsi" w:eastAsiaTheme="majorEastAsia" w:hAnsiTheme="majorHAnsi" w:cstheme="majorBidi"/>
      <w:i/>
      <w:iCs/>
      <w:color w:val="243F60" w:themeColor="accent1" w:themeShade="7F"/>
    </w:rPr>
  </w:style>
  <w:style w:type="character" w:customStyle="1" w:styleId="70">
    <w:name w:val="Заголовок 7 Знак"/>
    <w:basedOn w:val="a0"/>
    <w:link w:val="7"/>
    <w:uiPriority w:val="9"/>
    <w:semiHidden/>
    <w:rsid w:val="005021C6"/>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semiHidden/>
    <w:rsid w:val="005021C6"/>
    <w:rPr>
      <w:rFonts w:asciiTheme="majorHAnsi" w:eastAsiaTheme="majorEastAsia" w:hAnsiTheme="majorHAnsi" w:cstheme="majorBidi"/>
      <w:color w:val="404040" w:themeColor="text1" w:themeTint="BF"/>
      <w:sz w:val="20"/>
      <w:szCs w:val="20"/>
    </w:rPr>
  </w:style>
  <w:style w:type="character" w:customStyle="1" w:styleId="90">
    <w:name w:val="Заголовок 9 Знак"/>
    <w:basedOn w:val="a0"/>
    <w:link w:val="9"/>
    <w:uiPriority w:val="9"/>
    <w:semiHidden/>
    <w:rsid w:val="005021C6"/>
    <w:rPr>
      <w:rFonts w:asciiTheme="majorHAnsi" w:eastAsiaTheme="majorEastAsia" w:hAnsiTheme="majorHAnsi" w:cstheme="majorBidi"/>
      <w:i/>
      <w:iCs/>
      <w:color w:val="404040" w:themeColor="text1" w:themeTint="BF"/>
      <w:sz w:val="20"/>
      <w:szCs w:val="20"/>
    </w:rPr>
  </w:style>
  <w:style w:type="paragraph" w:styleId="a6">
    <w:name w:val="Title"/>
    <w:basedOn w:val="a"/>
    <w:next w:val="a"/>
    <w:link w:val="a7"/>
    <w:uiPriority w:val="10"/>
    <w:qFormat/>
    <w:rsid w:val="005021C6"/>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7">
    <w:name w:val="Название Знак"/>
    <w:basedOn w:val="a0"/>
    <w:link w:val="a6"/>
    <w:uiPriority w:val="10"/>
    <w:rsid w:val="005021C6"/>
    <w:rPr>
      <w:rFonts w:asciiTheme="majorHAnsi" w:eastAsiaTheme="majorEastAsia" w:hAnsiTheme="majorHAnsi" w:cstheme="majorBidi"/>
      <w:color w:val="17365D" w:themeColor="text2" w:themeShade="BF"/>
      <w:spacing w:val="5"/>
      <w:kern w:val="28"/>
      <w:sz w:val="52"/>
      <w:szCs w:val="52"/>
    </w:rPr>
  </w:style>
  <w:style w:type="paragraph" w:styleId="a8">
    <w:name w:val="Subtitle"/>
    <w:basedOn w:val="a"/>
    <w:next w:val="a"/>
    <w:link w:val="a9"/>
    <w:uiPriority w:val="11"/>
    <w:qFormat/>
    <w:rsid w:val="005021C6"/>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9">
    <w:name w:val="Подзаголовок Знак"/>
    <w:basedOn w:val="a0"/>
    <w:link w:val="a8"/>
    <w:uiPriority w:val="11"/>
    <w:rsid w:val="005021C6"/>
    <w:rPr>
      <w:rFonts w:asciiTheme="majorHAnsi" w:eastAsiaTheme="majorEastAsia" w:hAnsiTheme="majorHAnsi" w:cstheme="majorBidi"/>
      <w:i/>
      <w:iCs/>
      <w:color w:val="4F81BD" w:themeColor="accent1"/>
      <w:spacing w:val="15"/>
      <w:sz w:val="24"/>
      <w:szCs w:val="24"/>
    </w:rPr>
  </w:style>
  <w:style w:type="paragraph" w:styleId="aa">
    <w:name w:val="No Spacing"/>
    <w:basedOn w:val="a"/>
    <w:uiPriority w:val="1"/>
    <w:qFormat/>
    <w:rsid w:val="005021C6"/>
    <w:pPr>
      <w:spacing w:after="0" w:line="240" w:lineRule="auto"/>
    </w:pPr>
  </w:style>
  <w:style w:type="paragraph" w:styleId="21">
    <w:name w:val="Quote"/>
    <w:basedOn w:val="a"/>
    <w:next w:val="a"/>
    <w:link w:val="22"/>
    <w:uiPriority w:val="29"/>
    <w:qFormat/>
    <w:rsid w:val="005021C6"/>
    <w:rPr>
      <w:i/>
      <w:iCs/>
      <w:color w:val="000000" w:themeColor="text1"/>
    </w:rPr>
  </w:style>
  <w:style w:type="character" w:customStyle="1" w:styleId="22">
    <w:name w:val="Цитата 2 Знак"/>
    <w:basedOn w:val="a0"/>
    <w:link w:val="21"/>
    <w:uiPriority w:val="29"/>
    <w:rsid w:val="005021C6"/>
    <w:rPr>
      <w:i/>
      <w:iCs/>
      <w:color w:val="000000" w:themeColor="text1"/>
    </w:rPr>
  </w:style>
  <w:style w:type="paragraph" w:styleId="ab">
    <w:name w:val="Intense Quote"/>
    <w:basedOn w:val="a"/>
    <w:next w:val="a"/>
    <w:link w:val="ac"/>
    <w:uiPriority w:val="30"/>
    <w:qFormat/>
    <w:rsid w:val="005021C6"/>
    <w:pPr>
      <w:pBdr>
        <w:bottom w:val="single" w:sz="4" w:space="4" w:color="4F81BD" w:themeColor="accent1"/>
      </w:pBdr>
      <w:spacing w:before="200" w:after="280"/>
      <w:ind w:left="936" w:right="936"/>
    </w:pPr>
    <w:rPr>
      <w:b/>
      <w:bCs/>
      <w:i/>
      <w:iCs/>
      <w:color w:val="4F81BD" w:themeColor="accent1"/>
    </w:rPr>
  </w:style>
  <w:style w:type="character" w:customStyle="1" w:styleId="ac">
    <w:name w:val="Выделенная цитата Знак"/>
    <w:basedOn w:val="a0"/>
    <w:link w:val="ab"/>
    <w:uiPriority w:val="30"/>
    <w:rsid w:val="005021C6"/>
    <w:rPr>
      <w:b/>
      <w:bCs/>
      <w:i/>
      <w:iCs/>
      <w:color w:val="4F81BD" w:themeColor="accent1"/>
    </w:rPr>
  </w:style>
  <w:style w:type="character" w:styleId="ad">
    <w:name w:val="Subtle Emphasis"/>
    <w:uiPriority w:val="19"/>
    <w:qFormat/>
    <w:rsid w:val="005021C6"/>
    <w:rPr>
      <w:i/>
      <w:iCs/>
      <w:color w:val="808080" w:themeColor="text1" w:themeTint="7F"/>
    </w:rPr>
  </w:style>
  <w:style w:type="character" w:styleId="ae">
    <w:name w:val="Intense Emphasis"/>
    <w:basedOn w:val="a0"/>
    <w:uiPriority w:val="21"/>
    <w:qFormat/>
    <w:rsid w:val="005021C6"/>
    <w:rPr>
      <w:b/>
      <w:bCs/>
      <w:i/>
      <w:iCs/>
      <w:color w:val="4F81BD" w:themeColor="accent1"/>
    </w:rPr>
  </w:style>
  <w:style w:type="character" w:styleId="af">
    <w:name w:val="Subtle Reference"/>
    <w:basedOn w:val="a0"/>
    <w:uiPriority w:val="31"/>
    <w:qFormat/>
    <w:rsid w:val="005021C6"/>
    <w:rPr>
      <w:smallCaps/>
      <w:color w:val="C0504D" w:themeColor="accent2"/>
      <w:u w:val="single"/>
    </w:rPr>
  </w:style>
  <w:style w:type="character" w:styleId="af0">
    <w:name w:val="Intense Reference"/>
    <w:basedOn w:val="a0"/>
    <w:uiPriority w:val="32"/>
    <w:qFormat/>
    <w:rsid w:val="005021C6"/>
    <w:rPr>
      <w:b/>
      <w:bCs/>
      <w:smallCaps/>
      <w:color w:val="C0504D" w:themeColor="accent2"/>
      <w:spacing w:val="5"/>
      <w:u w:val="single"/>
    </w:rPr>
  </w:style>
  <w:style w:type="character" w:styleId="af1">
    <w:name w:val="Book Title"/>
    <w:basedOn w:val="a0"/>
    <w:uiPriority w:val="33"/>
    <w:qFormat/>
    <w:rsid w:val="005021C6"/>
    <w:rPr>
      <w:b/>
      <w:bCs/>
      <w:smallCaps/>
      <w:spacing w:val="5"/>
    </w:rPr>
  </w:style>
  <w:style w:type="paragraph" w:styleId="af2">
    <w:name w:val="TOC Heading"/>
    <w:basedOn w:val="1"/>
    <w:next w:val="a"/>
    <w:uiPriority w:val="39"/>
    <w:semiHidden/>
    <w:unhideWhenUsed/>
    <w:qFormat/>
    <w:rsid w:val="00B0613C"/>
    <w:pPr>
      <w:outlineLvl w:val="9"/>
    </w:pPr>
  </w:style>
  <w:style w:type="paragraph" w:styleId="11">
    <w:name w:val="toc 1"/>
    <w:basedOn w:val="a"/>
    <w:next w:val="a"/>
    <w:autoRedefine/>
    <w:uiPriority w:val="39"/>
    <w:unhideWhenUsed/>
    <w:qFormat/>
    <w:rsid w:val="00B0613C"/>
    <w:pPr>
      <w:spacing w:before="360" w:after="0" w:line="240" w:lineRule="auto"/>
    </w:pPr>
    <w:rPr>
      <w:rFonts w:eastAsia="Times New Roman" w:cstheme="minorHAnsi"/>
      <w:b/>
      <w:caps/>
      <w:color w:val="000000"/>
      <w:sz w:val="28"/>
      <w:szCs w:val="28"/>
      <w:lang w:eastAsia="ru-RU"/>
    </w:rPr>
  </w:style>
  <w:style w:type="paragraph" w:styleId="23">
    <w:name w:val="toc 2"/>
    <w:basedOn w:val="a"/>
    <w:next w:val="a"/>
    <w:autoRedefine/>
    <w:uiPriority w:val="39"/>
    <w:unhideWhenUsed/>
    <w:qFormat/>
    <w:rsid w:val="00B0613C"/>
    <w:pPr>
      <w:spacing w:before="240" w:after="0" w:line="240" w:lineRule="auto"/>
    </w:pPr>
    <w:rPr>
      <w:rFonts w:eastAsia="Times New Roman" w:cstheme="minorHAnsi"/>
      <w:b/>
      <w:bCs/>
      <w:sz w:val="20"/>
      <w:szCs w:val="20"/>
      <w:lang w:eastAsia="ru-RU"/>
    </w:rPr>
  </w:style>
  <w:style w:type="paragraph" w:styleId="31">
    <w:name w:val="toc 3"/>
    <w:basedOn w:val="a"/>
    <w:next w:val="a"/>
    <w:autoRedefine/>
    <w:uiPriority w:val="39"/>
    <w:unhideWhenUsed/>
    <w:qFormat/>
    <w:rsid w:val="00B0613C"/>
    <w:pPr>
      <w:spacing w:after="0" w:line="240" w:lineRule="auto"/>
      <w:ind w:left="280"/>
    </w:pPr>
    <w:rPr>
      <w:rFonts w:eastAsia="Times New Roman" w:cstheme="minorHAnsi"/>
      <w:sz w:val="20"/>
      <w:szCs w:val="20"/>
      <w:lang w:eastAsia="ru-RU"/>
    </w:rPr>
  </w:style>
  <w:style w:type="numbering" w:customStyle="1" w:styleId="12">
    <w:name w:val="Нет списка1"/>
    <w:next w:val="a2"/>
    <w:semiHidden/>
    <w:rsid w:val="001A304E"/>
  </w:style>
  <w:style w:type="paragraph" w:customStyle="1" w:styleId="af3">
    <w:name w:val="Содержимое таблицы"/>
    <w:basedOn w:val="a"/>
    <w:rsid w:val="001A304E"/>
    <w:pPr>
      <w:widowControl w:val="0"/>
      <w:suppressLineNumbers/>
      <w:suppressAutoHyphens/>
      <w:spacing w:after="0" w:line="240" w:lineRule="auto"/>
    </w:pPr>
    <w:rPr>
      <w:rFonts w:ascii="Arial" w:eastAsia="Arial Unicode MS" w:hAnsi="Arial" w:cs="Times New Roman"/>
      <w:kern w:val="1"/>
      <w:sz w:val="20"/>
      <w:szCs w:val="24"/>
    </w:rPr>
  </w:style>
  <w:style w:type="paragraph" w:styleId="af4">
    <w:name w:val="header"/>
    <w:basedOn w:val="a"/>
    <w:link w:val="af5"/>
    <w:uiPriority w:val="99"/>
    <w:rsid w:val="001A304E"/>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f5">
    <w:name w:val="Верхний колонтитул Знак"/>
    <w:basedOn w:val="a0"/>
    <w:link w:val="af4"/>
    <w:uiPriority w:val="99"/>
    <w:rsid w:val="001A304E"/>
    <w:rPr>
      <w:rFonts w:ascii="Times New Roman" w:eastAsia="Times New Roman" w:hAnsi="Times New Roman" w:cs="Times New Roman"/>
      <w:sz w:val="24"/>
      <w:szCs w:val="24"/>
      <w:lang w:eastAsia="ru-RU"/>
    </w:rPr>
  </w:style>
  <w:style w:type="character" w:styleId="af6">
    <w:name w:val="page number"/>
    <w:basedOn w:val="a0"/>
    <w:rsid w:val="001A304E"/>
  </w:style>
  <w:style w:type="paragraph" w:styleId="af7">
    <w:name w:val="Body Text"/>
    <w:basedOn w:val="a"/>
    <w:link w:val="af8"/>
    <w:rsid w:val="001A304E"/>
    <w:pPr>
      <w:suppressAutoHyphens/>
      <w:spacing w:after="120" w:line="240" w:lineRule="auto"/>
    </w:pPr>
    <w:rPr>
      <w:rFonts w:ascii="Times New Roman" w:eastAsia="Times New Roman" w:hAnsi="Times New Roman" w:cs="Times New Roman"/>
      <w:sz w:val="24"/>
      <w:szCs w:val="24"/>
      <w:lang w:eastAsia="ar-SA"/>
    </w:rPr>
  </w:style>
  <w:style w:type="character" w:customStyle="1" w:styleId="af8">
    <w:name w:val="Основной текст Знак"/>
    <w:basedOn w:val="a0"/>
    <w:link w:val="af7"/>
    <w:rsid w:val="001A304E"/>
    <w:rPr>
      <w:rFonts w:ascii="Times New Roman" w:eastAsia="Times New Roman" w:hAnsi="Times New Roman" w:cs="Times New Roman"/>
      <w:sz w:val="24"/>
      <w:szCs w:val="24"/>
      <w:lang w:eastAsia="ar-SA"/>
    </w:rPr>
  </w:style>
  <w:style w:type="numbering" w:customStyle="1" w:styleId="24">
    <w:name w:val="Нет списка2"/>
    <w:next w:val="a2"/>
    <w:uiPriority w:val="99"/>
    <w:semiHidden/>
    <w:unhideWhenUsed/>
    <w:rsid w:val="008B2E24"/>
  </w:style>
  <w:style w:type="paragraph" w:customStyle="1" w:styleId="13">
    <w:name w:val="Нижний колонтитул1"/>
    <w:basedOn w:val="a"/>
    <w:next w:val="af9"/>
    <w:link w:val="afa"/>
    <w:uiPriority w:val="99"/>
    <w:unhideWhenUsed/>
    <w:rsid w:val="008B2E24"/>
    <w:pPr>
      <w:tabs>
        <w:tab w:val="center" w:pos="4677"/>
        <w:tab w:val="right" w:pos="9355"/>
      </w:tabs>
      <w:spacing w:after="0" w:line="240" w:lineRule="auto"/>
    </w:pPr>
    <w:rPr>
      <w:sz w:val="24"/>
      <w:szCs w:val="24"/>
    </w:rPr>
  </w:style>
  <w:style w:type="character" w:customStyle="1" w:styleId="afa">
    <w:name w:val="Нижний колонтитул Знак"/>
    <w:basedOn w:val="a0"/>
    <w:link w:val="13"/>
    <w:uiPriority w:val="99"/>
    <w:rsid w:val="008B2E24"/>
    <w:rPr>
      <w:sz w:val="24"/>
      <w:szCs w:val="24"/>
    </w:rPr>
  </w:style>
  <w:style w:type="character" w:customStyle="1" w:styleId="apple-converted-space">
    <w:name w:val="apple-converted-space"/>
    <w:basedOn w:val="a0"/>
    <w:rsid w:val="008B2E24"/>
  </w:style>
  <w:style w:type="paragraph" w:customStyle="1" w:styleId="14">
    <w:name w:val="Текст выноски1"/>
    <w:basedOn w:val="a"/>
    <w:next w:val="afb"/>
    <w:link w:val="afc"/>
    <w:uiPriority w:val="99"/>
    <w:semiHidden/>
    <w:unhideWhenUsed/>
    <w:rsid w:val="008B2E24"/>
    <w:pPr>
      <w:spacing w:after="0" w:line="240" w:lineRule="auto"/>
    </w:pPr>
    <w:rPr>
      <w:rFonts w:ascii="Tahoma" w:hAnsi="Tahoma" w:cs="Tahoma"/>
      <w:sz w:val="16"/>
      <w:szCs w:val="16"/>
    </w:rPr>
  </w:style>
  <w:style w:type="character" w:customStyle="1" w:styleId="afc">
    <w:name w:val="Текст выноски Знак"/>
    <w:basedOn w:val="a0"/>
    <w:link w:val="14"/>
    <w:uiPriority w:val="99"/>
    <w:semiHidden/>
    <w:rsid w:val="008B2E24"/>
    <w:rPr>
      <w:rFonts w:ascii="Tahoma" w:hAnsi="Tahoma" w:cs="Tahoma"/>
      <w:sz w:val="16"/>
      <w:szCs w:val="16"/>
    </w:rPr>
  </w:style>
  <w:style w:type="character" w:styleId="afd">
    <w:name w:val="Hyperlink"/>
    <w:basedOn w:val="a0"/>
    <w:uiPriority w:val="99"/>
    <w:unhideWhenUsed/>
    <w:rsid w:val="008B2E24"/>
    <w:rPr>
      <w:color w:val="0000FF"/>
      <w:u w:val="single"/>
    </w:rPr>
  </w:style>
  <w:style w:type="paragraph" w:styleId="af9">
    <w:name w:val="footer"/>
    <w:basedOn w:val="a"/>
    <w:link w:val="15"/>
    <w:uiPriority w:val="99"/>
    <w:semiHidden/>
    <w:unhideWhenUsed/>
    <w:rsid w:val="008B2E24"/>
    <w:pPr>
      <w:tabs>
        <w:tab w:val="center" w:pos="4677"/>
        <w:tab w:val="right" w:pos="9355"/>
      </w:tabs>
      <w:spacing w:after="0" w:line="240" w:lineRule="auto"/>
    </w:pPr>
  </w:style>
  <w:style w:type="character" w:customStyle="1" w:styleId="15">
    <w:name w:val="Нижний колонтитул Знак1"/>
    <w:basedOn w:val="a0"/>
    <w:link w:val="af9"/>
    <w:uiPriority w:val="99"/>
    <w:semiHidden/>
    <w:rsid w:val="008B2E24"/>
  </w:style>
  <w:style w:type="paragraph" w:styleId="afb">
    <w:name w:val="Balloon Text"/>
    <w:basedOn w:val="a"/>
    <w:link w:val="16"/>
    <w:uiPriority w:val="99"/>
    <w:semiHidden/>
    <w:unhideWhenUsed/>
    <w:rsid w:val="008B2E24"/>
    <w:pPr>
      <w:spacing w:after="0" w:line="240" w:lineRule="auto"/>
    </w:pPr>
    <w:rPr>
      <w:rFonts w:ascii="Tahoma" w:hAnsi="Tahoma" w:cs="Tahoma"/>
      <w:sz w:val="16"/>
      <w:szCs w:val="16"/>
    </w:rPr>
  </w:style>
  <w:style w:type="character" w:customStyle="1" w:styleId="16">
    <w:name w:val="Текст выноски Знак1"/>
    <w:basedOn w:val="a0"/>
    <w:link w:val="afb"/>
    <w:uiPriority w:val="99"/>
    <w:semiHidden/>
    <w:rsid w:val="008B2E2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6219"/>
  </w:style>
  <w:style w:type="paragraph" w:styleId="1">
    <w:name w:val="heading 1"/>
    <w:basedOn w:val="a"/>
    <w:next w:val="a"/>
    <w:link w:val="10"/>
    <w:uiPriority w:val="9"/>
    <w:qFormat/>
    <w:rsid w:val="00B0613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link w:val="20"/>
    <w:uiPriority w:val="9"/>
    <w:unhideWhenUsed/>
    <w:qFormat/>
    <w:rsid w:val="00B0613C"/>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semiHidden/>
    <w:unhideWhenUsed/>
    <w:qFormat/>
    <w:rsid w:val="00B0613C"/>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semiHidden/>
    <w:unhideWhenUsed/>
    <w:qFormat/>
    <w:rsid w:val="00B0613C"/>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iPriority w:val="9"/>
    <w:semiHidden/>
    <w:unhideWhenUsed/>
    <w:qFormat/>
    <w:rsid w:val="005021C6"/>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uiPriority w:val="9"/>
    <w:semiHidden/>
    <w:unhideWhenUsed/>
    <w:qFormat/>
    <w:rsid w:val="005021C6"/>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0"/>
    <w:uiPriority w:val="9"/>
    <w:semiHidden/>
    <w:unhideWhenUsed/>
    <w:qFormat/>
    <w:rsid w:val="005021C6"/>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rsid w:val="005021C6"/>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9">
    <w:name w:val="heading 9"/>
    <w:basedOn w:val="a"/>
    <w:next w:val="a"/>
    <w:link w:val="90"/>
    <w:uiPriority w:val="9"/>
    <w:semiHidden/>
    <w:unhideWhenUsed/>
    <w:qFormat/>
    <w:rsid w:val="005021C6"/>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B0613C"/>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B0613C"/>
    <w:rPr>
      <w:rFonts w:asciiTheme="majorHAnsi" w:eastAsiaTheme="majorEastAsia" w:hAnsiTheme="majorHAnsi" w:cstheme="majorBidi"/>
      <w:b/>
      <w:bCs/>
      <w:color w:val="4F81BD" w:themeColor="accent1"/>
      <w:sz w:val="26"/>
      <w:szCs w:val="26"/>
    </w:rPr>
  </w:style>
  <w:style w:type="character" w:customStyle="1" w:styleId="40">
    <w:name w:val="Заголовок 4 Знак"/>
    <w:basedOn w:val="a0"/>
    <w:link w:val="4"/>
    <w:uiPriority w:val="9"/>
    <w:semiHidden/>
    <w:rsid w:val="00B0613C"/>
    <w:rPr>
      <w:rFonts w:asciiTheme="majorHAnsi" w:eastAsiaTheme="majorEastAsia" w:hAnsiTheme="majorHAnsi" w:cstheme="majorBidi"/>
      <w:b/>
      <w:bCs/>
      <w:i/>
      <w:iCs/>
      <w:color w:val="4F81BD" w:themeColor="accent1"/>
    </w:rPr>
  </w:style>
  <w:style w:type="character" w:styleId="a3">
    <w:name w:val="Strong"/>
    <w:basedOn w:val="a0"/>
    <w:uiPriority w:val="22"/>
    <w:qFormat/>
    <w:rsid w:val="002C6219"/>
    <w:rPr>
      <w:b/>
      <w:bCs/>
    </w:rPr>
  </w:style>
  <w:style w:type="character" w:styleId="a4">
    <w:name w:val="Emphasis"/>
    <w:basedOn w:val="a0"/>
    <w:uiPriority w:val="20"/>
    <w:qFormat/>
    <w:rsid w:val="002C6219"/>
    <w:rPr>
      <w:i/>
      <w:iCs/>
    </w:rPr>
  </w:style>
  <w:style w:type="paragraph" w:styleId="a5">
    <w:name w:val="List Paragraph"/>
    <w:basedOn w:val="a"/>
    <w:uiPriority w:val="34"/>
    <w:qFormat/>
    <w:rsid w:val="00B0613C"/>
    <w:pPr>
      <w:ind w:left="720"/>
      <w:contextualSpacing/>
    </w:pPr>
  </w:style>
  <w:style w:type="character" w:customStyle="1" w:styleId="30">
    <w:name w:val="Заголовок 3 Знак"/>
    <w:basedOn w:val="a0"/>
    <w:link w:val="3"/>
    <w:uiPriority w:val="9"/>
    <w:semiHidden/>
    <w:rsid w:val="00B0613C"/>
    <w:rPr>
      <w:rFonts w:asciiTheme="majorHAnsi" w:eastAsiaTheme="majorEastAsia" w:hAnsiTheme="majorHAnsi" w:cstheme="majorBidi"/>
      <w:b/>
      <w:bCs/>
      <w:color w:val="4F81BD" w:themeColor="accent1"/>
    </w:rPr>
  </w:style>
  <w:style w:type="character" w:customStyle="1" w:styleId="50">
    <w:name w:val="Заголовок 5 Знак"/>
    <w:basedOn w:val="a0"/>
    <w:link w:val="5"/>
    <w:uiPriority w:val="9"/>
    <w:semiHidden/>
    <w:rsid w:val="005021C6"/>
    <w:rPr>
      <w:rFonts w:asciiTheme="majorHAnsi" w:eastAsiaTheme="majorEastAsia" w:hAnsiTheme="majorHAnsi" w:cstheme="majorBidi"/>
      <w:color w:val="243F60" w:themeColor="accent1" w:themeShade="7F"/>
    </w:rPr>
  </w:style>
  <w:style w:type="character" w:customStyle="1" w:styleId="60">
    <w:name w:val="Заголовок 6 Знак"/>
    <w:basedOn w:val="a0"/>
    <w:link w:val="6"/>
    <w:uiPriority w:val="9"/>
    <w:semiHidden/>
    <w:rsid w:val="005021C6"/>
    <w:rPr>
      <w:rFonts w:asciiTheme="majorHAnsi" w:eastAsiaTheme="majorEastAsia" w:hAnsiTheme="majorHAnsi" w:cstheme="majorBidi"/>
      <w:i/>
      <w:iCs/>
      <w:color w:val="243F60" w:themeColor="accent1" w:themeShade="7F"/>
    </w:rPr>
  </w:style>
  <w:style w:type="character" w:customStyle="1" w:styleId="70">
    <w:name w:val="Заголовок 7 Знак"/>
    <w:basedOn w:val="a0"/>
    <w:link w:val="7"/>
    <w:uiPriority w:val="9"/>
    <w:semiHidden/>
    <w:rsid w:val="005021C6"/>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semiHidden/>
    <w:rsid w:val="005021C6"/>
    <w:rPr>
      <w:rFonts w:asciiTheme="majorHAnsi" w:eastAsiaTheme="majorEastAsia" w:hAnsiTheme="majorHAnsi" w:cstheme="majorBidi"/>
      <w:color w:val="404040" w:themeColor="text1" w:themeTint="BF"/>
      <w:sz w:val="20"/>
      <w:szCs w:val="20"/>
    </w:rPr>
  </w:style>
  <w:style w:type="character" w:customStyle="1" w:styleId="90">
    <w:name w:val="Заголовок 9 Знак"/>
    <w:basedOn w:val="a0"/>
    <w:link w:val="9"/>
    <w:uiPriority w:val="9"/>
    <w:semiHidden/>
    <w:rsid w:val="005021C6"/>
    <w:rPr>
      <w:rFonts w:asciiTheme="majorHAnsi" w:eastAsiaTheme="majorEastAsia" w:hAnsiTheme="majorHAnsi" w:cstheme="majorBidi"/>
      <w:i/>
      <w:iCs/>
      <w:color w:val="404040" w:themeColor="text1" w:themeTint="BF"/>
      <w:sz w:val="20"/>
      <w:szCs w:val="20"/>
    </w:rPr>
  </w:style>
  <w:style w:type="paragraph" w:styleId="a6">
    <w:name w:val="Title"/>
    <w:basedOn w:val="a"/>
    <w:next w:val="a"/>
    <w:link w:val="a7"/>
    <w:uiPriority w:val="10"/>
    <w:qFormat/>
    <w:rsid w:val="005021C6"/>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7">
    <w:name w:val="Название Знак"/>
    <w:basedOn w:val="a0"/>
    <w:link w:val="a6"/>
    <w:uiPriority w:val="10"/>
    <w:rsid w:val="005021C6"/>
    <w:rPr>
      <w:rFonts w:asciiTheme="majorHAnsi" w:eastAsiaTheme="majorEastAsia" w:hAnsiTheme="majorHAnsi" w:cstheme="majorBidi"/>
      <w:color w:val="17365D" w:themeColor="text2" w:themeShade="BF"/>
      <w:spacing w:val="5"/>
      <w:kern w:val="28"/>
      <w:sz w:val="52"/>
      <w:szCs w:val="52"/>
    </w:rPr>
  </w:style>
  <w:style w:type="paragraph" w:styleId="a8">
    <w:name w:val="Subtitle"/>
    <w:basedOn w:val="a"/>
    <w:next w:val="a"/>
    <w:link w:val="a9"/>
    <w:uiPriority w:val="11"/>
    <w:qFormat/>
    <w:rsid w:val="005021C6"/>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9">
    <w:name w:val="Подзаголовок Знак"/>
    <w:basedOn w:val="a0"/>
    <w:link w:val="a8"/>
    <w:uiPriority w:val="11"/>
    <w:rsid w:val="005021C6"/>
    <w:rPr>
      <w:rFonts w:asciiTheme="majorHAnsi" w:eastAsiaTheme="majorEastAsia" w:hAnsiTheme="majorHAnsi" w:cstheme="majorBidi"/>
      <w:i/>
      <w:iCs/>
      <w:color w:val="4F81BD" w:themeColor="accent1"/>
      <w:spacing w:val="15"/>
      <w:sz w:val="24"/>
      <w:szCs w:val="24"/>
    </w:rPr>
  </w:style>
  <w:style w:type="paragraph" w:styleId="aa">
    <w:name w:val="No Spacing"/>
    <w:basedOn w:val="a"/>
    <w:uiPriority w:val="1"/>
    <w:qFormat/>
    <w:rsid w:val="005021C6"/>
    <w:pPr>
      <w:spacing w:after="0" w:line="240" w:lineRule="auto"/>
    </w:pPr>
  </w:style>
  <w:style w:type="paragraph" w:styleId="21">
    <w:name w:val="Quote"/>
    <w:basedOn w:val="a"/>
    <w:next w:val="a"/>
    <w:link w:val="22"/>
    <w:uiPriority w:val="29"/>
    <w:qFormat/>
    <w:rsid w:val="005021C6"/>
    <w:rPr>
      <w:i/>
      <w:iCs/>
      <w:color w:val="000000" w:themeColor="text1"/>
    </w:rPr>
  </w:style>
  <w:style w:type="character" w:customStyle="1" w:styleId="22">
    <w:name w:val="Цитата 2 Знак"/>
    <w:basedOn w:val="a0"/>
    <w:link w:val="21"/>
    <w:uiPriority w:val="29"/>
    <w:rsid w:val="005021C6"/>
    <w:rPr>
      <w:i/>
      <w:iCs/>
      <w:color w:val="000000" w:themeColor="text1"/>
    </w:rPr>
  </w:style>
  <w:style w:type="paragraph" w:styleId="ab">
    <w:name w:val="Intense Quote"/>
    <w:basedOn w:val="a"/>
    <w:next w:val="a"/>
    <w:link w:val="ac"/>
    <w:uiPriority w:val="30"/>
    <w:qFormat/>
    <w:rsid w:val="005021C6"/>
    <w:pPr>
      <w:pBdr>
        <w:bottom w:val="single" w:sz="4" w:space="4" w:color="4F81BD" w:themeColor="accent1"/>
      </w:pBdr>
      <w:spacing w:before="200" w:after="280"/>
      <w:ind w:left="936" w:right="936"/>
    </w:pPr>
    <w:rPr>
      <w:b/>
      <w:bCs/>
      <w:i/>
      <w:iCs/>
      <w:color w:val="4F81BD" w:themeColor="accent1"/>
    </w:rPr>
  </w:style>
  <w:style w:type="character" w:customStyle="1" w:styleId="ac">
    <w:name w:val="Выделенная цитата Знак"/>
    <w:basedOn w:val="a0"/>
    <w:link w:val="ab"/>
    <w:uiPriority w:val="30"/>
    <w:rsid w:val="005021C6"/>
    <w:rPr>
      <w:b/>
      <w:bCs/>
      <w:i/>
      <w:iCs/>
      <w:color w:val="4F81BD" w:themeColor="accent1"/>
    </w:rPr>
  </w:style>
  <w:style w:type="character" w:styleId="ad">
    <w:name w:val="Subtle Emphasis"/>
    <w:uiPriority w:val="19"/>
    <w:qFormat/>
    <w:rsid w:val="005021C6"/>
    <w:rPr>
      <w:i/>
      <w:iCs/>
      <w:color w:val="808080" w:themeColor="text1" w:themeTint="7F"/>
    </w:rPr>
  </w:style>
  <w:style w:type="character" w:styleId="ae">
    <w:name w:val="Intense Emphasis"/>
    <w:basedOn w:val="a0"/>
    <w:uiPriority w:val="21"/>
    <w:qFormat/>
    <w:rsid w:val="005021C6"/>
    <w:rPr>
      <w:b/>
      <w:bCs/>
      <w:i/>
      <w:iCs/>
      <w:color w:val="4F81BD" w:themeColor="accent1"/>
    </w:rPr>
  </w:style>
  <w:style w:type="character" w:styleId="af">
    <w:name w:val="Subtle Reference"/>
    <w:basedOn w:val="a0"/>
    <w:uiPriority w:val="31"/>
    <w:qFormat/>
    <w:rsid w:val="005021C6"/>
    <w:rPr>
      <w:smallCaps/>
      <w:color w:val="C0504D" w:themeColor="accent2"/>
      <w:u w:val="single"/>
    </w:rPr>
  </w:style>
  <w:style w:type="character" w:styleId="af0">
    <w:name w:val="Intense Reference"/>
    <w:basedOn w:val="a0"/>
    <w:uiPriority w:val="32"/>
    <w:qFormat/>
    <w:rsid w:val="005021C6"/>
    <w:rPr>
      <w:b/>
      <w:bCs/>
      <w:smallCaps/>
      <w:color w:val="C0504D" w:themeColor="accent2"/>
      <w:spacing w:val="5"/>
      <w:u w:val="single"/>
    </w:rPr>
  </w:style>
  <w:style w:type="character" w:styleId="af1">
    <w:name w:val="Book Title"/>
    <w:basedOn w:val="a0"/>
    <w:uiPriority w:val="33"/>
    <w:qFormat/>
    <w:rsid w:val="005021C6"/>
    <w:rPr>
      <w:b/>
      <w:bCs/>
      <w:smallCaps/>
      <w:spacing w:val="5"/>
    </w:rPr>
  </w:style>
  <w:style w:type="paragraph" w:styleId="af2">
    <w:name w:val="TOC Heading"/>
    <w:basedOn w:val="1"/>
    <w:next w:val="a"/>
    <w:uiPriority w:val="39"/>
    <w:semiHidden/>
    <w:unhideWhenUsed/>
    <w:qFormat/>
    <w:rsid w:val="00B0613C"/>
    <w:pPr>
      <w:outlineLvl w:val="9"/>
    </w:pPr>
  </w:style>
  <w:style w:type="paragraph" w:styleId="11">
    <w:name w:val="toc 1"/>
    <w:basedOn w:val="a"/>
    <w:next w:val="a"/>
    <w:autoRedefine/>
    <w:uiPriority w:val="39"/>
    <w:unhideWhenUsed/>
    <w:qFormat/>
    <w:rsid w:val="00B0613C"/>
    <w:pPr>
      <w:spacing w:before="360" w:after="0" w:line="240" w:lineRule="auto"/>
    </w:pPr>
    <w:rPr>
      <w:rFonts w:eastAsia="Times New Roman" w:cstheme="minorHAnsi"/>
      <w:b/>
      <w:caps/>
      <w:color w:val="000000"/>
      <w:sz w:val="28"/>
      <w:szCs w:val="28"/>
      <w:lang w:eastAsia="ru-RU"/>
    </w:rPr>
  </w:style>
  <w:style w:type="paragraph" w:styleId="23">
    <w:name w:val="toc 2"/>
    <w:basedOn w:val="a"/>
    <w:next w:val="a"/>
    <w:autoRedefine/>
    <w:uiPriority w:val="39"/>
    <w:unhideWhenUsed/>
    <w:qFormat/>
    <w:rsid w:val="00B0613C"/>
    <w:pPr>
      <w:spacing w:before="240" w:after="0" w:line="240" w:lineRule="auto"/>
    </w:pPr>
    <w:rPr>
      <w:rFonts w:eastAsia="Times New Roman" w:cstheme="minorHAnsi"/>
      <w:b/>
      <w:bCs/>
      <w:sz w:val="20"/>
      <w:szCs w:val="20"/>
      <w:lang w:eastAsia="ru-RU"/>
    </w:rPr>
  </w:style>
  <w:style w:type="paragraph" w:styleId="31">
    <w:name w:val="toc 3"/>
    <w:basedOn w:val="a"/>
    <w:next w:val="a"/>
    <w:autoRedefine/>
    <w:uiPriority w:val="39"/>
    <w:unhideWhenUsed/>
    <w:qFormat/>
    <w:rsid w:val="00B0613C"/>
    <w:pPr>
      <w:spacing w:after="0" w:line="240" w:lineRule="auto"/>
      <w:ind w:left="280"/>
    </w:pPr>
    <w:rPr>
      <w:rFonts w:eastAsia="Times New Roman" w:cstheme="minorHAnsi"/>
      <w:sz w:val="20"/>
      <w:szCs w:val="20"/>
      <w:lang w:eastAsia="ru-RU"/>
    </w:rPr>
  </w:style>
  <w:style w:type="numbering" w:customStyle="1" w:styleId="12">
    <w:name w:val="Нет списка1"/>
    <w:next w:val="a2"/>
    <w:semiHidden/>
    <w:rsid w:val="001A304E"/>
  </w:style>
  <w:style w:type="paragraph" w:customStyle="1" w:styleId="af3">
    <w:name w:val="Содержимое таблицы"/>
    <w:basedOn w:val="a"/>
    <w:rsid w:val="001A304E"/>
    <w:pPr>
      <w:widowControl w:val="0"/>
      <w:suppressLineNumbers/>
      <w:suppressAutoHyphens/>
      <w:spacing w:after="0" w:line="240" w:lineRule="auto"/>
    </w:pPr>
    <w:rPr>
      <w:rFonts w:ascii="Arial" w:eastAsia="Arial Unicode MS" w:hAnsi="Arial" w:cs="Times New Roman"/>
      <w:kern w:val="1"/>
      <w:sz w:val="20"/>
      <w:szCs w:val="24"/>
      <w:lang/>
    </w:rPr>
  </w:style>
  <w:style w:type="paragraph" w:styleId="af4">
    <w:name w:val="header"/>
    <w:basedOn w:val="a"/>
    <w:link w:val="af5"/>
    <w:uiPriority w:val="99"/>
    <w:rsid w:val="001A304E"/>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f5">
    <w:name w:val="Верхний колонтитул Знак"/>
    <w:basedOn w:val="a0"/>
    <w:link w:val="af4"/>
    <w:uiPriority w:val="99"/>
    <w:rsid w:val="001A304E"/>
    <w:rPr>
      <w:rFonts w:ascii="Times New Roman" w:eastAsia="Times New Roman" w:hAnsi="Times New Roman" w:cs="Times New Roman"/>
      <w:sz w:val="24"/>
      <w:szCs w:val="24"/>
      <w:lang w:eastAsia="ru-RU"/>
    </w:rPr>
  </w:style>
  <w:style w:type="character" w:styleId="af6">
    <w:name w:val="page number"/>
    <w:basedOn w:val="a0"/>
    <w:rsid w:val="001A304E"/>
  </w:style>
  <w:style w:type="paragraph" w:styleId="af7">
    <w:name w:val="Body Text"/>
    <w:basedOn w:val="a"/>
    <w:link w:val="af8"/>
    <w:rsid w:val="001A304E"/>
    <w:pPr>
      <w:suppressAutoHyphens/>
      <w:spacing w:after="120" w:line="240" w:lineRule="auto"/>
    </w:pPr>
    <w:rPr>
      <w:rFonts w:ascii="Times New Roman" w:eastAsia="Times New Roman" w:hAnsi="Times New Roman" w:cs="Times New Roman"/>
      <w:sz w:val="24"/>
      <w:szCs w:val="24"/>
      <w:lang w:eastAsia="ar-SA"/>
    </w:rPr>
  </w:style>
  <w:style w:type="character" w:customStyle="1" w:styleId="af8">
    <w:name w:val="Основной текст Знак"/>
    <w:basedOn w:val="a0"/>
    <w:link w:val="af7"/>
    <w:rsid w:val="001A304E"/>
    <w:rPr>
      <w:rFonts w:ascii="Times New Roman" w:eastAsia="Times New Roman" w:hAnsi="Times New Roman" w:cs="Times New Roman"/>
      <w:sz w:val="24"/>
      <w:szCs w:val="24"/>
      <w:lang w:eastAsia="ar-SA"/>
    </w:rPr>
  </w:style>
  <w:style w:type="numbering" w:customStyle="1" w:styleId="24">
    <w:name w:val="Нет списка2"/>
    <w:next w:val="a2"/>
    <w:uiPriority w:val="99"/>
    <w:semiHidden/>
    <w:unhideWhenUsed/>
    <w:rsid w:val="008B2E24"/>
  </w:style>
  <w:style w:type="paragraph" w:customStyle="1" w:styleId="13">
    <w:name w:val="Нижний колонтитул1"/>
    <w:basedOn w:val="a"/>
    <w:next w:val="af9"/>
    <w:link w:val="afa"/>
    <w:uiPriority w:val="99"/>
    <w:unhideWhenUsed/>
    <w:rsid w:val="008B2E24"/>
    <w:pPr>
      <w:tabs>
        <w:tab w:val="center" w:pos="4677"/>
        <w:tab w:val="right" w:pos="9355"/>
      </w:tabs>
      <w:spacing w:after="0" w:line="240" w:lineRule="auto"/>
    </w:pPr>
    <w:rPr>
      <w:sz w:val="24"/>
      <w:szCs w:val="24"/>
    </w:rPr>
  </w:style>
  <w:style w:type="character" w:customStyle="1" w:styleId="afa">
    <w:name w:val="Нижний колонтитул Знак"/>
    <w:basedOn w:val="a0"/>
    <w:link w:val="13"/>
    <w:uiPriority w:val="99"/>
    <w:rsid w:val="008B2E24"/>
    <w:rPr>
      <w:sz w:val="24"/>
      <w:szCs w:val="24"/>
    </w:rPr>
  </w:style>
  <w:style w:type="character" w:customStyle="1" w:styleId="apple-converted-space">
    <w:name w:val="apple-converted-space"/>
    <w:basedOn w:val="a0"/>
    <w:rsid w:val="008B2E24"/>
  </w:style>
  <w:style w:type="paragraph" w:customStyle="1" w:styleId="14">
    <w:name w:val="Текст выноски1"/>
    <w:basedOn w:val="a"/>
    <w:next w:val="afb"/>
    <w:link w:val="afc"/>
    <w:uiPriority w:val="99"/>
    <w:semiHidden/>
    <w:unhideWhenUsed/>
    <w:rsid w:val="008B2E24"/>
    <w:pPr>
      <w:spacing w:after="0" w:line="240" w:lineRule="auto"/>
    </w:pPr>
    <w:rPr>
      <w:rFonts w:ascii="Tahoma" w:hAnsi="Tahoma" w:cs="Tahoma"/>
      <w:sz w:val="16"/>
      <w:szCs w:val="16"/>
    </w:rPr>
  </w:style>
  <w:style w:type="character" w:customStyle="1" w:styleId="afc">
    <w:name w:val="Текст выноски Знак"/>
    <w:basedOn w:val="a0"/>
    <w:link w:val="14"/>
    <w:uiPriority w:val="99"/>
    <w:semiHidden/>
    <w:rsid w:val="008B2E24"/>
    <w:rPr>
      <w:rFonts w:ascii="Tahoma" w:hAnsi="Tahoma" w:cs="Tahoma"/>
      <w:sz w:val="16"/>
      <w:szCs w:val="16"/>
    </w:rPr>
  </w:style>
  <w:style w:type="character" w:styleId="afd">
    <w:name w:val="Hyperlink"/>
    <w:basedOn w:val="a0"/>
    <w:uiPriority w:val="99"/>
    <w:unhideWhenUsed/>
    <w:rsid w:val="008B2E24"/>
    <w:rPr>
      <w:color w:val="0000FF"/>
      <w:u w:val="single"/>
    </w:rPr>
  </w:style>
  <w:style w:type="paragraph" w:styleId="af9">
    <w:name w:val="footer"/>
    <w:basedOn w:val="a"/>
    <w:link w:val="15"/>
    <w:uiPriority w:val="99"/>
    <w:semiHidden/>
    <w:unhideWhenUsed/>
    <w:rsid w:val="008B2E24"/>
    <w:pPr>
      <w:tabs>
        <w:tab w:val="center" w:pos="4677"/>
        <w:tab w:val="right" w:pos="9355"/>
      </w:tabs>
      <w:spacing w:after="0" w:line="240" w:lineRule="auto"/>
    </w:pPr>
  </w:style>
  <w:style w:type="character" w:customStyle="1" w:styleId="15">
    <w:name w:val="Нижний колонтитул Знак1"/>
    <w:basedOn w:val="a0"/>
    <w:link w:val="af9"/>
    <w:uiPriority w:val="99"/>
    <w:semiHidden/>
    <w:rsid w:val="008B2E24"/>
  </w:style>
  <w:style w:type="paragraph" w:styleId="afb">
    <w:name w:val="Balloon Text"/>
    <w:basedOn w:val="a"/>
    <w:link w:val="16"/>
    <w:uiPriority w:val="99"/>
    <w:semiHidden/>
    <w:unhideWhenUsed/>
    <w:rsid w:val="008B2E24"/>
    <w:pPr>
      <w:spacing w:after="0" w:line="240" w:lineRule="auto"/>
    </w:pPr>
    <w:rPr>
      <w:rFonts w:ascii="Tahoma" w:hAnsi="Tahoma" w:cs="Tahoma"/>
      <w:sz w:val="16"/>
      <w:szCs w:val="16"/>
    </w:rPr>
  </w:style>
  <w:style w:type="character" w:customStyle="1" w:styleId="16">
    <w:name w:val="Текст выноски Знак1"/>
    <w:basedOn w:val="a0"/>
    <w:link w:val="afb"/>
    <w:uiPriority w:val="99"/>
    <w:semiHidden/>
    <w:rsid w:val="008B2E24"/>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labirint.ru/pubhouse/631/"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TotalTime>
  <Pages>1</Pages>
  <Words>30928</Words>
  <Characters>176293</Characters>
  <Application>Microsoft Office Word</Application>
  <DocSecurity>0</DocSecurity>
  <Lines>1469</Lines>
  <Paragraphs>413</Paragraphs>
  <ScaleCrop>false</ScaleCrop>
  <HeadingPairs>
    <vt:vector size="2" baseType="variant">
      <vt:variant>
        <vt:lpstr>Название</vt:lpstr>
      </vt:variant>
      <vt:variant>
        <vt:i4>1</vt:i4>
      </vt:variant>
    </vt:vector>
  </HeadingPairs>
  <TitlesOfParts>
    <vt:vector size="1" baseType="lpstr">
      <vt:lpstr/>
    </vt:vector>
  </TitlesOfParts>
  <Company>twinmart</Company>
  <LinksUpToDate>false</LinksUpToDate>
  <CharactersWithSpaces>206808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03</dc:creator>
  <cp:keywords/>
  <dc:description/>
  <cp:lastModifiedBy>user</cp:lastModifiedBy>
  <cp:revision>4</cp:revision>
  <dcterms:created xsi:type="dcterms:W3CDTF">2015-03-23T18:11:00Z</dcterms:created>
  <dcterms:modified xsi:type="dcterms:W3CDTF">2015-03-24T07:06:00Z</dcterms:modified>
</cp:coreProperties>
</file>